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971" w:rsidRDefault="00EE0971" w:rsidP="00EE0971">
      <w:pPr>
        <w:pStyle w:val="a5"/>
        <w:spacing w:before="0" w:after="0"/>
        <w:ind w:right="340"/>
        <w:rPr>
          <w:sz w:val="32"/>
          <w:szCs w:val="32"/>
        </w:rPr>
      </w:pPr>
    </w:p>
    <w:p w:rsidR="00EE0971" w:rsidRPr="00276142" w:rsidRDefault="00EE0971" w:rsidP="00132B70">
      <w:pPr>
        <w:pStyle w:val="a5"/>
        <w:spacing w:before="0" w:after="0"/>
        <w:ind w:right="340"/>
        <w:rPr>
          <w:sz w:val="32"/>
          <w:szCs w:val="32"/>
        </w:rPr>
      </w:pPr>
      <w:r w:rsidRPr="006212E9">
        <w:rPr>
          <w:sz w:val="32"/>
          <w:szCs w:val="32"/>
        </w:rPr>
        <w:t xml:space="preserve">  </w:t>
      </w:r>
      <w:r w:rsidR="00991B7E">
        <w:rPr>
          <w:sz w:val="32"/>
          <w:szCs w:val="32"/>
        </w:rPr>
        <w:t xml:space="preserve">        </w:t>
      </w:r>
      <w:r w:rsidRPr="00276142">
        <w:rPr>
          <w:sz w:val="32"/>
          <w:szCs w:val="32"/>
        </w:rPr>
        <w:t>АКТУАЛИЗ</w:t>
      </w:r>
      <w:r w:rsidR="00132B70" w:rsidRPr="00276142">
        <w:rPr>
          <w:sz w:val="32"/>
          <w:szCs w:val="32"/>
        </w:rPr>
        <w:t>ИРОВАНН</w:t>
      </w:r>
      <w:r w:rsidR="00991B7E">
        <w:rPr>
          <w:sz w:val="32"/>
          <w:szCs w:val="32"/>
        </w:rPr>
        <w:t>ая</w:t>
      </w:r>
      <w:r w:rsidRPr="00276142">
        <w:rPr>
          <w:sz w:val="32"/>
          <w:szCs w:val="32"/>
        </w:rPr>
        <w:t xml:space="preserve"> СХЕМ</w:t>
      </w:r>
      <w:r w:rsidR="00991B7E">
        <w:rPr>
          <w:sz w:val="32"/>
          <w:szCs w:val="32"/>
        </w:rPr>
        <w:t>а</w:t>
      </w:r>
      <w:r w:rsidRPr="00276142">
        <w:rPr>
          <w:sz w:val="32"/>
          <w:szCs w:val="32"/>
        </w:rPr>
        <w:t xml:space="preserve"> ТЕПЛОСНАБЖЕНИЯ </w:t>
      </w:r>
      <w:r w:rsidRPr="00276142">
        <w:rPr>
          <w:caps w:val="0"/>
          <w:sz w:val="32"/>
          <w:szCs w:val="32"/>
        </w:rPr>
        <w:t>ПОСЕЛКА ТЕЯ СЕВЕРО-ЕНИСЕЙСКОГО РАЙОНА НА 202</w:t>
      </w:r>
      <w:r w:rsidR="000B6713" w:rsidRPr="00276142">
        <w:rPr>
          <w:caps w:val="0"/>
          <w:sz w:val="32"/>
          <w:szCs w:val="32"/>
        </w:rPr>
        <w:t>1</w:t>
      </w:r>
      <w:r w:rsidRPr="00276142">
        <w:rPr>
          <w:caps w:val="0"/>
          <w:sz w:val="32"/>
          <w:szCs w:val="32"/>
        </w:rPr>
        <w:t xml:space="preserve"> ГОД </w:t>
      </w:r>
    </w:p>
    <w:p w:rsidR="00EE0971" w:rsidRPr="00276142" w:rsidRDefault="00EE0971" w:rsidP="00EE0971"/>
    <w:p w:rsidR="00EE0971" w:rsidRPr="00276142" w:rsidRDefault="00EE0971" w:rsidP="00EE0971"/>
    <w:p w:rsidR="00EE0971" w:rsidRPr="00276142" w:rsidRDefault="00EE0971" w:rsidP="00EE0971">
      <w:pPr>
        <w:sectPr w:rsidR="00EE0971" w:rsidRPr="00276142" w:rsidSect="003F727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624" w:right="652" w:bottom="1418" w:left="1418" w:header="283" w:footer="312" w:gutter="0"/>
          <w:cols w:space="708"/>
          <w:docGrid w:linePitch="360"/>
        </w:sectPr>
      </w:pPr>
    </w:p>
    <w:p w:rsidR="00EE0971" w:rsidRPr="00276142" w:rsidRDefault="00EE0971" w:rsidP="00EE0971">
      <w:pPr>
        <w:sectPr w:rsidR="00EE0971" w:rsidRPr="00276142" w:rsidSect="00EE0971">
          <w:type w:val="continuous"/>
          <w:pgSz w:w="11906" w:h="16838"/>
          <w:pgMar w:top="624" w:right="652" w:bottom="1418" w:left="1418" w:header="283" w:footer="312" w:gutter="0"/>
          <w:cols w:space="708"/>
          <w:docGrid w:linePitch="360"/>
        </w:sectPr>
      </w:pPr>
    </w:p>
    <w:p w:rsidR="00EE0971" w:rsidRPr="00276142" w:rsidRDefault="00231B5D" w:rsidP="00EE0971">
      <w:pPr>
        <w:pStyle w:val="a6"/>
        <w:ind w:left="567" w:right="622"/>
      </w:pPr>
      <w:r>
        <w:rPr>
          <w:noProof/>
        </w:rPr>
        <w:lastRenderedPageBreak/>
        <w:drawing>
          <wp:inline distT="0" distB="0" distL="0" distR="0">
            <wp:extent cx="2390775" cy="2962275"/>
            <wp:effectExtent l="19050" t="0" r="9525" b="0"/>
            <wp:docPr id="1" name="Рисунок 1" descr="https://upload.wikimedia.org/wikipedia/commons/a/a1/Coat_of_Arms_of_Severo-Yeniseysky_rayon_%282011%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upload.wikimedia.org/wikipedia/commons/a/a1/Coat_of_Arms_of_Severo-Yeniseysky_rayon_%282011%29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971" w:rsidRPr="00276142" w:rsidRDefault="00EE0971" w:rsidP="00EE0971"/>
    <w:p w:rsidR="00EE0971" w:rsidRPr="00276142" w:rsidRDefault="00EE0971" w:rsidP="00EE0971"/>
    <w:p w:rsidR="00EE0971" w:rsidRPr="00276142" w:rsidRDefault="00EE0971" w:rsidP="00EE0971"/>
    <w:p w:rsidR="00EE0971" w:rsidRPr="00276142" w:rsidRDefault="00EE0971" w:rsidP="00EE0971">
      <w:pPr>
        <w:jc w:val="center"/>
        <w:rPr>
          <w:b/>
          <w:sz w:val="56"/>
          <w:szCs w:val="56"/>
        </w:rPr>
        <w:sectPr w:rsidR="00EE0971" w:rsidRPr="00276142" w:rsidSect="00EE0971">
          <w:type w:val="continuous"/>
          <w:pgSz w:w="11906" w:h="16838"/>
          <w:pgMar w:top="624" w:right="652" w:bottom="1418" w:left="1418" w:header="283" w:footer="312" w:gutter="0"/>
          <w:cols w:num="2" w:space="709"/>
          <w:docGrid w:linePitch="360"/>
        </w:sectPr>
      </w:pPr>
      <w:r w:rsidRPr="00276142">
        <w:rPr>
          <w:b/>
          <w:sz w:val="56"/>
          <w:szCs w:val="56"/>
        </w:rPr>
        <w:t>Утверждаемая часть</w:t>
      </w:r>
    </w:p>
    <w:p w:rsidR="00EE0971" w:rsidRPr="00276142" w:rsidRDefault="00EE0971" w:rsidP="00EE0971">
      <w:pPr>
        <w:rPr>
          <w:sz w:val="28"/>
          <w:szCs w:val="28"/>
        </w:rPr>
      </w:pPr>
      <w:r w:rsidRPr="00276142">
        <w:rPr>
          <w:sz w:val="28"/>
          <w:szCs w:val="28"/>
        </w:rPr>
        <w:lastRenderedPageBreak/>
        <w:t xml:space="preserve">                                                                             </w:t>
      </w:r>
    </w:p>
    <w:p w:rsidR="00EE0971" w:rsidRPr="00276142" w:rsidRDefault="00EE0971" w:rsidP="00EE0971">
      <w:pPr>
        <w:rPr>
          <w:sz w:val="28"/>
          <w:szCs w:val="28"/>
        </w:rPr>
      </w:pPr>
    </w:p>
    <w:p w:rsidR="00EE0971" w:rsidRPr="00276142" w:rsidRDefault="00EE0971" w:rsidP="00EE0971">
      <w:pPr>
        <w:rPr>
          <w:sz w:val="28"/>
          <w:szCs w:val="28"/>
        </w:rPr>
      </w:pPr>
    </w:p>
    <w:p w:rsidR="00EE0971" w:rsidRPr="00276142" w:rsidRDefault="00EE0971" w:rsidP="00EE0971">
      <w:pPr>
        <w:rPr>
          <w:sz w:val="28"/>
          <w:szCs w:val="28"/>
        </w:rPr>
      </w:pPr>
    </w:p>
    <w:p w:rsidR="00AD05BC" w:rsidRPr="00276142" w:rsidRDefault="00EE0971" w:rsidP="00132B70">
      <w:pPr>
        <w:ind w:left="4963"/>
        <w:rPr>
          <w:sz w:val="28"/>
          <w:szCs w:val="28"/>
        </w:rPr>
      </w:pPr>
      <w:r w:rsidRPr="00276142">
        <w:rPr>
          <w:sz w:val="28"/>
          <w:szCs w:val="28"/>
        </w:rPr>
        <w:t xml:space="preserve">      </w:t>
      </w:r>
    </w:p>
    <w:p w:rsidR="00132B70" w:rsidRPr="00276142" w:rsidRDefault="00132B70" w:rsidP="00132B70">
      <w:pPr>
        <w:ind w:left="4963"/>
        <w:rPr>
          <w:sz w:val="28"/>
          <w:szCs w:val="28"/>
        </w:rPr>
      </w:pPr>
    </w:p>
    <w:p w:rsidR="00132B70" w:rsidRPr="00276142" w:rsidRDefault="00132B70" w:rsidP="00132B70">
      <w:pPr>
        <w:ind w:left="4963"/>
        <w:rPr>
          <w:sz w:val="28"/>
          <w:szCs w:val="28"/>
        </w:rPr>
      </w:pPr>
    </w:p>
    <w:p w:rsidR="00132B70" w:rsidRPr="00276142" w:rsidRDefault="00132B70" w:rsidP="00132B70">
      <w:pPr>
        <w:ind w:left="4963"/>
        <w:rPr>
          <w:sz w:val="28"/>
          <w:szCs w:val="28"/>
        </w:rPr>
      </w:pPr>
    </w:p>
    <w:p w:rsidR="00132B70" w:rsidRPr="00276142" w:rsidRDefault="00132B70" w:rsidP="00132B70">
      <w:pPr>
        <w:ind w:left="4963"/>
        <w:rPr>
          <w:sz w:val="28"/>
          <w:szCs w:val="28"/>
        </w:rPr>
      </w:pPr>
    </w:p>
    <w:p w:rsidR="00EE0971" w:rsidRDefault="00EE0971" w:rsidP="00EE0971">
      <w:pPr>
        <w:jc w:val="right"/>
        <w:rPr>
          <w:sz w:val="28"/>
          <w:szCs w:val="28"/>
        </w:rPr>
      </w:pPr>
    </w:p>
    <w:p w:rsidR="00231B5D" w:rsidRDefault="00231B5D" w:rsidP="00EE0971">
      <w:pPr>
        <w:jc w:val="right"/>
        <w:rPr>
          <w:sz w:val="28"/>
          <w:szCs w:val="28"/>
        </w:rPr>
      </w:pPr>
    </w:p>
    <w:p w:rsidR="00231B5D" w:rsidRDefault="00231B5D" w:rsidP="00EE0971">
      <w:pPr>
        <w:jc w:val="right"/>
        <w:rPr>
          <w:sz w:val="28"/>
          <w:szCs w:val="28"/>
        </w:rPr>
      </w:pPr>
    </w:p>
    <w:p w:rsidR="00231B5D" w:rsidRDefault="00231B5D" w:rsidP="00EE0971">
      <w:pPr>
        <w:jc w:val="right"/>
        <w:rPr>
          <w:sz w:val="28"/>
          <w:szCs w:val="28"/>
        </w:rPr>
      </w:pPr>
    </w:p>
    <w:p w:rsidR="00231B5D" w:rsidRDefault="00231B5D" w:rsidP="00EE0971">
      <w:pPr>
        <w:jc w:val="right"/>
        <w:rPr>
          <w:sz w:val="28"/>
          <w:szCs w:val="28"/>
        </w:rPr>
      </w:pPr>
    </w:p>
    <w:p w:rsidR="00231B5D" w:rsidRPr="00276142" w:rsidRDefault="00231B5D" w:rsidP="00EE0971">
      <w:pPr>
        <w:jc w:val="right"/>
        <w:rPr>
          <w:sz w:val="28"/>
          <w:szCs w:val="28"/>
        </w:rPr>
      </w:pPr>
    </w:p>
    <w:p w:rsidR="00EE0971" w:rsidRPr="00276142" w:rsidRDefault="00EE0971" w:rsidP="00EE0971">
      <w:pPr>
        <w:jc w:val="right"/>
        <w:rPr>
          <w:sz w:val="28"/>
          <w:szCs w:val="28"/>
        </w:rPr>
      </w:pPr>
    </w:p>
    <w:p w:rsidR="00EE0971" w:rsidRPr="00276142" w:rsidRDefault="00EE0971" w:rsidP="00EE0971">
      <w:pPr>
        <w:jc w:val="center"/>
        <w:rPr>
          <w:sz w:val="28"/>
          <w:szCs w:val="28"/>
        </w:rPr>
      </w:pPr>
      <w:r w:rsidRPr="00276142">
        <w:rPr>
          <w:sz w:val="28"/>
          <w:szCs w:val="28"/>
        </w:rPr>
        <w:t xml:space="preserve">                                    Разработчик: </w:t>
      </w:r>
    </w:p>
    <w:p w:rsidR="00EE0971" w:rsidRPr="00276142" w:rsidRDefault="00EE0971" w:rsidP="00EE0971">
      <w:pPr>
        <w:jc w:val="center"/>
        <w:rPr>
          <w:sz w:val="28"/>
          <w:szCs w:val="28"/>
        </w:rPr>
      </w:pPr>
      <w:r w:rsidRPr="00276142">
        <w:rPr>
          <w:sz w:val="28"/>
          <w:szCs w:val="28"/>
        </w:rPr>
        <w:t xml:space="preserve">                                                                             </w:t>
      </w:r>
      <w:r w:rsidR="00DD799E" w:rsidRPr="00276142">
        <w:rPr>
          <w:sz w:val="28"/>
          <w:szCs w:val="28"/>
        </w:rPr>
        <w:t xml:space="preserve"> </w:t>
      </w:r>
      <w:r w:rsidRPr="00276142">
        <w:rPr>
          <w:sz w:val="28"/>
          <w:szCs w:val="28"/>
        </w:rPr>
        <w:t>Индивидуальный Предприниматель</w:t>
      </w:r>
    </w:p>
    <w:p w:rsidR="00EE0971" w:rsidRPr="00276142" w:rsidRDefault="00EE0971" w:rsidP="00EE0971">
      <w:pPr>
        <w:jc w:val="center"/>
        <w:rPr>
          <w:sz w:val="28"/>
          <w:szCs w:val="28"/>
        </w:rPr>
        <w:sectPr w:rsidR="00EE0971" w:rsidRPr="00276142" w:rsidSect="00EE0971">
          <w:type w:val="continuous"/>
          <w:pgSz w:w="11906" w:h="16838"/>
          <w:pgMar w:top="624" w:right="652" w:bottom="1418" w:left="1418" w:header="283" w:footer="312" w:gutter="0"/>
          <w:cols w:space="708"/>
          <w:docGrid w:linePitch="360"/>
        </w:sectPr>
      </w:pPr>
      <w:r w:rsidRPr="00276142">
        <w:rPr>
          <w:sz w:val="28"/>
          <w:szCs w:val="28"/>
        </w:rPr>
        <w:t xml:space="preserve">                                                                          _______________С.В. Пахотников</w:t>
      </w:r>
    </w:p>
    <w:p w:rsidR="000D6A9F" w:rsidRPr="00276142" w:rsidRDefault="000D6A9F" w:rsidP="000D6A9F">
      <w:pPr>
        <w:pStyle w:val="af3"/>
      </w:pPr>
      <w:r w:rsidRPr="00276142">
        <w:lastRenderedPageBreak/>
        <w:t>Содержание</w:t>
      </w:r>
      <w:bookmarkStart w:id="0" w:name="zk2"/>
      <w:bookmarkEnd w:id="0"/>
    </w:p>
    <w:p w:rsidR="000D6A9F" w:rsidRPr="00276142" w:rsidRDefault="000D6A9F" w:rsidP="008A6378">
      <w:pPr>
        <w:ind w:right="-87"/>
        <w:rPr>
          <w:rFonts w:eastAsia="Times New Roman"/>
          <w:sz w:val="28"/>
          <w:szCs w:val="28"/>
          <w:lang w:eastAsia="ru-RU"/>
        </w:rPr>
      </w:pPr>
      <w:r w:rsidRPr="00276142">
        <w:rPr>
          <w:rFonts w:eastAsia="Times New Roman"/>
          <w:sz w:val="28"/>
          <w:szCs w:val="28"/>
          <w:lang w:eastAsia="ru-RU"/>
        </w:rPr>
        <w:t>Введение…………………………………………………..……………………….</w:t>
      </w:r>
      <w:r w:rsidR="008A6378" w:rsidRPr="00276142">
        <w:rPr>
          <w:rFonts w:eastAsia="Times New Roman"/>
          <w:sz w:val="28"/>
          <w:szCs w:val="28"/>
          <w:lang w:eastAsia="ru-RU"/>
        </w:rPr>
        <w:t>…</w:t>
      </w:r>
      <w:r w:rsidRPr="00276142">
        <w:rPr>
          <w:rFonts w:eastAsia="Times New Roman"/>
          <w:sz w:val="28"/>
          <w:szCs w:val="28"/>
          <w:lang w:eastAsia="ru-RU"/>
        </w:rPr>
        <w:t>..</w:t>
      </w:r>
      <w:r w:rsidR="007D7085" w:rsidRPr="00276142">
        <w:rPr>
          <w:rFonts w:eastAsia="Times New Roman"/>
          <w:sz w:val="28"/>
          <w:szCs w:val="28"/>
          <w:lang w:eastAsia="ru-RU"/>
        </w:rPr>
        <w:t>.</w:t>
      </w:r>
      <w:r w:rsidRPr="00276142">
        <w:rPr>
          <w:rFonts w:eastAsia="Times New Roman"/>
          <w:sz w:val="28"/>
          <w:szCs w:val="28"/>
          <w:lang w:eastAsia="ru-RU"/>
        </w:rPr>
        <w:t>.</w:t>
      </w:r>
      <w:r w:rsidR="00F8323E" w:rsidRPr="00276142">
        <w:rPr>
          <w:rFonts w:eastAsia="Times New Roman"/>
          <w:sz w:val="28"/>
          <w:szCs w:val="28"/>
          <w:lang w:eastAsia="ru-RU"/>
        </w:rPr>
        <w:t>8</w:t>
      </w:r>
    </w:p>
    <w:p w:rsidR="000D6A9F" w:rsidRPr="00276142" w:rsidRDefault="000D6A9F" w:rsidP="008A6378">
      <w:pPr>
        <w:ind w:right="-87"/>
        <w:rPr>
          <w:rFonts w:eastAsia="Times New Roman"/>
          <w:b/>
          <w:sz w:val="28"/>
          <w:szCs w:val="28"/>
          <w:lang w:eastAsia="ru-RU"/>
        </w:rPr>
      </w:pPr>
      <w:r w:rsidRPr="00276142">
        <w:rPr>
          <w:b/>
          <w:sz w:val="28"/>
          <w:szCs w:val="28"/>
        </w:rPr>
        <w:t>РАЗДЕЛ 1. ПОКАЗАТЕЛИ СУЩЕСТВУЮЩЕГО И ПЕРСПЕКТИВНОГО СПРОСА НА ТЕПЛОВУЮ ЭНЕРГИЮ (МОЩНОСТЬ) И ТЕПЛОНОС</w:t>
      </w:r>
      <w:r w:rsidRPr="00276142">
        <w:rPr>
          <w:b/>
          <w:sz w:val="28"/>
          <w:szCs w:val="28"/>
        </w:rPr>
        <w:t>И</w:t>
      </w:r>
      <w:r w:rsidRPr="00276142">
        <w:rPr>
          <w:b/>
          <w:sz w:val="28"/>
          <w:szCs w:val="28"/>
        </w:rPr>
        <w:t xml:space="preserve">ТЕЛЬ В УСТАНОВЛЕННЫХ ГРАНИЦАХ ТЕРРИТОРИИ ПОСЕЛКА </w:t>
      </w:r>
      <w:r w:rsidR="007D7085" w:rsidRPr="00276142">
        <w:rPr>
          <w:b/>
          <w:sz w:val="28"/>
          <w:szCs w:val="28"/>
        </w:rPr>
        <w:t>ТЕЯ...............................................................................................................................</w:t>
      </w:r>
      <w:r w:rsidR="00F8323E" w:rsidRPr="00276142">
        <w:rPr>
          <w:b/>
          <w:sz w:val="28"/>
          <w:szCs w:val="28"/>
        </w:rPr>
        <w:t>11</w:t>
      </w:r>
    </w:p>
    <w:p w:rsidR="000D6A9F" w:rsidRPr="00276142" w:rsidRDefault="000D6A9F" w:rsidP="008A6378">
      <w:pPr>
        <w:numPr>
          <w:ilvl w:val="1"/>
          <w:numId w:val="24"/>
        </w:numPr>
        <w:tabs>
          <w:tab w:val="left" w:pos="567"/>
        </w:tabs>
        <w:ind w:left="0" w:right="-87" w:firstLine="0"/>
        <w:rPr>
          <w:b/>
          <w:sz w:val="28"/>
          <w:szCs w:val="28"/>
        </w:rPr>
      </w:pPr>
      <w:r w:rsidRPr="00276142">
        <w:rPr>
          <w:sz w:val="28"/>
          <w:szCs w:val="28"/>
        </w:rPr>
        <w:t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</w:t>
      </w:r>
      <w:r w:rsidRPr="00276142">
        <w:rPr>
          <w:sz w:val="28"/>
          <w:szCs w:val="28"/>
        </w:rPr>
        <w:t>р</w:t>
      </w:r>
      <w:r w:rsidRPr="00276142">
        <w:rPr>
          <w:sz w:val="28"/>
          <w:szCs w:val="28"/>
        </w:rPr>
        <w:t xml:space="preserve">тирные дома, индивидуальные жилые дома, общественные здания </w:t>
      </w:r>
      <w:r w:rsidR="006F0C8F" w:rsidRPr="00276142">
        <w:rPr>
          <w:sz w:val="28"/>
          <w:szCs w:val="28"/>
        </w:rPr>
        <w:t>производстве</w:t>
      </w:r>
      <w:r w:rsidR="006F0C8F" w:rsidRPr="00276142">
        <w:rPr>
          <w:sz w:val="28"/>
          <w:szCs w:val="28"/>
        </w:rPr>
        <w:t>н</w:t>
      </w:r>
      <w:r w:rsidR="006F0C8F" w:rsidRPr="00276142">
        <w:rPr>
          <w:sz w:val="28"/>
          <w:szCs w:val="28"/>
        </w:rPr>
        <w:t xml:space="preserve">ные здания </w:t>
      </w:r>
      <w:r w:rsidRPr="00276142">
        <w:rPr>
          <w:sz w:val="28"/>
          <w:szCs w:val="28"/>
        </w:rPr>
        <w:t>промышленных предприятий по этапам – на каждый год первого 5-летнего периода и на последующие 5-летние периоды (далее – этапы)</w:t>
      </w:r>
      <w:r w:rsidR="006F0C8F" w:rsidRPr="00276142">
        <w:rPr>
          <w:sz w:val="28"/>
          <w:szCs w:val="28"/>
        </w:rPr>
        <w:t>………</w:t>
      </w:r>
      <w:r w:rsidR="007D7085" w:rsidRPr="00276142">
        <w:rPr>
          <w:sz w:val="28"/>
          <w:szCs w:val="28"/>
        </w:rPr>
        <w:t>….</w:t>
      </w:r>
      <w:r w:rsidR="00D45984" w:rsidRPr="00276142">
        <w:rPr>
          <w:sz w:val="28"/>
          <w:szCs w:val="28"/>
        </w:rPr>
        <w:t>.</w:t>
      </w:r>
      <w:r w:rsidR="00F8323E" w:rsidRPr="00276142">
        <w:rPr>
          <w:sz w:val="28"/>
          <w:szCs w:val="28"/>
        </w:rPr>
        <w:t>11</w:t>
      </w:r>
    </w:p>
    <w:p w:rsidR="000D6A9F" w:rsidRPr="00276142" w:rsidRDefault="000D6A9F" w:rsidP="008A6378">
      <w:pPr>
        <w:pStyle w:val="2"/>
        <w:numPr>
          <w:ilvl w:val="1"/>
          <w:numId w:val="24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276142">
        <w:rPr>
          <w:b w:val="0"/>
          <w:sz w:val="28"/>
          <w:szCs w:val="28"/>
        </w:rPr>
        <w:t>Существующие и перспективные объемы потребления тепловой энергии (мощности) и теплоносителя с разделением по видам теплопотребления в каждом</w:t>
      </w:r>
      <w:r w:rsidR="006F0C8F" w:rsidRPr="00276142">
        <w:rPr>
          <w:b w:val="0"/>
          <w:sz w:val="28"/>
          <w:szCs w:val="28"/>
        </w:rPr>
        <w:t xml:space="preserve"> расчетном</w:t>
      </w:r>
      <w:r w:rsidRPr="00276142">
        <w:rPr>
          <w:b w:val="0"/>
          <w:sz w:val="28"/>
          <w:szCs w:val="28"/>
        </w:rPr>
        <w:t xml:space="preserve"> элементе территориального деления на каждом этапе</w:t>
      </w:r>
      <w:r w:rsidR="006F0C8F" w:rsidRPr="00276142">
        <w:rPr>
          <w:b w:val="0"/>
          <w:sz w:val="28"/>
          <w:szCs w:val="28"/>
        </w:rPr>
        <w:t>………….</w:t>
      </w:r>
      <w:r w:rsidR="008A6378" w:rsidRPr="00276142">
        <w:rPr>
          <w:b w:val="0"/>
          <w:sz w:val="28"/>
          <w:szCs w:val="28"/>
        </w:rPr>
        <w:t>.</w:t>
      </w:r>
      <w:r w:rsidR="00D45984" w:rsidRPr="00276142">
        <w:rPr>
          <w:b w:val="0"/>
          <w:sz w:val="28"/>
          <w:szCs w:val="28"/>
        </w:rPr>
        <w:t>…</w:t>
      </w:r>
      <w:r w:rsidR="007D7085" w:rsidRPr="00276142">
        <w:rPr>
          <w:b w:val="0"/>
          <w:sz w:val="28"/>
          <w:szCs w:val="28"/>
        </w:rPr>
        <w:t>…</w:t>
      </w:r>
      <w:r w:rsidR="00D45984" w:rsidRPr="00276142">
        <w:rPr>
          <w:b w:val="0"/>
          <w:sz w:val="28"/>
          <w:szCs w:val="28"/>
        </w:rPr>
        <w:t>.</w:t>
      </w:r>
      <w:r w:rsidR="00066A35" w:rsidRPr="00276142">
        <w:rPr>
          <w:b w:val="0"/>
          <w:sz w:val="28"/>
          <w:szCs w:val="28"/>
        </w:rPr>
        <w:t>.</w:t>
      </w:r>
      <w:r w:rsidR="00F8323E" w:rsidRPr="00276142">
        <w:rPr>
          <w:b w:val="0"/>
          <w:sz w:val="28"/>
          <w:szCs w:val="28"/>
        </w:rPr>
        <w:t>12</w:t>
      </w:r>
    </w:p>
    <w:p w:rsidR="00132B70" w:rsidRPr="00276142" w:rsidRDefault="00132B70" w:rsidP="008A6378">
      <w:pPr>
        <w:pStyle w:val="2"/>
        <w:numPr>
          <w:ilvl w:val="1"/>
          <w:numId w:val="24"/>
        </w:numPr>
        <w:tabs>
          <w:tab w:val="clear" w:pos="1701"/>
          <w:tab w:val="left" w:pos="567"/>
        </w:tabs>
        <w:spacing w:before="0" w:after="0"/>
        <w:ind w:left="0" w:right="-85" w:firstLine="0"/>
        <w:rPr>
          <w:b w:val="0"/>
          <w:sz w:val="28"/>
          <w:szCs w:val="28"/>
        </w:rPr>
      </w:pPr>
      <w:r w:rsidRPr="00276142">
        <w:rPr>
          <w:b w:val="0"/>
          <w:sz w:val="28"/>
          <w:szCs w:val="28"/>
        </w:rPr>
        <w:t>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этапе…………………………………………..…………..…...</w:t>
      </w:r>
      <w:r w:rsidR="008A6378" w:rsidRPr="00276142">
        <w:rPr>
          <w:b w:val="0"/>
          <w:sz w:val="28"/>
          <w:szCs w:val="28"/>
        </w:rPr>
        <w:t>.</w:t>
      </w:r>
      <w:r w:rsidRPr="00276142">
        <w:rPr>
          <w:b w:val="0"/>
          <w:sz w:val="28"/>
          <w:szCs w:val="28"/>
        </w:rPr>
        <w:t>…</w:t>
      </w:r>
      <w:r w:rsidR="007D7085" w:rsidRPr="00276142">
        <w:rPr>
          <w:b w:val="0"/>
          <w:sz w:val="28"/>
          <w:szCs w:val="28"/>
        </w:rPr>
        <w:t>.</w:t>
      </w:r>
      <w:r w:rsidRPr="00276142">
        <w:rPr>
          <w:b w:val="0"/>
          <w:sz w:val="28"/>
          <w:szCs w:val="28"/>
        </w:rPr>
        <w:t>.1</w:t>
      </w:r>
      <w:r w:rsidR="00F8323E" w:rsidRPr="00276142">
        <w:rPr>
          <w:b w:val="0"/>
          <w:sz w:val="28"/>
          <w:szCs w:val="28"/>
        </w:rPr>
        <w:t>3</w:t>
      </w:r>
    </w:p>
    <w:p w:rsidR="00132B70" w:rsidRPr="00276142" w:rsidRDefault="00132B70" w:rsidP="008A6378">
      <w:pPr>
        <w:pStyle w:val="e"/>
        <w:numPr>
          <w:ilvl w:val="1"/>
          <w:numId w:val="24"/>
        </w:numPr>
        <w:tabs>
          <w:tab w:val="left" w:pos="567"/>
        </w:tabs>
        <w:spacing w:before="0"/>
        <w:ind w:left="0" w:right="-85" w:firstLine="0"/>
        <w:rPr>
          <w:sz w:val="28"/>
          <w:szCs w:val="28"/>
        </w:rPr>
      </w:pPr>
      <w:r w:rsidRPr="00276142">
        <w:rPr>
          <w:sz w:val="28"/>
          <w:szCs w:val="28"/>
        </w:rPr>
        <w:t>Существующие и перспективные величины средневзвешенной плотности т</w:t>
      </w:r>
      <w:r w:rsidRPr="00276142">
        <w:rPr>
          <w:sz w:val="28"/>
          <w:szCs w:val="28"/>
        </w:rPr>
        <w:t>е</w:t>
      </w:r>
      <w:r w:rsidRPr="00276142">
        <w:rPr>
          <w:sz w:val="28"/>
          <w:szCs w:val="28"/>
        </w:rPr>
        <w:t>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значения………</w:t>
      </w:r>
      <w:r w:rsidR="008A6378" w:rsidRPr="00276142">
        <w:rPr>
          <w:sz w:val="28"/>
          <w:szCs w:val="28"/>
        </w:rPr>
        <w:t>……</w:t>
      </w:r>
      <w:r w:rsidR="007D7085" w:rsidRPr="00276142">
        <w:rPr>
          <w:sz w:val="28"/>
          <w:szCs w:val="28"/>
        </w:rPr>
        <w:t>….</w:t>
      </w:r>
      <w:r w:rsidR="00F8323E" w:rsidRPr="00276142">
        <w:rPr>
          <w:sz w:val="28"/>
          <w:szCs w:val="28"/>
        </w:rPr>
        <w:t>13</w:t>
      </w:r>
    </w:p>
    <w:p w:rsidR="000D6A9F" w:rsidRPr="00276142" w:rsidRDefault="000D6A9F" w:rsidP="008A6378">
      <w:pPr>
        <w:pStyle w:val="2"/>
        <w:numPr>
          <w:ilvl w:val="0"/>
          <w:numId w:val="0"/>
        </w:numPr>
        <w:spacing w:before="0" w:after="0"/>
        <w:ind w:right="-87"/>
        <w:rPr>
          <w:sz w:val="28"/>
          <w:szCs w:val="28"/>
        </w:rPr>
      </w:pPr>
      <w:r w:rsidRPr="00276142">
        <w:rPr>
          <w:sz w:val="28"/>
          <w:szCs w:val="28"/>
        </w:rPr>
        <w:t>РАЗДЕЛ 2. СУЩЕСТВУЮЩИЕ И ПЕРСПЕКТИВНЫЕ БАЛАНСЫ ТЕПЛОВОЙ МОЩНОСТИ ИСТОЧНИКОВ ТЕПЛОВОЙ ЭНЕРГИИ И ТЕПЛОВОЙ НАГРУЗКИ ПОТРЕБИТЕЛЕЙ</w:t>
      </w:r>
      <w:r w:rsidR="008A6378" w:rsidRPr="00276142">
        <w:rPr>
          <w:sz w:val="28"/>
          <w:szCs w:val="28"/>
        </w:rPr>
        <w:t>……………………………….</w:t>
      </w:r>
      <w:r w:rsidRPr="00276142">
        <w:rPr>
          <w:sz w:val="28"/>
          <w:szCs w:val="28"/>
        </w:rPr>
        <w:t>…</w:t>
      </w:r>
      <w:r w:rsidR="007D7085" w:rsidRPr="00276142">
        <w:rPr>
          <w:sz w:val="28"/>
          <w:szCs w:val="28"/>
        </w:rPr>
        <w:t>.</w:t>
      </w:r>
      <w:r w:rsidR="00066A35" w:rsidRPr="00276142">
        <w:rPr>
          <w:sz w:val="28"/>
          <w:szCs w:val="28"/>
        </w:rPr>
        <w:t>.</w:t>
      </w:r>
      <w:r w:rsidRPr="00276142">
        <w:rPr>
          <w:sz w:val="28"/>
          <w:szCs w:val="28"/>
        </w:rPr>
        <w:t>.1</w:t>
      </w:r>
      <w:r w:rsidR="00F8323E" w:rsidRPr="00276142">
        <w:rPr>
          <w:sz w:val="28"/>
          <w:szCs w:val="28"/>
        </w:rPr>
        <w:t>4</w:t>
      </w:r>
    </w:p>
    <w:p w:rsidR="000D6A9F" w:rsidRPr="00276142" w:rsidRDefault="000D6A9F" w:rsidP="008A6378">
      <w:pPr>
        <w:ind w:right="-87"/>
        <w:rPr>
          <w:sz w:val="28"/>
          <w:szCs w:val="28"/>
        </w:rPr>
      </w:pPr>
      <w:r w:rsidRPr="00276142">
        <w:rPr>
          <w:sz w:val="28"/>
          <w:szCs w:val="28"/>
        </w:rPr>
        <w:t>2.1. Описание существующих и перспективных зон действия систем теплосна</w:t>
      </w:r>
      <w:r w:rsidRPr="00276142">
        <w:rPr>
          <w:sz w:val="28"/>
          <w:szCs w:val="28"/>
        </w:rPr>
        <w:t>б</w:t>
      </w:r>
      <w:r w:rsidRPr="00276142">
        <w:rPr>
          <w:sz w:val="28"/>
          <w:szCs w:val="28"/>
        </w:rPr>
        <w:t>жения и источников тепловой энергии……………………………………………..</w:t>
      </w:r>
      <w:r w:rsidR="007D7085" w:rsidRPr="00276142">
        <w:rPr>
          <w:sz w:val="28"/>
          <w:szCs w:val="28"/>
        </w:rPr>
        <w:t>.</w:t>
      </w:r>
      <w:r w:rsidR="00066A35" w:rsidRPr="00276142">
        <w:rPr>
          <w:sz w:val="28"/>
          <w:szCs w:val="28"/>
        </w:rPr>
        <w:t>.</w:t>
      </w:r>
      <w:r w:rsidR="00F8323E" w:rsidRPr="00276142">
        <w:rPr>
          <w:sz w:val="28"/>
          <w:szCs w:val="28"/>
        </w:rPr>
        <w:t>14</w:t>
      </w:r>
    </w:p>
    <w:p w:rsidR="000D6A9F" w:rsidRPr="00276142" w:rsidRDefault="000D6A9F" w:rsidP="008A6378">
      <w:pPr>
        <w:pStyle w:val="2"/>
        <w:numPr>
          <w:ilvl w:val="1"/>
          <w:numId w:val="7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276142">
        <w:rPr>
          <w:b w:val="0"/>
          <w:sz w:val="28"/>
          <w:szCs w:val="28"/>
        </w:rPr>
        <w:t>Описание существующих и перспективных зон действия индивидуальных источников тепловой энергии</w:t>
      </w:r>
      <w:r w:rsidR="00D45984" w:rsidRPr="00276142">
        <w:rPr>
          <w:b w:val="0"/>
          <w:sz w:val="28"/>
          <w:szCs w:val="28"/>
        </w:rPr>
        <w:t>……………………………………………………</w:t>
      </w:r>
      <w:r w:rsidR="008A6378" w:rsidRPr="00276142">
        <w:rPr>
          <w:b w:val="0"/>
          <w:sz w:val="28"/>
          <w:szCs w:val="28"/>
        </w:rPr>
        <w:t>.</w:t>
      </w:r>
      <w:r w:rsidR="00D45984" w:rsidRPr="00276142">
        <w:rPr>
          <w:b w:val="0"/>
          <w:sz w:val="28"/>
          <w:szCs w:val="28"/>
        </w:rPr>
        <w:t>…</w:t>
      </w:r>
      <w:r w:rsidR="007D7085" w:rsidRPr="00276142">
        <w:rPr>
          <w:b w:val="0"/>
          <w:sz w:val="28"/>
          <w:szCs w:val="28"/>
        </w:rPr>
        <w:t>..</w:t>
      </w:r>
      <w:r w:rsidR="00F8323E" w:rsidRPr="00276142">
        <w:rPr>
          <w:b w:val="0"/>
          <w:sz w:val="28"/>
          <w:szCs w:val="28"/>
        </w:rPr>
        <w:t>15</w:t>
      </w:r>
    </w:p>
    <w:p w:rsidR="000D6A9F" w:rsidRPr="00276142" w:rsidRDefault="006F0C8F" w:rsidP="008A6378">
      <w:pPr>
        <w:pStyle w:val="2"/>
        <w:numPr>
          <w:ilvl w:val="1"/>
          <w:numId w:val="7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276142">
        <w:rPr>
          <w:b w:val="0"/>
          <w:sz w:val="28"/>
          <w:szCs w:val="28"/>
        </w:rPr>
        <w:t>Существующие и п</w:t>
      </w:r>
      <w:r w:rsidR="000D6A9F" w:rsidRPr="00276142">
        <w:rPr>
          <w:b w:val="0"/>
          <w:sz w:val="28"/>
          <w:szCs w:val="28"/>
        </w:rPr>
        <w:t>ерспективные балансы тепловой мощности и тепловой нагрузки</w:t>
      </w:r>
      <w:r w:rsidR="00132B70" w:rsidRPr="00276142">
        <w:rPr>
          <w:b w:val="0"/>
          <w:sz w:val="28"/>
          <w:szCs w:val="28"/>
        </w:rPr>
        <w:t xml:space="preserve"> потребителей</w:t>
      </w:r>
      <w:r w:rsidR="000D6A9F" w:rsidRPr="00276142">
        <w:rPr>
          <w:b w:val="0"/>
          <w:sz w:val="28"/>
          <w:szCs w:val="28"/>
        </w:rPr>
        <w:t xml:space="preserve"> в зонах действия источников тепловой энергии, в том числе работающих на единую тепловую сеть, на каждом этапе</w:t>
      </w:r>
      <w:r w:rsidR="00132B70" w:rsidRPr="00276142">
        <w:rPr>
          <w:b w:val="0"/>
          <w:sz w:val="28"/>
          <w:szCs w:val="28"/>
        </w:rPr>
        <w:t>…………</w:t>
      </w:r>
      <w:r w:rsidRPr="00276142">
        <w:rPr>
          <w:b w:val="0"/>
          <w:sz w:val="28"/>
          <w:szCs w:val="28"/>
        </w:rPr>
        <w:t>……</w:t>
      </w:r>
      <w:r w:rsidR="008A6378" w:rsidRPr="00276142">
        <w:rPr>
          <w:b w:val="0"/>
          <w:sz w:val="28"/>
          <w:szCs w:val="28"/>
        </w:rPr>
        <w:t>.</w:t>
      </w:r>
      <w:r w:rsidR="00132B70" w:rsidRPr="00276142">
        <w:rPr>
          <w:b w:val="0"/>
          <w:sz w:val="28"/>
          <w:szCs w:val="28"/>
        </w:rPr>
        <w:t>…</w:t>
      </w:r>
      <w:r w:rsidR="007D7085" w:rsidRPr="00276142">
        <w:rPr>
          <w:b w:val="0"/>
          <w:sz w:val="28"/>
          <w:szCs w:val="28"/>
        </w:rPr>
        <w:t>..</w:t>
      </w:r>
      <w:r w:rsidR="00F8323E" w:rsidRPr="00276142">
        <w:rPr>
          <w:b w:val="0"/>
          <w:sz w:val="28"/>
          <w:szCs w:val="28"/>
        </w:rPr>
        <w:t>15</w:t>
      </w:r>
    </w:p>
    <w:p w:rsidR="000D6A9F" w:rsidRPr="00276142" w:rsidRDefault="000D6A9F" w:rsidP="008A6378">
      <w:pPr>
        <w:pStyle w:val="e"/>
        <w:numPr>
          <w:ilvl w:val="1"/>
          <w:numId w:val="7"/>
        </w:numPr>
        <w:tabs>
          <w:tab w:val="left" w:pos="567"/>
        </w:tabs>
        <w:spacing w:before="0"/>
        <w:ind w:left="0" w:right="-87" w:firstLine="0"/>
        <w:rPr>
          <w:sz w:val="28"/>
          <w:szCs w:val="28"/>
        </w:rPr>
      </w:pPr>
      <w:proofErr w:type="gramStart"/>
      <w:r w:rsidRPr="00276142">
        <w:rPr>
          <w:sz w:val="28"/>
          <w:szCs w:val="28"/>
        </w:rPr>
        <w:t>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 (поселения) и города федерального значения или городских округов (поселений) и города федерального значения, с указанием величины тепловой нагрузки для потребителей каждого поселения, городского округа, города федерального значения</w:t>
      </w:r>
      <w:proofErr w:type="gramEnd"/>
      <w:r w:rsidR="008A6378" w:rsidRPr="00276142">
        <w:rPr>
          <w:sz w:val="28"/>
          <w:szCs w:val="28"/>
        </w:rPr>
        <w:t>……………………………………</w:t>
      </w:r>
      <w:r w:rsidR="007D7085" w:rsidRPr="00276142">
        <w:rPr>
          <w:sz w:val="28"/>
          <w:szCs w:val="28"/>
        </w:rPr>
        <w:t>………..</w:t>
      </w:r>
      <w:r w:rsidR="008A6378" w:rsidRPr="00276142">
        <w:rPr>
          <w:sz w:val="28"/>
          <w:szCs w:val="28"/>
        </w:rPr>
        <w:t>.</w:t>
      </w:r>
      <w:r w:rsidR="00F8323E" w:rsidRPr="00276142">
        <w:rPr>
          <w:sz w:val="28"/>
          <w:szCs w:val="28"/>
        </w:rPr>
        <w:t>.16</w:t>
      </w:r>
    </w:p>
    <w:p w:rsidR="00132B70" w:rsidRPr="00276142" w:rsidRDefault="00132B70" w:rsidP="008A6378">
      <w:pPr>
        <w:pStyle w:val="e"/>
        <w:numPr>
          <w:ilvl w:val="1"/>
          <w:numId w:val="7"/>
        </w:numPr>
        <w:tabs>
          <w:tab w:val="left" w:pos="567"/>
        </w:tabs>
        <w:spacing w:before="0"/>
        <w:ind w:left="0" w:right="-87" w:firstLine="0"/>
        <w:rPr>
          <w:sz w:val="28"/>
          <w:szCs w:val="28"/>
        </w:rPr>
      </w:pPr>
      <w:r w:rsidRPr="00276142">
        <w:rPr>
          <w:sz w:val="28"/>
          <w:szCs w:val="28"/>
        </w:rPr>
        <w:lastRenderedPageBreak/>
        <w:t>Радиус эффективного теплоснабжения, определяемый в соответствии с мет</w:t>
      </w:r>
      <w:r w:rsidRPr="00276142">
        <w:rPr>
          <w:sz w:val="28"/>
          <w:szCs w:val="28"/>
        </w:rPr>
        <w:t>о</w:t>
      </w:r>
      <w:r w:rsidRPr="00276142">
        <w:rPr>
          <w:sz w:val="28"/>
          <w:szCs w:val="28"/>
        </w:rPr>
        <w:t>дическими указаниями по разработке схем теплоснабжения………………</w:t>
      </w:r>
      <w:r w:rsidR="008A6378" w:rsidRPr="00276142">
        <w:rPr>
          <w:sz w:val="28"/>
          <w:szCs w:val="28"/>
        </w:rPr>
        <w:t>.</w:t>
      </w:r>
      <w:r w:rsidRPr="00276142">
        <w:rPr>
          <w:sz w:val="28"/>
          <w:szCs w:val="28"/>
        </w:rPr>
        <w:t>…</w:t>
      </w:r>
      <w:r w:rsidR="007D7085" w:rsidRPr="00276142">
        <w:rPr>
          <w:sz w:val="28"/>
          <w:szCs w:val="28"/>
        </w:rPr>
        <w:t>….</w:t>
      </w:r>
      <w:r w:rsidRPr="00276142">
        <w:rPr>
          <w:sz w:val="28"/>
          <w:szCs w:val="28"/>
        </w:rPr>
        <w:t>.1</w:t>
      </w:r>
      <w:r w:rsidR="00F8323E" w:rsidRPr="00276142">
        <w:rPr>
          <w:sz w:val="28"/>
          <w:szCs w:val="28"/>
        </w:rPr>
        <w:t>6</w:t>
      </w:r>
    </w:p>
    <w:p w:rsidR="000D6A9F" w:rsidRPr="00276142" w:rsidRDefault="000D6A9F" w:rsidP="008A6378">
      <w:pPr>
        <w:pStyle w:val="e"/>
        <w:spacing w:before="0"/>
        <w:ind w:right="-87" w:firstLine="0"/>
        <w:rPr>
          <w:b/>
          <w:sz w:val="28"/>
          <w:szCs w:val="28"/>
        </w:rPr>
      </w:pPr>
      <w:r w:rsidRPr="00276142">
        <w:rPr>
          <w:b/>
          <w:sz w:val="28"/>
          <w:szCs w:val="28"/>
        </w:rPr>
        <w:t>РАЗДЕЛ 3. СУЩЕСТВУЮЩИЕ И ПЕРСПЕКТИВНЫЕ БАЛАНСЫ ТЕ</w:t>
      </w:r>
      <w:r w:rsidRPr="00276142">
        <w:rPr>
          <w:b/>
          <w:sz w:val="28"/>
          <w:szCs w:val="28"/>
        </w:rPr>
        <w:t>П</w:t>
      </w:r>
      <w:r w:rsidRPr="00276142">
        <w:rPr>
          <w:b/>
          <w:sz w:val="28"/>
          <w:szCs w:val="28"/>
        </w:rPr>
        <w:t>ЛОНОСИТЕЛЯ</w:t>
      </w:r>
      <w:r w:rsidR="008A6378" w:rsidRPr="00276142">
        <w:rPr>
          <w:b/>
          <w:sz w:val="28"/>
          <w:szCs w:val="28"/>
        </w:rPr>
        <w:t>……………………………………………………………...........</w:t>
      </w:r>
      <w:r w:rsidR="007D7085" w:rsidRPr="00276142">
        <w:rPr>
          <w:b/>
          <w:sz w:val="28"/>
          <w:szCs w:val="28"/>
        </w:rPr>
        <w:t>.</w:t>
      </w:r>
      <w:r w:rsidRPr="00276142">
        <w:rPr>
          <w:b/>
          <w:sz w:val="28"/>
          <w:szCs w:val="28"/>
        </w:rPr>
        <w:t>…</w:t>
      </w:r>
      <w:r w:rsidR="00F8323E" w:rsidRPr="00276142">
        <w:rPr>
          <w:b/>
          <w:sz w:val="28"/>
          <w:szCs w:val="28"/>
        </w:rPr>
        <w:t>18</w:t>
      </w:r>
    </w:p>
    <w:p w:rsidR="000D6A9F" w:rsidRPr="00276142" w:rsidRDefault="000D6A9F" w:rsidP="008A6378">
      <w:pPr>
        <w:pStyle w:val="e"/>
        <w:spacing w:before="0"/>
        <w:ind w:right="-87" w:firstLine="0"/>
        <w:rPr>
          <w:sz w:val="28"/>
          <w:szCs w:val="28"/>
        </w:rPr>
      </w:pPr>
      <w:r w:rsidRPr="00276142">
        <w:rPr>
          <w:sz w:val="28"/>
          <w:szCs w:val="28"/>
        </w:rPr>
        <w:t>3.1 Существующие и перспективные балансы производительности водоподгот</w:t>
      </w:r>
      <w:r w:rsidRPr="00276142">
        <w:rPr>
          <w:sz w:val="28"/>
          <w:szCs w:val="28"/>
        </w:rPr>
        <w:t>о</w:t>
      </w:r>
      <w:r w:rsidRPr="00276142">
        <w:rPr>
          <w:sz w:val="28"/>
          <w:szCs w:val="28"/>
        </w:rPr>
        <w:t>вительных установок и максимального потребления теплоносителя теплопотре</w:t>
      </w:r>
      <w:r w:rsidRPr="00276142">
        <w:rPr>
          <w:sz w:val="28"/>
          <w:szCs w:val="28"/>
        </w:rPr>
        <w:t>б</w:t>
      </w:r>
      <w:r w:rsidRPr="00276142">
        <w:rPr>
          <w:sz w:val="28"/>
          <w:szCs w:val="28"/>
        </w:rPr>
        <w:t>ляющими установками потребителей</w:t>
      </w:r>
      <w:r w:rsidR="008A6378" w:rsidRPr="00276142">
        <w:rPr>
          <w:sz w:val="28"/>
          <w:szCs w:val="28"/>
        </w:rPr>
        <w:t>……………………………………………</w:t>
      </w:r>
      <w:r w:rsidR="00046F47" w:rsidRPr="00276142">
        <w:rPr>
          <w:sz w:val="28"/>
          <w:szCs w:val="28"/>
        </w:rPr>
        <w:t>…</w:t>
      </w:r>
      <w:r w:rsidR="007D7085" w:rsidRPr="00276142">
        <w:rPr>
          <w:sz w:val="28"/>
          <w:szCs w:val="28"/>
        </w:rPr>
        <w:t>.</w:t>
      </w:r>
      <w:r w:rsidR="00F8323E" w:rsidRPr="00276142">
        <w:rPr>
          <w:sz w:val="28"/>
          <w:szCs w:val="28"/>
        </w:rPr>
        <w:t>.18</w:t>
      </w:r>
    </w:p>
    <w:p w:rsidR="000D6A9F" w:rsidRPr="00276142" w:rsidRDefault="000D6A9F" w:rsidP="008A6378">
      <w:pPr>
        <w:pStyle w:val="e"/>
        <w:spacing w:before="0"/>
        <w:ind w:right="-87" w:firstLine="0"/>
        <w:rPr>
          <w:sz w:val="28"/>
          <w:szCs w:val="28"/>
        </w:rPr>
      </w:pPr>
      <w:r w:rsidRPr="00276142">
        <w:rPr>
          <w:sz w:val="28"/>
          <w:szCs w:val="28"/>
        </w:rPr>
        <w:t>3.2. Существующие и перспективные балансы производительности водоподгот</w:t>
      </w:r>
      <w:r w:rsidRPr="00276142">
        <w:rPr>
          <w:sz w:val="28"/>
          <w:szCs w:val="28"/>
        </w:rPr>
        <w:t>о</w:t>
      </w:r>
      <w:r w:rsidRPr="00276142">
        <w:rPr>
          <w:sz w:val="28"/>
          <w:szCs w:val="28"/>
        </w:rPr>
        <w:t>вительных установок источников тепловой энергии для компенсации потерь те</w:t>
      </w:r>
      <w:r w:rsidRPr="00276142">
        <w:rPr>
          <w:sz w:val="28"/>
          <w:szCs w:val="28"/>
        </w:rPr>
        <w:t>п</w:t>
      </w:r>
      <w:r w:rsidRPr="00276142">
        <w:rPr>
          <w:sz w:val="28"/>
          <w:szCs w:val="28"/>
        </w:rPr>
        <w:t>лоносителя в аварийных режимах работы систем теплоснабжения…………...</w:t>
      </w:r>
      <w:r w:rsidR="00046F47" w:rsidRPr="00276142">
        <w:rPr>
          <w:sz w:val="28"/>
          <w:szCs w:val="28"/>
        </w:rPr>
        <w:t>..</w:t>
      </w:r>
      <w:r w:rsidR="007D7085" w:rsidRPr="00276142">
        <w:rPr>
          <w:sz w:val="28"/>
          <w:szCs w:val="28"/>
        </w:rPr>
        <w:t>..</w:t>
      </w:r>
      <w:r w:rsidR="00F8323E" w:rsidRPr="00276142">
        <w:rPr>
          <w:sz w:val="28"/>
          <w:szCs w:val="28"/>
        </w:rPr>
        <w:t>..18</w:t>
      </w:r>
    </w:p>
    <w:p w:rsidR="000D6A9F" w:rsidRPr="00276142" w:rsidRDefault="000D6A9F" w:rsidP="008A6378">
      <w:pPr>
        <w:pStyle w:val="e"/>
        <w:spacing w:before="0"/>
        <w:ind w:right="-87" w:firstLine="0"/>
        <w:rPr>
          <w:b/>
          <w:sz w:val="28"/>
          <w:szCs w:val="28"/>
        </w:rPr>
      </w:pPr>
      <w:r w:rsidRPr="00276142">
        <w:rPr>
          <w:b/>
          <w:sz w:val="28"/>
          <w:szCs w:val="28"/>
        </w:rPr>
        <w:t xml:space="preserve">РАЗДЕЛ 4. ОСНОВНЫЕ ПОЛОЖЕНИЯ </w:t>
      </w:r>
      <w:proofErr w:type="gramStart"/>
      <w:r w:rsidRPr="00276142">
        <w:rPr>
          <w:b/>
          <w:sz w:val="28"/>
          <w:szCs w:val="28"/>
        </w:rPr>
        <w:t>МАСТЕР-ПЛАНА</w:t>
      </w:r>
      <w:proofErr w:type="gramEnd"/>
      <w:r w:rsidRPr="00276142">
        <w:rPr>
          <w:b/>
          <w:sz w:val="28"/>
          <w:szCs w:val="28"/>
        </w:rPr>
        <w:t xml:space="preserve"> РАЗВИТИЯ СИСТЕМ ТЕПЛОСНАБЖЕНИЯ ПОСЕЛЕНИЯ, ГОРОДСКОГО ОКРУГА, ГОРОДСКОГО ФЕДЕРАЛЬНОГО ЗНАЧЕНИЯ………………………………</w:t>
      </w:r>
      <w:r w:rsidR="007D7085" w:rsidRPr="00276142">
        <w:rPr>
          <w:b/>
          <w:sz w:val="28"/>
          <w:szCs w:val="28"/>
        </w:rPr>
        <w:t>.</w:t>
      </w:r>
      <w:r w:rsidRPr="00276142">
        <w:rPr>
          <w:b/>
          <w:sz w:val="28"/>
          <w:szCs w:val="28"/>
        </w:rPr>
        <w:t>.</w:t>
      </w:r>
      <w:r w:rsidR="00F8323E" w:rsidRPr="00276142">
        <w:rPr>
          <w:b/>
          <w:sz w:val="28"/>
          <w:szCs w:val="28"/>
        </w:rPr>
        <w:t>19</w:t>
      </w:r>
    </w:p>
    <w:p w:rsidR="000D6A9F" w:rsidRPr="00276142" w:rsidRDefault="000D6A9F" w:rsidP="008A6378">
      <w:pPr>
        <w:pStyle w:val="e"/>
        <w:spacing w:before="0"/>
        <w:ind w:right="-87" w:firstLine="0"/>
        <w:rPr>
          <w:b/>
          <w:sz w:val="28"/>
          <w:szCs w:val="28"/>
        </w:rPr>
      </w:pPr>
      <w:r w:rsidRPr="00276142">
        <w:rPr>
          <w:b/>
          <w:sz w:val="28"/>
          <w:szCs w:val="28"/>
        </w:rPr>
        <w:t>РАЗДЕЛ 5. ПРЕДЛОЖЕНИЯ ПО СТРОИТЕЛЬСТВУ, РЕКОНСТРУКЦИИ, ТЕХНИЧЕСКОМУ ПЕРЕВООРУЖЕНИЮ И (ИЛИ) МОДЕРНИЗАЦИИ</w:t>
      </w:r>
      <w:r w:rsidRPr="00276142">
        <w:rPr>
          <w:b/>
          <w:sz w:val="28"/>
          <w:szCs w:val="28"/>
        </w:rPr>
        <w:t>И</w:t>
      </w:r>
      <w:r w:rsidRPr="00276142">
        <w:rPr>
          <w:b/>
          <w:sz w:val="28"/>
          <w:szCs w:val="28"/>
        </w:rPr>
        <w:t>СТОЧНИКОВ ТЕПЛОВОЙ ЭНЕРГИИ…………………………………</w:t>
      </w:r>
      <w:r w:rsidR="008A6378" w:rsidRPr="00276142">
        <w:rPr>
          <w:b/>
          <w:sz w:val="28"/>
          <w:szCs w:val="28"/>
        </w:rPr>
        <w:t>...</w:t>
      </w:r>
      <w:r w:rsidRPr="00276142">
        <w:rPr>
          <w:b/>
          <w:sz w:val="28"/>
          <w:szCs w:val="28"/>
        </w:rPr>
        <w:t>..</w:t>
      </w:r>
      <w:r w:rsidR="00046F47" w:rsidRPr="00276142">
        <w:rPr>
          <w:b/>
          <w:sz w:val="28"/>
          <w:szCs w:val="28"/>
        </w:rPr>
        <w:t>...….</w:t>
      </w:r>
      <w:r w:rsidR="007D7085" w:rsidRPr="00276142">
        <w:rPr>
          <w:b/>
          <w:sz w:val="28"/>
          <w:szCs w:val="28"/>
        </w:rPr>
        <w:t>.</w:t>
      </w:r>
      <w:r w:rsidR="00F8323E" w:rsidRPr="00276142">
        <w:rPr>
          <w:b/>
          <w:sz w:val="28"/>
          <w:szCs w:val="28"/>
        </w:rPr>
        <w:t>20</w:t>
      </w:r>
    </w:p>
    <w:p w:rsidR="000D6A9F" w:rsidRPr="00276142" w:rsidRDefault="00132B70" w:rsidP="008A6378">
      <w:pPr>
        <w:pStyle w:val="e"/>
        <w:numPr>
          <w:ilvl w:val="1"/>
          <w:numId w:val="25"/>
        </w:numPr>
        <w:tabs>
          <w:tab w:val="left" w:pos="567"/>
        </w:tabs>
        <w:spacing w:before="0"/>
        <w:ind w:left="0" w:right="-87" w:firstLine="0"/>
        <w:rPr>
          <w:sz w:val="28"/>
          <w:szCs w:val="28"/>
        </w:rPr>
      </w:pPr>
      <w:r w:rsidRPr="00276142">
        <w:rPr>
          <w:sz w:val="28"/>
          <w:szCs w:val="28"/>
        </w:rPr>
        <w:t>Предложения по строительству источников тепловой энергии, обеспечива</w:t>
      </w:r>
      <w:r w:rsidRPr="00276142">
        <w:rPr>
          <w:sz w:val="28"/>
          <w:szCs w:val="28"/>
        </w:rPr>
        <w:t>ю</w:t>
      </w:r>
      <w:r w:rsidRPr="00276142">
        <w:rPr>
          <w:sz w:val="28"/>
          <w:szCs w:val="28"/>
        </w:rPr>
        <w:t>щих перспективную тепловую нагрузку на осваиваемых территориях поселения, городского округа, города федерального значения, для которых отсутствует во</w:t>
      </w:r>
      <w:r w:rsidRPr="00276142">
        <w:rPr>
          <w:sz w:val="28"/>
          <w:szCs w:val="28"/>
        </w:rPr>
        <w:t>з</w:t>
      </w:r>
      <w:r w:rsidRPr="00276142">
        <w:rPr>
          <w:sz w:val="28"/>
          <w:szCs w:val="28"/>
        </w:rPr>
        <w:t>можность и (или) целесообразность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(в ценовых зонах теплосна</w:t>
      </w:r>
      <w:r w:rsidRPr="00276142">
        <w:rPr>
          <w:sz w:val="28"/>
          <w:szCs w:val="28"/>
        </w:rPr>
        <w:t>б</w:t>
      </w:r>
      <w:r w:rsidRPr="00276142">
        <w:rPr>
          <w:sz w:val="28"/>
          <w:szCs w:val="28"/>
        </w:rPr>
        <w:t>жени</w:t>
      </w:r>
      <w:proofErr w:type="gramStart"/>
      <w:r w:rsidRPr="00276142">
        <w:rPr>
          <w:sz w:val="28"/>
          <w:szCs w:val="28"/>
        </w:rPr>
        <w:t>я-</w:t>
      </w:r>
      <w:proofErr w:type="gramEnd"/>
      <w:r w:rsidRPr="00276142">
        <w:rPr>
          <w:sz w:val="28"/>
          <w:szCs w:val="28"/>
        </w:rPr>
        <w:t xml:space="preserve"> обоснованная расчетами ценовых (тарифных) последствий для потребит</w:t>
      </w:r>
      <w:r w:rsidRPr="00276142">
        <w:rPr>
          <w:sz w:val="28"/>
          <w:szCs w:val="28"/>
        </w:rPr>
        <w:t>е</w:t>
      </w:r>
      <w:r w:rsidRPr="00276142">
        <w:rPr>
          <w:sz w:val="28"/>
          <w:szCs w:val="28"/>
        </w:rPr>
        <w:t xml:space="preserve">лей, если реализацию товаров в сфере теплоснабжения </w:t>
      </w:r>
      <w:proofErr w:type="gramStart"/>
      <w:r w:rsidRPr="00276142">
        <w:rPr>
          <w:sz w:val="28"/>
          <w:szCs w:val="28"/>
        </w:rPr>
        <w:t>с использованием такого источника тепловой энергии планируется осуществлять по регулируемым ценам (тарифам), и (или) обоснованная анализом индикаторов развития системы тепл</w:t>
      </w:r>
      <w:r w:rsidRPr="00276142">
        <w:rPr>
          <w:sz w:val="28"/>
          <w:szCs w:val="28"/>
        </w:rPr>
        <w:t>о</w:t>
      </w:r>
      <w:r w:rsidRPr="00276142">
        <w:rPr>
          <w:sz w:val="28"/>
          <w:szCs w:val="28"/>
        </w:rPr>
        <w:t>снабжения поселения, городского округа, города федерального значения, если реализация товаров в сфере теплоснабжения с использованием такого источника тепловой энергии будет осуществляться по ценам, определяемым по соглашению сторон договора поставки тепловой энергии (мощности) и (или) теплоносителя) и радиуса эффективного теплоснабжения</w:t>
      </w:r>
      <w:r w:rsidR="000D6A9F" w:rsidRPr="00276142">
        <w:rPr>
          <w:sz w:val="28"/>
          <w:szCs w:val="28"/>
        </w:rPr>
        <w:t>……</w:t>
      </w:r>
      <w:r w:rsidRPr="00276142">
        <w:rPr>
          <w:sz w:val="28"/>
          <w:szCs w:val="28"/>
        </w:rPr>
        <w:t>…………………</w:t>
      </w:r>
      <w:r w:rsidR="008A6378" w:rsidRPr="00276142">
        <w:rPr>
          <w:sz w:val="28"/>
          <w:szCs w:val="28"/>
        </w:rPr>
        <w:t>...</w:t>
      </w:r>
      <w:r w:rsidR="00046F47" w:rsidRPr="00276142">
        <w:rPr>
          <w:sz w:val="28"/>
          <w:szCs w:val="28"/>
        </w:rPr>
        <w:t>…</w:t>
      </w:r>
      <w:r w:rsidR="007D7085" w:rsidRPr="00276142">
        <w:rPr>
          <w:sz w:val="28"/>
          <w:szCs w:val="28"/>
        </w:rPr>
        <w:t>………………..</w:t>
      </w:r>
      <w:r w:rsidR="00F8323E" w:rsidRPr="00276142">
        <w:rPr>
          <w:sz w:val="28"/>
          <w:szCs w:val="28"/>
        </w:rPr>
        <w:t>.20</w:t>
      </w:r>
      <w:proofErr w:type="gramEnd"/>
    </w:p>
    <w:p w:rsidR="000D6A9F" w:rsidRPr="00276142" w:rsidRDefault="000D6A9F" w:rsidP="008A6378">
      <w:pPr>
        <w:pStyle w:val="2"/>
        <w:numPr>
          <w:ilvl w:val="1"/>
          <w:numId w:val="25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276142">
        <w:rPr>
          <w:b w:val="0"/>
          <w:sz w:val="28"/>
          <w:szCs w:val="28"/>
        </w:rPr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r w:rsidR="008A6378" w:rsidRPr="00276142">
        <w:rPr>
          <w:b w:val="0"/>
          <w:sz w:val="28"/>
          <w:szCs w:val="28"/>
        </w:rPr>
        <w:t>……………….….</w:t>
      </w:r>
      <w:r w:rsidR="007D7085" w:rsidRPr="00276142">
        <w:rPr>
          <w:b w:val="0"/>
          <w:sz w:val="28"/>
          <w:szCs w:val="28"/>
        </w:rPr>
        <w:t>.</w:t>
      </w:r>
      <w:r w:rsidR="008A6378" w:rsidRPr="00276142">
        <w:rPr>
          <w:b w:val="0"/>
          <w:sz w:val="28"/>
          <w:szCs w:val="28"/>
        </w:rPr>
        <w:t>..</w:t>
      </w:r>
      <w:r w:rsidR="00F8323E" w:rsidRPr="00276142">
        <w:rPr>
          <w:b w:val="0"/>
          <w:sz w:val="28"/>
          <w:szCs w:val="28"/>
        </w:rPr>
        <w:t>..20</w:t>
      </w:r>
    </w:p>
    <w:p w:rsidR="000D6A9F" w:rsidRPr="00276142" w:rsidRDefault="000D6A9F" w:rsidP="008A6378">
      <w:pPr>
        <w:pStyle w:val="2"/>
        <w:numPr>
          <w:ilvl w:val="1"/>
          <w:numId w:val="25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276142">
        <w:rPr>
          <w:b w:val="0"/>
          <w:sz w:val="28"/>
          <w:szCs w:val="28"/>
        </w:rPr>
        <w:t>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теплоснабжения………………………</w:t>
      </w:r>
      <w:r w:rsidR="008A6378" w:rsidRPr="00276142">
        <w:rPr>
          <w:b w:val="0"/>
          <w:sz w:val="28"/>
          <w:szCs w:val="28"/>
        </w:rPr>
        <w:t>………………………………………….…</w:t>
      </w:r>
      <w:r w:rsidR="007D7085" w:rsidRPr="00276142">
        <w:rPr>
          <w:b w:val="0"/>
          <w:sz w:val="28"/>
          <w:szCs w:val="28"/>
        </w:rPr>
        <w:t>..</w:t>
      </w:r>
      <w:r w:rsidR="008A6378" w:rsidRPr="00276142">
        <w:rPr>
          <w:b w:val="0"/>
          <w:sz w:val="28"/>
          <w:szCs w:val="28"/>
        </w:rPr>
        <w:t>...</w:t>
      </w:r>
      <w:r w:rsidR="00F8323E" w:rsidRPr="00276142">
        <w:rPr>
          <w:b w:val="0"/>
          <w:sz w:val="28"/>
          <w:szCs w:val="28"/>
        </w:rPr>
        <w:t>21</w:t>
      </w:r>
    </w:p>
    <w:p w:rsidR="000D6A9F" w:rsidRPr="00276142" w:rsidRDefault="000D6A9F" w:rsidP="008A6378">
      <w:pPr>
        <w:pStyle w:val="2"/>
        <w:numPr>
          <w:ilvl w:val="1"/>
          <w:numId w:val="25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276142">
        <w:rPr>
          <w:b w:val="0"/>
          <w:sz w:val="28"/>
          <w:szCs w:val="28"/>
        </w:rPr>
        <w:t xml:space="preserve">Графики </w:t>
      </w:r>
      <w:r w:rsidR="00046F47" w:rsidRPr="00276142">
        <w:rPr>
          <w:b w:val="0"/>
          <w:sz w:val="28"/>
          <w:szCs w:val="28"/>
        </w:rPr>
        <w:t>совместной</w:t>
      </w:r>
      <w:r w:rsidR="00900C26" w:rsidRPr="00276142">
        <w:rPr>
          <w:b w:val="0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 xml:space="preserve">работы источников тепловой энергии, функционирующих в режиме комбинированной выработки электрической и тепловой энергии </w:t>
      </w:r>
      <w:r w:rsidR="00046F47" w:rsidRPr="00276142">
        <w:rPr>
          <w:b w:val="0"/>
          <w:sz w:val="28"/>
          <w:szCs w:val="28"/>
        </w:rPr>
        <w:t>и</w:t>
      </w:r>
      <w:r w:rsidRPr="00276142">
        <w:rPr>
          <w:b w:val="0"/>
          <w:sz w:val="28"/>
          <w:szCs w:val="28"/>
        </w:rPr>
        <w:t xml:space="preserve"> </w:t>
      </w:r>
      <w:r w:rsidR="00046F47" w:rsidRPr="00276142">
        <w:rPr>
          <w:b w:val="0"/>
          <w:sz w:val="28"/>
          <w:szCs w:val="28"/>
        </w:rPr>
        <w:t>котельных….</w:t>
      </w:r>
      <w:r w:rsidR="00D45984" w:rsidRPr="00276142">
        <w:rPr>
          <w:b w:val="0"/>
          <w:sz w:val="28"/>
          <w:szCs w:val="28"/>
        </w:rPr>
        <w:t>……………………….…</w:t>
      </w:r>
      <w:r w:rsidR="00900C26" w:rsidRPr="00276142">
        <w:rPr>
          <w:b w:val="0"/>
          <w:sz w:val="28"/>
          <w:szCs w:val="28"/>
        </w:rPr>
        <w:t>…………………..</w:t>
      </w:r>
      <w:r w:rsidR="00D45984" w:rsidRPr="00276142">
        <w:rPr>
          <w:b w:val="0"/>
          <w:sz w:val="28"/>
          <w:szCs w:val="28"/>
        </w:rPr>
        <w:t>….</w:t>
      </w:r>
      <w:r w:rsidR="007D7085" w:rsidRPr="00276142">
        <w:rPr>
          <w:b w:val="0"/>
          <w:sz w:val="28"/>
          <w:szCs w:val="28"/>
        </w:rPr>
        <w:t>.</w:t>
      </w:r>
      <w:r w:rsidR="008A6378" w:rsidRPr="00276142">
        <w:rPr>
          <w:b w:val="0"/>
          <w:sz w:val="28"/>
          <w:szCs w:val="28"/>
        </w:rPr>
        <w:t>..</w:t>
      </w:r>
      <w:r w:rsidR="00F8323E" w:rsidRPr="00276142">
        <w:rPr>
          <w:b w:val="0"/>
          <w:sz w:val="28"/>
          <w:szCs w:val="28"/>
        </w:rPr>
        <w:t>.21</w:t>
      </w:r>
    </w:p>
    <w:p w:rsidR="00132B70" w:rsidRPr="00276142" w:rsidRDefault="00132B70" w:rsidP="008A6378">
      <w:pPr>
        <w:pStyle w:val="e"/>
        <w:numPr>
          <w:ilvl w:val="1"/>
          <w:numId w:val="25"/>
        </w:numPr>
        <w:spacing w:before="0"/>
        <w:ind w:left="0" w:right="-87" w:firstLine="0"/>
        <w:rPr>
          <w:sz w:val="28"/>
          <w:szCs w:val="28"/>
        </w:rPr>
      </w:pPr>
      <w:r w:rsidRPr="00276142">
        <w:rPr>
          <w:sz w:val="28"/>
          <w:szCs w:val="28"/>
        </w:rPr>
        <w:t>Ме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ы</w:t>
      </w:r>
      <w:r w:rsidRPr="00276142">
        <w:rPr>
          <w:spacing w:val="12"/>
          <w:sz w:val="28"/>
          <w:szCs w:val="28"/>
        </w:rPr>
        <w:t xml:space="preserve"> </w:t>
      </w:r>
      <w:r w:rsidRPr="00276142">
        <w:rPr>
          <w:sz w:val="28"/>
          <w:szCs w:val="28"/>
        </w:rPr>
        <w:t>по</w:t>
      </w:r>
      <w:r w:rsidRPr="00276142">
        <w:rPr>
          <w:spacing w:val="15"/>
          <w:sz w:val="28"/>
          <w:szCs w:val="28"/>
        </w:rPr>
        <w:t xml:space="preserve"> </w:t>
      </w:r>
      <w:r w:rsidRPr="00276142">
        <w:rPr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ы</w:t>
      </w:r>
      <w:r w:rsidRPr="00276142">
        <w:rPr>
          <w:sz w:val="28"/>
          <w:szCs w:val="28"/>
        </w:rPr>
        <w:t>во</w:t>
      </w:r>
      <w:r w:rsidRPr="00276142">
        <w:rPr>
          <w:spacing w:val="1"/>
          <w:sz w:val="28"/>
          <w:szCs w:val="28"/>
        </w:rPr>
        <w:t>д</w:t>
      </w:r>
      <w:r w:rsidRPr="00276142">
        <w:rPr>
          <w:sz w:val="28"/>
          <w:szCs w:val="28"/>
        </w:rPr>
        <w:t>у</w:t>
      </w:r>
      <w:r w:rsidRPr="00276142">
        <w:rPr>
          <w:spacing w:val="14"/>
          <w:sz w:val="28"/>
          <w:szCs w:val="28"/>
        </w:rPr>
        <w:t xml:space="preserve"> </w:t>
      </w:r>
      <w:r w:rsidRPr="00276142">
        <w:rPr>
          <w:sz w:val="28"/>
          <w:szCs w:val="28"/>
        </w:rPr>
        <w:t>из</w:t>
      </w:r>
      <w:r w:rsidRPr="00276142">
        <w:rPr>
          <w:spacing w:val="13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</w:t>
      </w:r>
      <w:r w:rsidRPr="00276142">
        <w:rPr>
          <w:spacing w:val="1"/>
          <w:sz w:val="28"/>
          <w:szCs w:val="28"/>
        </w:rPr>
        <w:t>к</w:t>
      </w:r>
      <w:r w:rsidRPr="00276142">
        <w:rPr>
          <w:sz w:val="28"/>
          <w:szCs w:val="28"/>
        </w:rPr>
        <w:t>сп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у</w:t>
      </w:r>
      <w:r w:rsidRPr="00276142">
        <w:rPr>
          <w:spacing w:val="3"/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а</w:t>
      </w:r>
      <w:r w:rsidRPr="00276142">
        <w:rPr>
          <w:spacing w:val="2"/>
          <w:sz w:val="28"/>
          <w:szCs w:val="28"/>
        </w:rPr>
        <w:t>ц</w:t>
      </w:r>
      <w:r w:rsidRPr="00276142">
        <w:rPr>
          <w:sz w:val="28"/>
          <w:szCs w:val="28"/>
        </w:rPr>
        <w:t>ии,</w:t>
      </w:r>
      <w:r w:rsidRPr="00276142">
        <w:rPr>
          <w:spacing w:val="12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ко</w:t>
      </w:r>
      <w:r w:rsidRPr="00276142">
        <w:rPr>
          <w:sz w:val="28"/>
          <w:szCs w:val="28"/>
        </w:rPr>
        <w:t>нсе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 xml:space="preserve">вации </w:t>
      </w:r>
      <w:r w:rsidRPr="00276142">
        <w:rPr>
          <w:spacing w:val="16"/>
          <w:sz w:val="28"/>
          <w:szCs w:val="28"/>
        </w:rPr>
        <w:t xml:space="preserve"> </w:t>
      </w:r>
      <w:r w:rsidRPr="00276142">
        <w:rPr>
          <w:sz w:val="28"/>
          <w:szCs w:val="28"/>
        </w:rPr>
        <w:t xml:space="preserve">и </w:t>
      </w:r>
      <w:r w:rsidRPr="00276142">
        <w:rPr>
          <w:spacing w:val="13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д</w:t>
      </w:r>
      <w:r w:rsidRPr="00276142">
        <w:rPr>
          <w:sz w:val="28"/>
          <w:szCs w:val="28"/>
        </w:rPr>
        <w:t>ем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н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3"/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ж</w:t>
      </w:r>
      <w:r w:rsidRPr="00276142">
        <w:rPr>
          <w:sz w:val="28"/>
          <w:szCs w:val="28"/>
        </w:rPr>
        <w:t>у</w:t>
      </w:r>
      <w:r w:rsidRPr="00276142">
        <w:rPr>
          <w:w w:val="99"/>
          <w:sz w:val="28"/>
          <w:szCs w:val="28"/>
        </w:rPr>
        <w:t xml:space="preserve"> 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з</w:t>
      </w:r>
      <w:r w:rsidRPr="00276142">
        <w:rPr>
          <w:spacing w:val="1"/>
          <w:sz w:val="28"/>
          <w:szCs w:val="28"/>
        </w:rPr>
        <w:t>б</w:t>
      </w:r>
      <w:r w:rsidRPr="00276142">
        <w:rPr>
          <w:spacing w:val="-1"/>
          <w:sz w:val="28"/>
          <w:szCs w:val="28"/>
        </w:rPr>
        <w:t>ыт</w:t>
      </w:r>
      <w:r w:rsidRPr="00276142">
        <w:rPr>
          <w:spacing w:val="3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ч</w:t>
      </w:r>
      <w:r w:rsidRPr="00276142">
        <w:rPr>
          <w:sz w:val="28"/>
          <w:szCs w:val="28"/>
        </w:rPr>
        <w:t>н</w:t>
      </w:r>
      <w:r w:rsidRPr="00276142">
        <w:rPr>
          <w:spacing w:val="-1"/>
          <w:sz w:val="28"/>
          <w:szCs w:val="28"/>
        </w:rPr>
        <w:t>ы</w:t>
      </w:r>
      <w:r w:rsidRPr="00276142">
        <w:rPr>
          <w:sz w:val="28"/>
          <w:szCs w:val="28"/>
        </w:rPr>
        <w:t>х</w:t>
      </w:r>
      <w:r w:rsidRPr="00276142">
        <w:rPr>
          <w:spacing w:val="62"/>
          <w:sz w:val="28"/>
          <w:szCs w:val="28"/>
        </w:rPr>
        <w:t xml:space="preserve"> </w:t>
      </w:r>
      <w:r w:rsidRPr="00276142">
        <w:rPr>
          <w:sz w:val="28"/>
          <w:szCs w:val="28"/>
        </w:rPr>
        <w:t>ис</w:t>
      </w:r>
      <w:r w:rsidRPr="00276142">
        <w:rPr>
          <w:spacing w:val="1"/>
          <w:sz w:val="28"/>
          <w:szCs w:val="28"/>
        </w:rPr>
        <w:t>то</w:t>
      </w:r>
      <w:r w:rsidRPr="00276142">
        <w:rPr>
          <w:spacing w:val="-1"/>
          <w:sz w:val="28"/>
          <w:szCs w:val="28"/>
        </w:rPr>
        <w:t>ч</w:t>
      </w:r>
      <w:r w:rsidRPr="00276142">
        <w:rPr>
          <w:sz w:val="28"/>
          <w:szCs w:val="28"/>
        </w:rPr>
        <w:t>ни</w:t>
      </w:r>
      <w:r w:rsidRPr="00276142">
        <w:rPr>
          <w:spacing w:val="1"/>
          <w:sz w:val="28"/>
          <w:szCs w:val="28"/>
        </w:rPr>
        <w:t>ко</w:t>
      </w:r>
      <w:r w:rsidRPr="00276142">
        <w:rPr>
          <w:sz w:val="28"/>
          <w:szCs w:val="28"/>
        </w:rPr>
        <w:t>в</w:t>
      </w:r>
      <w:r w:rsidRPr="00276142">
        <w:rPr>
          <w:spacing w:val="59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2"/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в</w:t>
      </w:r>
      <w:r w:rsidRPr="00276142">
        <w:rPr>
          <w:spacing w:val="3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59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</w:t>
      </w:r>
      <w:r w:rsidRPr="00276142">
        <w:rPr>
          <w:sz w:val="28"/>
          <w:szCs w:val="28"/>
        </w:rPr>
        <w:t>не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1"/>
          <w:sz w:val="28"/>
          <w:szCs w:val="28"/>
        </w:rPr>
        <w:t>г</w:t>
      </w:r>
      <w:r w:rsidRPr="00276142">
        <w:rPr>
          <w:sz w:val="28"/>
          <w:szCs w:val="28"/>
        </w:rPr>
        <w:t>и</w:t>
      </w:r>
      <w:r w:rsidRPr="00276142">
        <w:rPr>
          <w:spacing w:val="2"/>
          <w:sz w:val="28"/>
          <w:szCs w:val="28"/>
        </w:rPr>
        <w:t>и</w:t>
      </w:r>
      <w:r w:rsidRPr="00276142">
        <w:rPr>
          <w:sz w:val="28"/>
          <w:szCs w:val="28"/>
        </w:rPr>
        <w:t>,</w:t>
      </w:r>
      <w:r w:rsidRPr="00276142">
        <w:rPr>
          <w:spacing w:val="61"/>
          <w:sz w:val="28"/>
          <w:szCs w:val="28"/>
        </w:rPr>
        <w:t xml:space="preserve"> </w:t>
      </w:r>
      <w:r w:rsidRPr="00276142">
        <w:rPr>
          <w:sz w:val="28"/>
          <w:szCs w:val="28"/>
        </w:rPr>
        <w:t>а</w:t>
      </w:r>
      <w:r w:rsidRPr="00276142">
        <w:rPr>
          <w:spacing w:val="62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ак</w:t>
      </w:r>
      <w:r w:rsidRPr="00276142">
        <w:rPr>
          <w:spacing w:val="-1"/>
          <w:sz w:val="28"/>
          <w:szCs w:val="28"/>
        </w:rPr>
        <w:t>ж</w:t>
      </w:r>
      <w:r w:rsidRPr="00276142">
        <w:rPr>
          <w:sz w:val="28"/>
          <w:szCs w:val="28"/>
        </w:rPr>
        <w:t>е</w:t>
      </w:r>
      <w:r w:rsidRPr="00276142">
        <w:rPr>
          <w:spacing w:val="60"/>
          <w:sz w:val="28"/>
          <w:szCs w:val="28"/>
        </w:rPr>
        <w:t xml:space="preserve"> </w:t>
      </w:r>
      <w:r w:rsidRPr="00276142">
        <w:rPr>
          <w:sz w:val="28"/>
          <w:szCs w:val="28"/>
        </w:rPr>
        <w:t>ис</w:t>
      </w:r>
      <w:r w:rsidRPr="00276142">
        <w:rPr>
          <w:spacing w:val="-2"/>
          <w:sz w:val="28"/>
          <w:szCs w:val="28"/>
        </w:rPr>
        <w:t>т</w:t>
      </w:r>
      <w:r w:rsidRPr="00276142">
        <w:rPr>
          <w:spacing w:val="3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ч</w:t>
      </w:r>
      <w:r w:rsidRPr="00276142">
        <w:rPr>
          <w:sz w:val="28"/>
          <w:szCs w:val="28"/>
        </w:rPr>
        <w:t>ни</w:t>
      </w:r>
      <w:r w:rsidRPr="00276142">
        <w:rPr>
          <w:spacing w:val="1"/>
          <w:sz w:val="28"/>
          <w:szCs w:val="28"/>
        </w:rPr>
        <w:t>ко</w:t>
      </w:r>
      <w:r w:rsidRPr="00276142">
        <w:rPr>
          <w:sz w:val="28"/>
          <w:szCs w:val="28"/>
        </w:rPr>
        <w:t>в</w:t>
      </w:r>
      <w:r w:rsidRPr="00276142">
        <w:rPr>
          <w:w w:val="99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45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</w:t>
      </w:r>
      <w:r w:rsidRPr="00276142">
        <w:rPr>
          <w:sz w:val="28"/>
          <w:szCs w:val="28"/>
        </w:rPr>
        <w:t>не</w:t>
      </w:r>
      <w:r w:rsidRPr="00276142">
        <w:rPr>
          <w:spacing w:val="3"/>
          <w:sz w:val="28"/>
          <w:szCs w:val="28"/>
        </w:rPr>
        <w:t>р</w:t>
      </w:r>
      <w:r w:rsidRPr="00276142">
        <w:rPr>
          <w:spacing w:val="-1"/>
          <w:sz w:val="28"/>
          <w:szCs w:val="28"/>
        </w:rPr>
        <w:t>г</w:t>
      </w:r>
      <w:r w:rsidRPr="00276142">
        <w:rPr>
          <w:spacing w:val="2"/>
          <w:sz w:val="28"/>
          <w:szCs w:val="28"/>
        </w:rPr>
        <w:t>и</w:t>
      </w:r>
      <w:r w:rsidRPr="00276142">
        <w:rPr>
          <w:sz w:val="28"/>
          <w:szCs w:val="28"/>
        </w:rPr>
        <w:t>и,</w:t>
      </w:r>
      <w:r w:rsidRPr="00276142">
        <w:rPr>
          <w:spacing w:val="44"/>
          <w:sz w:val="28"/>
          <w:szCs w:val="28"/>
        </w:rPr>
        <w:t xml:space="preserve"> </w:t>
      </w:r>
      <w:r w:rsidRPr="00276142">
        <w:rPr>
          <w:spacing w:val="2"/>
          <w:sz w:val="28"/>
          <w:szCs w:val="28"/>
        </w:rPr>
        <w:t>в</w:t>
      </w:r>
      <w:r w:rsidRPr="00276142">
        <w:rPr>
          <w:spacing w:val="-1"/>
          <w:sz w:val="28"/>
          <w:szCs w:val="28"/>
        </w:rPr>
        <w:t>ы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б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а</w:t>
      </w:r>
      <w:r w:rsidRPr="00276142">
        <w:rPr>
          <w:spacing w:val="2"/>
          <w:sz w:val="28"/>
          <w:szCs w:val="28"/>
        </w:rPr>
        <w:t>в</w:t>
      </w:r>
      <w:r w:rsidRPr="00276142">
        <w:rPr>
          <w:sz w:val="28"/>
          <w:szCs w:val="28"/>
        </w:rPr>
        <w:t xml:space="preserve">ших </w:t>
      </w:r>
      <w:r w:rsidRPr="00276142">
        <w:rPr>
          <w:spacing w:val="48"/>
          <w:sz w:val="28"/>
          <w:szCs w:val="28"/>
        </w:rPr>
        <w:t xml:space="preserve"> </w:t>
      </w:r>
      <w:r w:rsidRPr="00276142">
        <w:rPr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ор</w:t>
      </w:r>
      <w:r w:rsidRPr="00276142">
        <w:rPr>
          <w:sz w:val="28"/>
          <w:szCs w:val="28"/>
        </w:rPr>
        <w:t>ма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ивн</w:t>
      </w:r>
      <w:r w:rsidRPr="00276142">
        <w:rPr>
          <w:spacing w:val="-1"/>
          <w:sz w:val="28"/>
          <w:szCs w:val="28"/>
        </w:rPr>
        <w:t>ы</w:t>
      </w:r>
      <w:r w:rsidRPr="00276142">
        <w:rPr>
          <w:sz w:val="28"/>
          <w:szCs w:val="28"/>
        </w:rPr>
        <w:t xml:space="preserve">й </w:t>
      </w:r>
      <w:r w:rsidRPr="00276142">
        <w:rPr>
          <w:spacing w:val="47"/>
          <w:sz w:val="28"/>
          <w:szCs w:val="28"/>
        </w:rPr>
        <w:t xml:space="preserve"> </w:t>
      </w:r>
      <w:r w:rsidRPr="00276142">
        <w:rPr>
          <w:spacing w:val="3"/>
          <w:sz w:val="28"/>
          <w:szCs w:val="28"/>
        </w:rPr>
        <w:t>с</w:t>
      </w:r>
      <w:r w:rsidRPr="00276142">
        <w:rPr>
          <w:spacing w:val="1"/>
          <w:sz w:val="28"/>
          <w:szCs w:val="28"/>
        </w:rPr>
        <w:t>ро</w:t>
      </w:r>
      <w:r w:rsidRPr="00276142">
        <w:rPr>
          <w:sz w:val="28"/>
          <w:szCs w:val="28"/>
        </w:rPr>
        <w:t xml:space="preserve">к </w:t>
      </w:r>
      <w:r w:rsidRPr="00276142">
        <w:rPr>
          <w:spacing w:val="46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ж</w:t>
      </w:r>
      <w:r w:rsidRPr="00276142">
        <w:rPr>
          <w:spacing w:val="1"/>
          <w:sz w:val="28"/>
          <w:szCs w:val="28"/>
        </w:rPr>
        <w:t>б</w:t>
      </w:r>
      <w:r w:rsidRPr="00276142">
        <w:rPr>
          <w:spacing w:val="-1"/>
          <w:sz w:val="28"/>
          <w:szCs w:val="28"/>
        </w:rPr>
        <w:t>ы</w:t>
      </w:r>
      <w:r w:rsidRPr="00276142">
        <w:rPr>
          <w:sz w:val="28"/>
          <w:szCs w:val="28"/>
        </w:rPr>
        <w:t xml:space="preserve">, </w:t>
      </w:r>
      <w:r w:rsidRPr="00276142">
        <w:rPr>
          <w:spacing w:val="46"/>
          <w:sz w:val="28"/>
          <w:szCs w:val="28"/>
        </w:rPr>
        <w:t xml:space="preserve"> </w:t>
      </w:r>
      <w:r w:rsidRPr="00276142">
        <w:rPr>
          <w:sz w:val="28"/>
          <w:szCs w:val="28"/>
        </w:rPr>
        <w:t>в</w:t>
      </w:r>
      <w:r w:rsidRPr="00276142">
        <w:rPr>
          <w:w w:val="99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ч</w:t>
      </w:r>
      <w:r w:rsidRPr="00276142">
        <w:rPr>
          <w:sz w:val="28"/>
          <w:szCs w:val="28"/>
        </w:rPr>
        <w:t>ае</w:t>
      </w:r>
      <w:r w:rsidRPr="00276142">
        <w:rPr>
          <w:spacing w:val="52"/>
          <w:sz w:val="28"/>
          <w:szCs w:val="28"/>
        </w:rPr>
        <w:t xml:space="preserve"> </w:t>
      </w:r>
      <w:r w:rsidRPr="00276142">
        <w:rPr>
          <w:sz w:val="28"/>
          <w:szCs w:val="28"/>
        </w:rPr>
        <w:t>ес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и</w:t>
      </w:r>
      <w:r w:rsidRPr="00276142">
        <w:rPr>
          <w:spacing w:val="52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д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ение</w:t>
      </w:r>
      <w:r w:rsidRPr="00276142">
        <w:rPr>
          <w:spacing w:val="53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1"/>
          <w:sz w:val="28"/>
          <w:szCs w:val="28"/>
        </w:rPr>
        <w:t>рок</w:t>
      </w:r>
      <w:r w:rsidRPr="00276142">
        <w:rPr>
          <w:sz w:val="28"/>
          <w:szCs w:val="28"/>
        </w:rPr>
        <w:t>а</w:t>
      </w:r>
      <w:r w:rsidRPr="00276142">
        <w:rPr>
          <w:spacing w:val="52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жб</w:t>
      </w:r>
      <w:r w:rsidRPr="00276142">
        <w:rPr>
          <w:sz w:val="28"/>
          <w:szCs w:val="28"/>
        </w:rPr>
        <w:t>ы</w:t>
      </w:r>
      <w:r w:rsidRPr="00276142">
        <w:rPr>
          <w:spacing w:val="54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ехни</w:t>
      </w:r>
      <w:r w:rsidRPr="00276142">
        <w:rPr>
          <w:spacing w:val="-1"/>
          <w:sz w:val="28"/>
          <w:szCs w:val="28"/>
        </w:rPr>
        <w:t>ч</w:t>
      </w:r>
      <w:r w:rsidRPr="00276142">
        <w:rPr>
          <w:sz w:val="28"/>
          <w:szCs w:val="28"/>
        </w:rPr>
        <w:t>ес</w:t>
      </w:r>
      <w:r w:rsidRPr="00276142">
        <w:rPr>
          <w:spacing w:val="1"/>
          <w:sz w:val="28"/>
          <w:szCs w:val="28"/>
        </w:rPr>
        <w:t>к</w:t>
      </w:r>
      <w:r w:rsidRPr="00276142">
        <w:rPr>
          <w:sz w:val="28"/>
          <w:szCs w:val="28"/>
        </w:rPr>
        <w:t>и</w:t>
      </w:r>
      <w:r w:rsidRPr="00276142">
        <w:rPr>
          <w:spacing w:val="52"/>
          <w:sz w:val="28"/>
          <w:szCs w:val="28"/>
        </w:rPr>
        <w:t xml:space="preserve"> </w:t>
      </w:r>
      <w:r w:rsidRPr="00276142">
        <w:rPr>
          <w:sz w:val="28"/>
          <w:szCs w:val="28"/>
        </w:rPr>
        <w:t>н</w:t>
      </w:r>
      <w:r w:rsidRPr="00276142">
        <w:rPr>
          <w:spacing w:val="3"/>
          <w:sz w:val="28"/>
          <w:szCs w:val="28"/>
        </w:rPr>
        <w:t>е</w:t>
      </w:r>
      <w:r w:rsidRPr="00276142">
        <w:rPr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з</w:t>
      </w:r>
      <w:r w:rsidRPr="00276142">
        <w:rPr>
          <w:sz w:val="28"/>
          <w:szCs w:val="28"/>
        </w:rPr>
        <w:t>мо</w:t>
      </w:r>
      <w:r w:rsidRPr="00276142">
        <w:rPr>
          <w:spacing w:val="-1"/>
          <w:sz w:val="28"/>
          <w:szCs w:val="28"/>
        </w:rPr>
        <w:t>ж</w:t>
      </w:r>
      <w:r w:rsidRPr="00276142">
        <w:rPr>
          <w:sz w:val="28"/>
          <w:szCs w:val="28"/>
        </w:rPr>
        <w:t>но</w:t>
      </w:r>
      <w:r w:rsidRPr="00276142">
        <w:rPr>
          <w:spacing w:val="54"/>
          <w:sz w:val="28"/>
          <w:szCs w:val="28"/>
        </w:rPr>
        <w:t xml:space="preserve"> </w:t>
      </w:r>
      <w:r w:rsidRPr="00276142">
        <w:rPr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л</w:t>
      </w:r>
      <w:r w:rsidRPr="00276142">
        <w:rPr>
          <w:sz w:val="28"/>
          <w:szCs w:val="28"/>
        </w:rPr>
        <w:t>и</w:t>
      </w:r>
      <w:r w:rsidRPr="00276142">
        <w:rPr>
          <w:w w:val="99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</w:t>
      </w:r>
      <w:r w:rsidRPr="00276142">
        <w:rPr>
          <w:spacing w:val="1"/>
          <w:sz w:val="28"/>
          <w:szCs w:val="28"/>
        </w:rPr>
        <w:t>ко</w:t>
      </w:r>
      <w:r w:rsidRPr="00276142">
        <w:rPr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ми</w:t>
      </w:r>
      <w:r w:rsidRPr="00276142">
        <w:rPr>
          <w:spacing w:val="-1"/>
          <w:sz w:val="28"/>
          <w:szCs w:val="28"/>
        </w:rPr>
        <w:t>ч</w:t>
      </w:r>
      <w:r w:rsidRPr="00276142">
        <w:rPr>
          <w:sz w:val="28"/>
          <w:szCs w:val="28"/>
        </w:rPr>
        <w:t>ес</w:t>
      </w:r>
      <w:r w:rsidRPr="00276142">
        <w:rPr>
          <w:spacing w:val="1"/>
          <w:sz w:val="28"/>
          <w:szCs w:val="28"/>
        </w:rPr>
        <w:t>к</w:t>
      </w:r>
      <w:r w:rsidRPr="00276142">
        <w:rPr>
          <w:sz w:val="28"/>
          <w:szCs w:val="28"/>
        </w:rPr>
        <w:t>и</w:t>
      </w:r>
      <w:r w:rsidRPr="00276142">
        <w:rPr>
          <w:spacing w:val="-43"/>
          <w:sz w:val="28"/>
          <w:szCs w:val="28"/>
        </w:rPr>
        <w:t xml:space="preserve"> </w:t>
      </w:r>
      <w:r w:rsidRPr="00276142">
        <w:rPr>
          <w:sz w:val="28"/>
          <w:szCs w:val="28"/>
        </w:rPr>
        <w:t>неце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ес</w:t>
      </w:r>
      <w:r w:rsidRPr="00276142">
        <w:rPr>
          <w:spacing w:val="1"/>
          <w:sz w:val="28"/>
          <w:szCs w:val="28"/>
        </w:rPr>
        <w:t>оо</w:t>
      </w:r>
      <w:r w:rsidRPr="00276142">
        <w:rPr>
          <w:spacing w:val="-1"/>
          <w:sz w:val="28"/>
          <w:szCs w:val="28"/>
        </w:rPr>
        <w:t>б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з</w:t>
      </w:r>
      <w:r w:rsidRPr="00276142">
        <w:rPr>
          <w:sz w:val="28"/>
          <w:szCs w:val="28"/>
        </w:rPr>
        <w:t>но………</w:t>
      </w:r>
      <w:r w:rsidR="008A6378" w:rsidRPr="00276142">
        <w:rPr>
          <w:sz w:val="28"/>
          <w:szCs w:val="28"/>
        </w:rPr>
        <w:t>…………</w:t>
      </w:r>
      <w:r w:rsidR="007D7085" w:rsidRPr="00276142">
        <w:rPr>
          <w:sz w:val="28"/>
          <w:szCs w:val="28"/>
        </w:rPr>
        <w:t>.</w:t>
      </w:r>
      <w:r w:rsidR="008A6378" w:rsidRPr="00276142">
        <w:rPr>
          <w:sz w:val="28"/>
          <w:szCs w:val="28"/>
        </w:rPr>
        <w:t>..</w:t>
      </w:r>
      <w:r w:rsidR="00F8323E" w:rsidRPr="00276142">
        <w:rPr>
          <w:sz w:val="28"/>
          <w:szCs w:val="28"/>
        </w:rPr>
        <w:t>..21</w:t>
      </w:r>
    </w:p>
    <w:p w:rsidR="00132B70" w:rsidRPr="00276142" w:rsidRDefault="00132B70" w:rsidP="008A6378">
      <w:pPr>
        <w:pStyle w:val="e"/>
        <w:ind w:right="-87"/>
      </w:pPr>
    </w:p>
    <w:p w:rsidR="000D6A9F" w:rsidRPr="00276142" w:rsidRDefault="000D6A9F" w:rsidP="008A6378">
      <w:pPr>
        <w:pStyle w:val="e"/>
        <w:numPr>
          <w:ilvl w:val="1"/>
          <w:numId w:val="25"/>
        </w:numPr>
        <w:spacing w:before="0"/>
        <w:ind w:left="0" w:right="-87" w:firstLine="0"/>
        <w:rPr>
          <w:sz w:val="28"/>
          <w:szCs w:val="28"/>
        </w:rPr>
      </w:pPr>
      <w:r w:rsidRPr="00276142">
        <w:rPr>
          <w:sz w:val="28"/>
          <w:szCs w:val="28"/>
        </w:rPr>
        <w:lastRenderedPageBreak/>
        <w:t>Меры по переоборудованию котельных в источники тепловой энергии, функционирующие в режиме комбинированной выработки электрической и те</w:t>
      </w:r>
      <w:r w:rsidRPr="00276142">
        <w:rPr>
          <w:sz w:val="28"/>
          <w:szCs w:val="28"/>
        </w:rPr>
        <w:t>п</w:t>
      </w:r>
      <w:r w:rsidRPr="00276142">
        <w:rPr>
          <w:sz w:val="28"/>
          <w:szCs w:val="28"/>
        </w:rPr>
        <w:t>ловой энергии…………………………………………………………..……….…</w:t>
      </w:r>
      <w:r w:rsidR="00D45984" w:rsidRPr="00276142">
        <w:rPr>
          <w:sz w:val="28"/>
          <w:szCs w:val="28"/>
        </w:rPr>
        <w:t>…</w:t>
      </w:r>
      <w:r w:rsidR="007D7085" w:rsidRPr="00276142">
        <w:rPr>
          <w:sz w:val="28"/>
          <w:szCs w:val="28"/>
        </w:rPr>
        <w:t>.</w:t>
      </w:r>
      <w:r w:rsidRPr="00276142">
        <w:rPr>
          <w:sz w:val="28"/>
          <w:szCs w:val="28"/>
        </w:rPr>
        <w:t>.</w:t>
      </w:r>
      <w:r w:rsidR="00F8323E" w:rsidRPr="00276142">
        <w:rPr>
          <w:sz w:val="28"/>
          <w:szCs w:val="28"/>
        </w:rPr>
        <w:t>21</w:t>
      </w:r>
    </w:p>
    <w:p w:rsidR="000D6A9F" w:rsidRPr="00276142" w:rsidRDefault="000D6A9F" w:rsidP="008A6378">
      <w:pPr>
        <w:pStyle w:val="e"/>
        <w:numPr>
          <w:ilvl w:val="1"/>
          <w:numId w:val="25"/>
        </w:numPr>
        <w:spacing w:before="0"/>
        <w:ind w:left="0" w:right="-87" w:firstLine="0"/>
        <w:rPr>
          <w:sz w:val="28"/>
          <w:szCs w:val="28"/>
        </w:rPr>
      </w:pPr>
      <w:r w:rsidRPr="00276142">
        <w:rPr>
          <w:sz w:val="28"/>
          <w:szCs w:val="28"/>
        </w:rPr>
        <w:t>Меры по переводу котельных, размещенных в существующих и расширя</w:t>
      </w:r>
      <w:r w:rsidRPr="00276142">
        <w:rPr>
          <w:sz w:val="28"/>
          <w:szCs w:val="28"/>
        </w:rPr>
        <w:t>е</w:t>
      </w:r>
      <w:r w:rsidRPr="00276142">
        <w:rPr>
          <w:sz w:val="28"/>
          <w:szCs w:val="28"/>
        </w:rPr>
        <w:t>мых зонах действия источников тепловой энергии, функционирующих в режиме комбинированной выработки электрической и тепловой энергии, в пиковый р</w:t>
      </w:r>
      <w:r w:rsidRPr="00276142">
        <w:rPr>
          <w:sz w:val="28"/>
          <w:szCs w:val="28"/>
        </w:rPr>
        <w:t>е</w:t>
      </w:r>
      <w:r w:rsidRPr="00276142">
        <w:rPr>
          <w:sz w:val="28"/>
          <w:szCs w:val="28"/>
        </w:rPr>
        <w:t>жим работы, либо по выводу из эксплуатации…………………………………</w:t>
      </w:r>
      <w:r w:rsidR="00046F47" w:rsidRPr="00276142">
        <w:rPr>
          <w:sz w:val="28"/>
          <w:szCs w:val="28"/>
        </w:rPr>
        <w:t>…</w:t>
      </w:r>
      <w:r w:rsidR="007D7085" w:rsidRPr="00276142">
        <w:rPr>
          <w:sz w:val="28"/>
          <w:szCs w:val="28"/>
        </w:rPr>
        <w:t>.</w:t>
      </w:r>
      <w:r w:rsidR="00F8323E" w:rsidRPr="00276142">
        <w:rPr>
          <w:sz w:val="28"/>
          <w:szCs w:val="28"/>
        </w:rPr>
        <w:t>..21</w:t>
      </w:r>
    </w:p>
    <w:p w:rsidR="000D6A9F" w:rsidRPr="00276142" w:rsidRDefault="000D6A9F" w:rsidP="008A6378">
      <w:pPr>
        <w:pStyle w:val="e"/>
        <w:numPr>
          <w:ilvl w:val="1"/>
          <w:numId w:val="25"/>
        </w:numPr>
        <w:spacing w:before="0"/>
        <w:ind w:left="0" w:right="-87" w:firstLine="0"/>
        <w:rPr>
          <w:sz w:val="28"/>
          <w:szCs w:val="28"/>
        </w:rPr>
      </w:pPr>
      <w:r w:rsidRPr="00276142">
        <w:rPr>
          <w:sz w:val="28"/>
          <w:szCs w:val="28"/>
        </w:rPr>
        <w:t>Температурный график отпуска тепловой энергии для каждого источника тепловой энергии или группы источников в системе теплоснабжения, работающей на общую тепловую сеть, и оценку затрат при необходимости его измен</w:t>
      </w:r>
      <w:r w:rsidRPr="00276142">
        <w:rPr>
          <w:sz w:val="28"/>
          <w:szCs w:val="28"/>
        </w:rPr>
        <w:t>е</w:t>
      </w:r>
      <w:r w:rsidRPr="00276142">
        <w:rPr>
          <w:sz w:val="28"/>
          <w:szCs w:val="28"/>
        </w:rPr>
        <w:t>ния……………………………….…………………………………………..……</w:t>
      </w:r>
      <w:r w:rsidR="00046F47" w:rsidRPr="00276142">
        <w:rPr>
          <w:sz w:val="28"/>
          <w:szCs w:val="28"/>
        </w:rPr>
        <w:t>...</w:t>
      </w:r>
      <w:r w:rsidR="007D7085" w:rsidRPr="00276142">
        <w:rPr>
          <w:sz w:val="28"/>
          <w:szCs w:val="28"/>
        </w:rPr>
        <w:t>...</w:t>
      </w:r>
      <w:r w:rsidR="00F8323E" w:rsidRPr="00276142">
        <w:rPr>
          <w:sz w:val="28"/>
          <w:szCs w:val="28"/>
        </w:rPr>
        <w:t>...22</w:t>
      </w:r>
    </w:p>
    <w:p w:rsidR="000D6A9F" w:rsidRPr="00276142" w:rsidRDefault="000D6A9F" w:rsidP="008A6378">
      <w:pPr>
        <w:pStyle w:val="2"/>
        <w:numPr>
          <w:ilvl w:val="1"/>
          <w:numId w:val="25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276142">
        <w:rPr>
          <w:b w:val="0"/>
          <w:sz w:val="28"/>
          <w:szCs w:val="28"/>
        </w:rPr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  <w:r w:rsidR="00046F47" w:rsidRPr="00276142">
        <w:rPr>
          <w:b w:val="0"/>
          <w:sz w:val="28"/>
          <w:szCs w:val="28"/>
        </w:rPr>
        <w:t>…………………………………………………………………</w:t>
      </w:r>
      <w:r w:rsidR="007D7085" w:rsidRPr="00276142">
        <w:rPr>
          <w:b w:val="0"/>
          <w:sz w:val="28"/>
          <w:szCs w:val="28"/>
        </w:rPr>
        <w:t>.</w:t>
      </w:r>
      <w:r w:rsidR="00F8323E" w:rsidRPr="00276142">
        <w:rPr>
          <w:b w:val="0"/>
          <w:sz w:val="28"/>
          <w:szCs w:val="28"/>
        </w:rPr>
        <w:t>.….22</w:t>
      </w:r>
    </w:p>
    <w:p w:rsidR="00132B70" w:rsidRPr="00276142" w:rsidRDefault="00132B70" w:rsidP="008A6378">
      <w:pPr>
        <w:numPr>
          <w:ilvl w:val="1"/>
          <w:numId w:val="25"/>
        </w:numPr>
        <w:ind w:left="0" w:right="-87" w:firstLine="0"/>
        <w:rPr>
          <w:sz w:val="28"/>
          <w:szCs w:val="28"/>
        </w:rPr>
      </w:pPr>
      <w:r w:rsidRPr="00276142">
        <w:rPr>
          <w:sz w:val="28"/>
          <w:szCs w:val="28"/>
        </w:rPr>
        <w:t>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топлива…………………………………………………...…</w:t>
      </w:r>
      <w:r w:rsidR="008A6378" w:rsidRPr="00276142">
        <w:rPr>
          <w:sz w:val="28"/>
          <w:szCs w:val="28"/>
        </w:rPr>
        <w:t>..</w:t>
      </w:r>
      <w:r w:rsidRPr="00276142">
        <w:rPr>
          <w:sz w:val="28"/>
          <w:szCs w:val="28"/>
        </w:rPr>
        <w:t>…</w:t>
      </w:r>
      <w:r w:rsidR="007D7085" w:rsidRPr="00276142">
        <w:rPr>
          <w:sz w:val="28"/>
          <w:szCs w:val="28"/>
        </w:rPr>
        <w:t>……</w:t>
      </w:r>
      <w:r w:rsidR="00046F47" w:rsidRPr="00276142">
        <w:rPr>
          <w:sz w:val="28"/>
          <w:szCs w:val="28"/>
        </w:rPr>
        <w:t>2</w:t>
      </w:r>
      <w:r w:rsidR="00F8323E" w:rsidRPr="00276142">
        <w:rPr>
          <w:sz w:val="28"/>
          <w:szCs w:val="28"/>
        </w:rPr>
        <w:t>2</w:t>
      </w:r>
    </w:p>
    <w:p w:rsidR="000D6A9F" w:rsidRPr="00276142" w:rsidRDefault="000D6A9F" w:rsidP="008A6378">
      <w:pPr>
        <w:ind w:right="-87"/>
        <w:rPr>
          <w:sz w:val="28"/>
          <w:szCs w:val="28"/>
        </w:rPr>
      </w:pPr>
      <w:r w:rsidRPr="00276142">
        <w:rPr>
          <w:b/>
          <w:sz w:val="28"/>
          <w:szCs w:val="28"/>
        </w:rPr>
        <w:t>РАЗДЕЛ 6. ПРЕДЛОЖЕНИЯ ПО СТРОИТЕЛЬСТВУ, РЕКОНСТРУКЦИИ И (ИЛИ) МОДЕРНИЗАЦИИ ТЕПЛОВЫХ СЕТЕЙ</w:t>
      </w:r>
      <w:r w:rsidR="008A6378" w:rsidRPr="00276142">
        <w:rPr>
          <w:b/>
          <w:sz w:val="28"/>
          <w:szCs w:val="28"/>
        </w:rPr>
        <w:t>…………………………</w:t>
      </w:r>
      <w:r w:rsidR="007D7085" w:rsidRPr="00276142">
        <w:rPr>
          <w:b/>
          <w:sz w:val="28"/>
          <w:szCs w:val="28"/>
        </w:rPr>
        <w:t>…...</w:t>
      </w:r>
      <w:r w:rsidR="008A6378" w:rsidRPr="00276142">
        <w:rPr>
          <w:b/>
          <w:sz w:val="28"/>
          <w:szCs w:val="28"/>
        </w:rPr>
        <w:t>.</w:t>
      </w:r>
      <w:r w:rsidRPr="00276142">
        <w:rPr>
          <w:b/>
          <w:sz w:val="28"/>
          <w:szCs w:val="28"/>
        </w:rPr>
        <w:t>.</w:t>
      </w:r>
      <w:r w:rsidR="00046F47" w:rsidRPr="00276142">
        <w:rPr>
          <w:b/>
          <w:sz w:val="28"/>
          <w:szCs w:val="28"/>
        </w:rPr>
        <w:t>2</w:t>
      </w:r>
      <w:r w:rsidR="0052673A" w:rsidRPr="00276142">
        <w:rPr>
          <w:b/>
          <w:sz w:val="28"/>
          <w:szCs w:val="28"/>
        </w:rPr>
        <w:t>3</w:t>
      </w:r>
    </w:p>
    <w:p w:rsidR="00116C51" w:rsidRPr="00276142" w:rsidRDefault="000D6A9F" w:rsidP="008A6378">
      <w:pPr>
        <w:numPr>
          <w:ilvl w:val="1"/>
          <w:numId w:val="26"/>
        </w:numPr>
        <w:tabs>
          <w:tab w:val="left" w:pos="567"/>
        </w:tabs>
        <w:ind w:left="0" w:right="-87" w:firstLine="0"/>
        <w:rPr>
          <w:sz w:val="28"/>
          <w:szCs w:val="28"/>
        </w:rPr>
      </w:pPr>
      <w:r w:rsidRPr="00276142">
        <w:rPr>
          <w:sz w:val="28"/>
          <w:szCs w:val="28"/>
        </w:rPr>
        <w:t>Предложения по строительству, реконструкции и (или) модернизации тепл</w:t>
      </w:r>
      <w:r w:rsidRPr="00276142">
        <w:rPr>
          <w:sz w:val="28"/>
          <w:szCs w:val="28"/>
        </w:rPr>
        <w:t>о</w:t>
      </w:r>
      <w:r w:rsidRPr="00276142">
        <w:rPr>
          <w:sz w:val="28"/>
          <w:szCs w:val="28"/>
        </w:rPr>
        <w:t>вых сетей, обеспечивающих перераспределение тепловой нагрузки из зон с деф</w:t>
      </w:r>
      <w:r w:rsidRPr="00276142">
        <w:rPr>
          <w:sz w:val="28"/>
          <w:szCs w:val="28"/>
        </w:rPr>
        <w:t>и</w:t>
      </w:r>
      <w:r w:rsidRPr="00276142">
        <w:rPr>
          <w:sz w:val="28"/>
          <w:szCs w:val="28"/>
        </w:rPr>
        <w:t>цитом располагаемой тепловой мощности источников тепловой энергии в зоны с резервом располагаемой тепловой мощности источников тепловой энергии (и</w:t>
      </w:r>
      <w:r w:rsidRPr="00276142">
        <w:rPr>
          <w:sz w:val="28"/>
          <w:szCs w:val="28"/>
        </w:rPr>
        <w:t>с</w:t>
      </w:r>
      <w:r w:rsidRPr="00276142">
        <w:rPr>
          <w:sz w:val="28"/>
          <w:szCs w:val="28"/>
        </w:rPr>
        <w:t>пользование существующих резервов)</w:t>
      </w:r>
      <w:r w:rsidR="00116C51" w:rsidRPr="00276142">
        <w:rPr>
          <w:sz w:val="28"/>
          <w:szCs w:val="28"/>
        </w:rPr>
        <w:t>………………………………..……</w:t>
      </w:r>
      <w:r w:rsidR="008A6378" w:rsidRPr="00276142">
        <w:rPr>
          <w:sz w:val="28"/>
          <w:szCs w:val="28"/>
        </w:rPr>
        <w:t>...</w:t>
      </w:r>
      <w:r w:rsidR="00046F47" w:rsidRPr="00276142">
        <w:rPr>
          <w:sz w:val="28"/>
          <w:szCs w:val="28"/>
        </w:rPr>
        <w:t>.……</w:t>
      </w:r>
      <w:r w:rsidR="007D7085" w:rsidRPr="00276142">
        <w:rPr>
          <w:sz w:val="28"/>
          <w:szCs w:val="28"/>
        </w:rPr>
        <w:t>.</w:t>
      </w:r>
      <w:r w:rsidR="0052673A" w:rsidRPr="00276142">
        <w:rPr>
          <w:sz w:val="28"/>
          <w:szCs w:val="28"/>
        </w:rPr>
        <w:t>.23</w:t>
      </w:r>
    </w:p>
    <w:p w:rsidR="000D6A9F" w:rsidRPr="00276142" w:rsidRDefault="000D6A9F" w:rsidP="008A6378">
      <w:pPr>
        <w:numPr>
          <w:ilvl w:val="1"/>
          <w:numId w:val="26"/>
        </w:numPr>
        <w:tabs>
          <w:tab w:val="left" w:pos="567"/>
        </w:tabs>
        <w:ind w:left="0" w:right="-87" w:firstLine="0"/>
        <w:rPr>
          <w:sz w:val="28"/>
          <w:szCs w:val="28"/>
        </w:rPr>
      </w:pPr>
      <w:r w:rsidRPr="00276142">
        <w:rPr>
          <w:sz w:val="28"/>
          <w:szCs w:val="28"/>
        </w:rPr>
        <w:t>Предложения по строительству, реконструкции и (или) модернизации тепл</w:t>
      </w:r>
      <w:r w:rsidRPr="00276142">
        <w:rPr>
          <w:sz w:val="28"/>
          <w:szCs w:val="28"/>
        </w:rPr>
        <w:t>о</w:t>
      </w:r>
      <w:r w:rsidRPr="00276142">
        <w:rPr>
          <w:sz w:val="28"/>
          <w:szCs w:val="28"/>
        </w:rPr>
        <w:t>вых сетей для обеспечения перспективных приростов тепловой нагрузки в осва</w:t>
      </w:r>
      <w:r w:rsidRPr="00276142">
        <w:rPr>
          <w:sz w:val="28"/>
          <w:szCs w:val="28"/>
        </w:rPr>
        <w:t>и</w:t>
      </w:r>
      <w:r w:rsidRPr="00276142">
        <w:rPr>
          <w:sz w:val="28"/>
          <w:szCs w:val="28"/>
        </w:rPr>
        <w:t>ваемых районах поселения, городского округа, города федерального значения под жилищную, комплексную или производственную застройку</w:t>
      </w:r>
      <w:r w:rsidR="008A6378" w:rsidRPr="00276142">
        <w:rPr>
          <w:sz w:val="28"/>
          <w:szCs w:val="28"/>
        </w:rPr>
        <w:t>…...…………</w:t>
      </w:r>
      <w:r w:rsidR="007D7085" w:rsidRPr="00276142">
        <w:rPr>
          <w:sz w:val="28"/>
          <w:szCs w:val="28"/>
        </w:rPr>
        <w:t>……...</w:t>
      </w:r>
      <w:r w:rsidR="0052673A" w:rsidRPr="00276142">
        <w:rPr>
          <w:sz w:val="28"/>
          <w:szCs w:val="28"/>
        </w:rPr>
        <w:t>.23</w:t>
      </w:r>
    </w:p>
    <w:p w:rsidR="000D6A9F" w:rsidRPr="00276142" w:rsidRDefault="000D6A9F" w:rsidP="008A6378">
      <w:pPr>
        <w:pStyle w:val="2"/>
        <w:numPr>
          <w:ilvl w:val="1"/>
          <w:numId w:val="26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276142">
        <w:rPr>
          <w:b w:val="0"/>
          <w:sz w:val="28"/>
          <w:szCs w:val="28"/>
        </w:rPr>
        <w:t>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 w:rsidR="008A6378" w:rsidRPr="00276142">
        <w:rPr>
          <w:b w:val="0"/>
          <w:sz w:val="28"/>
          <w:szCs w:val="28"/>
        </w:rPr>
        <w:t>……………….</w:t>
      </w:r>
      <w:r w:rsidR="007D7085" w:rsidRPr="00276142">
        <w:rPr>
          <w:b w:val="0"/>
          <w:sz w:val="28"/>
          <w:szCs w:val="28"/>
        </w:rPr>
        <w:t>.</w:t>
      </w:r>
      <w:r w:rsidRPr="00276142">
        <w:rPr>
          <w:b w:val="0"/>
          <w:sz w:val="28"/>
          <w:szCs w:val="28"/>
        </w:rPr>
        <w:t>.</w:t>
      </w:r>
      <w:r w:rsidR="0052673A" w:rsidRPr="00276142">
        <w:rPr>
          <w:b w:val="0"/>
          <w:sz w:val="28"/>
          <w:szCs w:val="28"/>
        </w:rPr>
        <w:t>..24</w:t>
      </w:r>
    </w:p>
    <w:p w:rsidR="000D6A9F" w:rsidRPr="00276142" w:rsidRDefault="000D6A9F" w:rsidP="008A6378">
      <w:pPr>
        <w:pStyle w:val="2"/>
        <w:numPr>
          <w:ilvl w:val="1"/>
          <w:numId w:val="26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276142">
        <w:rPr>
          <w:b w:val="0"/>
          <w:sz w:val="28"/>
          <w:szCs w:val="28"/>
        </w:rPr>
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</w:t>
      </w:r>
      <w:r w:rsidR="008A6378" w:rsidRPr="00276142">
        <w:rPr>
          <w:b w:val="0"/>
          <w:sz w:val="28"/>
          <w:szCs w:val="28"/>
        </w:rPr>
        <w:t xml:space="preserve">, указанным в пункте 6.5. настоящего Раздела </w:t>
      </w:r>
      <w:r w:rsidRPr="00276142">
        <w:rPr>
          <w:b w:val="0"/>
          <w:sz w:val="28"/>
          <w:szCs w:val="28"/>
        </w:rPr>
        <w:t>……</w:t>
      </w:r>
      <w:r w:rsidR="00116C51" w:rsidRPr="00276142">
        <w:rPr>
          <w:b w:val="0"/>
          <w:sz w:val="28"/>
          <w:szCs w:val="28"/>
        </w:rPr>
        <w:t>………………</w:t>
      </w:r>
      <w:r w:rsidR="008A6378" w:rsidRPr="00276142">
        <w:rPr>
          <w:b w:val="0"/>
          <w:sz w:val="28"/>
          <w:szCs w:val="28"/>
        </w:rPr>
        <w:t>………………………………...</w:t>
      </w:r>
      <w:r w:rsidR="00046F47" w:rsidRPr="00276142">
        <w:rPr>
          <w:b w:val="0"/>
          <w:sz w:val="28"/>
          <w:szCs w:val="28"/>
        </w:rPr>
        <w:t>……….…</w:t>
      </w:r>
      <w:r w:rsidR="007D7085" w:rsidRPr="00276142">
        <w:rPr>
          <w:b w:val="0"/>
          <w:sz w:val="28"/>
          <w:szCs w:val="28"/>
        </w:rPr>
        <w:t>..</w:t>
      </w:r>
      <w:r w:rsidR="0052673A" w:rsidRPr="00276142">
        <w:rPr>
          <w:b w:val="0"/>
          <w:sz w:val="28"/>
          <w:szCs w:val="28"/>
        </w:rPr>
        <w:t>.24</w:t>
      </w:r>
    </w:p>
    <w:p w:rsidR="000D6A9F" w:rsidRPr="00276142" w:rsidRDefault="000D6A9F" w:rsidP="008A6378">
      <w:pPr>
        <w:pStyle w:val="2"/>
        <w:numPr>
          <w:ilvl w:val="1"/>
          <w:numId w:val="26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276142">
        <w:rPr>
          <w:b w:val="0"/>
          <w:sz w:val="28"/>
          <w:szCs w:val="28"/>
        </w:rPr>
        <w:t>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  <w:r w:rsidR="008A6378" w:rsidRPr="00276142">
        <w:rPr>
          <w:b w:val="0"/>
          <w:sz w:val="28"/>
          <w:szCs w:val="28"/>
        </w:rPr>
        <w:t>……………………………………...</w:t>
      </w:r>
      <w:r w:rsidR="00046F47" w:rsidRPr="00276142">
        <w:rPr>
          <w:b w:val="0"/>
          <w:sz w:val="28"/>
          <w:szCs w:val="28"/>
        </w:rPr>
        <w:t>……………………………….…</w:t>
      </w:r>
      <w:r w:rsidR="007D7085" w:rsidRPr="00276142">
        <w:rPr>
          <w:b w:val="0"/>
          <w:sz w:val="28"/>
          <w:szCs w:val="28"/>
        </w:rPr>
        <w:t>.</w:t>
      </w:r>
      <w:r w:rsidR="0052673A" w:rsidRPr="00276142">
        <w:rPr>
          <w:b w:val="0"/>
          <w:sz w:val="28"/>
          <w:szCs w:val="28"/>
        </w:rPr>
        <w:t>.24</w:t>
      </w:r>
    </w:p>
    <w:p w:rsidR="000D6A9F" w:rsidRPr="00276142" w:rsidRDefault="000D6A9F" w:rsidP="008A6378">
      <w:pPr>
        <w:pStyle w:val="TableParagraph"/>
        <w:kinsoku w:val="0"/>
        <w:overflowPunct w:val="0"/>
        <w:ind w:right="-87"/>
        <w:jc w:val="both"/>
        <w:rPr>
          <w:bCs/>
          <w:sz w:val="28"/>
          <w:szCs w:val="28"/>
        </w:rPr>
      </w:pPr>
      <w:r w:rsidRPr="00276142">
        <w:rPr>
          <w:b/>
          <w:bCs/>
          <w:spacing w:val="-2"/>
          <w:sz w:val="28"/>
          <w:szCs w:val="28"/>
        </w:rPr>
        <w:t>РАЗДЕЛ</w:t>
      </w:r>
      <w:r w:rsidRPr="00276142">
        <w:rPr>
          <w:b/>
          <w:bCs/>
          <w:spacing w:val="34"/>
          <w:sz w:val="28"/>
          <w:szCs w:val="28"/>
        </w:rPr>
        <w:t xml:space="preserve"> </w:t>
      </w:r>
      <w:r w:rsidRPr="00276142">
        <w:rPr>
          <w:b/>
          <w:bCs/>
          <w:spacing w:val="1"/>
          <w:sz w:val="28"/>
          <w:szCs w:val="28"/>
        </w:rPr>
        <w:t>7</w:t>
      </w:r>
      <w:r w:rsidRPr="00276142">
        <w:rPr>
          <w:b/>
          <w:bCs/>
          <w:sz w:val="28"/>
          <w:szCs w:val="28"/>
        </w:rPr>
        <w:t>.</w:t>
      </w:r>
      <w:r w:rsidRPr="00276142">
        <w:rPr>
          <w:b/>
          <w:bCs/>
          <w:spacing w:val="35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П</w:t>
      </w:r>
      <w:r w:rsidRPr="00276142">
        <w:rPr>
          <w:b/>
          <w:bCs/>
          <w:spacing w:val="-2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2"/>
          <w:sz w:val="28"/>
          <w:szCs w:val="28"/>
        </w:rPr>
        <w:t>Д</w:t>
      </w:r>
      <w:r w:rsidRPr="00276142">
        <w:rPr>
          <w:b/>
          <w:bCs/>
          <w:spacing w:val="-3"/>
          <w:sz w:val="28"/>
          <w:szCs w:val="28"/>
        </w:rPr>
        <w:t>Л</w:t>
      </w:r>
      <w:r w:rsidRPr="00276142">
        <w:rPr>
          <w:b/>
          <w:bCs/>
          <w:sz w:val="28"/>
          <w:szCs w:val="28"/>
        </w:rPr>
        <w:t>ОЖЕ</w:t>
      </w:r>
      <w:r w:rsidRPr="00276142">
        <w:rPr>
          <w:b/>
          <w:bCs/>
          <w:spacing w:val="-3"/>
          <w:sz w:val="28"/>
          <w:szCs w:val="28"/>
        </w:rPr>
        <w:t>Н</w:t>
      </w:r>
      <w:r w:rsidRPr="00276142">
        <w:rPr>
          <w:b/>
          <w:bCs/>
          <w:sz w:val="28"/>
          <w:szCs w:val="28"/>
        </w:rPr>
        <w:t>ИЯ</w:t>
      </w:r>
      <w:r w:rsidRPr="00276142">
        <w:rPr>
          <w:b/>
          <w:bCs/>
          <w:spacing w:val="34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ПО</w:t>
      </w:r>
      <w:r w:rsidRPr="00276142">
        <w:rPr>
          <w:b/>
          <w:bCs/>
          <w:spacing w:val="35"/>
          <w:sz w:val="28"/>
          <w:szCs w:val="28"/>
        </w:rPr>
        <w:t xml:space="preserve"> </w:t>
      </w:r>
      <w:r w:rsidRPr="00276142">
        <w:rPr>
          <w:b/>
          <w:bCs/>
          <w:spacing w:val="-3"/>
          <w:sz w:val="28"/>
          <w:szCs w:val="28"/>
        </w:rPr>
        <w:t>ПЕ</w:t>
      </w:r>
      <w:r w:rsidRPr="00276142">
        <w:rPr>
          <w:b/>
          <w:bCs/>
          <w:spacing w:val="-2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ЕВО</w:t>
      </w:r>
      <w:r w:rsidRPr="00276142">
        <w:rPr>
          <w:b/>
          <w:bCs/>
          <w:spacing w:val="-2"/>
          <w:sz w:val="28"/>
          <w:szCs w:val="28"/>
        </w:rPr>
        <w:t>Д</w:t>
      </w:r>
      <w:r w:rsidRPr="00276142">
        <w:rPr>
          <w:b/>
          <w:bCs/>
          <w:sz w:val="28"/>
          <w:szCs w:val="28"/>
        </w:rPr>
        <w:t>У</w:t>
      </w:r>
      <w:r w:rsidRPr="00276142">
        <w:rPr>
          <w:b/>
          <w:bCs/>
          <w:spacing w:val="35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ОТК</w:t>
      </w:r>
      <w:r w:rsidRPr="00276142">
        <w:rPr>
          <w:b/>
          <w:bCs/>
          <w:spacing w:val="-4"/>
          <w:sz w:val="28"/>
          <w:szCs w:val="28"/>
        </w:rPr>
        <w:t>Р</w:t>
      </w:r>
      <w:r w:rsidRPr="00276142">
        <w:rPr>
          <w:b/>
          <w:bCs/>
          <w:spacing w:val="-3"/>
          <w:sz w:val="28"/>
          <w:szCs w:val="28"/>
        </w:rPr>
        <w:t>Ы</w:t>
      </w:r>
      <w:r w:rsidRPr="00276142">
        <w:rPr>
          <w:b/>
          <w:bCs/>
          <w:sz w:val="28"/>
          <w:szCs w:val="28"/>
        </w:rPr>
        <w:t>ТЫХ</w:t>
      </w:r>
      <w:r w:rsidRPr="00276142">
        <w:rPr>
          <w:b/>
          <w:bCs/>
          <w:spacing w:val="34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ТЕМ</w:t>
      </w:r>
      <w:r w:rsidRPr="00276142">
        <w:rPr>
          <w:b/>
          <w:bCs/>
          <w:spacing w:val="34"/>
          <w:sz w:val="28"/>
          <w:szCs w:val="28"/>
        </w:rPr>
        <w:t xml:space="preserve"> </w:t>
      </w:r>
      <w:r w:rsidRPr="00276142">
        <w:rPr>
          <w:b/>
          <w:bCs/>
          <w:spacing w:val="-3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z w:val="28"/>
          <w:szCs w:val="28"/>
        </w:rPr>
        <w:t>П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Н</w:t>
      </w:r>
      <w:r w:rsidRPr="00276142">
        <w:rPr>
          <w:b/>
          <w:bCs/>
          <w:spacing w:val="-2"/>
          <w:sz w:val="28"/>
          <w:szCs w:val="28"/>
        </w:rPr>
        <w:t>А</w:t>
      </w:r>
      <w:r w:rsidRPr="00276142">
        <w:rPr>
          <w:b/>
          <w:bCs/>
          <w:spacing w:val="-1"/>
          <w:sz w:val="28"/>
          <w:szCs w:val="28"/>
        </w:rPr>
        <w:t>Б</w:t>
      </w:r>
      <w:r w:rsidRPr="00276142">
        <w:rPr>
          <w:b/>
          <w:bCs/>
          <w:sz w:val="28"/>
          <w:szCs w:val="28"/>
        </w:rPr>
        <w:t>ЖЕНИЯ</w:t>
      </w:r>
      <w:r w:rsidRPr="00276142">
        <w:rPr>
          <w:b/>
          <w:bCs/>
          <w:spacing w:val="22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(</w:t>
      </w:r>
      <w:r w:rsidRPr="00276142">
        <w:rPr>
          <w:b/>
          <w:bCs/>
          <w:spacing w:val="-1"/>
          <w:sz w:val="28"/>
          <w:szCs w:val="28"/>
        </w:rPr>
        <w:t>Г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-2"/>
          <w:sz w:val="28"/>
          <w:szCs w:val="28"/>
        </w:rPr>
        <w:t>РЯ</w:t>
      </w:r>
      <w:r w:rsidRPr="00276142">
        <w:rPr>
          <w:b/>
          <w:bCs/>
          <w:sz w:val="28"/>
          <w:szCs w:val="28"/>
        </w:rPr>
        <w:t>ЧЕ</w:t>
      </w:r>
      <w:r w:rsidRPr="00276142">
        <w:rPr>
          <w:b/>
          <w:bCs/>
          <w:spacing w:val="-1"/>
          <w:sz w:val="28"/>
          <w:szCs w:val="28"/>
        </w:rPr>
        <w:t>Г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10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ВО</w:t>
      </w:r>
      <w:r w:rsidRPr="00276142">
        <w:rPr>
          <w:b/>
          <w:bCs/>
          <w:spacing w:val="-2"/>
          <w:sz w:val="28"/>
          <w:szCs w:val="28"/>
        </w:rPr>
        <w:t>Д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Н</w:t>
      </w:r>
      <w:r w:rsidRPr="00276142">
        <w:rPr>
          <w:b/>
          <w:bCs/>
          <w:spacing w:val="-2"/>
          <w:sz w:val="28"/>
          <w:szCs w:val="28"/>
        </w:rPr>
        <w:t>А</w:t>
      </w:r>
      <w:r w:rsidRPr="00276142">
        <w:rPr>
          <w:b/>
          <w:bCs/>
          <w:spacing w:val="-1"/>
          <w:sz w:val="28"/>
          <w:szCs w:val="28"/>
        </w:rPr>
        <w:t>Б</w:t>
      </w:r>
      <w:r w:rsidRPr="00276142">
        <w:rPr>
          <w:b/>
          <w:bCs/>
          <w:sz w:val="28"/>
          <w:szCs w:val="28"/>
        </w:rPr>
        <w:t>ЖЕ</w:t>
      </w:r>
      <w:r w:rsidRPr="00276142">
        <w:rPr>
          <w:b/>
          <w:bCs/>
          <w:spacing w:val="-3"/>
          <w:sz w:val="28"/>
          <w:szCs w:val="28"/>
        </w:rPr>
        <w:t>Н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-2"/>
          <w:sz w:val="28"/>
          <w:szCs w:val="28"/>
        </w:rPr>
        <w:t>Я</w:t>
      </w:r>
      <w:r w:rsidRPr="00276142">
        <w:rPr>
          <w:b/>
          <w:bCs/>
          <w:sz w:val="28"/>
          <w:szCs w:val="28"/>
        </w:rPr>
        <w:t>)</w:t>
      </w:r>
      <w:r w:rsidRPr="00276142">
        <w:rPr>
          <w:b/>
          <w:bCs/>
          <w:spacing w:val="13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spacing w:val="13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З</w:t>
      </w:r>
      <w:r w:rsidRPr="00276142">
        <w:rPr>
          <w:b/>
          <w:bCs/>
          <w:spacing w:val="-2"/>
          <w:sz w:val="28"/>
          <w:szCs w:val="28"/>
        </w:rPr>
        <w:t>А</w:t>
      </w:r>
      <w:r w:rsidRPr="00276142">
        <w:rPr>
          <w:b/>
          <w:bCs/>
          <w:sz w:val="28"/>
          <w:szCs w:val="28"/>
        </w:rPr>
        <w:t>К</w:t>
      </w:r>
      <w:r w:rsidRPr="00276142">
        <w:rPr>
          <w:b/>
          <w:bCs/>
          <w:spacing w:val="-2"/>
          <w:sz w:val="28"/>
          <w:szCs w:val="28"/>
        </w:rPr>
        <w:t>Р</w:t>
      </w:r>
      <w:r w:rsidRPr="00276142">
        <w:rPr>
          <w:b/>
          <w:bCs/>
          <w:spacing w:val="-3"/>
          <w:sz w:val="28"/>
          <w:szCs w:val="28"/>
        </w:rPr>
        <w:t>ЫТ</w:t>
      </w:r>
      <w:r w:rsidRPr="00276142">
        <w:rPr>
          <w:b/>
          <w:bCs/>
          <w:sz w:val="28"/>
          <w:szCs w:val="28"/>
        </w:rPr>
        <w:t xml:space="preserve">ЫЕ 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ТЕ</w:t>
      </w:r>
      <w:r w:rsidRPr="00276142">
        <w:rPr>
          <w:b/>
          <w:bCs/>
          <w:spacing w:val="-2"/>
          <w:sz w:val="28"/>
          <w:szCs w:val="28"/>
        </w:rPr>
        <w:t>М</w:t>
      </w:r>
      <w:r w:rsidRPr="00276142">
        <w:rPr>
          <w:b/>
          <w:bCs/>
          <w:sz w:val="28"/>
          <w:szCs w:val="28"/>
        </w:rPr>
        <w:t>Ы</w:t>
      </w:r>
      <w:r w:rsidRPr="00276142">
        <w:rPr>
          <w:b/>
          <w:bCs/>
          <w:spacing w:val="-1"/>
          <w:sz w:val="28"/>
          <w:szCs w:val="28"/>
        </w:rPr>
        <w:t xml:space="preserve"> Г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-2"/>
          <w:sz w:val="28"/>
          <w:szCs w:val="28"/>
        </w:rPr>
        <w:t>РЯ</w:t>
      </w:r>
      <w:r w:rsidRPr="00276142">
        <w:rPr>
          <w:b/>
          <w:bCs/>
          <w:sz w:val="28"/>
          <w:szCs w:val="28"/>
        </w:rPr>
        <w:t>ЧЕ</w:t>
      </w:r>
      <w:r w:rsidRPr="00276142">
        <w:rPr>
          <w:b/>
          <w:bCs/>
          <w:spacing w:val="-1"/>
          <w:sz w:val="28"/>
          <w:szCs w:val="28"/>
        </w:rPr>
        <w:t>Г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-1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ВО</w:t>
      </w:r>
      <w:r w:rsidRPr="00276142">
        <w:rPr>
          <w:b/>
          <w:bCs/>
          <w:spacing w:val="-2"/>
          <w:sz w:val="28"/>
          <w:szCs w:val="28"/>
        </w:rPr>
        <w:t>Д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Н</w:t>
      </w:r>
      <w:r w:rsidRPr="00276142">
        <w:rPr>
          <w:b/>
          <w:bCs/>
          <w:spacing w:val="-4"/>
          <w:sz w:val="28"/>
          <w:szCs w:val="28"/>
        </w:rPr>
        <w:t>А</w:t>
      </w:r>
      <w:r w:rsidRPr="00276142">
        <w:rPr>
          <w:b/>
          <w:bCs/>
          <w:spacing w:val="-1"/>
          <w:sz w:val="28"/>
          <w:szCs w:val="28"/>
        </w:rPr>
        <w:t>Б</w:t>
      </w:r>
      <w:r w:rsidRPr="00276142">
        <w:rPr>
          <w:b/>
          <w:bCs/>
          <w:sz w:val="28"/>
          <w:szCs w:val="28"/>
        </w:rPr>
        <w:t>ЖЕНИЯ</w:t>
      </w:r>
      <w:r w:rsidR="008A6378" w:rsidRPr="00276142">
        <w:rPr>
          <w:b/>
          <w:bCs/>
          <w:sz w:val="28"/>
          <w:szCs w:val="28"/>
        </w:rPr>
        <w:t>…………………….………</w:t>
      </w:r>
      <w:r w:rsidR="007D7085" w:rsidRPr="00276142">
        <w:rPr>
          <w:b/>
          <w:bCs/>
          <w:sz w:val="28"/>
          <w:szCs w:val="28"/>
        </w:rPr>
        <w:t>.</w:t>
      </w:r>
      <w:r w:rsidR="008A6378" w:rsidRPr="00276142">
        <w:rPr>
          <w:b/>
          <w:bCs/>
          <w:sz w:val="28"/>
          <w:szCs w:val="28"/>
        </w:rPr>
        <w:t>…..</w:t>
      </w:r>
      <w:r w:rsidRPr="00276142">
        <w:rPr>
          <w:b/>
          <w:bCs/>
          <w:sz w:val="28"/>
          <w:szCs w:val="28"/>
        </w:rPr>
        <w:t>.</w:t>
      </w:r>
      <w:r w:rsidR="00046F47" w:rsidRPr="00276142">
        <w:rPr>
          <w:b/>
          <w:bCs/>
          <w:sz w:val="28"/>
          <w:szCs w:val="28"/>
        </w:rPr>
        <w:t>2</w:t>
      </w:r>
      <w:r w:rsidR="0052673A" w:rsidRPr="00276142">
        <w:rPr>
          <w:b/>
          <w:bCs/>
          <w:sz w:val="28"/>
          <w:szCs w:val="28"/>
        </w:rPr>
        <w:t>5</w:t>
      </w:r>
    </w:p>
    <w:p w:rsidR="000D6A9F" w:rsidRPr="00276142" w:rsidRDefault="000D6A9F" w:rsidP="008A6378">
      <w:pPr>
        <w:pStyle w:val="Heading1"/>
        <w:numPr>
          <w:ilvl w:val="1"/>
          <w:numId w:val="27"/>
        </w:numPr>
        <w:tabs>
          <w:tab w:val="left" w:pos="0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по</w:t>
      </w:r>
      <w:r w:rsidRPr="00276142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пе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ево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у</w:t>
      </w:r>
      <w:r w:rsidRPr="00276142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сущес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ву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ю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щих</w:t>
      </w:r>
      <w:r w:rsidRPr="00276142">
        <w:rPr>
          <w:rFonts w:ascii="Times New Roman" w:hAnsi="Times New Roman" w:cs="Times New Roman"/>
          <w:b w:val="0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х</w:t>
      </w:r>
      <w:r w:rsidRPr="00276142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сис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276142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(г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)</w:t>
      </w:r>
      <w:r w:rsidRPr="00276142">
        <w:rPr>
          <w:rFonts w:ascii="Times New Roman" w:hAnsi="Times New Roman" w:cs="Times New Roman"/>
          <w:b w:val="0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кр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сис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емы</w:t>
      </w:r>
      <w:r w:rsidRPr="00276142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сн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,</w:t>
      </w:r>
      <w:r w:rsidRPr="00276142">
        <w:rPr>
          <w:rFonts w:ascii="Times New Roman" w:hAnsi="Times New Roman" w:cs="Times New Roman"/>
          <w:b w:val="0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lastRenderedPageBreak/>
        <w:t>дл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су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щ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оро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хо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имо</w:t>
      </w:r>
      <w:r w:rsidRPr="00276142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ь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во</w:t>
      </w:r>
      <w:r w:rsidRPr="00276142">
        <w:rPr>
          <w:rFonts w:ascii="Times New Roman" w:hAnsi="Times New Roman" w:cs="Times New Roman"/>
          <w:b w:val="0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ив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уа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ьн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х</w:t>
      </w:r>
      <w:r w:rsidRPr="00276142">
        <w:rPr>
          <w:rFonts w:ascii="Times New Roman" w:hAnsi="Times New Roman" w:cs="Times New Roman"/>
          <w:b w:val="0"/>
          <w:spacing w:val="6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(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и)</w:t>
      </w:r>
      <w:r w:rsidRPr="00276142">
        <w:rPr>
          <w:rFonts w:ascii="Times New Roman" w:hAnsi="Times New Roman" w:cs="Times New Roman"/>
          <w:b w:val="0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цен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ьн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х</w:t>
      </w:r>
      <w:r w:rsidRPr="00276142">
        <w:rPr>
          <w:rFonts w:ascii="Times New Roman" w:hAnsi="Times New Roman" w:cs="Times New Roman"/>
          <w:b w:val="0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х</w:t>
      </w:r>
      <w:r w:rsidRPr="00276142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пун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у</w:t>
      </w:r>
      <w:r w:rsidRPr="00276142">
        <w:rPr>
          <w:rFonts w:ascii="Times New Roman" w:hAnsi="Times New Roman" w:cs="Times New Roman"/>
          <w:b w:val="0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б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ей</w:t>
      </w:r>
      <w:r w:rsidRPr="00276142">
        <w:rPr>
          <w:rFonts w:ascii="Times New Roman" w:hAnsi="Times New Roman" w:cs="Times New Roman"/>
          <w:b w:val="0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ну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ид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м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х</w:t>
      </w:r>
      <w:r w:rsidRPr="00276142">
        <w:rPr>
          <w:rFonts w:ascii="Times New Roman" w:hAnsi="Times New Roman" w:cs="Times New Roman"/>
          <w:b w:val="0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276142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3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сн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я</w:t>
      </w:r>
      <w:r w:rsidR="00116C51" w:rsidRPr="00276142">
        <w:rPr>
          <w:rFonts w:ascii="Times New Roman" w:hAnsi="Times New Roman" w:cs="Times New Roman"/>
          <w:b w:val="0"/>
          <w:sz w:val="28"/>
          <w:szCs w:val="28"/>
        </w:rPr>
        <w:t xml:space="preserve"> ……………………</w:t>
      </w:r>
      <w:r w:rsidR="008A6378" w:rsidRPr="00276142">
        <w:rPr>
          <w:rFonts w:ascii="Times New Roman" w:hAnsi="Times New Roman" w:cs="Times New Roman"/>
          <w:b w:val="0"/>
          <w:sz w:val="28"/>
          <w:szCs w:val="28"/>
        </w:rPr>
        <w:t>……………………</w:t>
      </w:r>
      <w:r w:rsidR="007D7085" w:rsidRPr="00276142">
        <w:rPr>
          <w:rFonts w:ascii="Times New Roman" w:hAnsi="Times New Roman" w:cs="Times New Roman"/>
          <w:b w:val="0"/>
          <w:sz w:val="28"/>
          <w:szCs w:val="28"/>
        </w:rPr>
        <w:t>…..</w:t>
      </w:r>
      <w:r w:rsidR="008A6378" w:rsidRPr="00276142">
        <w:rPr>
          <w:rFonts w:ascii="Times New Roman" w:hAnsi="Times New Roman" w:cs="Times New Roman"/>
          <w:b w:val="0"/>
          <w:sz w:val="28"/>
          <w:szCs w:val="28"/>
        </w:rPr>
        <w:t>…</w:t>
      </w:r>
      <w:r w:rsidR="0052673A" w:rsidRPr="00276142">
        <w:rPr>
          <w:rFonts w:ascii="Times New Roman" w:hAnsi="Times New Roman" w:cs="Times New Roman"/>
          <w:b w:val="0"/>
          <w:sz w:val="28"/>
          <w:szCs w:val="28"/>
        </w:rPr>
        <w:t>25</w:t>
      </w:r>
    </w:p>
    <w:p w:rsidR="000D6A9F" w:rsidRPr="00276142" w:rsidRDefault="000D6A9F" w:rsidP="008A6378">
      <w:pPr>
        <w:numPr>
          <w:ilvl w:val="1"/>
          <w:numId w:val="27"/>
        </w:numPr>
        <w:kinsoku w:val="0"/>
        <w:overflowPunct w:val="0"/>
        <w:ind w:left="0" w:right="-87" w:firstLine="0"/>
        <w:rPr>
          <w:sz w:val="28"/>
          <w:szCs w:val="28"/>
        </w:rPr>
      </w:pPr>
      <w:r w:rsidRPr="00276142">
        <w:rPr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дл</w:t>
      </w:r>
      <w:r w:rsidRPr="00276142">
        <w:rPr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ж</w:t>
      </w:r>
      <w:r w:rsidRPr="00276142">
        <w:rPr>
          <w:sz w:val="28"/>
          <w:szCs w:val="28"/>
        </w:rPr>
        <w:t>ен</w:t>
      </w:r>
      <w:r w:rsidRPr="00276142">
        <w:rPr>
          <w:spacing w:val="-1"/>
          <w:sz w:val="28"/>
          <w:szCs w:val="28"/>
        </w:rPr>
        <w:t>и</w:t>
      </w:r>
      <w:r w:rsidRPr="00276142">
        <w:rPr>
          <w:sz w:val="28"/>
          <w:szCs w:val="28"/>
        </w:rPr>
        <w:t>я</w:t>
      </w:r>
      <w:r w:rsidRPr="00276142">
        <w:rPr>
          <w:spacing w:val="-16"/>
          <w:sz w:val="28"/>
          <w:szCs w:val="28"/>
        </w:rPr>
        <w:t xml:space="preserve"> </w:t>
      </w:r>
      <w:r w:rsidRPr="00276142">
        <w:rPr>
          <w:sz w:val="28"/>
          <w:szCs w:val="28"/>
        </w:rPr>
        <w:t>по</w:t>
      </w:r>
      <w:r w:rsidRPr="00276142">
        <w:rPr>
          <w:spacing w:val="-15"/>
          <w:sz w:val="28"/>
          <w:szCs w:val="28"/>
        </w:rPr>
        <w:t xml:space="preserve"> </w:t>
      </w:r>
      <w:r w:rsidRPr="00276142">
        <w:rPr>
          <w:spacing w:val="2"/>
          <w:sz w:val="28"/>
          <w:szCs w:val="28"/>
        </w:rPr>
        <w:t>п</w:t>
      </w:r>
      <w:r w:rsidRPr="00276142">
        <w:rPr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ево</w:t>
      </w:r>
      <w:r w:rsidRPr="00276142">
        <w:rPr>
          <w:spacing w:val="-1"/>
          <w:sz w:val="28"/>
          <w:szCs w:val="28"/>
        </w:rPr>
        <w:t>д</w:t>
      </w:r>
      <w:r w:rsidRPr="00276142">
        <w:rPr>
          <w:sz w:val="28"/>
          <w:szCs w:val="28"/>
        </w:rPr>
        <w:t>у</w:t>
      </w:r>
      <w:r w:rsidRPr="00276142">
        <w:rPr>
          <w:spacing w:val="-16"/>
          <w:sz w:val="28"/>
          <w:szCs w:val="28"/>
        </w:rPr>
        <w:t xml:space="preserve"> </w:t>
      </w:r>
      <w:r w:rsidRPr="00276142">
        <w:rPr>
          <w:sz w:val="28"/>
          <w:szCs w:val="28"/>
        </w:rPr>
        <w:t>сущес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ву</w:t>
      </w:r>
      <w:r w:rsidRPr="00276142">
        <w:rPr>
          <w:spacing w:val="-1"/>
          <w:sz w:val="28"/>
          <w:szCs w:val="28"/>
        </w:rPr>
        <w:t>ю</w:t>
      </w:r>
      <w:r w:rsidRPr="00276142">
        <w:rPr>
          <w:sz w:val="28"/>
          <w:szCs w:val="28"/>
        </w:rPr>
        <w:t>щих</w:t>
      </w:r>
      <w:r w:rsidRPr="00276142">
        <w:rPr>
          <w:spacing w:val="-16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к</w:t>
      </w:r>
      <w:r w:rsidRPr="00276142">
        <w:rPr>
          <w:spacing w:val="3"/>
          <w:sz w:val="28"/>
          <w:szCs w:val="28"/>
        </w:rPr>
        <w:t>р</w:t>
      </w:r>
      <w:r w:rsidRPr="00276142">
        <w:rPr>
          <w:spacing w:val="-1"/>
          <w:sz w:val="28"/>
          <w:szCs w:val="28"/>
        </w:rPr>
        <w:t>ы</w:t>
      </w:r>
      <w:r w:rsidRPr="00276142">
        <w:rPr>
          <w:spacing w:val="1"/>
          <w:sz w:val="28"/>
          <w:szCs w:val="28"/>
        </w:rPr>
        <w:t>т</w:t>
      </w:r>
      <w:r w:rsidRPr="00276142">
        <w:rPr>
          <w:spacing w:val="-1"/>
          <w:sz w:val="28"/>
          <w:szCs w:val="28"/>
        </w:rPr>
        <w:t>ы</w:t>
      </w:r>
      <w:r w:rsidRPr="00276142">
        <w:rPr>
          <w:sz w:val="28"/>
          <w:szCs w:val="28"/>
        </w:rPr>
        <w:t>х</w:t>
      </w:r>
      <w:r w:rsidRPr="00276142">
        <w:rPr>
          <w:spacing w:val="-16"/>
          <w:sz w:val="28"/>
          <w:szCs w:val="28"/>
        </w:rPr>
        <w:t xml:space="preserve"> </w:t>
      </w:r>
      <w:r w:rsidRPr="00276142">
        <w:rPr>
          <w:spacing w:val="3"/>
          <w:sz w:val="28"/>
          <w:szCs w:val="28"/>
        </w:rPr>
        <w:t>с</w:t>
      </w:r>
      <w:r w:rsidRPr="00276142">
        <w:rPr>
          <w:sz w:val="28"/>
          <w:szCs w:val="28"/>
        </w:rPr>
        <w:t>ис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ем</w:t>
      </w:r>
      <w:r w:rsidRPr="00276142">
        <w:rPr>
          <w:w w:val="99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сна</w:t>
      </w:r>
      <w:r w:rsidRPr="00276142">
        <w:rPr>
          <w:spacing w:val="-1"/>
          <w:sz w:val="28"/>
          <w:szCs w:val="28"/>
        </w:rPr>
        <w:t>бж</w:t>
      </w:r>
      <w:r w:rsidRPr="00276142">
        <w:rPr>
          <w:sz w:val="28"/>
          <w:szCs w:val="28"/>
        </w:rPr>
        <w:t>ен</w:t>
      </w:r>
      <w:r w:rsidRPr="00276142">
        <w:rPr>
          <w:spacing w:val="-1"/>
          <w:sz w:val="28"/>
          <w:szCs w:val="28"/>
        </w:rPr>
        <w:t>и</w:t>
      </w:r>
      <w:r w:rsidRPr="00276142">
        <w:rPr>
          <w:sz w:val="28"/>
          <w:szCs w:val="28"/>
        </w:rPr>
        <w:t>я</w:t>
      </w:r>
      <w:r w:rsidRPr="00276142">
        <w:rPr>
          <w:spacing w:val="-15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(го</w:t>
      </w:r>
      <w:r w:rsidRPr="00276142">
        <w:rPr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я</w:t>
      </w:r>
      <w:r w:rsidRPr="00276142">
        <w:rPr>
          <w:spacing w:val="-1"/>
          <w:sz w:val="28"/>
          <w:szCs w:val="28"/>
        </w:rPr>
        <w:t>ч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г</w:t>
      </w:r>
      <w:r w:rsidRPr="00276142">
        <w:rPr>
          <w:sz w:val="28"/>
          <w:szCs w:val="28"/>
        </w:rPr>
        <w:t>о</w:t>
      </w:r>
      <w:r w:rsidRPr="00276142">
        <w:rPr>
          <w:spacing w:val="-17"/>
          <w:sz w:val="28"/>
          <w:szCs w:val="28"/>
        </w:rPr>
        <w:t xml:space="preserve"> </w:t>
      </w:r>
      <w:r w:rsidRPr="00276142">
        <w:rPr>
          <w:sz w:val="28"/>
          <w:szCs w:val="28"/>
        </w:rPr>
        <w:t>во</w:t>
      </w:r>
      <w:r w:rsidRPr="00276142">
        <w:rPr>
          <w:spacing w:val="-1"/>
          <w:sz w:val="28"/>
          <w:szCs w:val="28"/>
        </w:rPr>
        <w:t>д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сна</w:t>
      </w:r>
      <w:r w:rsidRPr="00276142">
        <w:rPr>
          <w:spacing w:val="1"/>
          <w:sz w:val="28"/>
          <w:szCs w:val="28"/>
        </w:rPr>
        <w:t>б</w:t>
      </w:r>
      <w:r w:rsidRPr="00276142">
        <w:rPr>
          <w:spacing w:val="-1"/>
          <w:sz w:val="28"/>
          <w:szCs w:val="28"/>
        </w:rPr>
        <w:t>ж</w:t>
      </w:r>
      <w:r w:rsidRPr="00276142">
        <w:rPr>
          <w:sz w:val="28"/>
          <w:szCs w:val="28"/>
        </w:rPr>
        <w:t>ен</w:t>
      </w:r>
      <w:r w:rsidRPr="00276142">
        <w:rPr>
          <w:spacing w:val="-1"/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я</w:t>
      </w:r>
      <w:r w:rsidRPr="00276142">
        <w:rPr>
          <w:sz w:val="28"/>
          <w:szCs w:val="28"/>
        </w:rPr>
        <w:t>)</w:t>
      </w:r>
      <w:r w:rsidRPr="00276142">
        <w:rPr>
          <w:spacing w:val="-18"/>
          <w:sz w:val="28"/>
          <w:szCs w:val="28"/>
        </w:rPr>
        <w:t xml:space="preserve"> </w:t>
      </w:r>
      <w:r w:rsidRPr="00276142">
        <w:rPr>
          <w:sz w:val="28"/>
          <w:szCs w:val="28"/>
        </w:rPr>
        <w:t>в</w:t>
      </w:r>
      <w:r w:rsidRPr="00276142">
        <w:rPr>
          <w:spacing w:val="-15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з</w:t>
      </w:r>
      <w:r w:rsidRPr="00276142">
        <w:rPr>
          <w:sz w:val="28"/>
          <w:szCs w:val="28"/>
        </w:rPr>
        <w:t>а</w:t>
      </w:r>
      <w:r w:rsidRPr="00276142">
        <w:rPr>
          <w:spacing w:val="1"/>
          <w:sz w:val="28"/>
          <w:szCs w:val="28"/>
        </w:rPr>
        <w:t>кры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ы</w:t>
      </w:r>
      <w:r w:rsidRPr="00276142">
        <w:rPr>
          <w:sz w:val="28"/>
          <w:szCs w:val="28"/>
        </w:rPr>
        <w:t>е</w:t>
      </w:r>
      <w:r w:rsidRPr="00276142">
        <w:rPr>
          <w:spacing w:val="-17"/>
          <w:sz w:val="28"/>
          <w:szCs w:val="28"/>
        </w:rPr>
        <w:t xml:space="preserve"> </w:t>
      </w:r>
      <w:r w:rsidRPr="00276142">
        <w:rPr>
          <w:sz w:val="28"/>
          <w:szCs w:val="28"/>
        </w:rPr>
        <w:t>сис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емы</w:t>
      </w:r>
      <w:r w:rsidRPr="00276142">
        <w:rPr>
          <w:w w:val="99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я</w:t>
      </w:r>
      <w:r w:rsidRPr="00276142">
        <w:rPr>
          <w:spacing w:val="-1"/>
          <w:sz w:val="28"/>
          <w:szCs w:val="28"/>
        </w:rPr>
        <w:t>ч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г</w:t>
      </w:r>
      <w:r w:rsidRPr="00276142">
        <w:rPr>
          <w:sz w:val="28"/>
          <w:szCs w:val="28"/>
        </w:rPr>
        <w:t>о</w:t>
      </w:r>
      <w:r w:rsidRPr="00276142">
        <w:rPr>
          <w:spacing w:val="-18"/>
          <w:sz w:val="28"/>
          <w:szCs w:val="28"/>
        </w:rPr>
        <w:t xml:space="preserve"> </w:t>
      </w:r>
      <w:r w:rsidRPr="00276142">
        <w:rPr>
          <w:sz w:val="28"/>
          <w:szCs w:val="28"/>
        </w:rPr>
        <w:t>во</w:t>
      </w:r>
      <w:r w:rsidRPr="00276142">
        <w:rPr>
          <w:spacing w:val="-1"/>
          <w:sz w:val="28"/>
          <w:szCs w:val="28"/>
        </w:rPr>
        <w:t>д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сн</w:t>
      </w:r>
      <w:r w:rsidRPr="00276142">
        <w:rPr>
          <w:spacing w:val="3"/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бж</w:t>
      </w:r>
      <w:r w:rsidRPr="00276142">
        <w:rPr>
          <w:sz w:val="28"/>
          <w:szCs w:val="28"/>
        </w:rPr>
        <w:t>ен</w:t>
      </w:r>
      <w:r w:rsidRPr="00276142">
        <w:rPr>
          <w:spacing w:val="-1"/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я</w:t>
      </w:r>
      <w:r w:rsidRPr="00276142">
        <w:rPr>
          <w:sz w:val="28"/>
          <w:szCs w:val="28"/>
        </w:rPr>
        <w:t>,</w:t>
      </w:r>
      <w:r w:rsidRPr="00276142">
        <w:rPr>
          <w:spacing w:val="-17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д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я</w:t>
      </w:r>
      <w:r w:rsidRPr="00276142">
        <w:rPr>
          <w:spacing w:val="-17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с</w:t>
      </w:r>
      <w:r w:rsidRPr="00276142">
        <w:rPr>
          <w:sz w:val="28"/>
          <w:szCs w:val="28"/>
        </w:rPr>
        <w:t>у</w:t>
      </w:r>
      <w:r w:rsidRPr="00276142">
        <w:rPr>
          <w:sz w:val="28"/>
          <w:szCs w:val="28"/>
        </w:rPr>
        <w:t>щес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в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ен</w:t>
      </w:r>
      <w:r w:rsidRPr="00276142">
        <w:rPr>
          <w:spacing w:val="-1"/>
          <w:sz w:val="28"/>
          <w:szCs w:val="28"/>
        </w:rPr>
        <w:t>и</w:t>
      </w:r>
      <w:r w:rsidRPr="00276142">
        <w:rPr>
          <w:sz w:val="28"/>
          <w:szCs w:val="28"/>
        </w:rPr>
        <w:t>я</w:t>
      </w:r>
      <w:r w:rsidRPr="00276142">
        <w:rPr>
          <w:spacing w:val="-17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ко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орог</w:t>
      </w:r>
      <w:r w:rsidRPr="00276142">
        <w:rPr>
          <w:sz w:val="28"/>
          <w:szCs w:val="28"/>
        </w:rPr>
        <w:t>о</w:t>
      </w:r>
      <w:r w:rsidRPr="00276142">
        <w:rPr>
          <w:spacing w:val="-18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су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ву</w:t>
      </w:r>
      <w:r w:rsidRPr="00276142">
        <w:rPr>
          <w:spacing w:val="3"/>
          <w:sz w:val="28"/>
          <w:szCs w:val="28"/>
        </w:rPr>
        <w:t>е</w:t>
      </w:r>
      <w:r w:rsidRPr="00276142">
        <w:rPr>
          <w:sz w:val="28"/>
          <w:szCs w:val="28"/>
        </w:rPr>
        <w:t xml:space="preserve">т </w:t>
      </w:r>
      <w:r w:rsidRPr="00276142">
        <w:rPr>
          <w:bCs/>
          <w:sz w:val="28"/>
          <w:szCs w:val="28"/>
        </w:rPr>
        <w:t>не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pacing w:val="-1"/>
          <w:sz w:val="28"/>
          <w:szCs w:val="28"/>
        </w:rPr>
        <w:t>б</w:t>
      </w:r>
      <w:r w:rsidRPr="00276142">
        <w:rPr>
          <w:bCs/>
          <w:sz w:val="28"/>
          <w:szCs w:val="28"/>
        </w:rPr>
        <w:t>хо</w:t>
      </w:r>
      <w:r w:rsidRPr="00276142">
        <w:rPr>
          <w:bCs/>
          <w:spacing w:val="-1"/>
          <w:sz w:val="28"/>
          <w:szCs w:val="28"/>
        </w:rPr>
        <w:t>д</w:t>
      </w:r>
      <w:r w:rsidRPr="00276142">
        <w:rPr>
          <w:bCs/>
          <w:sz w:val="28"/>
          <w:szCs w:val="28"/>
        </w:rPr>
        <w:t>им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с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z w:val="28"/>
          <w:szCs w:val="28"/>
        </w:rPr>
        <w:t>ь</w:t>
      </w:r>
      <w:r w:rsidRPr="00276142">
        <w:rPr>
          <w:bCs/>
          <w:spacing w:val="-19"/>
          <w:sz w:val="28"/>
          <w:szCs w:val="28"/>
        </w:rPr>
        <w:t xml:space="preserve"> </w:t>
      </w:r>
      <w:r w:rsidRPr="00276142">
        <w:rPr>
          <w:bCs/>
          <w:spacing w:val="3"/>
          <w:sz w:val="28"/>
          <w:szCs w:val="28"/>
        </w:rPr>
        <w:t>с</w:t>
      </w:r>
      <w:r w:rsidRPr="00276142">
        <w:rPr>
          <w:bCs/>
          <w:spacing w:val="1"/>
          <w:sz w:val="28"/>
          <w:szCs w:val="28"/>
        </w:rPr>
        <w:t>тро</w:t>
      </w:r>
      <w:r w:rsidRPr="00276142">
        <w:rPr>
          <w:bCs/>
          <w:sz w:val="28"/>
          <w:szCs w:val="28"/>
        </w:rPr>
        <w:t>и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z w:val="28"/>
          <w:szCs w:val="28"/>
        </w:rPr>
        <w:t>е</w:t>
      </w:r>
      <w:r w:rsidRPr="00276142">
        <w:rPr>
          <w:bCs/>
          <w:spacing w:val="-1"/>
          <w:sz w:val="28"/>
          <w:szCs w:val="28"/>
        </w:rPr>
        <w:t>л</w:t>
      </w:r>
      <w:r w:rsidRPr="00276142">
        <w:rPr>
          <w:bCs/>
          <w:sz w:val="28"/>
          <w:szCs w:val="28"/>
        </w:rPr>
        <w:t>ьс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z w:val="28"/>
          <w:szCs w:val="28"/>
        </w:rPr>
        <w:t>ва</w:t>
      </w:r>
      <w:r w:rsidRPr="00276142">
        <w:rPr>
          <w:bCs/>
          <w:spacing w:val="-16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ин</w:t>
      </w:r>
      <w:r w:rsidRPr="00276142">
        <w:rPr>
          <w:bCs/>
          <w:spacing w:val="1"/>
          <w:sz w:val="28"/>
          <w:szCs w:val="28"/>
        </w:rPr>
        <w:t>д</w:t>
      </w:r>
      <w:r w:rsidRPr="00276142">
        <w:rPr>
          <w:bCs/>
          <w:spacing w:val="2"/>
          <w:sz w:val="28"/>
          <w:szCs w:val="28"/>
        </w:rPr>
        <w:t>и</w:t>
      </w:r>
      <w:r w:rsidRPr="00276142">
        <w:rPr>
          <w:bCs/>
          <w:sz w:val="28"/>
          <w:szCs w:val="28"/>
        </w:rPr>
        <w:t>в</w:t>
      </w:r>
      <w:r w:rsidRPr="00276142">
        <w:rPr>
          <w:bCs/>
          <w:spacing w:val="-1"/>
          <w:sz w:val="28"/>
          <w:szCs w:val="28"/>
        </w:rPr>
        <w:t>ид</w:t>
      </w:r>
      <w:r w:rsidRPr="00276142">
        <w:rPr>
          <w:bCs/>
          <w:sz w:val="28"/>
          <w:szCs w:val="28"/>
        </w:rPr>
        <w:t>уа</w:t>
      </w:r>
      <w:r w:rsidRPr="00276142">
        <w:rPr>
          <w:bCs/>
          <w:spacing w:val="-1"/>
          <w:sz w:val="28"/>
          <w:szCs w:val="28"/>
        </w:rPr>
        <w:t>л</w:t>
      </w:r>
      <w:r w:rsidRPr="00276142">
        <w:rPr>
          <w:bCs/>
          <w:sz w:val="28"/>
          <w:szCs w:val="28"/>
        </w:rPr>
        <w:t>ь</w:t>
      </w:r>
      <w:r w:rsidRPr="00276142">
        <w:rPr>
          <w:bCs/>
          <w:spacing w:val="2"/>
          <w:sz w:val="28"/>
          <w:szCs w:val="28"/>
        </w:rPr>
        <w:t>н</w:t>
      </w:r>
      <w:r w:rsidRPr="00276142">
        <w:rPr>
          <w:bCs/>
          <w:spacing w:val="-1"/>
          <w:sz w:val="28"/>
          <w:szCs w:val="28"/>
        </w:rPr>
        <w:t>ы</w:t>
      </w:r>
      <w:r w:rsidRPr="00276142">
        <w:rPr>
          <w:bCs/>
          <w:sz w:val="28"/>
          <w:szCs w:val="28"/>
        </w:rPr>
        <w:t>х</w:t>
      </w:r>
      <w:r w:rsidRPr="00276142">
        <w:rPr>
          <w:bCs/>
          <w:spacing w:val="-19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и</w:t>
      </w:r>
      <w:r w:rsidRPr="00276142">
        <w:rPr>
          <w:bCs/>
          <w:spacing w:val="-17"/>
          <w:sz w:val="28"/>
          <w:szCs w:val="28"/>
        </w:rPr>
        <w:t xml:space="preserve"> </w:t>
      </w:r>
      <w:r w:rsidRPr="00276142">
        <w:rPr>
          <w:bCs/>
          <w:spacing w:val="-1"/>
          <w:sz w:val="28"/>
          <w:szCs w:val="28"/>
        </w:rPr>
        <w:t>(</w:t>
      </w:r>
      <w:r w:rsidRPr="00276142">
        <w:rPr>
          <w:bCs/>
          <w:spacing w:val="2"/>
          <w:sz w:val="28"/>
          <w:szCs w:val="28"/>
        </w:rPr>
        <w:t>и</w:t>
      </w:r>
      <w:r w:rsidRPr="00276142">
        <w:rPr>
          <w:bCs/>
          <w:spacing w:val="1"/>
          <w:sz w:val="28"/>
          <w:szCs w:val="28"/>
        </w:rPr>
        <w:t>л</w:t>
      </w:r>
      <w:r w:rsidRPr="00276142">
        <w:rPr>
          <w:bCs/>
          <w:sz w:val="28"/>
          <w:szCs w:val="28"/>
        </w:rPr>
        <w:t>и)</w:t>
      </w:r>
      <w:r w:rsidRPr="00276142">
        <w:rPr>
          <w:bCs/>
          <w:w w:val="99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цен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pacing w:val="1"/>
          <w:sz w:val="28"/>
          <w:szCs w:val="28"/>
        </w:rPr>
        <w:t>р</w:t>
      </w:r>
      <w:r w:rsidRPr="00276142">
        <w:rPr>
          <w:bCs/>
          <w:sz w:val="28"/>
          <w:szCs w:val="28"/>
        </w:rPr>
        <w:t>а</w:t>
      </w:r>
      <w:r w:rsidRPr="00276142">
        <w:rPr>
          <w:bCs/>
          <w:spacing w:val="-1"/>
          <w:sz w:val="28"/>
          <w:szCs w:val="28"/>
        </w:rPr>
        <w:t>л</w:t>
      </w:r>
      <w:r w:rsidRPr="00276142">
        <w:rPr>
          <w:bCs/>
          <w:sz w:val="28"/>
          <w:szCs w:val="28"/>
        </w:rPr>
        <w:t>ь</w:t>
      </w:r>
      <w:r w:rsidRPr="00276142">
        <w:rPr>
          <w:bCs/>
          <w:spacing w:val="2"/>
          <w:sz w:val="28"/>
          <w:szCs w:val="28"/>
        </w:rPr>
        <w:t>н</w:t>
      </w:r>
      <w:r w:rsidRPr="00276142">
        <w:rPr>
          <w:bCs/>
          <w:spacing w:val="-1"/>
          <w:sz w:val="28"/>
          <w:szCs w:val="28"/>
        </w:rPr>
        <w:t>ы</w:t>
      </w:r>
      <w:r w:rsidRPr="00276142">
        <w:rPr>
          <w:bCs/>
          <w:sz w:val="28"/>
          <w:szCs w:val="28"/>
        </w:rPr>
        <w:t>х</w:t>
      </w:r>
      <w:r w:rsidRPr="00276142">
        <w:rPr>
          <w:bCs/>
          <w:spacing w:val="-13"/>
          <w:sz w:val="28"/>
          <w:szCs w:val="28"/>
        </w:rPr>
        <w:t xml:space="preserve"> 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z w:val="28"/>
          <w:szCs w:val="28"/>
        </w:rPr>
        <w:t>е</w:t>
      </w:r>
      <w:r w:rsidRPr="00276142">
        <w:rPr>
          <w:bCs/>
          <w:spacing w:val="2"/>
          <w:sz w:val="28"/>
          <w:szCs w:val="28"/>
        </w:rPr>
        <w:t>п</w:t>
      </w:r>
      <w:r w:rsidRPr="00276142">
        <w:rPr>
          <w:bCs/>
          <w:spacing w:val="1"/>
          <w:sz w:val="28"/>
          <w:szCs w:val="28"/>
        </w:rPr>
        <w:t>ло</w:t>
      </w:r>
      <w:r w:rsidRPr="00276142">
        <w:rPr>
          <w:bCs/>
          <w:sz w:val="28"/>
          <w:szCs w:val="28"/>
        </w:rPr>
        <w:t>в</w:t>
      </w:r>
      <w:r w:rsidRPr="00276142">
        <w:rPr>
          <w:bCs/>
          <w:spacing w:val="-1"/>
          <w:sz w:val="28"/>
          <w:szCs w:val="28"/>
        </w:rPr>
        <w:t>ы</w:t>
      </w:r>
      <w:r w:rsidRPr="00276142">
        <w:rPr>
          <w:bCs/>
          <w:sz w:val="28"/>
          <w:szCs w:val="28"/>
        </w:rPr>
        <w:t>х</w:t>
      </w:r>
      <w:r w:rsidRPr="00276142">
        <w:rPr>
          <w:bCs/>
          <w:spacing w:val="-13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пун</w:t>
      </w:r>
      <w:r w:rsidRPr="00276142">
        <w:rPr>
          <w:bCs/>
          <w:spacing w:val="1"/>
          <w:sz w:val="28"/>
          <w:szCs w:val="28"/>
        </w:rPr>
        <w:t>к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в</w:t>
      </w:r>
      <w:r w:rsidRPr="00276142">
        <w:rPr>
          <w:bCs/>
          <w:spacing w:val="-13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по</w:t>
      </w:r>
      <w:r w:rsidRPr="00276142">
        <w:rPr>
          <w:bCs/>
          <w:spacing w:val="-10"/>
          <w:sz w:val="28"/>
          <w:szCs w:val="28"/>
        </w:rPr>
        <w:t xml:space="preserve"> </w:t>
      </w:r>
      <w:r w:rsidRPr="00276142">
        <w:rPr>
          <w:bCs/>
          <w:spacing w:val="2"/>
          <w:sz w:val="28"/>
          <w:szCs w:val="28"/>
        </w:rPr>
        <w:t>п</w:t>
      </w:r>
      <w:r w:rsidRPr="00276142">
        <w:rPr>
          <w:bCs/>
          <w:spacing w:val="1"/>
          <w:sz w:val="28"/>
          <w:szCs w:val="28"/>
        </w:rPr>
        <w:t>р</w:t>
      </w:r>
      <w:r w:rsidRPr="00276142">
        <w:rPr>
          <w:bCs/>
          <w:sz w:val="28"/>
          <w:szCs w:val="28"/>
        </w:rPr>
        <w:t>и</w:t>
      </w:r>
      <w:r w:rsidRPr="00276142">
        <w:rPr>
          <w:bCs/>
          <w:spacing w:val="-1"/>
          <w:sz w:val="28"/>
          <w:szCs w:val="28"/>
        </w:rPr>
        <w:t>ч</w:t>
      </w:r>
      <w:r w:rsidRPr="00276142">
        <w:rPr>
          <w:bCs/>
          <w:sz w:val="28"/>
          <w:szCs w:val="28"/>
        </w:rPr>
        <w:t>ине</w:t>
      </w:r>
      <w:r w:rsidRPr="00276142">
        <w:rPr>
          <w:bCs/>
          <w:spacing w:val="-13"/>
          <w:sz w:val="28"/>
          <w:szCs w:val="28"/>
        </w:rPr>
        <w:t xml:space="preserve"> 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z w:val="28"/>
          <w:szCs w:val="28"/>
        </w:rPr>
        <w:t>с</w:t>
      </w:r>
      <w:r w:rsidRPr="00276142">
        <w:rPr>
          <w:bCs/>
          <w:spacing w:val="3"/>
          <w:sz w:val="28"/>
          <w:szCs w:val="28"/>
        </w:rPr>
        <w:t>у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z w:val="28"/>
          <w:szCs w:val="28"/>
        </w:rPr>
        <w:t>с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z w:val="28"/>
          <w:szCs w:val="28"/>
        </w:rPr>
        <w:t>в</w:t>
      </w:r>
      <w:r w:rsidRPr="00276142">
        <w:rPr>
          <w:bCs/>
          <w:spacing w:val="2"/>
          <w:sz w:val="28"/>
          <w:szCs w:val="28"/>
        </w:rPr>
        <w:t>и</w:t>
      </w:r>
      <w:r w:rsidRPr="00276142">
        <w:rPr>
          <w:bCs/>
          <w:sz w:val="28"/>
          <w:szCs w:val="28"/>
        </w:rPr>
        <w:t>я</w:t>
      </w:r>
      <w:r w:rsidRPr="00276142">
        <w:rPr>
          <w:bCs/>
          <w:spacing w:val="-12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у</w:t>
      </w:r>
      <w:r w:rsidRPr="00276142">
        <w:rPr>
          <w:bCs/>
          <w:w w:val="99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п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pacing w:val="1"/>
          <w:sz w:val="28"/>
          <w:szCs w:val="28"/>
        </w:rPr>
        <w:t>р</w:t>
      </w:r>
      <w:r w:rsidRPr="00276142">
        <w:rPr>
          <w:bCs/>
          <w:sz w:val="28"/>
          <w:szCs w:val="28"/>
        </w:rPr>
        <w:t>е</w:t>
      </w:r>
      <w:r w:rsidRPr="00276142">
        <w:rPr>
          <w:bCs/>
          <w:spacing w:val="-1"/>
          <w:sz w:val="28"/>
          <w:szCs w:val="28"/>
        </w:rPr>
        <w:t>б</w:t>
      </w:r>
      <w:r w:rsidRPr="00276142">
        <w:rPr>
          <w:bCs/>
          <w:sz w:val="28"/>
          <w:szCs w:val="28"/>
        </w:rPr>
        <w:t>и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pacing w:val="3"/>
          <w:sz w:val="28"/>
          <w:szCs w:val="28"/>
        </w:rPr>
        <w:t>е</w:t>
      </w:r>
      <w:r w:rsidRPr="00276142">
        <w:rPr>
          <w:bCs/>
          <w:spacing w:val="-1"/>
          <w:sz w:val="28"/>
          <w:szCs w:val="28"/>
        </w:rPr>
        <w:t>л</w:t>
      </w:r>
      <w:r w:rsidRPr="00276142">
        <w:rPr>
          <w:bCs/>
          <w:sz w:val="28"/>
          <w:szCs w:val="28"/>
        </w:rPr>
        <w:t>ей</w:t>
      </w:r>
      <w:r w:rsidRPr="00276142">
        <w:rPr>
          <w:bCs/>
          <w:spacing w:val="-21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вн</w:t>
      </w:r>
      <w:r w:rsidRPr="00276142">
        <w:rPr>
          <w:bCs/>
          <w:spacing w:val="3"/>
          <w:sz w:val="28"/>
          <w:szCs w:val="28"/>
        </w:rPr>
        <w:t>у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pacing w:val="1"/>
          <w:sz w:val="28"/>
          <w:szCs w:val="28"/>
        </w:rPr>
        <w:t>р</w:t>
      </w:r>
      <w:r w:rsidRPr="00276142">
        <w:rPr>
          <w:bCs/>
          <w:spacing w:val="-1"/>
          <w:sz w:val="28"/>
          <w:szCs w:val="28"/>
        </w:rPr>
        <w:t>ид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м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в</w:t>
      </w:r>
      <w:r w:rsidRPr="00276142">
        <w:rPr>
          <w:bCs/>
          <w:spacing w:val="-1"/>
          <w:sz w:val="28"/>
          <w:szCs w:val="28"/>
        </w:rPr>
        <w:t>ы</w:t>
      </w:r>
      <w:r w:rsidRPr="00276142">
        <w:rPr>
          <w:bCs/>
          <w:sz w:val="28"/>
          <w:szCs w:val="28"/>
        </w:rPr>
        <w:t>х</w:t>
      </w:r>
      <w:r w:rsidRPr="00276142">
        <w:rPr>
          <w:bCs/>
          <w:spacing w:val="-18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сис</w:t>
      </w:r>
      <w:r w:rsidRPr="00276142">
        <w:rPr>
          <w:bCs/>
          <w:spacing w:val="1"/>
          <w:sz w:val="28"/>
          <w:szCs w:val="28"/>
        </w:rPr>
        <w:t>т</w:t>
      </w:r>
      <w:r w:rsidRPr="00276142">
        <w:rPr>
          <w:bCs/>
          <w:sz w:val="28"/>
          <w:szCs w:val="28"/>
        </w:rPr>
        <w:t>ем</w:t>
      </w:r>
      <w:r w:rsidRPr="00276142">
        <w:rPr>
          <w:bCs/>
          <w:spacing w:val="-21"/>
          <w:sz w:val="28"/>
          <w:szCs w:val="28"/>
        </w:rPr>
        <w:t xml:space="preserve"> </w:t>
      </w:r>
      <w:r w:rsidRPr="00276142">
        <w:rPr>
          <w:bCs/>
          <w:spacing w:val="-1"/>
          <w:sz w:val="28"/>
          <w:szCs w:val="28"/>
        </w:rPr>
        <w:t>г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р</w:t>
      </w:r>
      <w:r w:rsidRPr="00276142">
        <w:rPr>
          <w:bCs/>
          <w:spacing w:val="1"/>
          <w:sz w:val="28"/>
          <w:szCs w:val="28"/>
        </w:rPr>
        <w:t>я</w:t>
      </w:r>
      <w:r w:rsidRPr="00276142">
        <w:rPr>
          <w:bCs/>
          <w:spacing w:val="-1"/>
          <w:sz w:val="28"/>
          <w:szCs w:val="28"/>
        </w:rPr>
        <w:t>ч</w:t>
      </w:r>
      <w:r w:rsidRPr="00276142">
        <w:rPr>
          <w:bCs/>
          <w:sz w:val="28"/>
          <w:szCs w:val="28"/>
        </w:rPr>
        <w:t>е</w:t>
      </w:r>
      <w:r w:rsidRPr="00276142">
        <w:rPr>
          <w:bCs/>
          <w:spacing w:val="-1"/>
          <w:sz w:val="28"/>
          <w:szCs w:val="28"/>
        </w:rPr>
        <w:t>г</w:t>
      </w:r>
      <w:r w:rsidRPr="00276142">
        <w:rPr>
          <w:bCs/>
          <w:sz w:val="28"/>
          <w:szCs w:val="28"/>
        </w:rPr>
        <w:t>о</w:t>
      </w:r>
      <w:r w:rsidRPr="00276142">
        <w:rPr>
          <w:bCs/>
          <w:spacing w:val="-20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в</w:t>
      </w:r>
      <w:r w:rsidRPr="00276142">
        <w:rPr>
          <w:bCs/>
          <w:spacing w:val="3"/>
          <w:sz w:val="28"/>
          <w:szCs w:val="28"/>
        </w:rPr>
        <w:t>о</w:t>
      </w:r>
      <w:r w:rsidRPr="00276142">
        <w:rPr>
          <w:bCs/>
          <w:spacing w:val="-1"/>
          <w:sz w:val="28"/>
          <w:szCs w:val="28"/>
        </w:rPr>
        <w:t>д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сна</w:t>
      </w:r>
      <w:r w:rsidRPr="00276142">
        <w:rPr>
          <w:bCs/>
          <w:spacing w:val="-2"/>
          <w:sz w:val="28"/>
          <w:szCs w:val="28"/>
        </w:rPr>
        <w:t>б</w:t>
      </w:r>
      <w:r w:rsidRPr="00276142">
        <w:rPr>
          <w:bCs/>
          <w:spacing w:val="-1"/>
          <w:sz w:val="28"/>
          <w:szCs w:val="28"/>
        </w:rPr>
        <w:t>ж</w:t>
      </w:r>
      <w:r w:rsidRPr="00276142">
        <w:rPr>
          <w:bCs/>
          <w:sz w:val="28"/>
          <w:szCs w:val="28"/>
        </w:rPr>
        <w:t>ен</w:t>
      </w:r>
      <w:r w:rsidRPr="00276142">
        <w:rPr>
          <w:bCs/>
          <w:spacing w:val="-1"/>
          <w:sz w:val="28"/>
          <w:szCs w:val="28"/>
        </w:rPr>
        <w:t>и</w:t>
      </w:r>
      <w:r w:rsidRPr="00276142">
        <w:rPr>
          <w:bCs/>
          <w:sz w:val="28"/>
          <w:szCs w:val="28"/>
        </w:rPr>
        <w:t>я……………………</w:t>
      </w:r>
      <w:r w:rsidR="00116C51" w:rsidRPr="00276142">
        <w:rPr>
          <w:bCs/>
          <w:sz w:val="28"/>
          <w:szCs w:val="28"/>
        </w:rPr>
        <w:t>……</w:t>
      </w:r>
      <w:r w:rsidR="008A6378" w:rsidRPr="00276142">
        <w:rPr>
          <w:bCs/>
          <w:sz w:val="28"/>
          <w:szCs w:val="28"/>
        </w:rPr>
        <w:t>...……</w:t>
      </w:r>
      <w:r w:rsidR="007D7085" w:rsidRPr="00276142">
        <w:rPr>
          <w:bCs/>
          <w:sz w:val="28"/>
          <w:szCs w:val="28"/>
        </w:rPr>
        <w:t>…….</w:t>
      </w:r>
      <w:r w:rsidR="008A6378" w:rsidRPr="00276142">
        <w:rPr>
          <w:bCs/>
          <w:sz w:val="28"/>
          <w:szCs w:val="28"/>
        </w:rPr>
        <w:t>...</w:t>
      </w:r>
      <w:r w:rsidR="0052673A" w:rsidRPr="00276142">
        <w:rPr>
          <w:bCs/>
          <w:sz w:val="28"/>
          <w:szCs w:val="28"/>
        </w:rPr>
        <w:t>26</w:t>
      </w:r>
    </w:p>
    <w:p w:rsidR="000D6A9F" w:rsidRPr="00276142" w:rsidRDefault="000D6A9F" w:rsidP="008A6378">
      <w:pPr>
        <w:pStyle w:val="aff6"/>
        <w:ind w:left="0" w:right="-8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b/>
          <w:sz w:val="28"/>
          <w:szCs w:val="28"/>
        </w:rPr>
        <w:t>РАЗДЕЛ 8. ПЕРСПЕКТИВНЫЕ ТОПЛИВНЫЕ БАЛАНСЫ…………</w:t>
      </w:r>
      <w:r w:rsidR="008A6378" w:rsidRPr="00276142">
        <w:rPr>
          <w:rFonts w:ascii="Times New Roman" w:hAnsi="Times New Roman"/>
          <w:b/>
          <w:sz w:val="28"/>
          <w:szCs w:val="28"/>
        </w:rPr>
        <w:t>…..</w:t>
      </w:r>
      <w:r w:rsidR="007D7085" w:rsidRPr="00276142">
        <w:rPr>
          <w:rFonts w:ascii="Times New Roman" w:hAnsi="Times New Roman"/>
          <w:b/>
          <w:sz w:val="28"/>
          <w:szCs w:val="28"/>
        </w:rPr>
        <w:t>.</w:t>
      </w:r>
      <w:r w:rsidR="008A6378" w:rsidRPr="00276142">
        <w:rPr>
          <w:rFonts w:ascii="Times New Roman" w:hAnsi="Times New Roman"/>
          <w:b/>
          <w:sz w:val="28"/>
          <w:szCs w:val="28"/>
        </w:rPr>
        <w:t>….</w:t>
      </w:r>
      <w:r w:rsidRPr="00276142">
        <w:rPr>
          <w:rFonts w:ascii="Times New Roman" w:hAnsi="Times New Roman"/>
          <w:b/>
          <w:sz w:val="28"/>
          <w:szCs w:val="28"/>
        </w:rPr>
        <w:t>2</w:t>
      </w:r>
      <w:r w:rsidR="0052673A" w:rsidRPr="00276142">
        <w:rPr>
          <w:rFonts w:ascii="Times New Roman" w:hAnsi="Times New Roman"/>
          <w:b/>
          <w:sz w:val="28"/>
          <w:szCs w:val="28"/>
        </w:rPr>
        <w:t>7</w:t>
      </w:r>
    </w:p>
    <w:p w:rsidR="000D6A9F" w:rsidRPr="00276142" w:rsidRDefault="000D6A9F" w:rsidP="008A6378">
      <w:pPr>
        <w:widowControl w:val="0"/>
        <w:numPr>
          <w:ilvl w:val="1"/>
          <w:numId w:val="28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ind w:left="0" w:right="-87" w:firstLine="0"/>
        <w:rPr>
          <w:sz w:val="28"/>
          <w:szCs w:val="28"/>
        </w:rPr>
      </w:pPr>
      <w:r w:rsidRPr="00276142">
        <w:rPr>
          <w:bCs/>
          <w:sz w:val="28"/>
          <w:szCs w:val="28"/>
        </w:rPr>
        <w:t>Пе</w:t>
      </w:r>
      <w:r w:rsidRPr="00276142">
        <w:rPr>
          <w:bCs/>
          <w:spacing w:val="1"/>
          <w:sz w:val="28"/>
          <w:szCs w:val="28"/>
        </w:rPr>
        <w:t>р</w:t>
      </w:r>
      <w:r w:rsidRPr="00276142">
        <w:rPr>
          <w:bCs/>
          <w:sz w:val="28"/>
          <w:szCs w:val="28"/>
        </w:rPr>
        <w:t>спе</w:t>
      </w:r>
      <w:r w:rsidRPr="00276142">
        <w:rPr>
          <w:bCs/>
          <w:spacing w:val="1"/>
          <w:sz w:val="28"/>
          <w:szCs w:val="28"/>
        </w:rPr>
        <w:t>к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z w:val="28"/>
          <w:szCs w:val="28"/>
        </w:rPr>
        <w:t>ивн</w:t>
      </w:r>
      <w:r w:rsidRPr="00276142">
        <w:rPr>
          <w:bCs/>
          <w:spacing w:val="-1"/>
          <w:sz w:val="28"/>
          <w:szCs w:val="28"/>
        </w:rPr>
        <w:t>ы</w:t>
      </w:r>
      <w:r w:rsidRPr="00276142">
        <w:rPr>
          <w:bCs/>
          <w:sz w:val="28"/>
          <w:szCs w:val="28"/>
        </w:rPr>
        <w:t>е</w:t>
      </w:r>
      <w:r w:rsidRPr="00276142">
        <w:rPr>
          <w:bCs/>
          <w:spacing w:val="-16"/>
          <w:sz w:val="28"/>
          <w:szCs w:val="28"/>
        </w:rPr>
        <w:t xml:space="preserve"> 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pacing w:val="3"/>
          <w:sz w:val="28"/>
          <w:szCs w:val="28"/>
        </w:rPr>
        <w:t>о</w:t>
      </w:r>
      <w:r w:rsidRPr="00276142">
        <w:rPr>
          <w:bCs/>
          <w:sz w:val="28"/>
          <w:szCs w:val="28"/>
        </w:rPr>
        <w:t>п</w:t>
      </w:r>
      <w:r w:rsidRPr="00276142">
        <w:rPr>
          <w:bCs/>
          <w:spacing w:val="-1"/>
          <w:sz w:val="28"/>
          <w:szCs w:val="28"/>
        </w:rPr>
        <w:t>л</w:t>
      </w:r>
      <w:r w:rsidRPr="00276142">
        <w:rPr>
          <w:bCs/>
          <w:sz w:val="28"/>
          <w:szCs w:val="28"/>
        </w:rPr>
        <w:t>ивн</w:t>
      </w:r>
      <w:r w:rsidRPr="00276142">
        <w:rPr>
          <w:bCs/>
          <w:spacing w:val="-1"/>
          <w:sz w:val="28"/>
          <w:szCs w:val="28"/>
        </w:rPr>
        <w:t>ы</w:t>
      </w:r>
      <w:r w:rsidRPr="00276142">
        <w:rPr>
          <w:bCs/>
          <w:sz w:val="28"/>
          <w:szCs w:val="28"/>
        </w:rPr>
        <w:t>е</w:t>
      </w:r>
      <w:r w:rsidRPr="00276142">
        <w:rPr>
          <w:bCs/>
          <w:spacing w:val="-14"/>
          <w:sz w:val="28"/>
          <w:szCs w:val="28"/>
        </w:rPr>
        <w:t xml:space="preserve"> </w:t>
      </w:r>
      <w:r w:rsidRPr="00276142">
        <w:rPr>
          <w:bCs/>
          <w:spacing w:val="-1"/>
          <w:sz w:val="28"/>
          <w:szCs w:val="28"/>
        </w:rPr>
        <w:t>б</w:t>
      </w:r>
      <w:r w:rsidRPr="00276142">
        <w:rPr>
          <w:bCs/>
          <w:spacing w:val="3"/>
          <w:sz w:val="28"/>
          <w:szCs w:val="28"/>
        </w:rPr>
        <w:t>а</w:t>
      </w:r>
      <w:r w:rsidRPr="00276142">
        <w:rPr>
          <w:bCs/>
          <w:spacing w:val="-1"/>
          <w:sz w:val="28"/>
          <w:szCs w:val="28"/>
        </w:rPr>
        <w:t>л</w:t>
      </w:r>
      <w:r w:rsidRPr="00276142">
        <w:rPr>
          <w:bCs/>
          <w:sz w:val="28"/>
          <w:szCs w:val="28"/>
        </w:rPr>
        <w:t>ансы</w:t>
      </w:r>
      <w:r w:rsidRPr="00276142">
        <w:rPr>
          <w:bCs/>
          <w:spacing w:val="-15"/>
          <w:sz w:val="28"/>
          <w:szCs w:val="28"/>
        </w:rPr>
        <w:t xml:space="preserve"> </w:t>
      </w:r>
      <w:r w:rsidRPr="00276142">
        <w:rPr>
          <w:bCs/>
          <w:spacing w:val="-1"/>
          <w:sz w:val="28"/>
          <w:szCs w:val="28"/>
        </w:rPr>
        <w:t>дл</w:t>
      </w:r>
      <w:r w:rsidRPr="00276142">
        <w:rPr>
          <w:bCs/>
          <w:sz w:val="28"/>
          <w:szCs w:val="28"/>
        </w:rPr>
        <w:t>я</w:t>
      </w:r>
      <w:r w:rsidRPr="00276142">
        <w:rPr>
          <w:bCs/>
          <w:spacing w:val="-15"/>
          <w:sz w:val="28"/>
          <w:szCs w:val="28"/>
        </w:rPr>
        <w:t xml:space="preserve"> </w:t>
      </w:r>
      <w:r w:rsidRPr="00276142">
        <w:rPr>
          <w:bCs/>
          <w:spacing w:val="1"/>
          <w:sz w:val="28"/>
          <w:szCs w:val="28"/>
        </w:rPr>
        <w:t>к</w:t>
      </w:r>
      <w:r w:rsidRPr="00276142">
        <w:rPr>
          <w:bCs/>
          <w:sz w:val="28"/>
          <w:szCs w:val="28"/>
        </w:rPr>
        <w:t>а</w:t>
      </w:r>
      <w:r w:rsidRPr="00276142">
        <w:rPr>
          <w:bCs/>
          <w:spacing w:val="1"/>
          <w:sz w:val="28"/>
          <w:szCs w:val="28"/>
        </w:rPr>
        <w:t>ж</w:t>
      </w:r>
      <w:r w:rsidRPr="00276142">
        <w:rPr>
          <w:bCs/>
          <w:spacing w:val="-1"/>
          <w:sz w:val="28"/>
          <w:szCs w:val="28"/>
        </w:rPr>
        <w:t>д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pacing w:val="-1"/>
          <w:sz w:val="28"/>
          <w:szCs w:val="28"/>
        </w:rPr>
        <w:t>г</w:t>
      </w:r>
      <w:r w:rsidRPr="00276142">
        <w:rPr>
          <w:bCs/>
          <w:sz w:val="28"/>
          <w:szCs w:val="28"/>
        </w:rPr>
        <w:t>о</w:t>
      </w:r>
      <w:r w:rsidRPr="00276142">
        <w:rPr>
          <w:bCs/>
          <w:spacing w:val="-13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ис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pacing w:val="3"/>
          <w:sz w:val="28"/>
          <w:szCs w:val="28"/>
        </w:rPr>
        <w:t>о</w:t>
      </w:r>
      <w:r w:rsidRPr="00276142">
        <w:rPr>
          <w:bCs/>
          <w:spacing w:val="-1"/>
          <w:sz w:val="28"/>
          <w:szCs w:val="28"/>
        </w:rPr>
        <w:t>ч</w:t>
      </w:r>
      <w:r w:rsidRPr="00276142">
        <w:rPr>
          <w:bCs/>
          <w:sz w:val="28"/>
          <w:szCs w:val="28"/>
        </w:rPr>
        <w:t>ни</w:t>
      </w:r>
      <w:r w:rsidRPr="00276142">
        <w:rPr>
          <w:bCs/>
          <w:spacing w:val="1"/>
          <w:sz w:val="28"/>
          <w:szCs w:val="28"/>
        </w:rPr>
        <w:t>к</w:t>
      </w:r>
      <w:r w:rsidRPr="00276142">
        <w:rPr>
          <w:bCs/>
          <w:sz w:val="28"/>
          <w:szCs w:val="28"/>
        </w:rPr>
        <w:t>а</w:t>
      </w:r>
      <w:r w:rsidRPr="00276142">
        <w:rPr>
          <w:bCs/>
          <w:w w:val="99"/>
          <w:sz w:val="28"/>
          <w:szCs w:val="28"/>
        </w:rPr>
        <w:t xml:space="preserve"> 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z w:val="28"/>
          <w:szCs w:val="28"/>
        </w:rPr>
        <w:t>еп</w:t>
      </w:r>
      <w:r w:rsidRPr="00276142">
        <w:rPr>
          <w:bCs/>
          <w:spacing w:val="-1"/>
          <w:sz w:val="28"/>
          <w:szCs w:val="28"/>
        </w:rPr>
        <w:t>л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в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й</w:t>
      </w:r>
      <w:r w:rsidRPr="00276142">
        <w:rPr>
          <w:bCs/>
          <w:spacing w:val="-12"/>
          <w:sz w:val="28"/>
          <w:szCs w:val="28"/>
        </w:rPr>
        <w:t xml:space="preserve"> </w:t>
      </w:r>
      <w:r w:rsidRPr="00276142">
        <w:rPr>
          <w:bCs/>
          <w:spacing w:val="-1"/>
          <w:sz w:val="28"/>
          <w:szCs w:val="28"/>
        </w:rPr>
        <w:t>э</w:t>
      </w:r>
      <w:r w:rsidRPr="00276142">
        <w:rPr>
          <w:bCs/>
          <w:sz w:val="28"/>
          <w:szCs w:val="28"/>
        </w:rPr>
        <w:t>не</w:t>
      </w:r>
      <w:r w:rsidRPr="00276142">
        <w:rPr>
          <w:bCs/>
          <w:spacing w:val="3"/>
          <w:sz w:val="28"/>
          <w:szCs w:val="28"/>
        </w:rPr>
        <w:t>р</w:t>
      </w:r>
      <w:r w:rsidRPr="00276142">
        <w:rPr>
          <w:bCs/>
          <w:spacing w:val="-1"/>
          <w:sz w:val="28"/>
          <w:szCs w:val="28"/>
        </w:rPr>
        <w:t>г</w:t>
      </w:r>
      <w:r w:rsidRPr="00276142">
        <w:rPr>
          <w:bCs/>
          <w:sz w:val="28"/>
          <w:szCs w:val="28"/>
        </w:rPr>
        <w:t>ии</w:t>
      </w:r>
      <w:r w:rsidRPr="00276142">
        <w:rPr>
          <w:bCs/>
          <w:spacing w:val="-11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по</w:t>
      </w:r>
      <w:r w:rsidRPr="00276142">
        <w:rPr>
          <w:bCs/>
          <w:spacing w:val="-11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в</w:t>
      </w:r>
      <w:r w:rsidRPr="00276142">
        <w:rPr>
          <w:bCs/>
          <w:spacing w:val="-1"/>
          <w:sz w:val="28"/>
          <w:szCs w:val="28"/>
        </w:rPr>
        <w:t>ид</w:t>
      </w:r>
      <w:r w:rsidRPr="00276142">
        <w:rPr>
          <w:bCs/>
          <w:sz w:val="28"/>
          <w:szCs w:val="28"/>
        </w:rPr>
        <w:t>ам</w:t>
      </w:r>
      <w:r w:rsidRPr="00276142">
        <w:rPr>
          <w:bCs/>
          <w:spacing w:val="-12"/>
          <w:sz w:val="28"/>
          <w:szCs w:val="28"/>
        </w:rPr>
        <w:t xml:space="preserve"> 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сн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вн</w:t>
      </w:r>
      <w:r w:rsidRPr="00276142">
        <w:rPr>
          <w:bCs/>
          <w:spacing w:val="3"/>
          <w:sz w:val="28"/>
          <w:szCs w:val="28"/>
        </w:rPr>
        <w:t>о</w:t>
      </w:r>
      <w:r w:rsidRPr="00276142">
        <w:rPr>
          <w:bCs/>
          <w:spacing w:val="-1"/>
          <w:sz w:val="28"/>
          <w:szCs w:val="28"/>
        </w:rPr>
        <w:t>г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,</w:t>
      </w:r>
      <w:r w:rsidRPr="00276142">
        <w:rPr>
          <w:bCs/>
          <w:spacing w:val="-13"/>
          <w:sz w:val="28"/>
          <w:szCs w:val="28"/>
        </w:rPr>
        <w:t xml:space="preserve"> </w:t>
      </w:r>
      <w:r w:rsidRPr="00276142">
        <w:rPr>
          <w:bCs/>
          <w:spacing w:val="1"/>
          <w:sz w:val="28"/>
          <w:szCs w:val="28"/>
        </w:rPr>
        <w:t>р</w:t>
      </w:r>
      <w:r w:rsidRPr="00276142">
        <w:rPr>
          <w:bCs/>
          <w:sz w:val="28"/>
          <w:szCs w:val="28"/>
        </w:rPr>
        <w:t>е</w:t>
      </w:r>
      <w:r w:rsidRPr="00276142">
        <w:rPr>
          <w:bCs/>
          <w:spacing w:val="-1"/>
          <w:sz w:val="28"/>
          <w:szCs w:val="28"/>
        </w:rPr>
        <w:t>з</w:t>
      </w:r>
      <w:r w:rsidRPr="00276142">
        <w:rPr>
          <w:bCs/>
          <w:sz w:val="28"/>
          <w:szCs w:val="28"/>
        </w:rPr>
        <w:t>е</w:t>
      </w:r>
      <w:r w:rsidRPr="00276142">
        <w:rPr>
          <w:bCs/>
          <w:spacing w:val="1"/>
          <w:sz w:val="28"/>
          <w:szCs w:val="28"/>
        </w:rPr>
        <w:t>р</w:t>
      </w:r>
      <w:r w:rsidRPr="00276142">
        <w:rPr>
          <w:bCs/>
          <w:sz w:val="28"/>
          <w:szCs w:val="28"/>
        </w:rPr>
        <w:t>вн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pacing w:val="-1"/>
          <w:sz w:val="28"/>
          <w:szCs w:val="28"/>
        </w:rPr>
        <w:t>г</w:t>
      </w:r>
      <w:r w:rsidRPr="00276142">
        <w:rPr>
          <w:bCs/>
          <w:sz w:val="28"/>
          <w:szCs w:val="28"/>
        </w:rPr>
        <w:t>о</w:t>
      </w:r>
      <w:r w:rsidRPr="00276142">
        <w:rPr>
          <w:bCs/>
          <w:spacing w:val="-9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и</w:t>
      </w:r>
      <w:r w:rsidRPr="00276142">
        <w:rPr>
          <w:bCs/>
          <w:spacing w:val="-12"/>
          <w:sz w:val="28"/>
          <w:szCs w:val="28"/>
        </w:rPr>
        <w:t xml:space="preserve"> </w:t>
      </w:r>
      <w:r w:rsidRPr="00276142">
        <w:rPr>
          <w:bCs/>
          <w:spacing w:val="3"/>
          <w:sz w:val="28"/>
          <w:szCs w:val="28"/>
        </w:rPr>
        <w:t>а</w:t>
      </w:r>
      <w:r w:rsidRPr="00276142">
        <w:rPr>
          <w:bCs/>
          <w:sz w:val="28"/>
          <w:szCs w:val="28"/>
        </w:rPr>
        <w:t>ва</w:t>
      </w:r>
      <w:r w:rsidRPr="00276142">
        <w:rPr>
          <w:bCs/>
          <w:spacing w:val="1"/>
          <w:sz w:val="28"/>
          <w:szCs w:val="28"/>
        </w:rPr>
        <w:t>р</w:t>
      </w:r>
      <w:r w:rsidRPr="00276142">
        <w:rPr>
          <w:bCs/>
          <w:sz w:val="28"/>
          <w:szCs w:val="28"/>
        </w:rPr>
        <w:t>ийн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pacing w:val="-1"/>
          <w:sz w:val="28"/>
          <w:szCs w:val="28"/>
        </w:rPr>
        <w:t>г</w:t>
      </w:r>
      <w:r w:rsidRPr="00276142">
        <w:rPr>
          <w:bCs/>
          <w:sz w:val="28"/>
          <w:szCs w:val="28"/>
        </w:rPr>
        <w:t>о</w:t>
      </w:r>
      <w:r w:rsidRPr="00276142">
        <w:rPr>
          <w:sz w:val="28"/>
          <w:szCs w:val="28"/>
        </w:rPr>
        <w:t xml:space="preserve"> 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п</w:t>
      </w:r>
      <w:r w:rsidRPr="00276142">
        <w:rPr>
          <w:bCs/>
          <w:spacing w:val="-1"/>
          <w:sz w:val="28"/>
          <w:szCs w:val="28"/>
        </w:rPr>
        <w:t>л</w:t>
      </w:r>
      <w:r w:rsidRPr="00276142">
        <w:rPr>
          <w:bCs/>
          <w:sz w:val="28"/>
          <w:szCs w:val="28"/>
        </w:rPr>
        <w:t>ива</w:t>
      </w:r>
      <w:r w:rsidRPr="00276142">
        <w:rPr>
          <w:bCs/>
          <w:spacing w:val="-9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на</w:t>
      </w:r>
      <w:r w:rsidRPr="00276142">
        <w:rPr>
          <w:bCs/>
          <w:spacing w:val="-11"/>
          <w:sz w:val="28"/>
          <w:szCs w:val="28"/>
        </w:rPr>
        <w:t xml:space="preserve"> </w:t>
      </w:r>
      <w:r w:rsidRPr="00276142">
        <w:rPr>
          <w:bCs/>
          <w:spacing w:val="1"/>
          <w:sz w:val="28"/>
          <w:szCs w:val="28"/>
        </w:rPr>
        <w:t>к</w:t>
      </w:r>
      <w:r w:rsidRPr="00276142">
        <w:rPr>
          <w:bCs/>
          <w:sz w:val="28"/>
          <w:szCs w:val="28"/>
        </w:rPr>
        <w:t>а</w:t>
      </w:r>
      <w:r w:rsidRPr="00276142">
        <w:rPr>
          <w:bCs/>
          <w:spacing w:val="-1"/>
          <w:sz w:val="28"/>
          <w:szCs w:val="28"/>
        </w:rPr>
        <w:t>жд</w:t>
      </w:r>
      <w:r w:rsidRPr="00276142">
        <w:rPr>
          <w:bCs/>
          <w:spacing w:val="3"/>
          <w:sz w:val="28"/>
          <w:szCs w:val="28"/>
        </w:rPr>
        <w:t>о</w:t>
      </w:r>
      <w:r w:rsidRPr="00276142">
        <w:rPr>
          <w:bCs/>
          <w:sz w:val="28"/>
          <w:szCs w:val="28"/>
        </w:rPr>
        <w:t>м</w:t>
      </w:r>
      <w:r w:rsidRPr="00276142">
        <w:rPr>
          <w:bCs/>
          <w:spacing w:val="-11"/>
          <w:sz w:val="28"/>
          <w:szCs w:val="28"/>
        </w:rPr>
        <w:t xml:space="preserve"> </w:t>
      </w:r>
      <w:r w:rsidRPr="00276142">
        <w:rPr>
          <w:bCs/>
          <w:spacing w:val="-1"/>
          <w:sz w:val="28"/>
          <w:szCs w:val="28"/>
        </w:rPr>
        <w:t>эт</w:t>
      </w:r>
      <w:r w:rsidRPr="00276142">
        <w:rPr>
          <w:bCs/>
          <w:sz w:val="28"/>
          <w:szCs w:val="28"/>
        </w:rPr>
        <w:t>апе……</w:t>
      </w:r>
      <w:r w:rsidR="008A6378" w:rsidRPr="00276142">
        <w:rPr>
          <w:bCs/>
          <w:sz w:val="28"/>
          <w:szCs w:val="28"/>
        </w:rPr>
        <w:t>...</w:t>
      </w:r>
      <w:r w:rsidR="00046F47" w:rsidRPr="00276142">
        <w:rPr>
          <w:bCs/>
          <w:sz w:val="28"/>
          <w:szCs w:val="28"/>
        </w:rPr>
        <w:t>…</w:t>
      </w:r>
      <w:r w:rsidR="007D7085" w:rsidRPr="00276142">
        <w:rPr>
          <w:bCs/>
          <w:sz w:val="28"/>
          <w:szCs w:val="28"/>
        </w:rPr>
        <w:t>.</w:t>
      </w:r>
      <w:r w:rsidR="0052673A" w:rsidRPr="00276142">
        <w:rPr>
          <w:bCs/>
          <w:sz w:val="28"/>
          <w:szCs w:val="28"/>
        </w:rPr>
        <w:t>27</w:t>
      </w:r>
    </w:p>
    <w:p w:rsidR="000D6A9F" w:rsidRPr="00276142" w:rsidRDefault="000D6A9F" w:rsidP="008A6378">
      <w:pPr>
        <w:pStyle w:val="Heading1"/>
        <w:numPr>
          <w:ilvl w:val="1"/>
          <w:numId w:val="28"/>
        </w:numPr>
        <w:tabs>
          <w:tab w:val="left" w:pos="567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бл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ни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м</w:t>
      </w:r>
      <w:r w:rsidRPr="00276142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й</w:t>
      </w:r>
      <w:r w:rsidRPr="00276142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э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ии</w:t>
      </w:r>
      <w:r w:rsidRPr="00276142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ва,</w:t>
      </w:r>
      <w:r w:rsidRPr="00276142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люч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ая</w:t>
      </w:r>
      <w:r w:rsidRPr="00276142">
        <w:rPr>
          <w:rFonts w:ascii="Times New Roman" w:hAnsi="Times New Roman" w:cs="Times New Roman"/>
          <w:b w:val="0"/>
          <w:spacing w:val="-1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мес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ид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pacing w:val="-1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ива,</w:t>
      </w:r>
      <w:r w:rsidRPr="00276142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ак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исп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ь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уе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м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 в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ни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2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э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и……</w:t>
      </w:r>
      <w:r w:rsidR="00046F47" w:rsidRPr="00276142">
        <w:rPr>
          <w:rFonts w:ascii="Times New Roman" w:hAnsi="Times New Roman" w:cs="Times New Roman"/>
          <w:b w:val="0"/>
          <w:sz w:val="28"/>
          <w:szCs w:val="28"/>
        </w:rPr>
        <w:t>.</w:t>
      </w:r>
      <w:r w:rsidR="008A6378" w:rsidRPr="00276142">
        <w:rPr>
          <w:rFonts w:ascii="Times New Roman" w:hAnsi="Times New Roman" w:cs="Times New Roman"/>
          <w:b w:val="0"/>
          <w:sz w:val="28"/>
          <w:szCs w:val="28"/>
        </w:rPr>
        <w:t>.</w:t>
      </w:r>
      <w:r w:rsidR="00116C51" w:rsidRPr="00276142">
        <w:rPr>
          <w:rFonts w:ascii="Times New Roman" w:hAnsi="Times New Roman" w:cs="Times New Roman"/>
          <w:b w:val="0"/>
          <w:sz w:val="28"/>
          <w:szCs w:val="28"/>
        </w:rPr>
        <w:t>.</w:t>
      </w:r>
      <w:r w:rsidR="007D7085" w:rsidRPr="00276142">
        <w:rPr>
          <w:rFonts w:ascii="Times New Roman" w:hAnsi="Times New Roman" w:cs="Times New Roman"/>
          <w:b w:val="0"/>
          <w:sz w:val="28"/>
          <w:szCs w:val="28"/>
        </w:rPr>
        <w:t>..</w:t>
      </w:r>
      <w:r w:rsidR="00116C51" w:rsidRPr="00276142">
        <w:rPr>
          <w:rFonts w:ascii="Times New Roman" w:hAnsi="Times New Roman" w:cs="Times New Roman"/>
          <w:b w:val="0"/>
          <w:sz w:val="28"/>
          <w:szCs w:val="28"/>
        </w:rPr>
        <w:t>2</w:t>
      </w:r>
      <w:r w:rsidR="0052673A" w:rsidRPr="00276142">
        <w:rPr>
          <w:rFonts w:ascii="Times New Roman" w:hAnsi="Times New Roman" w:cs="Times New Roman"/>
          <w:b w:val="0"/>
          <w:sz w:val="28"/>
          <w:szCs w:val="28"/>
        </w:rPr>
        <w:t>7</w:t>
      </w:r>
    </w:p>
    <w:p w:rsidR="008A6378" w:rsidRPr="00276142" w:rsidRDefault="008A6378" w:rsidP="008A6378">
      <w:pPr>
        <w:pStyle w:val="aff6"/>
        <w:numPr>
          <w:ilvl w:val="1"/>
          <w:numId w:val="28"/>
        </w:numPr>
        <w:kinsoku w:val="0"/>
        <w:overflowPunct w:val="0"/>
        <w:ind w:left="0" w:right="-142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6142">
        <w:rPr>
          <w:rFonts w:ascii="Times New Roman" w:hAnsi="Times New Roman"/>
          <w:sz w:val="28"/>
          <w:szCs w:val="28"/>
        </w:rPr>
        <w:t>Виды топлива (в случае, если топливом является уголь, - вид ископаемого угля в соответствии с Межгосударственным стандартом ГОСТ 25543-2013 «Угли бурые, каменные и антрациты.</w:t>
      </w:r>
      <w:proofErr w:type="gramEnd"/>
      <w:r w:rsidRPr="0027614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76142">
        <w:rPr>
          <w:rFonts w:ascii="Times New Roman" w:hAnsi="Times New Roman"/>
          <w:sz w:val="28"/>
          <w:szCs w:val="28"/>
        </w:rPr>
        <w:t>Классификация по генетическим и технологич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ским параметрам»), их долю и значение низшей теплоты сгорания топлива, и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пользуемые для производства тепловой энергии по каждой системе теплоснабж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ния…………………………………………………………………………………….</w:t>
      </w:r>
      <w:r w:rsidR="007D7085"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z w:val="28"/>
          <w:szCs w:val="28"/>
        </w:rPr>
        <w:t>.</w:t>
      </w:r>
      <w:r w:rsidR="0052673A" w:rsidRPr="00276142">
        <w:rPr>
          <w:rFonts w:ascii="Times New Roman" w:hAnsi="Times New Roman"/>
          <w:sz w:val="28"/>
          <w:szCs w:val="28"/>
        </w:rPr>
        <w:t>.28</w:t>
      </w:r>
      <w:proofErr w:type="gramEnd"/>
    </w:p>
    <w:p w:rsidR="008A6378" w:rsidRPr="00276142" w:rsidRDefault="008A6378" w:rsidP="008A6378">
      <w:pPr>
        <w:pStyle w:val="e"/>
        <w:numPr>
          <w:ilvl w:val="1"/>
          <w:numId w:val="28"/>
        </w:numPr>
        <w:spacing w:before="0"/>
        <w:ind w:left="0" w:right="-142" w:firstLine="0"/>
        <w:outlineLvl w:val="1"/>
        <w:rPr>
          <w:sz w:val="28"/>
          <w:szCs w:val="28"/>
        </w:rPr>
      </w:pPr>
      <w:r w:rsidRPr="00276142">
        <w:rPr>
          <w:sz w:val="28"/>
          <w:szCs w:val="28"/>
        </w:rPr>
        <w:t>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округе………………………………………..……………</w:t>
      </w:r>
      <w:r w:rsidR="00046F47" w:rsidRPr="00276142">
        <w:rPr>
          <w:sz w:val="28"/>
          <w:szCs w:val="28"/>
        </w:rPr>
        <w:t>....</w:t>
      </w:r>
      <w:r w:rsidR="007D7085" w:rsidRPr="00276142">
        <w:rPr>
          <w:sz w:val="28"/>
          <w:szCs w:val="28"/>
        </w:rPr>
        <w:t>.</w:t>
      </w:r>
      <w:r w:rsidR="0052673A" w:rsidRPr="00276142">
        <w:rPr>
          <w:sz w:val="28"/>
          <w:szCs w:val="28"/>
        </w:rPr>
        <w:t>.28</w:t>
      </w:r>
    </w:p>
    <w:p w:rsidR="008A6378" w:rsidRPr="00276142" w:rsidRDefault="008A6378" w:rsidP="008A6378">
      <w:pPr>
        <w:pStyle w:val="2"/>
        <w:numPr>
          <w:ilvl w:val="1"/>
          <w:numId w:val="28"/>
        </w:numPr>
        <w:tabs>
          <w:tab w:val="clear" w:pos="1701"/>
          <w:tab w:val="left" w:pos="709"/>
        </w:tabs>
        <w:spacing w:before="0" w:after="0"/>
        <w:ind w:left="0" w:right="-142" w:firstLine="0"/>
        <w:rPr>
          <w:b w:val="0"/>
          <w:sz w:val="28"/>
          <w:szCs w:val="28"/>
        </w:rPr>
      </w:pPr>
      <w:r w:rsidRPr="00276142">
        <w:rPr>
          <w:b w:val="0"/>
          <w:sz w:val="28"/>
          <w:szCs w:val="28"/>
        </w:rPr>
        <w:t>Приоритетное направление развития топливного баланса поселения, городского округа…………………………………………...…...…………….…...</w:t>
      </w:r>
      <w:r w:rsidR="007D7085" w:rsidRPr="00276142">
        <w:rPr>
          <w:b w:val="0"/>
          <w:sz w:val="28"/>
          <w:szCs w:val="28"/>
        </w:rPr>
        <w:t>.</w:t>
      </w:r>
      <w:r w:rsidR="0052673A" w:rsidRPr="00276142">
        <w:rPr>
          <w:b w:val="0"/>
          <w:sz w:val="28"/>
          <w:szCs w:val="28"/>
        </w:rPr>
        <w:t>…28</w:t>
      </w:r>
    </w:p>
    <w:p w:rsidR="000D6A9F" w:rsidRPr="00276142" w:rsidRDefault="000D6A9F" w:rsidP="008A6378">
      <w:pPr>
        <w:pStyle w:val="Heading1"/>
        <w:tabs>
          <w:tab w:val="left" w:pos="567"/>
        </w:tabs>
        <w:kinsoku w:val="0"/>
        <w:overflowPunct w:val="0"/>
        <w:ind w:left="0" w:right="-87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276142">
        <w:rPr>
          <w:rFonts w:ascii="Times New Roman" w:hAnsi="Times New Roman" w:cs="Times New Roman"/>
          <w:sz w:val="28"/>
          <w:szCs w:val="28"/>
        </w:rPr>
        <w:t>РАЗДЕЛ 9. ИНВИСТИЦИИ В СТРОИТЕЛЬСВО, РЕКОНСТРУКЦ</w:t>
      </w:r>
      <w:r w:rsidR="00116C51" w:rsidRPr="00276142">
        <w:rPr>
          <w:rFonts w:ascii="Times New Roman" w:hAnsi="Times New Roman" w:cs="Times New Roman"/>
          <w:sz w:val="28"/>
          <w:szCs w:val="28"/>
        </w:rPr>
        <w:t>ИЮ, ТЕХНИЧЕСКОЕ ПЕРЕВООРУЖЕНИЕ</w:t>
      </w:r>
      <w:r w:rsidR="00046F47" w:rsidRPr="00276142">
        <w:rPr>
          <w:rFonts w:ascii="Times New Roman" w:hAnsi="Times New Roman" w:cs="Times New Roman"/>
          <w:sz w:val="28"/>
          <w:szCs w:val="28"/>
        </w:rPr>
        <w:t xml:space="preserve"> </w:t>
      </w:r>
      <w:r w:rsidR="00116C51" w:rsidRPr="00276142">
        <w:rPr>
          <w:rFonts w:ascii="Times New Roman" w:hAnsi="Times New Roman" w:cs="Times New Roman"/>
          <w:sz w:val="28"/>
          <w:szCs w:val="28"/>
        </w:rPr>
        <w:t>И</w:t>
      </w:r>
      <w:r w:rsidR="00046F47" w:rsidRPr="00276142">
        <w:rPr>
          <w:rFonts w:ascii="Times New Roman" w:hAnsi="Times New Roman" w:cs="Times New Roman"/>
          <w:sz w:val="28"/>
          <w:szCs w:val="28"/>
        </w:rPr>
        <w:t xml:space="preserve"> (ИЛИ) МОДЕРНИЗАЦИЮ…</w:t>
      </w:r>
      <w:r w:rsidR="007D7085" w:rsidRPr="00276142">
        <w:rPr>
          <w:rFonts w:ascii="Times New Roman" w:hAnsi="Times New Roman" w:cs="Times New Roman"/>
          <w:sz w:val="28"/>
          <w:szCs w:val="28"/>
        </w:rPr>
        <w:t>..</w:t>
      </w:r>
      <w:r w:rsidR="00046F47" w:rsidRPr="00276142">
        <w:rPr>
          <w:rFonts w:ascii="Times New Roman" w:hAnsi="Times New Roman" w:cs="Times New Roman"/>
          <w:sz w:val="28"/>
          <w:szCs w:val="28"/>
        </w:rPr>
        <w:t>…</w:t>
      </w:r>
      <w:r w:rsidR="00116C51" w:rsidRPr="00276142">
        <w:rPr>
          <w:rFonts w:ascii="Times New Roman" w:hAnsi="Times New Roman" w:cs="Times New Roman"/>
          <w:sz w:val="28"/>
          <w:szCs w:val="28"/>
        </w:rPr>
        <w:t>2</w:t>
      </w:r>
      <w:r w:rsidR="0052673A" w:rsidRPr="00276142">
        <w:rPr>
          <w:rFonts w:ascii="Times New Roman" w:hAnsi="Times New Roman" w:cs="Times New Roman"/>
          <w:sz w:val="28"/>
          <w:szCs w:val="28"/>
        </w:rPr>
        <w:t>9</w:t>
      </w:r>
    </w:p>
    <w:p w:rsidR="000D6A9F" w:rsidRPr="00276142" w:rsidRDefault="000D6A9F" w:rsidP="008A6378">
      <w:pPr>
        <w:pStyle w:val="Heading1"/>
        <w:tabs>
          <w:tab w:val="left" w:pos="567"/>
        </w:tabs>
        <w:kinsoku w:val="0"/>
        <w:overflowPunct w:val="0"/>
        <w:ind w:left="0" w:right="-87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276142">
        <w:rPr>
          <w:rFonts w:ascii="Times New Roman" w:hAnsi="Times New Roman" w:cs="Times New Roman"/>
          <w:b w:val="0"/>
          <w:sz w:val="28"/>
          <w:szCs w:val="28"/>
        </w:rPr>
        <w:t>9.1. Предложения по величине необходимых инвестиций в строительство, реко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струкцию и техническое перевооружение и (или) модернизацию источников те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ловой энергии на каждом этапе……………………………………………..…</w:t>
      </w:r>
      <w:r w:rsidR="00116C51" w:rsidRPr="00276142">
        <w:rPr>
          <w:rFonts w:ascii="Times New Roman" w:hAnsi="Times New Roman" w:cs="Times New Roman"/>
          <w:b w:val="0"/>
          <w:sz w:val="28"/>
          <w:szCs w:val="28"/>
        </w:rPr>
        <w:t>…</w:t>
      </w:r>
      <w:r w:rsidR="007D7085" w:rsidRPr="00276142">
        <w:rPr>
          <w:rFonts w:ascii="Times New Roman" w:hAnsi="Times New Roman" w:cs="Times New Roman"/>
          <w:b w:val="0"/>
          <w:sz w:val="28"/>
          <w:szCs w:val="28"/>
        </w:rPr>
        <w:t>.</w:t>
      </w:r>
      <w:r w:rsidR="008A6378" w:rsidRPr="00276142">
        <w:rPr>
          <w:rFonts w:ascii="Times New Roman" w:hAnsi="Times New Roman" w:cs="Times New Roman"/>
          <w:b w:val="0"/>
          <w:sz w:val="28"/>
          <w:szCs w:val="28"/>
        </w:rPr>
        <w:t>..</w:t>
      </w:r>
      <w:r w:rsidR="0052673A" w:rsidRPr="00276142">
        <w:rPr>
          <w:rFonts w:ascii="Times New Roman" w:hAnsi="Times New Roman" w:cs="Times New Roman"/>
          <w:b w:val="0"/>
          <w:sz w:val="28"/>
          <w:szCs w:val="28"/>
        </w:rPr>
        <w:t>...29</w:t>
      </w:r>
    </w:p>
    <w:p w:rsidR="000D6A9F" w:rsidRPr="00276142" w:rsidRDefault="000D6A9F" w:rsidP="008A6378">
      <w:pPr>
        <w:pStyle w:val="Heading1"/>
        <w:tabs>
          <w:tab w:val="left" w:pos="567"/>
        </w:tabs>
        <w:kinsoku w:val="0"/>
        <w:overflowPunct w:val="0"/>
        <w:ind w:left="0" w:right="-87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b w:val="0"/>
          <w:sz w:val="28"/>
          <w:szCs w:val="28"/>
        </w:rPr>
        <w:t>9.2. Предложения по величине необходимых инвестиций в строительство, реко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 xml:space="preserve">струкцию, техническое перевооружение и (или) </w:t>
      </w:r>
      <w:r w:rsidR="00E71041" w:rsidRPr="00276142">
        <w:rPr>
          <w:rFonts w:ascii="Times New Roman" w:hAnsi="Times New Roman" w:cs="Times New Roman"/>
          <w:b w:val="0"/>
          <w:sz w:val="28"/>
          <w:szCs w:val="28"/>
        </w:rPr>
        <w:t xml:space="preserve">модернизацию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тепловых сетей, насосных станций и тепловых пунктов на каждом этапе</w:t>
      </w:r>
      <w:r w:rsidR="00E71041" w:rsidRPr="00276142">
        <w:rPr>
          <w:rFonts w:ascii="Times New Roman" w:hAnsi="Times New Roman" w:cs="Times New Roman"/>
          <w:b w:val="0"/>
          <w:sz w:val="28"/>
          <w:szCs w:val="28"/>
        </w:rPr>
        <w:t>………………………</w:t>
      </w:r>
      <w:r w:rsidR="007D7085" w:rsidRPr="00276142">
        <w:rPr>
          <w:rFonts w:ascii="Times New Roman" w:hAnsi="Times New Roman" w:cs="Times New Roman"/>
          <w:b w:val="0"/>
          <w:sz w:val="28"/>
          <w:szCs w:val="28"/>
        </w:rPr>
        <w:t>...</w:t>
      </w:r>
      <w:r w:rsidR="00E71041" w:rsidRPr="00276142">
        <w:rPr>
          <w:rFonts w:ascii="Times New Roman" w:hAnsi="Times New Roman" w:cs="Times New Roman"/>
          <w:b w:val="0"/>
          <w:sz w:val="28"/>
          <w:szCs w:val="28"/>
        </w:rPr>
        <w:t>.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..</w:t>
      </w:r>
      <w:r w:rsidR="0052673A" w:rsidRPr="00276142">
        <w:rPr>
          <w:rFonts w:ascii="Times New Roman" w:hAnsi="Times New Roman" w:cs="Times New Roman"/>
          <w:b w:val="0"/>
          <w:sz w:val="28"/>
          <w:szCs w:val="28"/>
        </w:rPr>
        <w:t>29</w:t>
      </w:r>
    </w:p>
    <w:p w:rsidR="000D6A9F" w:rsidRPr="00276142" w:rsidRDefault="000D6A9F" w:rsidP="008A6378">
      <w:pPr>
        <w:pStyle w:val="2"/>
        <w:numPr>
          <w:ilvl w:val="1"/>
          <w:numId w:val="29"/>
        </w:numPr>
        <w:tabs>
          <w:tab w:val="clear" w:pos="1701"/>
          <w:tab w:val="clear" w:pos="1814"/>
          <w:tab w:val="left" w:pos="567"/>
        </w:tabs>
        <w:spacing w:before="0" w:after="0"/>
        <w:ind w:left="0" w:right="-87" w:firstLine="0"/>
        <w:rPr>
          <w:b w:val="0"/>
          <w:sz w:val="28"/>
          <w:szCs w:val="28"/>
        </w:rPr>
      </w:pPr>
      <w:r w:rsidRPr="00276142">
        <w:rPr>
          <w:b w:val="0"/>
          <w:sz w:val="28"/>
          <w:szCs w:val="28"/>
        </w:rPr>
        <w:t>Предложения по величине инвестиций в строительство, реконструкцию, техническое 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</w:t>
      </w:r>
      <w:r w:rsidR="008A6378" w:rsidRPr="00276142">
        <w:rPr>
          <w:b w:val="0"/>
          <w:sz w:val="28"/>
          <w:szCs w:val="28"/>
        </w:rPr>
        <w:t>……………………………………….………...</w:t>
      </w:r>
      <w:r w:rsidR="007D7085" w:rsidRPr="00276142">
        <w:rPr>
          <w:b w:val="0"/>
          <w:sz w:val="28"/>
          <w:szCs w:val="28"/>
        </w:rPr>
        <w:t>.</w:t>
      </w:r>
      <w:r w:rsidR="0052673A" w:rsidRPr="00276142">
        <w:rPr>
          <w:b w:val="0"/>
          <w:sz w:val="28"/>
          <w:szCs w:val="28"/>
        </w:rPr>
        <w:t>...29</w:t>
      </w:r>
    </w:p>
    <w:p w:rsidR="000D6A9F" w:rsidRPr="00276142" w:rsidRDefault="000D6A9F" w:rsidP="008A6378">
      <w:pPr>
        <w:pStyle w:val="Heading1"/>
        <w:numPr>
          <w:ilvl w:val="1"/>
          <w:numId w:val="29"/>
        </w:numPr>
        <w:tabs>
          <w:tab w:val="left" w:pos="0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по</w:t>
      </w:r>
      <w:r w:rsidRPr="00276142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ине</w:t>
      </w:r>
      <w:r w:rsidRPr="00276142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хо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м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х</w:t>
      </w:r>
      <w:r w:rsidRPr="00276142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инвес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иций</w:t>
      </w:r>
      <w:r w:rsidRPr="00276142">
        <w:rPr>
          <w:rFonts w:ascii="Times New Roman" w:hAnsi="Times New Roman" w:cs="Times New Roman"/>
          <w:b w:val="0"/>
          <w:spacing w:val="-1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пе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ево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кр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ыт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й</w:t>
      </w:r>
      <w:r w:rsidRPr="00276142">
        <w:rPr>
          <w:rFonts w:ascii="Times New Roman" w:hAnsi="Times New Roman" w:cs="Times New Roman"/>
          <w:b w:val="0"/>
          <w:spacing w:val="-17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сис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м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(г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)</w:t>
      </w:r>
      <w:r w:rsidRPr="00276142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кр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276142">
        <w:rPr>
          <w:rFonts w:ascii="Times New Roman" w:hAnsi="Times New Roman" w:cs="Times New Roman"/>
          <w:b w:val="0"/>
          <w:spacing w:val="-1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сис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ему</w:t>
      </w:r>
      <w:r w:rsidRPr="00276142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pacing w:val="-1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276142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ж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м</w:t>
      </w:r>
      <w:r w:rsidRPr="00276142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эт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апе</w:t>
      </w:r>
      <w:r w:rsidR="00116C51" w:rsidRPr="00276142">
        <w:rPr>
          <w:rFonts w:ascii="Times New Roman" w:hAnsi="Times New Roman" w:cs="Times New Roman"/>
          <w:b w:val="0"/>
          <w:sz w:val="28"/>
          <w:szCs w:val="28"/>
        </w:rPr>
        <w:t>…………………………………………………</w:t>
      </w:r>
      <w:r w:rsidR="008A6378" w:rsidRPr="00276142">
        <w:rPr>
          <w:rFonts w:ascii="Times New Roman" w:hAnsi="Times New Roman" w:cs="Times New Roman"/>
          <w:b w:val="0"/>
          <w:sz w:val="28"/>
          <w:szCs w:val="28"/>
        </w:rPr>
        <w:t>..</w:t>
      </w:r>
      <w:r w:rsidR="00046F47" w:rsidRPr="00276142">
        <w:rPr>
          <w:rFonts w:ascii="Times New Roman" w:hAnsi="Times New Roman" w:cs="Times New Roman"/>
          <w:b w:val="0"/>
          <w:sz w:val="28"/>
          <w:szCs w:val="28"/>
        </w:rPr>
        <w:t>…</w:t>
      </w:r>
      <w:r w:rsidR="007D7085" w:rsidRPr="00276142">
        <w:rPr>
          <w:rFonts w:ascii="Times New Roman" w:hAnsi="Times New Roman" w:cs="Times New Roman"/>
          <w:b w:val="0"/>
          <w:sz w:val="28"/>
          <w:szCs w:val="28"/>
        </w:rPr>
        <w:t>.</w:t>
      </w:r>
      <w:r w:rsidR="0052673A" w:rsidRPr="00276142">
        <w:rPr>
          <w:rFonts w:ascii="Times New Roman" w:hAnsi="Times New Roman" w:cs="Times New Roman"/>
          <w:b w:val="0"/>
          <w:sz w:val="28"/>
          <w:szCs w:val="28"/>
        </w:rPr>
        <w:t>29</w:t>
      </w:r>
    </w:p>
    <w:p w:rsidR="000D6A9F" w:rsidRPr="00276142" w:rsidRDefault="000D6A9F" w:rsidP="008A6378">
      <w:pPr>
        <w:pStyle w:val="Heading1"/>
        <w:numPr>
          <w:ilvl w:val="1"/>
          <w:numId w:val="29"/>
        </w:numPr>
        <w:tabs>
          <w:tab w:val="left" w:pos="0"/>
        </w:tabs>
        <w:kinsoku w:val="0"/>
        <w:overflowPunct w:val="0"/>
        <w:spacing w:before="65"/>
        <w:ind w:left="0" w:right="-87" w:firstLine="0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b w:val="0"/>
          <w:sz w:val="28"/>
          <w:szCs w:val="28"/>
        </w:rPr>
        <w:t>Оцен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8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э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ф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ф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17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инвес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иций</w:t>
      </w:r>
      <w:r w:rsidRPr="00276142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по</w:t>
      </w:r>
      <w:r w:rsidRPr="00276142">
        <w:rPr>
          <w:rFonts w:ascii="Times New Roman" w:hAnsi="Times New Roman" w:cs="Times New Roman"/>
          <w:b w:val="0"/>
          <w:spacing w:val="-17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2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ьн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м</w:t>
      </w:r>
      <w:r w:rsidRPr="00276142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м</w:t>
      </w:r>
      <w:r w:rsidR="00046F47" w:rsidRPr="00276142">
        <w:rPr>
          <w:rFonts w:ascii="Times New Roman" w:hAnsi="Times New Roman" w:cs="Times New Roman"/>
          <w:b w:val="0"/>
          <w:sz w:val="28"/>
          <w:szCs w:val="28"/>
        </w:rPr>
        <w:t>…………</w:t>
      </w:r>
      <w:r w:rsidR="007D7085" w:rsidRPr="00276142">
        <w:rPr>
          <w:rFonts w:ascii="Times New Roman" w:hAnsi="Times New Roman" w:cs="Times New Roman"/>
          <w:b w:val="0"/>
          <w:sz w:val="28"/>
          <w:szCs w:val="28"/>
        </w:rPr>
        <w:t>.</w:t>
      </w:r>
      <w:r w:rsidR="0052673A" w:rsidRPr="00276142">
        <w:rPr>
          <w:rFonts w:ascii="Times New Roman" w:hAnsi="Times New Roman" w:cs="Times New Roman"/>
          <w:b w:val="0"/>
          <w:sz w:val="28"/>
          <w:szCs w:val="28"/>
        </w:rPr>
        <w:t>30</w:t>
      </w:r>
    </w:p>
    <w:p w:rsidR="008A6378" w:rsidRPr="00276142" w:rsidRDefault="008A6378" w:rsidP="008A6378">
      <w:pPr>
        <w:pStyle w:val="aff6"/>
        <w:numPr>
          <w:ilvl w:val="1"/>
          <w:numId w:val="29"/>
        </w:numPr>
        <w:kinsoku w:val="0"/>
        <w:overflowPunct w:val="0"/>
        <w:ind w:left="0" w:right="-142" w:firstLine="0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Величин</w:t>
      </w:r>
      <w:r w:rsidR="00046F47"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 xml:space="preserve"> фактически осуществленных инвестиций в строительство, реко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струкцию, техническое перевооружение и (или) модернизацию объектов тепл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снабжения за базовый период и базовый период актуализации…………………</w:t>
      </w:r>
      <w:r w:rsidR="00046F47" w:rsidRPr="00276142">
        <w:rPr>
          <w:rFonts w:ascii="Times New Roman" w:hAnsi="Times New Roman"/>
          <w:sz w:val="28"/>
          <w:szCs w:val="28"/>
        </w:rPr>
        <w:t>.</w:t>
      </w:r>
      <w:r w:rsidR="007D7085" w:rsidRPr="00276142">
        <w:rPr>
          <w:rFonts w:ascii="Times New Roman" w:hAnsi="Times New Roman"/>
          <w:sz w:val="28"/>
          <w:szCs w:val="28"/>
        </w:rPr>
        <w:t>.</w:t>
      </w:r>
      <w:r w:rsidR="0052673A" w:rsidRPr="00276142">
        <w:rPr>
          <w:rFonts w:ascii="Times New Roman" w:hAnsi="Times New Roman"/>
          <w:sz w:val="28"/>
          <w:szCs w:val="28"/>
        </w:rPr>
        <w:t>..30</w:t>
      </w:r>
    </w:p>
    <w:p w:rsidR="000D6A9F" w:rsidRPr="00276142" w:rsidRDefault="000D6A9F" w:rsidP="008A6378">
      <w:pPr>
        <w:pStyle w:val="aff6"/>
        <w:ind w:left="0" w:right="-87"/>
        <w:contextualSpacing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276142">
        <w:rPr>
          <w:rFonts w:ascii="Times New Roman" w:hAnsi="Times New Roman"/>
          <w:b/>
          <w:spacing w:val="-1"/>
          <w:sz w:val="28"/>
          <w:szCs w:val="28"/>
        </w:rPr>
        <w:t>РАЗДЕЛ 10. РЕШЕНИЕ О ПРИСВОЕНИИ СТАТУСА ЕДИНОЙ ТЕПЛ</w:t>
      </w:r>
      <w:r w:rsidRPr="00276142">
        <w:rPr>
          <w:rFonts w:ascii="Times New Roman" w:hAnsi="Times New Roman"/>
          <w:b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b/>
          <w:spacing w:val="-1"/>
          <w:sz w:val="28"/>
          <w:szCs w:val="28"/>
        </w:rPr>
        <w:t>СНАБЖАЮЩЕЙ ОРГАНИЗАЦИИ (ОРГАНИЗАЦИЙ)</w:t>
      </w:r>
      <w:r w:rsidR="00066A35" w:rsidRPr="00276142">
        <w:rPr>
          <w:rFonts w:ascii="Times New Roman" w:hAnsi="Times New Roman"/>
          <w:b/>
          <w:spacing w:val="-1"/>
          <w:sz w:val="28"/>
          <w:szCs w:val="28"/>
        </w:rPr>
        <w:t>…………</w:t>
      </w:r>
      <w:r w:rsidR="00046F47" w:rsidRPr="00276142">
        <w:rPr>
          <w:rFonts w:ascii="Times New Roman" w:hAnsi="Times New Roman"/>
          <w:b/>
          <w:spacing w:val="-1"/>
          <w:sz w:val="28"/>
          <w:szCs w:val="28"/>
        </w:rPr>
        <w:t>..</w:t>
      </w:r>
      <w:r w:rsidR="007D7085" w:rsidRPr="00276142">
        <w:rPr>
          <w:rFonts w:ascii="Times New Roman" w:hAnsi="Times New Roman"/>
          <w:b/>
          <w:spacing w:val="-1"/>
          <w:sz w:val="28"/>
          <w:szCs w:val="28"/>
        </w:rPr>
        <w:t>.</w:t>
      </w:r>
      <w:r w:rsidR="00066A35" w:rsidRPr="00276142">
        <w:rPr>
          <w:rFonts w:ascii="Times New Roman" w:hAnsi="Times New Roman"/>
          <w:b/>
          <w:spacing w:val="-1"/>
          <w:sz w:val="28"/>
          <w:szCs w:val="28"/>
        </w:rPr>
        <w:t>…</w:t>
      </w:r>
      <w:r w:rsidR="0052673A" w:rsidRPr="00276142">
        <w:rPr>
          <w:rFonts w:ascii="Times New Roman" w:hAnsi="Times New Roman"/>
          <w:b/>
          <w:spacing w:val="-1"/>
          <w:sz w:val="28"/>
          <w:szCs w:val="28"/>
        </w:rPr>
        <w:t>31</w:t>
      </w:r>
    </w:p>
    <w:p w:rsidR="000D6A9F" w:rsidRPr="00276142" w:rsidRDefault="000D6A9F" w:rsidP="008A6378">
      <w:pPr>
        <w:pStyle w:val="aff6"/>
        <w:ind w:left="0" w:right="-87"/>
        <w:contextualSpacing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lastRenderedPageBreak/>
        <w:t>10.1. Решение о присвоении статуса единой теплоснабжающей организации (о</w:t>
      </w: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ганизациям)…</w:t>
      </w:r>
      <w:r w:rsidR="00066A35" w:rsidRPr="00276142">
        <w:rPr>
          <w:rFonts w:ascii="Times New Roman" w:hAnsi="Times New Roman"/>
          <w:sz w:val="28"/>
          <w:szCs w:val="28"/>
        </w:rPr>
        <w:t>………………………………………………</w:t>
      </w:r>
      <w:r w:rsidR="00116C51" w:rsidRPr="00276142">
        <w:rPr>
          <w:rFonts w:ascii="Times New Roman" w:hAnsi="Times New Roman"/>
          <w:sz w:val="28"/>
          <w:szCs w:val="28"/>
        </w:rPr>
        <w:t>………….………</w:t>
      </w:r>
      <w:r w:rsidR="008A6378" w:rsidRPr="00276142">
        <w:rPr>
          <w:rFonts w:ascii="Times New Roman" w:hAnsi="Times New Roman"/>
          <w:sz w:val="28"/>
          <w:szCs w:val="28"/>
        </w:rPr>
        <w:t>.</w:t>
      </w:r>
      <w:r w:rsidR="00066A35" w:rsidRPr="00276142">
        <w:rPr>
          <w:rFonts w:ascii="Times New Roman" w:hAnsi="Times New Roman"/>
          <w:sz w:val="28"/>
          <w:szCs w:val="28"/>
        </w:rPr>
        <w:t>..</w:t>
      </w:r>
      <w:r w:rsidR="00046F47" w:rsidRPr="00276142">
        <w:rPr>
          <w:rFonts w:ascii="Times New Roman" w:hAnsi="Times New Roman"/>
          <w:sz w:val="28"/>
          <w:szCs w:val="28"/>
        </w:rPr>
        <w:t>.</w:t>
      </w:r>
      <w:r w:rsidR="007D7085" w:rsidRPr="00276142">
        <w:rPr>
          <w:rFonts w:ascii="Times New Roman" w:hAnsi="Times New Roman"/>
          <w:sz w:val="28"/>
          <w:szCs w:val="28"/>
        </w:rPr>
        <w:t>.</w:t>
      </w:r>
      <w:r w:rsidR="00046F47" w:rsidRPr="00276142">
        <w:rPr>
          <w:rFonts w:ascii="Times New Roman" w:hAnsi="Times New Roman"/>
          <w:sz w:val="28"/>
          <w:szCs w:val="28"/>
        </w:rPr>
        <w:t>.</w:t>
      </w:r>
      <w:r w:rsidR="0052673A" w:rsidRPr="00276142">
        <w:rPr>
          <w:rFonts w:ascii="Times New Roman" w:hAnsi="Times New Roman"/>
          <w:sz w:val="28"/>
          <w:szCs w:val="28"/>
        </w:rPr>
        <w:t>31</w:t>
      </w:r>
    </w:p>
    <w:p w:rsidR="000D6A9F" w:rsidRPr="00276142" w:rsidRDefault="000D6A9F" w:rsidP="008A6378">
      <w:pPr>
        <w:pStyle w:val="aff6"/>
        <w:ind w:left="0" w:right="-87"/>
        <w:contextualSpacing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10.2. Реестр зон деятельности единой теплоснабжающей организации (организ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ций)……</w:t>
      </w:r>
      <w:r w:rsidR="00066A35" w:rsidRPr="00276142">
        <w:rPr>
          <w:rFonts w:ascii="Times New Roman" w:hAnsi="Times New Roman"/>
          <w:sz w:val="28"/>
          <w:szCs w:val="28"/>
        </w:rPr>
        <w:t>……………………………………………………</w:t>
      </w:r>
      <w:r w:rsidR="00046F47" w:rsidRPr="00276142">
        <w:rPr>
          <w:rFonts w:ascii="Times New Roman" w:hAnsi="Times New Roman"/>
          <w:sz w:val="28"/>
          <w:szCs w:val="28"/>
        </w:rPr>
        <w:t>………………</w:t>
      </w:r>
      <w:r w:rsidR="007D7085" w:rsidRPr="00276142">
        <w:rPr>
          <w:rFonts w:ascii="Times New Roman" w:hAnsi="Times New Roman"/>
          <w:sz w:val="28"/>
          <w:szCs w:val="28"/>
        </w:rPr>
        <w:t>..................</w:t>
      </w:r>
      <w:r w:rsidR="0052673A" w:rsidRPr="00276142">
        <w:rPr>
          <w:rFonts w:ascii="Times New Roman" w:hAnsi="Times New Roman"/>
          <w:sz w:val="28"/>
          <w:szCs w:val="28"/>
        </w:rPr>
        <w:t>32</w:t>
      </w:r>
    </w:p>
    <w:p w:rsidR="000D6A9F" w:rsidRPr="00276142" w:rsidRDefault="000D6A9F" w:rsidP="008A6378">
      <w:pPr>
        <w:pStyle w:val="Heading1"/>
        <w:numPr>
          <w:ilvl w:val="1"/>
          <w:numId w:val="30"/>
        </w:numPr>
        <w:tabs>
          <w:tab w:val="left" w:pos="567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b w:val="0"/>
          <w:sz w:val="28"/>
          <w:szCs w:val="28"/>
        </w:rPr>
        <w:t>Осн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ван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,</w:t>
      </w:r>
      <w:r w:rsidRPr="00276142">
        <w:rPr>
          <w:rFonts w:ascii="Times New Roman" w:hAnsi="Times New Roman" w:cs="Times New Roman"/>
          <w:b w:val="0"/>
          <w:spacing w:val="-1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-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м</w:t>
      </w:r>
      <w:r w:rsidRPr="00276142">
        <w:rPr>
          <w:rFonts w:ascii="Times New Roman" w:hAnsi="Times New Roman" w:cs="Times New Roman"/>
          <w:b w:val="0"/>
          <w:spacing w:val="-7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,</w:t>
      </w:r>
      <w:r w:rsidRPr="00276142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-7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ми</w:t>
      </w:r>
      <w:r w:rsidRPr="00276142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ю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щ</w:t>
      </w:r>
      <w:r w:rsidR="003741D2" w:rsidRPr="00276142">
        <w:rPr>
          <w:rFonts w:ascii="Times New Roman" w:hAnsi="Times New Roman" w:cs="Times New Roman"/>
          <w:b w:val="0"/>
          <w:sz w:val="28"/>
          <w:szCs w:val="28"/>
        </w:rPr>
        <w:t>ей</w:t>
      </w:r>
      <w:r w:rsidRPr="00276142">
        <w:rPr>
          <w:rFonts w:ascii="Times New Roman" w:hAnsi="Times New Roman" w:cs="Times New Roman"/>
          <w:b w:val="0"/>
          <w:spacing w:val="-2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ац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="00A52D70"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22"/>
          <w:sz w:val="28"/>
          <w:szCs w:val="28"/>
        </w:rPr>
        <w:t xml:space="preserve"> </w:t>
      </w:r>
      <w:r w:rsidR="00A52D70"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присвоен статус</w:t>
      </w:r>
      <w:r w:rsidRPr="00276142">
        <w:rPr>
          <w:rFonts w:ascii="Times New Roman" w:hAnsi="Times New Roman" w:cs="Times New Roman"/>
          <w:b w:val="0"/>
          <w:spacing w:val="-2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ин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 xml:space="preserve">й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ю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щей</w:t>
      </w:r>
      <w:r w:rsidRPr="00276142">
        <w:rPr>
          <w:rFonts w:ascii="Times New Roman" w:hAnsi="Times New Roman" w:cs="Times New Roman"/>
          <w:b w:val="0"/>
          <w:spacing w:val="-4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ци</w:t>
      </w:r>
      <w:r w:rsidR="00A52D70" w:rsidRPr="00276142">
        <w:rPr>
          <w:rFonts w:ascii="Times New Roman" w:hAnsi="Times New Roman" w:cs="Times New Roman"/>
          <w:b w:val="0"/>
          <w:sz w:val="28"/>
          <w:szCs w:val="28"/>
        </w:rPr>
        <w:t>и…</w:t>
      </w:r>
      <w:r w:rsidR="003741D2" w:rsidRPr="00276142">
        <w:rPr>
          <w:rFonts w:ascii="Times New Roman" w:hAnsi="Times New Roman" w:cs="Times New Roman"/>
          <w:b w:val="0"/>
          <w:sz w:val="28"/>
          <w:szCs w:val="28"/>
        </w:rPr>
        <w:t>………………………………………………………………………………….</w:t>
      </w:r>
      <w:r w:rsidR="007D7085" w:rsidRPr="00276142">
        <w:rPr>
          <w:rFonts w:ascii="Times New Roman" w:hAnsi="Times New Roman" w:cs="Times New Roman"/>
          <w:b w:val="0"/>
          <w:sz w:val="28"/>
          <w:szCs w:val="28"/>
        </w:rPr>
        <w:t>..</w:t>
      </w:r>
      <w:r w:rsidR="0052673A" w:rsidRPr="00276142">
        <w:rPr>
          <w:rFonts w:ascii="Times New Roman" w:hAnsi="Times New Roman" w:cs="Times New Roman"/>
          <w:b w:val="0"/>
          <w:sz w:val="28"/>
          <w:szCs w:val="28"/>
        </w:rPr>
        <w:t>33</w:t>
      </w:r>
    </w:p>
    <w:p w:rsidR="000D6A9F" w:rsidRPr="00276142" w:rsidRDefault="000D6A9F" w:rsidP="008A6378">
      <w:pPr>
        <w:pStyle w:val="Heading1"/>
        <w:numPr>
          <w:ilvl w:val="1"/>
          <w:numId w:val="30"/>
        </w:numPr>
        <w:tabs>
          <w:tab w:val="left" w:pos="567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ф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мац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анн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х</w:t>
      </w:r>
      <w:r w:rsidRPr="00276142">
        <w:rPr>
          <w:rFonts w:ascii="Times New Roman" w:hAnsi="Times New Roman" w:cs="Times New Roman"/>
          <w:b w:val="0"/>
          <w:spacing w:val="-18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б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ю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щими</w:t>
      </w:r>
      <w:r w:rsidRPr="00276142">
        <w:rPr>
          <w:rFonts w:ascii="Times New Roman" w:hAnsi="Times New Roman" w:cs="Times New Roman"/>
          <w:b w:val="0"/>
          <w:spacing w:val="-1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з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ац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ми</w:t>
      </w:r>
      <w:r w:rsidRPr="00276142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ах</w:t>
      </w:r>
      <w:r w:rsidRPr="00276142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276142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св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ение</w:t>
      </w:r>
      <w:r w:rsidRPr="00276142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уса</w:t>
      </w:r>
      <w:r w:rsidRPr="00276142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й</w:t>
      </w:r>
      <w:r w:rsidRPr="00276142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ю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щ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 xml:space="preserve">й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ации</w:t>
      </w:r>
      <w:r w:rsidR="00116C51" w:rsidRPr="00276142">
        <w:rPr>
          <w:rFonts w:ascii="Times New Roman" w:hAnsi="Times New Roman" w:cs="Times New Roman"/>
          <w:b w:val="0"/>
          <w:sz w:val="28"/>
          <w:szCs w:val="28"/>
        </w:rPr>
        <w:t>…………………..……</w:t>
      </w:r>
      <w:r w:rsidR="007D7085" w:rsidRPr="00276142">
        <w:rPr>
          <w:rFonts w:ascii="Times New Roman" w:hAnsi="Times New Roman" w:cs="Times New Roman"/>
          <w:b w:val="0"/>
          <w:sz w:val="28"/>
          <w:szCs w:val="28"/>
        </w:rPr>
        <w:t>….</w:t>
      </w:r>
      <w:r w:rsidR="0052673A" w:rsidRPr="00276142">
        <w:rPr>
          <w:rFonts w:ascii="Times New Roman" w:hAnsi="Times New Roman" w:cs="Times New Roman"/>
          <w:b w:val="0"/>
          <w:sz w:val="28"/>
          <w:szCs w:val="28"/>
        </w:rPr>
        <w:t>35</w:t>
      </w:r>
    </w:p>
    <w:p w:rsidR="000D6A9F" w:rsidRPr="00276142" w:rsidRDefault="000D6A9F" w:rsidP="008A6378">
      <w:pPr>
        <w:pStyle w:val="aff6"/>
        <w:numPr>
          <w:ilvl w:val="1"/>
          <w:numId w:val="30"/>
        </w:numPr>
        <w:ind w:left="0" w:right="-87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Реес</w:t>
      </w:r>
      <w:r w:rsidRPr="00276142">
        <w:rPr>
          <w:rFonts w:ascii="Times New Roman" w:hAnsi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сис</w:t>
      </w:r>
      <w:r w:rsidRPr="00276142">
        <w:rPr>
          <w:rFonts w:ascii="Times New Roman" w:hAnsi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ем</w:t>
      </w:r>
      <w:r w:rsidRPr="00276142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2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сна</w:t>
      </w:r>
      <w:r w:rsidRPr="00276142">
        <w:rPr>
          <w:rFonts w:ascii="Times New Roman" w:hAnsi="Times New Roman"/>
          <w:spacing w:val="-1"/>
          <w:sz w:val="28"/>
          <w:szCs w:val="28"/>
        </w:rPr>
        <w:t>бж</w:t>
      </w:r>
      <w:r w:rsidRPr="00276142">
        <w:rPr>
          <w:rFonts w:ascii="Times New Roman" w:hAnsi="Times New Roman"/>
          <w:sz w:val="28"/>
          <w:szCs w:val="28"/>
        </w:rPr>
        <w:t>ен</w:t>
      </w:r>
      <w:r w:rsidRPr="00276142">
        <w:rPr>
          <w:rFonts w:ascii="Times New Roman" w:hAnsi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со</w:t>
      </w:r>
      <w:r w:rsidRPr="00276142">
        <w:rPr>
          <w:rFonts w:ascii="Times New Roman" w:hAnsi="Times New Roman"/>
          <w:spacing w:val="1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ер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z w:val="28"/>
          <w:szCs w:val="28"/>
        </w:rPr>
        <w:t>ащий</w:t>
      </w:r>
      <w:r w:rsidRPr="00276142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пе</w:t>
      </w:r>
      <w:r w:rsidRPr="00276142">
        <w:rPr>
          <w:rFonts w:ascii="Times New Roman" w:hAnsi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-1"/>
          <w:sz w:val="28"/>
          <w:szCs w:val="28"/>
        </w:rPr>
        <w:t>ч</w:t>
      </w:r>
      <w:r w:rsidRPr="00276142">
        <w:rPr>
          <w:rFonts w:ascii="Times New Roman" w:hAnsi="Times New Roman"/>
          <w:sz w:val="28"/>
          <w:szCs w:val="28"/>
        </w:rPr>
        <w:t>ень</w:t>
      </w:r>
      <w:r w:rsidRPr="00276142">
        <w:rPr>
          <w:rFonts w:ascii="Times New Roman" w:hAnsi="Times New Roman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еп</w:t>
      </w:r>
      <w:r w:rsidRPr="00276142">
        <w:rPr>
          <w:rFonts w:ascii="Times New Roman" w:hAnsi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сна</w:t>
      </w:r>
      <w:r w:rsidRPr="00276142">
        <w:rPr>
          <w:rFonts w:ascii="Times New Roman" w:hAnsi="Times New Roman"/>
          <w:spacing w:val="-1"/>
          <w:sz w:val="28"/>
          <w:szCs w:val="28"/>
        </w:rPr>
        <w:t>бж</w:t>
      </w:r>
      <w:r w:rsidRPr="00276142">
        <w:rPr>
          <w:rFonts w:ascii="Times New Roman" w:hAnsi="Times New Roman"/>
          <w:spacing w:val="3"/>
          <w:sz w:val="28"/>
          <w:szCs w:val="28"/>
        </w:rPr>
        <w:t>а</w:t>
      </w:r>
      <w:r w:rsidRPr="00276142">
        <w:rPr>
          <w:rFonts w:ascii="Times New Roman" w:hAnsi="Times New Roman"/>
          <w:spacing w:val="-1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/>
          <w:sz w:val="28"/>
          <w:szCs w:val="28"/>
        </w:rPr>
        <w:t>ани</w:t>
      </w:r>
      <w:r w:rsidRPr="00276142">
        <w:rPr>
          <w:rFonts w:ascii="Times New Roman" w:hAnsi="Times New Roman"/>
          <w:spacing w:val="-1"/>
          <w:sz w:val="28"/>
          <w:szCs w:val="28"/>
        </w:rPr>
        <w:t>з</w:t>
      </w:r>
      <w:r w:rsidRPr="00276142">
        <w:rPr>
          <w:rFonts w:ascii="Times New Roman" w:hAnsi="Times New Roman"/>
          <w:sz w:val="28"/>
          <w:szCs w:val="28"/>
        </w:rPr>
        <w:t>аций,</w:t>
      </w:r>
      <w:r w:rsidRPr="00276142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д</w:t>
      </w:r>
      <w:r w:rsidRPr="00276142">
        <w:rPr>
          <w:rFonts w:ascii="Times New Roman" w:hAnsi="Times New Roman"/>
          <w:spacing w:val="3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йс</w:t>
      </w:r>
      <w:r w:rsidRPr="00276142">
        <w:rPr>
          <w:rFonts w:ascii="Times New Roman" w:hAnsi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ву</w:t>
      </w:r>
      <w:r w:rsidRPr="00276142">
        <w:rPr>
          <w:rFonts w:ascii="Times New Roman" w:hAnsi="Times New Roman"/>
          <w:spacing w:val="-1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щих</w:t>
      </w:r>
      <w:r w:rsidRPr="00276142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pacing w:val="1"/>
          <w:sz w:val="28"/>
          <w:szCs w:val="28"/>
        </w:rPr>
        <w:t>до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сис</w:t>
      </w:r>
      <w:r w:rsidRPr="00276142">
        <w:rPr>
          <w:rFonts w:ascii="Times New Roman" w:hAnsi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еме</w:t>
      </w:r>
      <w:r w:rsidRPr="00276142">
        <w:rPr>
          <w:rFonts w:ascii="Times New Roman" w:hAnsi="Times New Roman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еп</w:t>
      </w:r>
      <w:r w:rsidRPr="00276142">
        <w:rPr>
          <w:rFonts w:ascii="Times New Roman" w:hAnsi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сна</w:t>
      </w:r>
      <w:r w:rsidRPr="00276142">
        <w:rPr>
          <w:rFonts w:ascii="Times New Roman" w:hAnsi="Times New Roman"/>
          <w:spacing w:val="-1"/>
          <w:sz w:val="28"/>
          <w:szCs w:val="28"/>
        </w:rPr>
        <w:t>бж</w:t>
      </w:r>
      <w:r w:rsidRPr="00276142">
        <w:rPr>
          <w:rFonts w:ascii="Times New Roman" w:hAnsi="Times New Roman"/>
          <w:sz w:val="28"/>
          <w:szCs w:val="28"/>
        </w:rPr>
        <w:t>ен</w:t>
      </w:r>
      <w:r w:rsidRPr="00276142">
        <w:rPr>
          <w:rFonts w:ascii="Times New Roman" w:hAnsi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/>
          <w:spacing w:val="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асп</w:t>
      </w:r>
      <w:r w:rsidRPr="00276142">
        <w:rPr>
          <w:rFonts w:ascii="Times New Roman" w:hAnsi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z w:val="28"/>
          <w:szCs w:val="28"/>
        </w:rPr>
        <w:t>енн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2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ницах</w:t>
      </w:r>
      <w:r w:rsidRPr="00276142">
        <w:rPr>
          <w:rFonts w:ascii="Times New Roman" w:hAnsi="Times New Roman"/>
          <w:spacing w:val="-21"/>
          <w:sz w:val="28"/>
          <w:szCs w:val="28"/>
        </w:rPr>
        <w:t xml:space="preserve"> </w:t>
      </w:r>
      <w:r w:rsidR="001A73B5" w:rsidRPr="00276142">
        <w:rPr>
          <w:rFonts w:ascii="Times New Roman" w:hAnsi="Times New Roman"/>
          <w:sz w:val="28"/>
          <w:szCs w:val="28"/>
        </w:rPr>
        <w:t>п. Тея……………………</w:t>
      </w:r>
      <w:r w:rsidR="00116C51" w:rsidRPr="00276142">
        <w:rPr>
          <w:rFonts w:ascii="Times New Roman" w:hAnsi="Times New Roman"/>
          <w:sz w:val="28"/>
          <w:szCs w:val="28"/>
        </w:rPr>
        <w:t>………………………………………………</w:t>
      </w:r>
      <w:r w:rsidR="008A6378" w:rsidRPr="00276142">
        <w:rPr>
          <w:rFonts w:ascii="Times New Roman" w:hAnsi="Times New Roman"/>
          <w:sz w:val="28"/>
          <w:szCs w:val="28"/>
        </w:rPr>
        <w:t>.</w:t>
      </w:r>
      <w:r w:rsidR="00A52D70" w:rsidRPr="00276142">
        <w:rPr>
          <w:rFonts w:ascii="Times New Roman" w:hAnsi="Times New Roman"/>
          <w:sz w:val="28"/>
          <w:szCs w:val="28"/>
        </w:rPr>
        <w:t>…</w:t>
      </w:r>
      <w:r w:rsidR="007D7085" w:rsidRPr="00276142">
        <w:rPr>
          <w:rFonts w:ascii="Times New Roman" w:hAnsi="Times New Roman"/>
          <w:sz w:val="28"/>
          <w:szCs w:val="28"/>
        </w:rPr>
        <w:t>.</w:t>
      </w:r>
      <w:r w:rsidR="00A52D70" w:rsidRPr="00276142">
        <w:rPr>
          <w:rFonts w:ascii="Times New Roman" w:hAnsi="Times New Roman"/>
          <w:sz w:val="28"/>
          <w:szCs w:val="28"/>
        </w:rPr>
        <w:t>.3</w:t>
      </w:r>
      <w:r w:rsidR="0052673A" w:rsidRPr="00276142">
        <w:rPr>
          <w:rFonts w:ascii="Times New Roman" w:hAnsi="Times New Roman"/>
          <w:sz w:val="28"/>
          <w:szCs w:val="28"/>
        </w:rPr>
        <w:t>5</w:t>
      </w:r>
    </w:p>
    <w:p w:rsidR="000D6A9F" w:rsidRPr="00276142" w:rsidRDefault="000D6A9F" w:rsidP="008A6378">
      <w:pPr>
        <w:pStyle w:val="aff6"/>
        <w:ind w:left="0" w:right="-8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76142">
        <w:rPr>
          <w:rFonts w:ascii="Times New Roman" w:hAnsi="Times New Roman"/>
          <w:b/>
          <w:sz w:val="28"/>
          <w:szCs w:val="28"/>
        </w:rPr>
        <w:t>РАЗДЕЛ 11. РЕШЕНИЯ О РАСПРЕДЕЛЕНИИ ТЕПЛОВОЙ НАГРУЗКИ МЕЖДУ ИСТОЧНИКАМИ ТЕПЛОВОЙ ЭНЕРГИИ…………………….……</w:t>
      </w:r>
      <w:r w:rsidR="007D7085" w:rsidRPr="00276142">
        <w:rPr>
          <w:rFonts w:ascii="Times New Roman" w:hAnsi="Times New Roman"/>
          <w:b/>
          <w:sz w:val="28"/>
          <w:szCs w:val="28"/>
        </w:rPr>
        <w:t>.</w:t>
      </w:r>
      <w:r w:rsidR="00A52D70" w:rsidRPr="00276142">
        <w:rPr>
          <w:rFonts w:ascii="Times New Roman" w:hAnsi="Times New Roman"/>
          <w:b/>
          <w:sz w:val="28"/>
          <w:szCs w:val="28"/>
        </w:rPr>
        <w:t>3</w:t>
      </w:r>
      <w:r w:rsidR="0052673A" w:rsidRPr="00276142">
        <w:rPr>
          <w:rFonts w:ascii="Times New Roman" w:hAnsi="Times New Roman"/>
          <w:b/>
          <w:sz w:val="28"/>
          <w:szCs w:val="28"/>
        </w:rPr>
        <w:t>7</w:t>
      </w:r>
    </w:p>
    <w:p w:rsidR="000D6A9F" w:rsidRPr="00276142" w:rsidRDefault="000D6A9F" w:rsidP="008A6378">
      <w:pPr>
        <w:pStyle w:val="aff6"/>
        <w:ind w:left="0" w:right="-8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76142">
        <w:rPr>
          <w:rFonts w:ascii="Times New Roman" w:hAnsi="Times New Roman"/>
          <w:b/>
          <w:sz w:val="28"/>
          <w:szCs w:val="28"/>
        </w:rPr>
        <w:t>РАЗДЕЛ 12. РЕШЕНИЯ ПО БЕСХОЗНЫМ ТЕПЛОВЫМ СЕТЯМ</w:t>
      </w:r>
      <w:r w:rsidR="008A6378" w:rsidRPr="00276142">
        <w:rPr>
          <w:rFonts w:ascii="Times New Roman" w:hAnsi="Times New Roman"/>
          <w:b/>
          <w:sz w:val="28"/>
          <w:szCs w:val="28"/>
        </w:rPr>
        <w:t>………...</w:t>
      </w:r>
      <w:r w:rsidR="007D7085" w:rsidRPr="00276142">
        <w:rPr>
          <w:rFonts w:ascii="Times New Roman" w:hAnsi="Times New Roman"/>
          <w:b/>
          <w:sz w:val="28"/>
          <w:szCs w:val="28"/>
        </w:rPr>
        <w:t>.</w:t>
      </w:r>
      <w:r w:rsidR="00A52D70" w:rsidRPr="00276142">
        <w:rPr>
          <w:rFonts w:ascii="Times New Roman" w:hAnsi="Times New Roman"/>
          <w:b/>
          <w:sz w:val="28"/>
          <w:szCs w:val="28"/>
        </w:rPr>
        <w:t>3</w:t>
      </w:r>
      <w:r w:rsidR="0052673A" w:rsidRPr="00276142">
        <w:rPr>
          <w:rFonts w:ascii="Times New Roman" w:hAnsi="Times New Roman"/>
          <w:b/>
          <w:sz w:val="28"/>
          <w:szCs w:val="28"/>
        </w:rPr>
        <w:t>8</w:t>
      </w:r>
    </w:p>
    <w:p w:rsidR="000D6A9F" w:rsidRPr="00276142" w:rsidRDefault="000D6A9F" w:rsidP="008A6378">
      <w:pPr>
        <w:pStyle w:val="TableParagraph"/>
        <w:kinsoku w:val="0"/>
        <w:overflowPunct w:val="0"/>
        <w:ind w:right="-87"/>
        <w:jc w:val="both"/>
        <w:rPr>
          <w:bCs/>
          <w:sz w:val="28"/>
          <w:szCs w:val="28"/>
        </w:rPr>
      </w:pPr>
      <w:r w:rsidRPr="00276142">
        <w:rPr>
          <w:b/>
          <w:bCs/>
          <w:spacing w:val="-2"/>
          <w:sz w:val="28"/>
          <w:szCs w:val="28"/>
        </w:rPr>
        <w:t>РАЗДЕЛ</w:t>
      </w:r>
      <w:r w:rsidRPr="00276142">
        <w:rPr>
          <w:b/>
          <w:bCs/>
          <w:spacing w:val="53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1</w:t>
      </w:r>
      <w:r w:rsidRPr="00276142">
        <w:rPr>
          <w:b/>
          <w:bCs/>
          <w:spacing w:val="1"/>
          <w:sz w:val="28"/>
          <w:szCs w:val="28"/>
        </w:rPr>
        <w:t>3</w:t>
      </w:r>
      <w:r w:rsidRPr="00276142">
        <w:rPr>
          <w:b/>
          <w:bCs/>
          <w:sz w:val="28"/>
          <w:szCs w:val="28"/>
        </w:rPr>
        <w:t>.</w:t>
      </w:r>
      <w:r w:rsidRPr="00276142">
        <w:rPr>
          <w:b/>
          <w:bCs/>
          <w:spacing w:val="51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ИН</w:t>
      </w:r>
      <w:r w:rsidRPr="00276142">
        <w:rPr>
          <w:b/>
          <w:bCs/>
          <w:spacing w:val="-2"/>
          <w:sz w:val="28"/>
          <w:szCs w:val="28"/>
        </w:rPr>
        <w:t>ХР</w:t>
      </w:r>
      <w:r w:rsidRPr="00276142">
        <w:rPr>
          <w:b/>
          <w:bCs/>
          <w:sz w:val="28"/>
          <w:szCs w:val="28"/>
        </w:rPr>
        <w:t>ОНИЗ</w:t>
      </w:r>
      <w:r w:rsidRPr="00276142">
        <w:rPr>
          <w:b/>
          <w:bCs/>
          <w:spacing w:val="-2"/>
          <w:sz w:val="28"/>
          <w:szCs w:val="28"/>
        </w:rPr>
        <w:t>А</w:t>
      </w:r>
      <w:r w:rsidRPr="00276142">
        <w:rPr>
          <w:b/>
          <w:bCs/>
          <w:sz w:val="28"/>
          <w:szCs w:val="28"/>
        </w:rPr>
        <w:t>ЦИЯ</w:t>
      </w:r>
      <w:r w:rsidRPr="00276142">
        <w:rPr>
          <w:b/>
          <w:bCs/>
          <w:spacing w:val="51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СХ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2"/>
          <w:sz w:val="28"/>
          <w:szCs w:val="28"/>
        </w:rPr>
        <w:t>М</w:t>
      </w:r>
      <w:r w:rsidRPr="00276142">
        <w:rPr>
          <w:b/>
          <w:bCs/>
          <w:sz w:val="28"/>
          <w:szCs w:val="28"/>
        </w:rPr>
        <w:t>Ы</w:t>
      </w:r>
      <w:r w:rsidRPr="00276142">
        <w:rPr>
          <w:b/>
          <w:bCs/>
          <w:spacing w:val="52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ТЕП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Н</w:t>
      </w:r>
      <w:r w:rsidRPr="00276142">
        <w:rPr>
          <w:b/>
          <w:bCs/>
          <w:spacing w:val="-2"/>
          <w:sz w:val="28"/>
          <w:szCs w:val="28"/>
        </w:rPr>
        <w:t>А</w:t>
      </w:r>
      <w:r w:rsidRPr="00276142">
        <w:rPr>
          <w:b/>
          <w:bCs/>
          <w:spacing w:val="-1"/>
          <w:sz w:val="28"/>
          <w:szCs w:val="28"/>
        </w:rPr>
        <w:t>Б</w:t>
      </w:r>
      <w:r w:rsidRPr="00276142">
        <w:rPr>
          <w:b/>
          <w:bCs/>
          <w:sz w:val="28"/>
          <w:szCs w:val="28"/>
        </w:rPr>
        <w:t>ЖЕНИЯ</w:t>
      </w:r>
      <w:r w:rsidRPr="00276142">
        <w:rPr>
          <w:b/>
          <w:bCs/>
          <w:spacing w:val="51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52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pacing w:val="-1"/>
          <w:sz w:val="28"/>
          <w:szCs w:val="28"/>
        </w:rPr>
        <w:t>Х</w:t>
      </w:r>
      <w:r w:rsidRPr="00276142">
        <w:rPr>
          <w:b/>
          <w:bCs/>
          <w:spacing w:val="-3"/>
          <w:sz w:val="28"/>
          <w:szCs w:val="28"/>
        </w:rPr>
        <w:t>Е</w:t>
      </w:r>
      <w:r w:rsidRPr="00276142">
        <w:rPr>
          <w:b/>
          <w:bCs/>
          <w:spacing w:val="-2"/>
          <w:sz w:val="28"/>
          <w:szCs w:val="28"/>
        </w:rPr>
        <w:t>М</w:t>
      </w:r>
      <w:r w:rsidRPr="00276142">
        <w:rPr>
          <w:b/>
          <w:bCs/>
          <w:sz w:val="28"/>
          <w:szCs w:val="28"/>
        </w:rPr>
        <w:t>ОЙ</w:t>
      </w:r>
      <w:r w:rsidRPr="00276142">
        <w:rPr>
          <w:b/>
          <w:bCs/>
          <w:spacing w:val="54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Г</w:t>
      </w:r>
      <w:r w:rsidRPr="00276142">
        <w:rPr>
          <w:b/>
          <w:bCs/>
          <w:spacing w:val="-2"/>
          <w:sz w:val="28"/>
          <w:szCs w:val="28"/>
        </w:rPr>
        <w:t>А</w:t>
      </w:r>
      <w:r w:rsidRPr="00276142">
        <w:rPr>
          <w:b/>
          <w:bCs/>
          <w:sz w:val="28"/>
          <w:szCs w:val="28"/>
        </w:rPr>
        <w:t>ЗО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Н</w:t>
      </w:r>
      <w:r w:rsidRPr="00276142">
        <w:rPr>
          <w:b/>
          <w:bCs/>
          <w:spacing w:val="-2"/>
          <w:sz w:val="28"/>
          <w:szCs w:val="28"/>
        </w:rPr>
        <w:t>А</w:t>
      </w:r>
      <w:r w:rsidRPr="00276142">
        <w:rPr>
          <w:b/>
          <w:bCs/>
          <w:spacing w:val="-1"/>
          <w:sz w:val="28"/>
          <w:szCs w:val="28"/>
        </w:rPr>
        <w:t>Б</w:t>
      </w:r>
      <w:r w:rsidRPr="00276142">
        <w:rPr>
          <w:b/>
          <w:bCs/>
          <w:sz w:val="28"/>
          <w:szCs w:val="28"/>
        </w:rPr>
        <w:t>ЖЕНИЯ</w:t>
      </w:r>
      <w:r w:rsidRPr="00276142">
        <w:rPr>
          <w:b/>
          <w:bCs/>
          <w:spacing w:val="53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51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Г</w:t>
      </w:r>
      <w:r w:rsidRPr="00276142">
        <w:rPr>
          <w:b/>
          <w:bCs/>
          <w:spacing w:val="-2"/>
          <w:sz w:val="28"/>
          <w:szCs w:val="28"/>
        </w:rPr>
        <w:t>А</w:t>
      </w:r>
      <w:r w:rsidRPr="00276142">
        <w:rPr>
          <w:b/>
          <w:bCs/>
          <w:sz w:val="28"/>
          <w:szCs w:val="28"/>
        </w:rPr>
        <w:t>З</w:t>
      </w:r>
      <w:r w:rsidRPr="00276142">
        <w:rPr>
          <w:b/>
          <w:bCs/>
          <w:spacing w:val="-3"/>
          <w:sz w:val="28"/>
          <w:szCs w:val="28"/>
        </w:rPr>
        <w:t>И</w:t>
      </w:r>
      <w:r w:rsidRPr="00276142">
        <w:rPr>
          <w:b/>
          <w:bCs/>
          <w:spacing w:val="-2"/>
          <w:sz w:val="28"/>
          <w:szCs w:val="28"/>
        </w:rPr>
        <w:t>Ф</w:t>
      </w:r>
      <w:r w:rsidRPr="00276142">
        <w:rPr>
          <w:b/>
          <w:bCs/>
          <w:sz w:val="28"/>
          <w:szCs w:val="28"/>
        </w:rPr>
        <w:t>ИК</w:t>
      </w:r>
      <w:r w:rsidRPr="00276142">
        <w:rPr>
          <w:b/>
          <w:bCs/>
          <w:spacing w:val="-2"/>
          <w:sz w:val="28"/>
          <w:szCs w:val="28"/>
        </w:rPr>
        <w:t>А</w:t>
      </w:r>
      <w:r w:rsidRPr="00276142">
        <w:rPr>
          <w:b/>
          <w:bCs/>
          <w:sz w:val="28"/>
          <w:szCs w:val="28"/>
        </w:rPr>
        <w:t>ЦИИ</w:t>
      </w:r>
      <w:r w:rsidRPr="00276142">
        <w:rPr>
          <w:b/>
          <w:bCs/>
          <w:spacing w:val="54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У</w:t>
      </w:r>
      <w:r w:rsidRPr="00276142">
        <w:rPr>
          <w:b/>
          <w:bCs/>
          <w:spacing w:val="-4"/>
          <w:sz w:val="28"/>
          <w:szCs w:val="28"/>
        </w:rPr>
        <w:t>Б</w:t>
      </w:r>
      <w:r w:rsidRPr="00276142">
        <w:rPr>
          <w:b/>
          <w:bCs/>
          <w:spacing w:val="-2"/>
          <w:sz w:val="28"/>
          <w:szCs w:val="28"/>
        </w:rPr>
        <w:t>Ъ</w:t>
      </w:r>
      <w:r w:rsidRPr="00276142">
        <w:rPr>
          <w:b/>
          <w:bCs/>
          <w:sz w:val="28"/>
          <w:szCs w:val="28"/>
        </w:rPr>
        <w:t>ЕКТА</w:t>
      </w:r>
      <w:r w:rsidRPr="00276142">
        <w:rPr>
          <w:b/>
          <w:bCs/>
          <w:spacing w:val="53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Ф</w:t>
      </w:r>
      <w:r w:rsidRPr="00276142">
        <w:rPr>
          <w:b/>
          <w:bCs/>
          <w:spacing w:val="53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54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(И</w:t>
      </w:r>
      <w:r w:rsidRPr="00276142">
        <w:rPr>
          <w:b/>
          <w:bCs/>
          <w:spacing w:val="-3"/>
          <w:sz w:val="28"/>
          <w:szCs w:val="28"/>
        </w:rPr>
        <w:t>Л</w:t>
      </w:r>
      <w:r w:rsidRPr="00276142">
        <w:rPr>
          <w:b/>
          <w:bCs/>
          <w:sz w:val="28"/>
          <w:szCs w:val="28"/>
        </w:rPr>
        <w:t>И) ПО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z w:val="28"/>
          <w:szCs w:val="28"/>
        </w:rPr>
        <w:t>ЕНИ</w:t>
      </w:r>
      <w:r w:rsidRPr="00276142">
        <w:rPr>
          <w:b/>
          <w:bCs/>
          <w:spacing w:val="-2"/>
          <w:sz w:val="28"/>
          <w:szCs w:val="28"/>
        </w:rPr>
        <w:t>Я</w:t>
      </w:r>
      <w:r w:rsidRPr="00276142">
        <w:rPr>
          <w:b/>
          <w:bCs/>
          <w:sz w:val="28"/>
          <w:szCs w:val="28"/>
        </w:rPr>
        <w:t>,</w:t>
      </w:r>
      <w:r w:rsidRPr="00276142">
        <w:rPr>
          <w:b/>
          <w:bCs/>
          <w:spacing w:val="15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СХ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2"/>
          <w:sz w:val="28"/>
          <w:szCs w:val="28"/>
        </w:rPr>
        <w:t>М</w:t>
      </w:r>
      <w:r w:rsidRPr="00276142">
        <w:rPr>
          <w:b/>
          <w:bCs/>
          <w:sz w:val="28"/>
          <w:szCs w:val="28"/>
        </w:rPr>
        <w:t>ОЙ</w:t>
      </w:r>
      <w:r w:rsidRPr="00276142">
        <w:rPr>
          <w:b/>
          <w:bCs/>
          <w:spacing w:val="16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16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П</w:t>
      </w:r>
      <w:r w:rsidRPr="00276142">
        <w:rPr>
          <w:b/>
          <w:bCs/>
          <w:spacing w:val="-2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-1"/>
          <w:sz w:val="28"/>
          <w:szCs w:val="28"/>
        </w:rPr>
        <w:t>Г</w:t>
      </w:r>
      <w:r w:rsidRPr="00276142">
        <w:rPr>
          <w:b/>
          <w:bCs/>
          <w:spacing w:val="-2"/>
          <w:sz w:val="28"/>
          <w:szCs w:val="28"/>
        </w:rPr>
        <w:t>Р</w:t>
      </w:r>
      <w:r w:rsidRPr="00276142">
        <w:rPr>
          <w:b/>
          <w:bCs/>
          <w:spacing w:val="1"/>
          <w:sz w:val="28"/>
          <w:szCs w:val="28"/>
        </w:rPr>
        <w:t>А</w:t>
      </w:r>
      <w:r w:rsidRPr="00276142">
        <w:rPr>
          <w:b/>
          <w:bCs/>
          <w:spacing w:val="-2"/>
          <w:sz w:val="28"/>
          <w:szCs w:val="28"/>
        </w:rPr>
        <w:t>ММ</w:t>
      </w:r>
      <w:r w:rsidRPr="00276142">
        <w:rPr>
          <w:b/>
          <w:bCs/>
          <w:sz w:val="28"/>
          <w:szCs w:val="28"/>
        </w:rPr>
        <w:t>ОЙ</w:t>
      </w:r>
      <w:r w:rsidRPr="00276142">
        <w:rPr>
          <w:b/>
          <w:bCs/>
          <w:spacing w:val="16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РА</w:t>
      </w:r>
      <w:r w:rsidRPr="00276142">
        <w:rPr>
          <w:b/>
          <w:bCs/>
          <w:sz w:val="28"/>
          <w:szCs w:val="28"/>
        </w:rPr>
        <w:t>ЗВИТ</w:t>
      </w:r>
      <w:r w:rsidRPr="00276142">
        <w:rPr>
          <w:b/>
          <w:bCs/>
          <w:spacing w:val="-3"/>
          <w:sz w:val="28"/>
          <w:szCs w:val="28"/>
        </w:rPr>
        <w:t>И</w:t>
      </w:r>
      <w:r w:rsidRPr="00276142">
        <w:rPr>
          <w:b/>
          <w:bCs/>
          <w:sz w:val="28"/>
          <w:szCs w:val="28"/>
        </w:rPr>
        <w:t>Я</w:t>
      </w:r>
      <w:r w:rsidRPr="00276142">
        <w:rPr>
          <w:b/>
          <w:bCs/>
          <w:spacing w:val="15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ЭЛ</w:t>
      </w:r>
      <w:r w:rsidRPr="00276142">
        <w:rPr>
          <w:b/>
          <w:bCs/>
          <w:sz w:val="28"/>
          <w:szCs w:val="28"/>
        </w:rPr>
        <w:t>ЕКТ</w:t>
      </w:r>
      <w:r w:rsidRPr="00276142">
        <w:rPr>
          <w:b/>
          <w:bCs/>
          <w:spacing w:val="-2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-1"/>
          <w:sz w:val="28"/>
          <w:szCs w:val="28"/>
        </w:rPr>
        <w:t>Э</w:t>
      </w:r>
      <w:r w:rsidRPr="00276142">
        <w:rPr>
          <w:b/>
          <w:bCs/>
          <w:sz w:val="28"/>
          <w:szCs w:val="28"/>
        </w:rPr>
        <w:t>НЕ</w:t>
      </w:r>
      <w:r w:rsidRPr="00276142">
        <w:rPr>
          <w:b/>
          <w:bCs/>
          <w:spacing w:val="-2"/>
          <w:sz w:val="28"/>
          <w:szCs w:val="28"/>
        </w:rPr>
        <w:t>Р</w:t>
      </w:r>
      <w:r w:rsidRPr="00276142">
        <w:rPr>
          <w:b/>
          <w:bCs/>
          <w:spacing w:val="-1"/>
          <w:sz w:val="28"/>
          <w:szCs w:val="28"/>
        </w:rPr>
        <w:t>Г</w:t>
      </w:r>
      <w:r w:rsidRPr="00276142">
        <w:rPr>
          <w:b/>
          <w:bCs/>
          <w:sz w:val="28"/>
          <w:szCs w:val="28"/>
        </w:rPr>
        <w:t>ЕТИКИ,</w:t>
      </w:r>
      <w:r w:rsidRPr="00276142">
        <w:rPr>
          <w:b/>
          <w:bCs/>
          <w:spacing w:val="8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 xml:space="preserve">А </w:t>
      </w:r>
      <w:r w:rsidRPr="00276142">
        <w:rPr>
          <w:b/>
          <w:bCs/>
          <w:sz w:val="28"/>
          <w:szCs w:val="28"/>
        </w:rPr>
        <w:t>Т</w:t>
      </w:r>
      <w:r w:rsidRPr="00276142">
        <w:rPr>
          <w:b/>
          <w:bCs/>
          <w:spacing w:val="-2"/>
          <w:sz w:val="28"/>
          <w:szCs w:val="28"/>
        </w:rPr>
        <w:t>АК</w:t>
      </w:r>
      <w:r w:rsidRPr="00276142">
        <w:rPr>
          <w:b/>
          <w:bCs/>
          <w:sz w:val="28"/>
          <w:szCs w:val="28"/>
        </w:rPr>
        <w:t>ЖЕ</w:t>
      </w:r>
      <w:r w:rsidRPr="00276142">
        <w:rPr>
          <w:b/>
          <w:bCs/>
          <w:spacing w:val="8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8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СХ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2"/>
          <w:sz w:val="28"/>
          <w:szCs w:val="28"/>
        </w:rPr>
        <w:t>М</w:t>
      </w:r>
      <w:r w:rsidRPr="00276142">
        <w:rPr>
          <w:b/>
          <w:bCs/>
          <w:sz w:val="28"/>
          <w:szCs w:val="28"/>
        </w:rPr>
        <w:t>ОЙ</w:t>
      </w:r>
      <w:r w:rsidRPr="00276142">
        <w:rPr>
          <w:b/>
          <w:bCs/>
          <w:spacing w:val="8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ВО</w:t>
      </w:r>
      <w:r w:rsidRPr="00276142">
        <w:rPr>
          <w:b/>
          <w:bCs/>
          <w:spacing w:val="-2"/>
          <w:sz w:val="28"/>
          <w:szCs w:val="28"/>
        </w:rPr>
        <w:t>Д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Н</w:t>
      </w:r>
      <w:r w:rsidRPr="00276142">
        <w:rPr>
          <w:b/>
          <w:bCs/>
          <w:spacing w:val="-2"/>
          <w:sz w:val="28"/>
          <w:szCs w:val="28"/>
        </w:rPr>
        <w:t>А</w:t>
      </w:r>
      <w:r w:rsidRPr="00276142">
        <w:rPr>
          <w:b/>
          <w:bCs/>
          <w:spacing w:val="-1"/>
          <w:sz w:val="28"/>
          <w:szCs w:val="28"/>
        </w:rPr>
        <w:t>Б</w:t>
      </w:r>
      <w:r w:rsidRPr="00276142">
        <w:rPr>
          <w:b/>
          <w:bCs/>
          <w:sz w:val="28"/>
          <w:szCs w:val="28"/>
        </w:rPr>
        <w:t>Ж</w:t>
      </w:r>
      <w:r w:rsidRPr="00276142">
        <w:rPr>
          <w:b/>
          <w:bCs/>
          <w:spacing w:val="-3"/>
          <w:sz w:val="28"/>
          <w:szCs w:val="28"/>
        </w:rPr>
        <w:t>Е</w:t>
      </w:r>
      <w:r w:rsidRPr="00276142">
        <w:rPr>
          <w:b/>
          <w:bCs/>
          <w:sz w:val="28"/>
          <w:szCs w:val="28"/>
        </w:rPr>
        <w:t>НИЯ</w:t>
      </w:r>
      <w:r w:rsidRPr="00276142">
        <w:rPr>
          <w:b/>
          <w:bCs/>
          <w:spacing w:val="7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8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ВО</w:t>
      </w:r>
      <w:r w:rsidRPr="00276142">
        <w:rPr>
          <w:b/>
          <w:bCs/>
          <w:spacing w:val="-2"/>
          <w:sz w:val="28"/>
          <w:szCs w:val="28"/>
        </w:rPr>
        <w:t>Д</w:t>
      </w:r>
      <w:r w:rsidRPr="00276142">
        <w:rPr>
          <w:b/>
          <w:bCs/>
          <w:sz w:val="28"/>
          <w:szCs w:val="28"/>
        </w:rPr>
        <w:t>ОО</w:t>
      </w:r>
      <w:r w:rsidRPr="00276142">
        <w:rPr>
          <w:b/>
          <w:bCs/>
          <w:spacing w:val="-3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ВЕ</w:t>
      </w:r>
      <w:r w:rsidRPr="00276142">
        <w:rPr>
          <w:b/>
          <w:bCs/>
          <w:spacing w:val="-2"/>
          <w:sz w:val="28"/>
          <w:szCs w:val="28"/>
        </w:rPr>
        <w:t>Д</w:t>
      </w:r>
      <w:r w:rsidRPr="00276142">
        <w:rPr>
          <w:b/>
          <w:bCs/>
          <w:sz w:val="28"/>
          <w:szCs w:val="28"/>
        </w:rPr>
        <w:t>ЕНИЯ</w:t>
      </w:r>
      <w:r w:rsidRPr="00276142">
        <w:rPr>
          <w:b/>
          <w:bCs/>
          <w:spacing w:val="-2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ПО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pacing w:val="-3"/>
          <w:sz w:val="28"/>
          <w:szCs w:val="28"/>
        </w:rPr>
        <w:t>Е</w:t>
      </w:r>
      <w:r w:rsidRPr="00276142">
        <w:rPr>
          <w:b/>
          <w:bCs/>
          <w:sz w:val="28"/>
          <w:szCs w:val="28"/>
        </w:rPr>
        <w:t>НИЯ, ГОРОДСКОГО ОКРУГА, ГОРОДА ФЕДЕРАЛ</w:t>
      </w:r>
      <w:r w:rsidRPr="00276142">
        <w:rPr>
          <w:b/>
          <w:bCs/>
          <w:sz w:val="28"/>
          <w:szCs w:val="28"/>
        </w:rPr>
        <w:t>Ь</w:t>
      </w:r>
      <w:r w:rsidRPr="00276142">
        <w:rPr>
          <w:b/>
          <w:bCs/>
          <w:sz w:val="28"/>
          <w:szCs w:val="28"/>
        </w:rPr>
        <w:t>НОГО ЗНАЧЕНИЯ……………………………………………………</w:t>
      </w:r>
      <w:r w:rsidR="007D7085" w:rsidRPr="00276142">
        <w:rPr>
          <w:b/>
          <w:bCs/>
          <w:sz w:val="28"/>
          <w:szCs w:val="28"/>
        </w:rPr>
        <w:t>…………..</w:t>
      </w:r>
      <w:r w:rsidRPr="00276142">
        <w:rPr>
          <w:b/>
          <w:bCs/>
          <w:sz w:val="28"/>
          <w:szCs w:val="28"/>
        </w:rPr>
        <w:t>…3</w:t>
      </w:r>
      <w:r w:rsidR="0052673A" w:rsidRPr="00276142">
        <w:rPr>
          <w:b/>
          <w:bCs/>
          <w:sz w:val="28"/>
          <w:szCs w:val="28"/>
        </w:rPr>
        <w:t>9</w:t>
      </w:r>
    </w:p>
    <w:p w:rsidR="000D6A9F" w:rsidRPr="00276142" w:rsidRDefault="000D6A9F" w:rsidP="008A6378">
      <w:pPr>
        <w:tabs>
          <w:tab w:val="left" w:pos="2370"/>
          <w:tab w:val="left" w:pos="5065"/>
          <w:tab w:val="left" w:pos="6553"/>
          <w:tab w:val="left" w:pos="8845"/>
          <w:tab w:val="left" w:pos="9337"/>
        </w:tabs>
        <w:kinsoku w:val="0"/>
        <w:overflowPunct w:val="0"/>
        <w:ind w:right="-87"/>
        <w:rPr>
          <w:sz w:val="28"/>
          <w:szCs w:val="28"/>
        </w:rPr>
      </w:pPr>
      <w:r w:rsidRPr="00276142">
        <w:rPr>
          <w:sz w:val="28"/>
          <w:szCs w:val="28"/>
        </w:rPr>
        <w:t>13.1. Описание решений (на основе утвержденной региональной (межрегионал</w:t>
      </w:r>
      <w:r w:rsidRPr="00276142">
        <w:rPr>
          <w:sz w:val="28"/>
          <w:szCs w:val="28"/>
        </w:rPr>
        <w:t>ь</w:t>
      </w:r>
      <w:r w:rsidRPr="00276142">
        <w:rPr>
          <w:sz w:val="28"/>
          <w:szCs w:val="28"/>
        </w:rPr>
        <w:t>ной) программы газификации жилищно-коммунального хозяйства, промышле</w:t>
      </w:r>
      <w:r w:rsidRPr="00276142">
        <w:rPr>
          <w:sz w:val="28"/>
          <w:szCs w:val="28"/>
        </w:rPr>
        <w:t>н</w:t>
      </w:r>
      <w:r w:rsidRPr="00276142">
        <w:rPr>
          <w:sz w:val="28"/>
          <w:szCs w:val="28"/>
        </w:rPr>
        <w:t>ных и иных организаций) о развитии соответствующей системы газоснабжения в части обеспечения топливом источников тепловой энергии</w:t>
      </w:r>
      <w:r w:rsidR="00116C51" w:rsidRPr="00276142">
        <w:rPr>
          <w:sz w:val="28"/>
          <w:szCs w:val="28"/>
        </w:rPr>
        <w:t>…………………</w:t>
      </w:r>
      <w:r w:rsidR="007D7085" w:rsidRPr="00276142">
        <w:rPr>
          <w:sz w:val="28"/>
          <w:szCs w:val="28"/>
        </w:rPr>
        <w:t>.</w:t>
      </w:r>
      <w:r w:rsidR="00116C51" w:rsidRPr="00276142">
        <w:rPr>
          <w:sz w:val="28"/>
          <w:szCs w:val="28"/>
        </w:rPr>
        <w:t>…</w:t>
      </w:r>
      <w:r w:rsidR="008A6378" w:rsidRPr="00276142">
        <w:rPr>
          <w:sz w:val="28"/>
          <w:szCs w:val="28"/>
        </w:rPr>
        <w:t>.</w:t>
      </w:r>
      <w:r w:rsidR="0052673A" w:rsidRPr="00276142">
        <w:rPr>
          <w:sz w:val="28"/>
          <w:szCs w:val="28"/>
        </w:rPr>
        <w:t>..39</w:t>
      </w:r>
    </w:p>
    <w:p w:rsidR="000D6A9F" w:rsidRPr="00276142" w:rsidRDefault="000D6A9F" w:rsidP="008A6378">
      <w:pPr>
        <w:pStyle w:val="Heading1"/>
        <w:numPr>
          <w:ilvl w:val="1"/>
          <w:numId w:val="31"/>
        </w:numPr>
        <w:tabs>
          <w:tab w:val="left" w:pos="0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b w:val="0"/>
          <w:sz w:val="28"/>
          <w:szCs w:val="28"/>
        </w:rPr>
        <w:t>Описание</w:t>
      </w:r>
      <w:r w:rsidRPr="00276142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бл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м</w:t>
      </w:r>
      <w:r w:rsidRPr="00276142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ц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ии</w:t>
      </w:r>
      <w:r w:rsidRPr="00276142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зо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оч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ни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 xml:space="preserve">й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э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ии……………</w:t>
      </w:r>
      <w:r w:rsidR="00116C51" w:rsidRPr="00276142">
        <w:rPr>
          <w:rFonts w:ascii="Times New Roman" w:hAnsi="Times New Roman" w:cs="Times New Roman"/>
          <w:b w:val="0"/>
          <w:sz w:val="28"/>
          <w:szCs w:val="28"/>
        </w:rPr>
        <w:t>…………………………………………………………</w:t>
      </w:r>
      <w:r w:rsidR="00A52D70" w:rsidRPr="00276142">
        <w:rPr>
          <w:rFonts w:ascii="Times New Roman" w:hAnsi="Times New Roman" w:cs="Times New Roman"/>
          <w:b w:val="0"/>
          <w:sz w:val="28"/>
          <w:szCs w:val="28"/>
        </w:rPr>
        <w:t>…………...</w:t>
      </w:r>
      <w:r w:rsidR="007D7085" w:rsidRPr="00276142">
        <w:rPr>
          <w:rFonts w:ascii="Times New Roman" w:hAnsi="Times New Roman" w:cs="Times New Roman"/>
          <w:b w:val="0"/>
          <w:sz w:val="28"/>
          <w:szCs w:val="28"/>
        </w:rPr>
        <w:t>.</w:t>
      </w:r>
      <w:r w:rsidR="0052673A" w:rsidRPr="00276142">
        <w:rPr>
          <w:rFonts w:ascii="Times New Roman" w:hAnsi="Times New Roman" w:cs="Times New Roman"/>
          <w:b w:val="0"/>
          <w:sz w:val="28"/>
          <w:szCs w:val="28"/>
        </w:rPr>
        <w:t>…39</w:t>
      </w:r>
    </w:p>
    <w:p w:rsidR="000D6A9F" w:rsidRPr="00276142" w:rsidRDefault="000D6A9F" w:rsidP="008A6378">
      <w:pPr>
        <w:pStyle w:val="Heading1"/>
        <w:numPr>
          <w:ilvl w:val="1"/>
          <w:numId w:val="31"/>
        </w:numPr>
        <w:tabs>
          <w:tab w:val="left" w:pos="0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корр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-2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у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вер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ж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енн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й</w:t>
      </w:r>
      <w:r w:rsidRPr="00276142">
        <w:rPr>
          <w:rFonts w:ascii="Times New Roman" w:hAnsi="Times New Roman" w:cs="Times New Roman"/>
          <w:b w:val="0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(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е)</w:t>
      </w:r>
      <w:r w:rsidRPr="00276142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ьн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й</w:t>
      </w:r>
      <w:r w:rsidRPr="00276142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(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м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ьн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й)</w:t>
      </w:r>
      <w:r w:rsidRPr="00276142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аммы</w:t>
      </w:r>
      <w:r w:rsidRPr="00276142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ф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ац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ищн</w:t>
      </w:r>
      <w:proofErr w:type="gramStart"/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-</w:t>
      </w:r>
      <w:proofErr w:type="gramEnd"/>
      <w:r w:rsidRPr="00276142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ммуна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ьн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х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йс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ва,</w:t>
      </w:r>
      <w:r w:rsidRPr="00276142">
        <w:rPr>
          <w:rFonts w:ascii="Times New Roman" w:hAnsi="Times New Roman" w:cs="Times New Roman"/>
          <w:b w:val="0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м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ш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енн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х</w:t>
      </w:r>
      <w:r w:rsidRPr="00276142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х</w:t>
      </w:r>
      <w:r w:rsidRPr="00276142">
        <w:rPr>
          <w:rFonts w:ascii="Times New Roman" w:hAnsi="Times New Roman" w:cs="Times New Roman"/>
          <w:b w:val="0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аций</w:t>
      </w:r>
      <w:r w:rsidRPr="00276142">
        <w:rPr>
          <w:rFonts w:ascii="Times New Roman" w:hAnsi="Times New Roman" w:cs="Times New Roman"/>
          <w:b w:val="0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еспе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ас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ванн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й</w:t>
      </w:r>
      <w:r w:rsidRPr="00276142">
        <w:rPr>
          <w:rFonts w:ascii="Times New Roman" w:hAnsi="Times New Roman" w:cs="Times New Roman"/>
          <w:b w:val="0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аммы</w:t>
      </w:r>
      <w:r w:rsidRPr="00276142">
        <w:rPr>
          <w:rFonts w:ascii="Times New Roman" w:hAnsi="Times New Roman" w:cs="Times New Roman"/>
          <w:b w:val="0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у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ми</w:t>
      </w:r>
      <w:r w:rsidRPr="00276142">
        <w:rPr>
          <w:rFonts w:ascii="Times New Roman" w:hAnsi="Times New Roman" w:cs="Times New Roman"/>
          <w:b w:val="0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схеме</w:t>
      </w:r>
      <w:r w:rsidRPr="00276142">
        <w:rPr>
          <w:rFonts w:ascii="Times New Roman" w:hAnsi="Times New Roman" w:cs="Times New Roman"/>
          <w:b w:val="0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ешен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ми</w:t>
      </w:r>
      <w:r w:rsidRPr="00276142">
        <w:rPr>
          <w:rFonts w:ascii="Times New Roman" w:hAnsi="Times New Roman" w:cs="Times New Roman"/>
          <w:b w:val="0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оч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ни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 xml:space="preserve">й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э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ии</w:t>
      </w:r>
      <w:r w:rsidRPr="00276142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сис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276142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я</w:t>
      </w:r>
      <w:r w:rsidR="00A52D70" w:rsidRPr="00276142">
        <w:rPr>
          <w:rFonts w:ascii="Times New Roman" w:hAnsi="Times New Roman" w:cs="Times New Roman"/>
          <w:b w:val="0"/>
          <w:sz w:val="28"/>
          <w:szCs w:val="28"/>
        </w:rPr>
        <w:t>…………………………</w:t>
      </w:r>
      <w:r w:rsidR="007D7085" w:rsidRPr="00276142">
        <w:rPr>
          <w:rFonts w:ascii="Times New Roman" w:hAnsi="Times New Roman" w:cs="Times New Roman"/>
          <w:b w:val="0"/>
          <w:sz w:val="28"/>
          <w:szCs w:val="28"/>
        </w:rPr>
        <w:t>.</w:t>
      </w:r>
      <w:r w:rsidR="0052673A" w:rsidRPr="00276142">
        <w:rPr>
          <w:rFonts w:ascii="Times New Roman" w:hAnsi="Times New Roman" w:cs="Times New Roman"/>
          <w:b w:val="0"/>
          <w:sz w:val="28"/>
          <w:szCs w:val="28"/>
        </w:rPr>
        <w:t>….39</w:t>
      </w:r>
    </w:p>
    <w:p w:rsidR="000D6A9F" w:rsidRPr="00276142" w:rsidRDefault="000D6A9F" w:rsidP="008A6378">
      <w:pPr>
        <w:numPr>
          <w:ilvl w:val="1"/>
          <w:numId w:val="31"/>
        </w:numPr>
        <w:kinsoku w:val="0"/>
        <w:overflowPunct w:val="0"/>
        <w:ind w:left="0" w:right="-87" w:firstLine="0"/>
        <w:rPr>
          <w:sz w:val="28"/>
          <w:szCs w:val="28"/>
        </w:rPr>
      </w:pPr>
      <w:proofErr w:type="gramStart"/>
      <w:r w:rsidRPr="00276142">
        <w:rPr>
          <w:sz w:val="28"/>
          <w:szCs w:val="28"/>
        </w:rPr>
        <w:t>Описание</w:t>
      </w:r>
      <w:r w:rsidRPr="00276142">
        <w:rPr>
          <w:spacing w:val="52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ешений</w:t>
      </w:r>
      <w:r w:rsidRPr="00276142">
        <w:rPr>
          <w:spacing w:val="51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(</w:t>
      </w:r>
      <w:r w:rsidRPr="00276142">
        <w:rPr>
          <w:sz w:val="28"/>
          <w:szCs w:val="28"/>
        </w:rPr>
        <w:t>в</w:t>
      </w:r>
      <w:r w:rsidRPr="00276142">
        <w:rPr>
          <w:spacing w:val="-1"/>
          <w:sz w:val="28"/>
          <w:szCs w:val="28"/>
        </w:rPr>
        <w:t>ы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3"/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б</w:t>
      </w:r>
      <w:r w:rsidRPr="00276142">
        <w:rPr>
          <w:sz w:val="28"/>
          <w:szCs w:val="28"/>
        </w:rPr>
        <w:t>а</w:t>
      </w:r>
      <w:r w:rsidRPr="00276142">
        <w:rPr>
          <w:spacing w:val="1"/>
          <w:sz w:val="28"/>
          <w:szCs w:val="28"/>
        </w:rPr>
        <w:t>ты</w:t>
      </w:r>
      <w:r w:rsidRPr="00276142">
        <w:rPr>
          <w:sz w:val="28"/>
          <w:szCs w:val="28"/>
        </w:rPr>
        <w:t>ваем</w:t>
      </w:r>
      <w:r w:rsidRPr="00276142">
        <w:rPr>
          <w:spacing w:val="-1"/>
          <w:sz w:val="28"/>
          <w:szCs w:val="28"/>
        </w:rPr>
        <w:t>ы</w:t>
      </w:r>
      <w:r w:rsidRPr="00276142">
        <w:rPr>
          <w:sz w:val="28"/>
          <w:szCs w:val="28"/>
        </w:rPr>
        <w:t>х</w:t>
      </w:r>
      <w:r w:rsidRPr="00276142">
        <w:rPr>
          <w:spacing w:val="52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53"/>
          <w:sz w:val="28"/>
          <w:szCs w:val="28"/>
        </w:rPr>
        <w:t xml:space="preserve"> </w:t>
      </w:r>
      <w:r w:rsidRPr="00276142">
        <w:rPr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ч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м</w:t>
      </w:r>
      <w:r w:rsidRPr="00276142">
        <w:rPr>
          <w:spacing w:val="52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ж</w:t>
      </w:r>
      <w:r w:rsidRPr="00276142">
        <w:rPr>
          <w:sz w:val="28"/>
          <w:szCs w:val="28"/>
        </w:rPr>
        <w:t>ений у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вер</w:t>
      </w:r>
      <w:r w:rsidRPr="00276142">
        <w:rPr>
          <w:spacing w:val="-1"/>
          <w:sz w:val="28"/>
          <w:szCs w:val="28"/>
        </w:rPr>
        <w:t>жд</w:t>
      </w:r>
      <w:r w:rsidRPr="00276142">
        <w:rPr>
          <w:sz w:val="28"/>
          <w:szCs w:val="28"/>
        </w:rPr>
        <w:t>енн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11"/>
          <w:sz w:val="28"/>
          <w:szCs w:val="28"/>
        </w:rPr>
        <w:t xml:space="preserve"> </w:t>
      </w:r>
      <w:r w:rsidRPr="00276142">
        <w:rPr>
          <w:sz w:val="28"/>
          <w:szCs w:val="28"/>
        </w:rPr>
        <w:t>сх</w:t>
      </w:r>
      <w:r w:rsidRPr="00276142">
        <w:rPr>
          <w:spacing w:val="3"/>
          <w:sz w:val="28"/>
          <w:szCs w:val="28"/>
        </w:rPr>
        <w:t>е</w:t>
      </w:r>
      <w:r w:rsidRPr="00276142">
        <w:rPr>
          <w:sz w:val="28"/>
          <w:szCs w:val="28"/>
        </w:rPr>
        <w:t>мы</w:t>
      </w:r>
      <w:r w:rsidRPr="00276142">
        <w:rPr>
          <w:spacing w:val="10"/>
          <w:sz w:val="28"/>
          <w:szCs w:val="28"/>
        </w:rPr>
        <w:t xml:space="preserve"> </w:t>
      </w:r>
      <w:r w:rsidRPr="00276142">
        <w:rPr>
          <w:sz w:val="28"/>
          <w:szCs w:val="28"/>
        </w:rPr>
        <w:t>и</w:t>
      </w:r>
      <w:r w:rsidRPr="00276142">
        <w:rPr>
          <w:spacing w:val="13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ро</w:t>
      </w:r>
      <w:r w:rsidRPr="00276142">
        <w:rPr>
          <w:spacing w:val="-1"/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аммы</w:t>
      </w:r>
      <w:r w:rsidRPr="00276142">
        <w:rPr>
          <w:spacing w:val="12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з</w:t>
      </w:r>
      <w:r w:rsidRPr="00276142">
        <w:rPr>
          <w:sz w:val="28"/>
          <w:szCs w:val="28"/>
        </w:rPr>
        <w:t>ви</w:t>
      </w:r>
      <w:r w:rsidRPr="00276142">
        <w:rPr>
          <w:spacing w:val="-1"/>
          <w:sz w:val="28"/>
          <w:szCs w:val="28"/>
        </w:rPr>
        <w:t>ти</w:t>
      </w:r>
      <w:r w:rsidRPr="00276142">
        <w:rPr>
          <w:sz w:val="28"/>
          <w:szCs w:val="28"/>
        </w:rPr>
        <w:t>я</w:t>
      </w:r>
      <w:r w:rsidRPr="00276142">
        <w:rPr>
          <w:spacing w:val="12"/>
          <w:sz w:val="28"/>
          <w:szCs w:val="28"/>
        </w:rPr>
        <w:t xml:space="preserve"> </w:t>
      </w:r>
      <w:r w:rsidRPr="00276142">
        <w:rPr>
          <w:spacing w:val="3"/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д</w:t>
      </w:r>
      <w:r w:rsidRPr="00276142">
        <w:rPr>
          <w:sz w:val="28"/>
          <w:szCs w:val="28"/>
        </w:rPr>
        <w:t>ин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13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</w:t>
      </w:r>
      <w:r w:rsidRPr="00276142">
        <w:rPr>
          <w:sz w:val="28"/>
          <w:szCs w:val="28"/>
        </w:rPr>
        <w:t>нер</w:t>
      </w:r>
      <w:r w:rsidRPr="00276142">
        <w:rPr>
          <w:spacing w:val="-1"/>
          <w:sz w:val="28"/>
          <w:szCs w:val="28"/>
        </w:rPr>
        <w:t>г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2"/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ч</w:t>
      </w:r>
      <w:r w:rsidRPr="00276142">
        <w:rPr>
          <w:sz w:val="28"/>
          <w:szCs w:val="28"/>
        </w:rPr>
        <w:t>ес</w:t>
      </w:r>
      <w:r w:rsidRPr="00276142">
        <w:rPr>
          <w:spacing w:val="1"/>
          <w:sz w:val="28"/>
          <w:szCs w:val="28"/>
        </w:rPr>
        <w:t>ко</w:t>
      </w:r>
      <w:r w:rsidRPr="00276142">
        <w:rPr>
          <w:sz w:val="28"/>
          <w:szCs w:val="28"/>
        </w:rPr>
        <w:t>й сис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емы</w:t>
      </w:r>
      <w:r w:rsidRPr="00276142">
        <w:rPr>
          <w:spacing w:val="72"/>
          <w:sz w:val="28"/>
          <w:szCs w:val="28"/>
        </w:rPr>
        <w:t xml:space="preserve"> </w:t>
      </w:r>
      <w:r w:rsidRPr="00276142">
        <w:rPr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ссии)</w:t>
      </w:r>
      <w:r w:rsidRPr="00276142">
        <w:rPr>
          <w:spacing w:val="3"/>
          <w:sz w:val="28"/>
          <w:szCs w:val="28"/>
        </w:rPr>
        <w:t xml:space="preserve"> </w:t>
      </w:r>
      <w:r w:rsidRPr="00276142">
        <w:rPr>
          <w:sz w:val="28"/>
          <w:szCs w:val="28"/>
        </w:rPr>
        <w:t>о</w:t>
      </w:r>
      <w:r w:rsidRPr="00276142">
        <w:rPr>
          <w:spacing w:val="2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ро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л</w:t>
      </w:r>
      <w:r w:rsidRPr="00276142">
        <w:rPr>
          <w:sz w:val="28"/>
          <w:szCs w:val="28"/>
        </w:rPr>
        <w:t>ьс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2"/>
          <w:sz w:val="28"/>
          <w:szCs w:val="28"/>
        </w:rPr>
        <w:t>в</w:t>
      </w:r>
      <w:r w:rsidRPr="00276142">
        <w:rPr>
          <w:sz w:val="28"/>
          <w:szCs w:val="28"/>
        </w:rPr>
        <w:t xml:space="preserve">е,  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ко</w:t>
      </w:r>
      <w:r w:rsidRPr="00276142">
        <w:rPr>
          <w:sz w:val="28"/>
          <w:szCs w:val="28"/>
        </w:rPr>
        <w:t>нс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у</w:t>
      </w:r>
      <w:r w:rsidRPr="00276142">
        <w:rPr>
          <w:spacing w:val="1"/>
          <w:sz w:val="28"/>
          <w:szCs w:val="28"/>
        </w:rPr>
        <w:t>к</w:t>
      </w:r>
      <w:r w:rsidRPr="00276142">
        <w:rPr>
          <w:sz w:val="28"/>
          <w:szCs w:val="28"/>
        </w:rPr>
        <w:t xml:space="preserve">ции,  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ехн</w:t>
      </w:r>
      <w:r w:rsidRPr="00276142">
        <w:rPr>
          <w:spacing w:val="2"/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ч</w:t>
      </w:r>
      <w:r w:rsidRPr="00276142">
        <w:rPr>
          <w:sz w:val="28"/>
          <w:szCs w:val="28"/>
        </w:rPr>
        <w:t>ес</w:t>
      </w:r>
      <w:r w:rsidRPr="00276142">
        <w:rPr>
          <w:spacing w:val="1"/>
          <w:sz w:val="28"/>
          <w:szCs w:val="28"/>
        </w:rPr>
        <w:t>ко</w:t>
      </w:r>
      <w:r w:rsidRPr="00276142">
        <w:rPr>
          <w:sz w:val="28"/>
          <w:szCs w:val="28"/>
        </w:rPr>
        <w:t>м</w:t>
      </w:r>
      <w:r w:rsidRPr="00276142">
        <w:rPr>
          <w:w w:val="99"/>
          <w:sz w:val="28"/>
          <w:szCs w:val="28"/>
        </w:rPr>
        <w:t xml:space="preserve"> </w:t>
      </w:r>
      <w:r w:rsidRPr="00276142">
        <w:rPr>
          <w:sz w:val="28"/>
          <w:szCs w:val="28"/>
        </w:rPr>
        <w:t>пе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ев</w:t>
      </w:r>
      <w:r w:rsidRPr="00276142">
        <w:rPr>
          <w:spacing w:val="1"/>
          <w:sz w:val="28"/>
          <w:szCs w:val="28"/>
        </w:rPr>
        <w:t>оор</w:t>
      </w:r>
      <w:r w:rsidRPr="00276142">
        <w:rPr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ж</w:t>
      </w:r>
      <w:r w:rsidRPr="00276142">
        <w:rPr>
          <w:sz w:val="28"/>
          <w:szCs w:val="28"/>
        </w:rPr>
        <w:t>ении</w:t>
      </w:r>
      <w:r w:rsidR="00A52D70" w:rsidRPr="00276142">
        <w:rPr>
          <w:sz w:val="28"/>
          <w:szCs w:val="28"/>
        </w:rPr>
        <w:t xml:space="preserve"> и (или) модернизации</w:t>
      </w:r>
      <w:r w:rsidRPr="00276142">
        <w:rPr>
          <w:sz w:val="28"/>
          <w:szCs w:val="28"/>
        </w:rPr>
        <w:t>,</w:t>
      </w:r>
      <w:r w:rsidRPr="00276142">
        <w:rPr>
          <w:spacing w:val="51"/>
          <w:sz w:val="28"/>
          <w:szCs w:val="28"/>
        </w:rPr>
        <w:t xml:space="preserve"> </w:t>
      </w:r>
      <w:r w:rsidRPr="00276142">
        <w:rPr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ы</w:t>
      </w:r>
      <w:r w:rsidRPr="00276142">
        <w:rPr>
          <w:sz w:val="28"/>
          <w:szCs w:val="28"/>
        </w:rPr>
        <w:t>во</w:t>
      </w:r>
      <w:r w:rsidRPr="00276142">
        <w:rPr>
          <w:spacing w:val="-1"/>
          <w:sz w:val="28"/>
          <w:szCs w:val="28"/>
        </w:rPr>
        <w:t>д</w:t>
      </w:r>
      <w:r w:rsidRPr="00276142">
        <w:rPr>
          <w:sz w:val="28"/>
          <w:szCs w:val="28"/>
        </w:rPr>
        <w:t>е</w:t>
      </w:r>
      <w:r w:rsidRPr="00276142">
        <w:rPr>
          <w:spacing w:val="53"/>
          <w:sz w:val="28"/>
          <w:szCs w:val="28"/>
        </w:rPr>
        <w:t xml:space="preserve"> </w:t>
      </w:r>
      <w:r w:rsidRPr="00276142">
        <w:rPr>
          <w:spacing w:val="2"/>
          <w:sz w:val="28"/>
          <w:szCs w:val="28"/>
        </w:rPr>
        <w:t>и</w:t>
      </w:r>
      <w:r w:rsidRPr="00276142">
        <w:rPr>
          <w:sz w:val="28"/>
          <w:szCs w:val="28"/>
        </w:rPr>
        <w:t>з</w:t>
      </w:r>
      <w:r w:rsidRPr="00276142">
        <w:rPr>
          <w:spacing w:val="54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</w:t>
      </w:r>
      <w:r w:rsidRPr="00276142">
        <w:rPr>
          <w:spacing w:val="1"/>
          <w:sz w:val="28"/>
          <w:szCs w:val="28"/>
        </w:rPr>
        <w:t>к</w:t>
      </w:r>
      <w:r w:rsidRPr="00276142">
        <w:rPr>
          <w:sz w:val="28"/>
          <w:szCs w:val="28"/>
        </w:rPr>
        <w:t>сп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уа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ации</w:t>
      </w:r>
      <w:r w:rsidRPr="00276142">
        <w:rPr>
          <w:spacing w:val="55"/>
          <w:sz w:val="28"/>
          <w:szCs w:val="28"/>
        </w:rPr>
        <w:t xml:space="preserve"> </w:t>
      </w:r>
      <w:r w:rsidRPr="00276142">
        <w:rPr>
          <w:sz w:val="28"/>
          <w:szCs w:val="28"/>
        </w:rPr>
        <w:t>ис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3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ч</w:t>
      </w:r>
      <w:r w:rsidRPr="00276142">
        <w:rPr>
          <w:sz w:val="28"/>
          <w:szCs w:val="28"/>
        </w:rPr>
        <w:t>ни</w:t>
      </w:r>
      <w:r w:rsidRPr="00276142">
        <w:rPr>
          <w:spacing w:val="1"/>
          <w:sz w:val="28"/>
          <w:szCs w:val="28"/>
        </w:rPr>
        <w:t>ко</w:t>
      </w:r>
      <w:r w:rsidRPr="00276142">
        <w:rPr>
          <w:sz w:val="28"/>
          <w:szCs w:val="28"/>
        </w:rPr>
        <w:t>в</w:t>
      </w:r>
      <w:r w:rsidRPr="00276142">
        <w:rPr>
          <w:spacing w:val="52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 xml:space="preserve">й </w:t>
      </w:r>
      <w:r w:rsidRPr="00276142">
        <w:rPr>
          <w:spacing w:val="-1"/>
          <w:sz w:val="28"/>
          <w:szCs w:val="28"/>
        </w:rPr>
        <w:t>э</w:t>
      </w:r>
      <w:r w:rsidRPr="00276142">
        <w:rPr>
          <w:sz w:val="28"/>
          <w:szCs w:val="28"/>
        </w:rPr>
        <w:t>не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1"/>
          <w:sz w:val="28"/>
          <w:szCs w:val="28"/>
        </w:rPr>
        <w:t>г</w:t>
      </w:r>
      <w:r w:rsidRPr="00276142">
        <w:rPr>
          <w:sz w:val="28"/>
          <w:szCs w:val="28"/>
        </w:rPr>
        <w:t>ии</w:t>
      </w:r>
      <w:r w:rsidRPr="00276142">
        <w:rPr>
          <w:spacing w:val="40"/>
          <w:sz w:val="28"/>
          <w:szCs w:val="28"/>
        </w:rPr>
        <w:t xml:space="preserve"> </w:t>
      </w:r>
      <w:r w:rsidRPr="00276142">
        <w:rPr>
          <w:sz w:val="28"/>
          <w:szCs w:val="28"/>
        </w:rPr>
        <w:t>и</w:t>
      </w:r>
      <w:r w:rsidRPr="00276142">
        <w:rPr>
          <w:spacing w:val="41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г</w:t>
      </w:r>
      <w:r w:rsidRPr="00276142">
        <w:rPr>
          <w:sz w:val="28"/>
          <w:szCs w:val="28"/>
        </w:rPr>
        <w:t>ене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2"/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ю</w:t>
      </w:r>
      <w:r w:rsidRPr="00276142">
        <w:rPr>
          <w:sz w:val="28"/>
          <w:szCs w:val="28"/>
        </w:rPr>
        <w:t>щих</w:t>
      </w:r>
      <w:r w:rsidRPr="00276142">
        <w:rPr>
          <w:spacing w:val="39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б</w:t>
      </w:r>
      <w:r w:rsidRPr="00276142">
        <w:rPr>
          <w:spacing w:val="1"/>
          <w:sz w:val="28"/>
          <w:szCs w:val="28"/>
        </w:rPr>
        <w:t>ъ</w:t>
      </w:r>
      <w:r w:rsidRPr="00276142">
        <w:rPr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к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2"/>
          <w:sz w:val="28"/>
          <w:szCs w:val="28"/>
        </w:rPr>
        <w:t>в</w:t>
      </w:r>
      <w:r w:rsidRPr="00276142">
        <w:rPr>
          <w:sz w:val="28"/>
          <w:szCs w:val="28"/>
        </w:rPr>
        <w:t>,</w:t>
      </w:r>
      <w:r w:rsidRPr="00276142">
        <w:rPr>
          <w:spacing w:val="38"/>
          <w:sz w:val="28"/>
          <w:szCs w:val="28"/>
        </w:rPr>
        <w:t xml:space="preserve"> </w:t>
      </w:r>
      <w:r w:rsidRPr="00276142">
        <w:rPr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кл</w:t>
      </w:r>
      <w:r w:rsidRPr="00276142">
        <w:rPr>
          <w:spacing w:val="-1"/>
          <w:sz w:val="28"/>
          <w:szCs w:val="28"/>
        </w:rPr>
        <w:t>юч</w:t>
      </w:r>
      <w:r w:rsidRPr="00276142">
        <w:rPr>
          <w:sz w:val="28"/>
          <w:szCs w:val="28"/>
        </w:rPr>
        <w:t>ая</w:t>
      </w:r>
      <w:r w:rsidRPr="00276142">
        <w:rPr>
          <w:spacing w:val="43"/>
          <w:sz w:val="28"/>
          <w:szCs w:val="28"/>
        </w:rPr>
        <w:t xml:space="preserve"> </w:t>
      </w:r>
      <w:r w:rsidRPr="00276142">
        <w:rPr>
          <w:sz w:val="28"/>
          <w:szCs w:val="28"/>
        </w:rPr>
        <w:t>вхо</w:t>
      </w:r>
      <w:r w:rsidRPr="00276142">
        <w:rPr>
          <w:spacing w:val="-1"/>
          <w:sz w:val="28"/>
          <w:szCs w:val="28"/>
        </w:rPr>
        <w:t>д</w:t>
      </w:r>
      <w:r w:rsidRPr="00276142">
        <w:rPr>
          <w:spacing w:val="3"/>
          <w:sz w:val="28"/>
          <w:szCs w:val="28"/>
        </w:rPr>
        <w:t>я</w:t>
      </w:r>
      <w:r w:rsidRPr="00276142">
        <w:rPr>
          <w:sz w:val="28"/>
          <w:szCs w:val="28"/>
        </w:rPr>
        <w:t>щее</w:t>
      </w:r>
      <w:r w:rsidRPr="00276142">
        <w:rPr>
          <w:spacing w:val="39"/>
          <w:sz w:val="28"/>
          <w:szCs w:val="28"/>
        </w:rPr>
        <w:t xml:space="preserve"> </w:t>
      </w:r>
      <w:r w:rsidRPr="00276142">
        <w:rPr>
          <w:sz w:val="28"/>
          <w:szCs w:val="28"/>
        </w:rPr>
        <w:t>в</w:t>
      </w:r>
      <w:r w:rsidRPr="00276142">
        <w:rPr>
          <w:spacing w:val="42"/>
          <w:sz w:val="28"/>
          <w:szCs w:val="28"/>
        </w:rPr>
        <w:t xml:space="preserve"> </w:t>
      </w:r>
      <w:r w:rsidRPr="00276142">
        <w:rPr>
          <w:sz w:val="28"/>
          <w:szCs w:val="28"/>
        </w:rPr>
        <w:t>их</w:t>
      </w:r>
      <w:r w:rsidRPr="00276142">
        <w:rPr>
          <w:spacing w:val="40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 xml:space="preserve">ав 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pacing w:val="-1"/>
          <w:sz w:val="28"/>
          <w:szCs w:val="28"/>
        </w:rPr>
        <w:t>б</w:t>
      </w:r>
      <w:r w:rsidRPr="00276142">
        <w:rPr>
          <w:bCs/>
          <w:spacing w:val="1"/>
          <w:sz w:val="28"/>
          <w:szCs w:val="28"/>
        </w:rPr>
        <w:t>ор</w:t>
      </w:r>
      <w:r w:rsidRPr="00276142">
        <w:rPr>
          <w:bCs/>
          <w:sz w:val="28"/>
          <w:szCs w:val="28"/>
        </w:rPr>
        <w:t>у</w:t>
      </w:r>
      <w:r w:rsidRPr="00276142">
        <w:rPr>
          <w:bCs/>
          <w:spacing w:val="-1"/>
          <w:sz w:val="28"/>
          <w:szCs w:val="28"/>
        </w:rPr>
        <w:t>д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вание,</w:t>
      </w:r>
      <w:r w:rsidRPr="00276142">
        <w:rPr>
          <w:bCs/>
          <w:spacing w:val="63"/>
          <w:sz w:val="28"/>
          <w:szCs w:val="28"/>
        </w:rPr>
        <w:t xml:space="preserve"> </w:t>
      </w:r>
      <w:r w:rsidRPr="00276142">
        <w:rPr>
          <w:bCs/>
          <w:spacing w:val="-1"/>
          <w:sz w:val="28"/>
          <w:szCs w:val="28"/>
        </w:rPr>
        <w:t>ф</w:t>
      </w:r>
      <w:r w:rsidRPr="00276142">
        <w:rPr>
          <w:bCs/>
          <w:sz w:val="28"/>
          <w:szCs w:val="28"/>
        </w:rPr>
        <w:t>ун</w:t>
      </w:r>
      <w:r w:rsidRPr="00276142">
        <w:rPr>
          <w:bCs/>
          <w:spacing w:val="1"/>
          <w:sz w:val="28"/>
          <w:szCs w:val="28"/>
        </w:rPr>
        <w:t>к</w:t>
      </w:r>
      <w:r w:rsidRPr="00276142">
        <w:rPr>
          <w:bCs/>
          <w:sz w:val="28"/>
          <w:szCs w:val="28"/>
        </w:rPr>
        <w:t>ци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ни</w:t>
      </w:r>
      <w:r w:rsidRPr="00276142">
        <w:rPr>
          <w:bCs/>
          <w:spacing w:val="1"/>
          <w:sz w:val="28"/>
          <w:szCs w:val="28"/>
        </w:rPr>
        <w:t>р</w:t>
      </w:r>
      <w:r w:rsidRPr="00276142">
        <w:rPr>
          <w:bCs/>
          <w:sz w:val="28"/>
          <w:szCs w:val="28"/>
        </w:rPr>
        <w:t>у</w:t>
      </w:r>
      <w:r w:rsidRPr="00276142">
        <w:rPr>
          <w:bCs/>
          <w:spacing w:val="-1"/>
          <w:sz w:val="28"/>
          <w:szCs w:val="28"/>
        </w:rPr>
        <w:t>ю</w:t>
      </w:r>
      <w:r w:rsidRPr="00276142">
        <w:rPr>
          <w:bCs/>
          <w:sz w:val="28"/>
          <w:szCs w:val="28"/>
        </w:rPr>
        <w:t>щ</w:t>
      </w:r>
      <w:r w:rsidRPr="00276142">
        <w:rPr>
          <w:bCs/>
          <w:spacing w:val="2"/>
          <w:sz w:val="28"/>
          <w:szCs w:val="28"/>
        </w:rPr>
        <w:t>и</w:t>
      </w:r>
      <w:r w:rsidRPr="00276142">
        <w:rPr>
          <w:bCs/>
          <w:sz w:val="28"/>
          <w:szCs w:val="28"/>
        </w:rPr>
        <w:t>х</w:t>
      </w:r>
      <w:r w:rsidRPr="00276142">
        <w:rPr>
          <w:bCs/>
          <w:spacing w:val="63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в</w:t>
      </w:r>
      <w:r w:rsidRPr="00276142">
        <w:rPr>
          <w:bCs/>
          <w:spacing w:val="63"/>
          <w:sz w:val="28"/>
          <w:szCs w:val="28"/>
        </w:rPr>
        <w:t xml:space="preserve"> </w:t>
      </w:r>
      <w:r w:rsidRPr="00276142">
        <w:rPr>
          <w:bCs/>
          <w:spacing w:val="1"/>
          <w:sz w:val="28"/>
          <w:szCs w:val="28"/>
        </w:rPr>
        <w:t>р</w:t>
      </w:r>
      <w:r w:rsidRPr="00276142">
        <w:rPr>
          <w:bCs/>
          <w:sz w:val="28"/>
          <w:szCs w:val="28"/>
        </w:rPr>
        <w:t>е</w:t>
      </w:r>
      <w:r w:rsidRPr="00276142">
        <w:rPr>
          <w:bCs/>
          <w:spacing w:val="-1"/>
          <w:sz w:val="28"/>
          <w:szCs w:val="28"/>
        </w:rPr>
        <w:t>ж</w:t>
      </w:r>
      <w:r w:rsidRPr="00276142">
        <w:rPr>
          <w:bCs/>
          <w:sz w:val="28"/>
          <w:szCs w:val="28"/>
        </w:rPr>
        <w:t>и</w:t>
      </w:r>
      <w:r w:rsidRPr="00276142">
        <w:rPr>
          <w:bCs/>
          <w:sz w:val="28"/>
          <w:szCs w:val="28"/>
        </w:rPr>
        <w:t>ме</w:t>
      </w:r>
      <w:r w:rsidRPr="00276142">
        <w:rPr>
          <w:bCs/>
          <w:spacing w:val="63"/>
          <w:sz w:val="28"/>
          <w:szCs w:val="28"/>
        </w:rPr>
        <w:t xml:space="preserve"> </w:t>
      </w:r>
      <w:r w:rsidRPr="00276142">
        <w:rPr>
          <w:bCs/>
          <w:spacing w:val="3"/>
          <w:sz w:val="28"/>
          <w:szCs w:val="28"/>
        </w:rPr>
        <w:t>к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м</w:t>
      </w:r>
      <w:r w:rsidRPr="00276142">
        <w:rPr>
          <w:bCs/>
          <w:spacing w:val="-1"/>
          <w:sz w:val="28"/>
          <w:szCs w:val="28"/>
        </w:rPr>
        <w:t>б</w:t>
      </w:r>
      <w:r w:rsidRPr="00276142">
        <w:rPr>
          <w:bCs/>
          <w:sz w:val="28"/>
          <w:szCs w:val="28"/>
        </w:rPr>
        <w:t>ини</w:t>
      </w:r>
      <w:r w:rsidRPr="00276142">
        <w:rPr>
          <w:bCs/>
          <w:spacing w:val="1"/>
          <w:sz w:val="28"/>
          <w:szCs w:val="28"/>
        </w:rPr>
        <w:t>ро</w:t>
      </w:r>
      <w:r w:rsidRPr="00276142">
        <w:rPr>
          <w:bCs/>
          <w:sz w:val="28"/>
          <w:szCs w:val="28"/>
        </w:rPr>
        <w:t>ванн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й в</w:t>
      </w:r>
      <w:r w:rsidRPr="00276142">
        <w:rPr>
          <w:bCs/>
          <w:spacing w:val="-1"/>
          <w:sz w:val="28"/>
          <w:szCs w:val="28"/>
        </w:rPr>
        <w:t>ы</w:t>
      </w:r>
      <w:r w:rsidRPr="00276142">
        <w:rPr>
          <w:bCs/>
          <w:spacing w:val="1"/>
          <w:sz w:val="28"/>
          <w:szCs w:val="28"/>
        </w:rPr>
        <w:t>р</w:t>
      </w:r>
      <w:r w:rsidRPr="00276142">
        <w:rPr>
          <w:bCs/>
          <w:sz w:val="28"/>
          <w:szCs w:val="28"/>
        </w:rPr>
        <w:t>а</w:t>
      </w:r>
      <w:r w:rsidRPr="00276142">
        <w:rPr>
          <w:bCs/>
          <w:spacing w:val="-1"/>
          <w:sz w:val="28"/>
          <w:szCs w:val="28"/>
        </w:rPr>
        <w:t>б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pacing w:val="1"/>
          <w:sz w:val="28"/>
          <w:szCs w:val="28"/>
        </w:rPr>
        <w:t>к</w:t>
      </w:r>
      <w:r w:rsidRPr="00276142">
        <w:rPr>
          <w:bCs/>
          <w:sz w:val="28"/>
          <w:szCs w:val="28"/>
        </w:rPr>
        <w:t>и</w:t>
      </w:r>
      <w:r w:rsidRPr="00276142">
        <w:rPr>
          <w:bCs/>
          <w:spacing w:val="34"/>
          <w:sz w:val="28"/>
          <w:szCs w:val="28"/>
        </w:rPr>
        <w:t xml:space="preserve"> </w:t>
      </w:r>
      <w:r w:rsidRPr="00276142">
        <w:rPr>
          <w:bCs/>
          <w:spacing w:val="-1"/>
          <w:sz w:val="28"/>
          <w:szCs w:val="28"/>
        </w:rPr>
        <w:t>эл</w:t>
      </w:r>
      <w:r w:rsidRPr="00276142">
        <w:rPr>
          <w:bCs/>
          <w:sz w:val="28"/>
          <w:szCs w:val="28"/>
        </w:rPr>
        <w:t>е</w:t>
      </w:r>
      <w:r w:rsidRPr="00276142">
        <w:rPr>
          <w:bCs/>
          <w:spacing w:val="3"/>
          <w:sz w:val="28"/>
          <w:szCs w:val="28"/>
        </w:rPr>
        <w:t>к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pacing w:val="1"/>
          <w:sz w:val="28"/>
          <w:szCs w:val="28"/>
        </w:rPr>
        <w:t>р</w:t>
      </w:r>
      <w:r w:rsidRPr="00276142">
        <w:rPr>
          <w:bCs/>
          <w:sz w:val="28"/>
          <w:szCs w:val="28"/>
        </w:rPr>
        <w:t>и</w:t>
      </w:r>
      <w:r w:rsidRPr="00276142">
        <w:rPr>
          <w:bCs/>
          <w:spacing w:val="-1"/>
          <w:sz w:val="28"/>
          <w:szCs w:val="28"/>
        </w:rPr>
        <w:t>ч</w:t>
      </w:r>
      <w:r w:rsidRPr="00276142">
        <w:rPr>
          <w:bCs/>
          <w:sz w:val="28"/>
          <w:szCs w:val="28"/>
        </w:rPr>
        <w:t>ес</w:t>
      </w:r>
      <w:r w:rsidRPr="00276142">
        <w:rPr>
          <w:bCs/>
          <w:spacing w:val="1"/>
          <w:sz w:val="28"/>
          <w:szCs w:val="28"/>
        </w:rPr>
        <w:t>ко</w:t>
      </w:r>
      <w:r w:rsidRPr="00276142">
        <w:rPr>
          <w:bCs/>
          <w:sz w:val="28"/>
          <w:szCs w:val="28"/>
        </w:rPr>
        <w:t>й</w:t>
      </w:r>
      <w:r w:rsidRPr="00276142">
        <w:rPr>
          <w:bCs/>
          <w:spacing w:val="32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и</w:t>
      </w:r>
      <w:r w:rsidRPr="00276142">
        <w:rPr>
          <w:bCs/>
          <w:spacing w:val="33"/>
          <w:sz w:val="28"/>
          <w:szCs w:val="28"/>
        </w:rPr>
        <w:t xml:space="preserve"> </w:t>
      </w:r>
      <w:r w:rsidRPr="00276142">
        <w:rPr>
          <w:bCs/>
          <w:spacing w:val="1"/>
          <w:sz w:val="28"/>
          <w:szCs w:val="28"/>
        </w:rPr>
        <w:t>т</w:t>
      </w:r>
      <w:r w:rsidRPr="00276142">
        <w:rPr>
          <w:bCs/>
          <w:sz w:val="28"/>
          <w:szCs w:val="28"/>
        </w:rPr>
        <w:t>еп</w:t>
      </w:r>
      <w:r w:rsidRPr="00276142">
        <w:rPr>
          <w:bCs/>
          <w:spacing w:val="-1"/>
          <w:sz w:val="28"/>
          <w:szCs w:val="28"/>
        </w:rPr>
        <w:t>л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в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й</w:t>
      </w:r>
      <w:r w:rsidRPr="00276142">
        <w:rPr>
          <w:bCs/>
          <w:spacing w:val="32"/>
          <w:sz w:val="28"/>
          <w:szCs w:val="28"/>
        </w:rPr>
        <w:t xml:space="preserve"> </w:t>
      </w:r>
      <w:r w:rsidRPr="00276142">
        <w:rPr>
          <w:bCs/>
          <w:spacing w:val="-1"/>
          <w:sz w:val="28"/>
          <w:szCs w:val="28"/>
        </w:rPr>
        <w:t>э</w:t>
      </w:r>
      <w:r w:rsidRPr="00276142">
        <w:rPr>
          <w:bCs/>
          <w:sz w:val="28"/>
          <w:szCs w:val="28"/>
        </w:rPr>
        <w:t>не</w:t>
      </w:r>
      <w:r w:rsidRPr="00276142">
        <w:rPr>
          <w:bCs/>
          <w:spacing w:val="1"/>
          <w:sz w:val="28"/>
          <w:szCs w:val="28"/>
        </w:rPr>
        <w:t>р</w:t>
      </w:r>
      <w:r w:rsidRPr="00276142">
        <w:rPr>
          <w:bCs/>
          <w:spacing w:val="-1"/>
          <w:sz w:val="28"/>
          <w:szCs w:val="28"/>
        </w:rPr>
        <w:t>г</w:t>
      </w:r>
      <w:r w:rsidRPr="00276142">
        <w:rPr>
          <w:bCs/>
          <w:spacing w:val="2"/>
          <w:sz w:val="28"/>
          <w:szCs w:val="28"/>
        </w:rPr>
        <w:t>и</w:t>
      </w:r>
      <w:r w:rsidRPr="00276142">
        <w:rPr>
          <w:bCs/>
          <w:sz w:val="28"/>
          <w:szCs w:val="28"/>
        </w:rPr>
        <w:t>и,</w:t>
      </w:r>
      <w:r w:rsidRPr="00276142">
        <w:rPr>
          <w:bCs/>
          <w:spacing w:val="32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в</w:t>
      </w:r>
      <w:r w:rsidRPr="00276142">
        <w:rPr>
          <w:bCs/>
          <w:spacing w:val="32"/>
          <w:sz w:val="28"/>
          <w:szCs w:val="28"/>
        </w:rPr>
        <w:t xml:space="preserve"> </w:t>
      </w:r>
      <w:r w:rsidRPr="00276142">
        <w:rPr>
          <w:bCs/>
          <w:spacing w:val="-1"/>
          <w:sz w:val="28"/>
          <w:szCs w:val="28"/>
        </w:rPr>
        <w:t>ч</w:t>
      </w:r>
      <w:r w:rsidRPr="00276142">
        <w:rPr>
          <w:bCs/>
          <w:sz w:val="28"/>
          <w:szCs w:val="28"/>
        </w:rPr>
        <w:t>ас</w:t>
      </w:r>
      <w:r w:rsidRPr="00276142">
        <w:rPr>
          <w:bCs/>
          <w:spacing w:val="1"/>
          <w:sz w:val="28"/>
          <w:szCs w:val="28"/>
        </w:rPr>
        <w:t>т</w:t>
      </w:r>
      <w:r w:rsidRPr="00276142">
        <w:rPr>
          <w:bCs/>
          <w:sz w:val="28"/>
          <w:szCs w:val="28"/>
        </w:rPr>
        <w:t>и</w:t>
      </w:r>
      <w:r w:rsidRPr="00276142">
        <w:rPr>
          <w:bCs/>
          <w:w w:val="99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пе</w:t>
      </w:r>
      <w:r w:rsidRPr="00276142">
        <w:rPr>
          <w:bCs/>
          <w:spacing w:val="1"/>
          <w:sz w:val="28"/>
          <w:szCs w:val="28"/>
        </w:rPr>
        <w:t>р</w:t>
      </w:r>
      <w:r w:rsidRPr="00276142">
        <w:rPr>
          <w:bCs/>
          <w:sz w:val="28"/>
          <w:szCs w:val="28"/>
        </w:rPr>
        <w:t>спе</w:t>
      </w:r>
      <w:r w:rsidRPr="00276142">
        <w:rPr>
          <w:bCs/>
          <w:spacing w:val="1"/>
          <w:sz w:val="28"/>
          <w:szCs w:val="28"/>
        </w:rPr>
        <w:t>к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z w:val="28"/>
          <w:szCs w:val="28"/>
        </w:rPr>
        <w:t>ивн</w:t>
      </w:r>
      <w:r w:rsidRPr="00276142">
        <w:rPr>
          <w:bCs/>
          <w:spacing w:val="-1"/>
          <w:sz w:val="28"/>
          <w:szCs w:val="28"/>
        </w:rPr>
        <w:t>ы</w:t>
      </w:r>
      <w:r w:rsidRPr="00276142">
        <w:rPr>
          <w:bCs/>
          <w:sz w:val="28"/>
          <w:szCs w:val="28"/>
        </w:rPr>
        <w:t>х</w:t>
      </w:r>
      <w:r w:rsidRPr="00276142">
        <w:rPr>
          <w:bCs/>
          <w:spacing w:val="7"/>
          <w:sz w:val="28"/>
          <w:szCs w:val="28"/>
        </w:rPr>
        <w:t xml:space="preserve"> </w:t>
      </w:r>
      <w:r w:rsidRPr="00276142">
        <w:rPr>
          <w:bCs/>
          <w:spacing w:val="-1"/>
          <w:sz w:val="28"/>
          <w:szCs w:val="28"/>
        </w:rPr>
        <w:t>б</w:t>
      </w:r>
      <w:r w:rsidRPr="00276142">
        <w:rPr>
          <w:bCs/>
          <w:spacing w:val="3"/>
          <w:sz w:val="28"/>
          <w:szCs w:val="28"/>
        </w:rPr>
        <w:t>а</w:t>
      </w:r>
      <w:r w:rsidRPr="00276142">
        <w:rPr>
          <w:bCs/>
          <w:spacing w:val="-1"/>
          <w:sz w:val="28"/>
          <w:szCs w:val="28"/>
        </w:rPr>
        <w:t>л</w:t>
      </w:r>
      <w:r w:rsidRPr="00276142">
        <w:rPr>
          <w:bCs/>
          <w:sz w:val="28"/>
          <w:szCs w:val="28"/>
        </w:rPr>
        <w:t>анс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в</w:t>
      </w:r>
      <w:r w:rsidRPr="00276142">
        <w:rPr>
          <w:bCs/>
          <w:spacing w:val="10"/>
          <w:sz w:val="28"/>
          <w:szCs w:val="28"/>
        </w:rPr>
        <w:t xml:space="preserve"> 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z w:val="28"/>
          <w:szCs w:val="28"/>
        </w:rPr>
        <w:t>еп</w:t>
      </w:r>
      <w:r w:rsidRPr="00276142">
        <w:rPr>
          <w:bCs/>
          <w:spacing w:val="-1"/>
          <w:sz w:val="28"/>
          <w:szCs w:val="28"/>
        </w:rPr>
        <w:t>л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в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й</w:t>
      </w:r>
      <w:r w:rsidRPr="00276142">
        <w:rPr>
          <w:bCs/>
          <w:spacing w:val="7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м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щн</w:t>
      </w:r>
      <w:r w:rsidRPr="00276142">
        <w:rPr>
          <w:bCs/>
          <w:spacing w:val="3"/>
          <w:sz w:val="28"/>
          <w:szCs w:val="28"/>
        </w:rPr>
        <w:t>о</w:t>
      </w:r>
      <w:r w:rsidRPr="00276142">
        <w:rPr>
          <w:bCs/>
          <w:sz w:val="28"/>
          <w:szCs w:val="28"/>
        </w:rPr>
        <w:t>с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z w:val="28"/>
          <w:szCs w:val="28"/>
        </w:rPr>
        <w:t>и</w:t>
      </w:r>
      <w:r w:rsidRPr="00276142">
        <w:rPr>
          <w:bCs/>
          <w:spacing w:val="10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в</w:t>
      </w:r>
      <w:r w:rsidRPr="00276142">
        <w:rPr>
          <w:bCs/>
          <w:spacing w:val="7"/>
          <w:sz w:val="28"/>
          <w:szCs w:val="28"/>
        </w:rPr>
        <w:t xml:space="preserve"> </w:t>
      </w:r>
      <w:r w:rsidRPr="00276142">
        <w:rPr>
          <w:bCs/>
          <w:sz w:val="28"/>
          <w:szCs w:val="28"/>
        </w:rPr>
        <w:t>схемах</w:t>
      </w:r>
      <w:r w:rsidRPr="00276142">
        <w:rPr>
          <w:bCs/>
          <w:w w:val="99"/>
          <w:sz w:val="28"/>
          <w:szCs w:val="28"/>
        </w:rPr>
        <w:t xml:space="preserve"> </w:t>
      </w:r>
      <w:r w:rsidRPr="00276142">
        <w:rPr>
          <w:bCs/>
          <w:spacing w:val="-1"/>
          <w:sz w:val="28"/>
          <w:szCs w:val="28"/>
        </w:rPr>
        <w:t>т</w:t>
      </w:r>
      <w:r w:rsidRPr="00276142">
        <w:rPr>
          <w:bCs/>
          <w:sz w:val="28"/>
          <w:szCs w:val="28"/>
        </w:rPr>
        <w:t>еп</w:t>
      </w:r>
      <w:r w:rsidRPr="00276142">
        <w:rPr>
          <w:bCs/>
          <w:spacing w:val="-1"/>
          <w:sz w:val="28"/>
          <w:szCs w:val="28"/>
        </w:rPr>
        <w:t>л</w:t>
      </w:r>
      <w:r w:rsidRPr="00276142">
        <w:rPr>
          <w:bCs/>
          <w:spacing w:val="1"/>
          <w:sz w:val="28"/>
          <w:szCs w:val="28"/>
        </w:rPr>
        <w:t>о</w:t>
      </w:r>
      <w:r w:rsidRPr="00276142">
        <w:rPr>
          <w:bCs/>
          <w:sz w:val="28"/>
          <w:szCs w:val="28"/>
        </w:rPr>
        <w:t>сна</w:t>
      </w:r>
      <w:r w:rsidRPr="00276142">
        <w:rPr>
          <w:bCs/>
          <w:spacing w:val="-1"/>
          <w:sz w:val="28"/>
          <w:szCs w:val="28"/>
        </w:rPr>
        <w:t>бж</w:t>
      </w:r>
      <w:r w:rsidRPr="00276142">
        <w:rPr>
          <w:bCs/>
          <w:sz w:val="28"/>
          <w:szCs w:val="28"/>
        </w:rPr>
        <w:t>ен</w:t>
      </w:r>
      <w:r w:rsidRPr="00276142">
        <w:rPr>
          <w:bCs/>
          <w:spacing w:val="-1"/>
          <w:sz w:val="28"/>
          <w:szCs w:val="28"/>
        </w:rPr>
        <w:t>и</w:t>
      </w:r>
      <w:r w:rsidRPr="00276142">
        <w:rPr>
          <w:bCs/>
          <w:sz w:val="28"/>
          <w:szCs w:val="28"/>
        </w:rPr>
        <w:t>я</w:t>
      </w:r>
      <w:r w:rsidR="00A52D70" w:rsidRPr="00276142">
        <w:rPr>
          <w:bCs/>
          <w:sz w:val="28"/>
          <w:szCs w:val="28"/>
        </w:rPr>
        <w:t>………</w:t>
      </w:r>
      <w:r w:rsidR="007D7085" w:rsidRPr="00276142">
        <w:rPr>
          <w:bCs/>
          <w:sz w:val="28"/>
          <w:szCs w:val="28"/>
        </w:rPr>
        <w:t>..</w:t>
      </w:r>
      <w:r w:rsidR="00A52D70" w:rsidRPr="00276142">
        <w:rPr>
          <w:bCs/>
          <w:sz w:val="28"/>
          <w:szCs w:val="28"/>
        </w:rPr>
        <w:t>.</w:t>
      </w:r>
      <w:r w:rsidR="00116C51" w:rsidRPr="00276142">
        <w:rPr>
          <w:bCs/>
          <w:sz w:val="28"/>
          <w:szCs w:val="28"/>
        </w:rPr>
        <w:t>3</w:t>
      </w:r>
      <w:r w:rsidR="0052673A" w:rsidRPr="00276142">
        <w:rPr>
          <w:bCs/>
          <w:sz w:val="28"/>
          <w:szCs w:val="28"/>
        </w:rPr>
        <w:t>9</w:t>
      </w:r>
      <w:proofErr w:type="gramEnd"/>
    </w:p>
    <w:p w:rsidR="000D6A9F" w:rsidRPr="00276142" w:rsidRDefault="000D6A9F" w:rsidP="008A6378">
      <w:pPr>
        <w:numPr>
          <w:ilvl w:val="1"/>
          <w:numId w:val="31"/>
        </w:numPr>
        <w:kinsoku w:val="0"/>
        <w:overflowPunct w:val="0"/>
        <w:ind w:left="0" w:right="-87" w:firstLine="0"/>
        <w:rPr>
          <w:sz w:val="28"/>
          <w:szCs w:val="28"/>
        </w:rPr>
      </w:pPr>
      <w:r w:rsidRPr="00276142">
        <w:rPr>
          <w:sz w:val="28"/>
          <w:szCs w:val="28"/>
        </w:rPr>
        <w:t>Предложения по строительству генерирующих объектов, функциониру</w:t>
      </w:r>
      <w:r w:rsidRPr="00276142">
        <w:rPr>
          <w:sz w:val="28"/>
          <w:szCs w:val="28"/>
        </w:rPr>
        <w:t>ю</w:t>
      </w:r>
      <w:r w:rsidRPr="00276142">
        <w:rPr>
          <w:sz w:val="28"/>
          <w:szCs w:val="28"/>
        </w:rPr>
        <w:t>щих в режиме комбинированной выработки электрической и тепловой энергии, указанных в схеме теплоснабжения, для их учета при разработке схемы и пр</w:t>
      </w:r>
      <w:r w:rsidRPr="00276142">
        <w:rPr>
          <w:sz w:val="28"/>
          <w:szCs w:val="28"/>
        </w:rPr>
        <w:t>о</w:t>
      </w:r>
      <w:r w:rsidRPr="00276142">
        <w:rPr>
          <w:sz w:val="28"/>
          <w:szCs w:val="28"/>
        </w:rPr>
        <w:t>граммы перспективного развития электроэнергетики субъекта Российской Фед</w:t>
      </w:r>
      <w:r w:rsidRPr="00276142">
        <w:rPr>
          <w:sz w:val="28"/>
          <w:szCs w:val="28"/>
        </w:rPr>
        <w:t>е</w:t>
      </w:r>
      <w:r w:rsidRPr="00276142">
        <w:rPr>
          <w:sz w:val="28"/>
          <w:szCs w:val="28"/>
        </w:rPr>
        <w:t xml:space="preserve">рации, схемы и программы развития Единой энергетической системы России, </w:t>
      </w:r>
      <w:proofErr w:type="gramStart"/>
      <w:r w:rsidRPr="00276142">
        <w:rPr>
          <w:sz w:val="28"/>
          <w:szCs w:val="28"/>
        </w:rPr>
        <w:t>с</w:t>
      </w:r>
      <w:r w:rsidRPr="00276142">
        <w:rPr>
          <w:sz w:val="28"/>
          <w:szCs w:val="28"/>
        </w:rPr>
        <w:t>о</w:t>
      </w:r>
      <w:r w:rsidRPr="00276142">
        <w:rPr>
          <w:sz w:val="28"/>
          <w:szCs w:val="28"/>
        </w:rPr>
        <w:lastRenderedPageBreak/>
        <w:t>держащие</w:t>
      </w:r>
      <w:proofErr w:type="gramEnd"/>
      <w:r w:rsidRPr="00276142">
        <w:rPr>
          <w:sz w:val="28"/>
          <w:szCs w:val="28"/>
        </w:rPr>
        <w:t xml:space="preserve"> в том числе описание участия указанных объектов в перспективных б</w:t>
      </w:r>
      <w:r w:rsidRPr="00276142">
        <w:rPr>
          <w:sz w:val="28"/>
          <w:szCs w:val="28"/>
        </w:rPr>
        <w:t>а</w:t>
      </w:r>
      <w:r w:rsidRPr="00276142">
        <w:rPr>
          <w:sz w:val="28"/>
          <w:szCs w:val="28"/>
        </w:rPr>
        <w:t>лансах тепловой мощности и энергии</w:t>
      </w:r>
      <w:r w:rsidR="008A6378" w:rsidRPr="00276142">
        <w:rPr>
          <w:sz w:val="28"/>
          <w:szCs w:val="28"/>
        </w:rPr>
        <w:t>…………………………………….….…</w:t>
      </w:r>
      <w:r w:rsidR="007D7085" w:rsidRPr="00276142">
        <w:rPr>
          <w:sz w:val="28"/>
          <w:szCs w:val="28"/>
        </w:rPr>
        <w:t>….</w:t>
      </w:r>
      <w:r w:rsidR="008A6378" w:rsidRPr="00276142">
        <w:rPr>
          <w:sz w:val="28"/>
          <w:szCs w:val="28"/>
        </w:rPr>
        <w:t>..</w:t>
      </w:r>
      <w:r w:rsidR="0052673A" w:rsidRPr="00276142">
        <w:rPr>
          <w:sz w:val="28"/>
          <w:szCs w:val="28"/>
        </w:rPr>
        <w:t>40</w:t>
      </w:r>
    </w:p>
    <w:p w:rsidR="000B6713" w:rsidRPr="00276142" w:rsidRDefault="000B6713" w:rsidP="000B6713">
      <w:pPr>
        <w:numPr>
          <w:ilvl w:val="1"/>
          <w:numId w:val="31"/>
        </w:numPr>
        <w:kinsoku w:val="0"/>
        <w:overflowPunct w:val="0"/>
        <w:ind w:left="0" w:right="55" w:firstLine="0"/>
        <w:rPr>
          <w:sz w:val="28"/>
          <w:szCs w:val="28"/>
        </w:rPr>
      </w:pPr>
      <w:r w:rsidRPr="00276142">
        <w:rPr>
          <w:sz w:val="28"/>
          <w:szCs w:val="28"/>
        </w:rPr>
        <w:t>Описание решений (вырабатываемых с учетом положений утвержденной схемы водоснабжения поселения, городского округа, города федерального зн</w:t>
      </w:r>
      <w:r w:rsidRPr="00276142">
        <w:rPr>
          <w:sz w:val="28"/>
          <w:szCs w:val="28"/>
        </w:rPr>
        <w:t>а</w:t>
      </w:r>
      <w:r w:rsidRPr="00276142">
        <w:rPr>
          <w:sz w:val="28"/>
          <w:szCs w:val="28"/>
        </w:rPr>
        <w:t>чения, утвержденной единой схемы водоснабжения и водоотведения Республики Крым) о развитии соответствующей системы водоснабжения в части, относ</w:t>
      </w:r>
      <w:r w:rsidRPr="00276142">
        <w:rPr>
          <w:sz w:val="28"/>
          <w:szCs w:val="28"/>
        </w:rPr>
        <w:t>я</w:t>
      </w:r>
      <w:r w:rsidRPr="00276142">
        <w:rPr>
          <w:sz w:val="28"/>
          <w:szCs w:val="28"/>
        </w:rPr>
        <w:t>щейся к системам теплоснабжения…………………………………………………</w:t>
      </w:r>
      <w:r w:rsidR="004B0032" w:rsidRPr="00276142">
        <w:rPr>
          <w:sz w:val="28"/>
          <w:szCs w:val="28"/>
        </w:rPr>
        <w:t>40</w:t>
      </w:r>
    </w:p>
    <w:p w:rsidR="000B6713" w:rsidRPr="00276142" w:rsidRDefault="000B6713" w:rsidP="000B6713">
      <w:pPr>
        <w:numPr>
          <w:ilvl w:val="1"/>
          <w:numId w:val="31"/>
        </w:numPr>
        <w:kinsoku w:val="0"/>
        <w:overflowPunct w:val="0"/>
        <w:ind w:left="0" w:right="55" w:firstLine="0"/>
        <w:rPr>
          <w:sz w:val="28"/>
          <w:szCs w:val="28"/>
        </w:rPr>
      </w:pPr>
      <w:r w:rsidRPr="00276142">
        <w:rPr>
          <w:sz w:val="28"/>
          <w:szCs w:val="28"/>
        </w:rPr>
        <w:t>Предложения по корректировке утвержденной (разработке) схемы вод</w:t>
      </w:r>
      <w:r w:rsidRPr="00276142">
        <w:rPr>
          <w:sz w:val="28"/>
          <w:szCs w:val="28"/>
        </w:rPr>
        <w:t>о</w:t>
      </w:r>
      <w:r w:rsidRPr="00276142">
        <w:rPr>
          <w:sz w:val="28"/>
          <w:szCs w:val="28"/>
        </w:rPr>
        <w:t>снабжения поселения, городского округа, города федерального значения, единой схемы водоснабжения и водоотведения Республики Крым для обеспечения с</w:t>
      </w:r>
      <w:r w:rsidRPr="00276142">
        <w:rPr>
          <w:sz w:val="28"/>
          <w:szCs w:val="28"/>
        </w:rPr>
        <w:t>о</w:t>
      </w:r>
      <w:r w:rsidRPr="00276142">
        <w:rPr>
          <w:sz w:val="28"/>
          <w:szCs w:val="28"/>
        </w:rPr>
        <w:t>гласованности такой схемы  и указанных в схеме теплоснабжения решений о развитии источников тепловой энергии и схем теплоснабжения………………...</w:t>
      </w:r>
      <w:r w:rsidR="004B0032" w:rsidRPr="00276142">
        <w:rPr>
          <w:sz w:val="28"/>
          <w:szCs w:val="28"/>
        </w:rPr>
        <w:t>40</w:t>
      </w:r>
    </w:p>
    <w:p w:rsidR="000D6A9F" w:rsidRPr="00276142" w:rsidRDefault="000D6A9F" w:rsidP="008A6378">
      <w:pPr>
        <w:pStyle w:val="aff6"/>
        <w:ind w:left="0" w:right="-8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76142">
        <w:rPr>
          <w:rFonts w:ascii="Times New Roman" w:hAnsi="Times New Roman"/>
          <w:b/>
          <w:sz w:val="28"/>
          <w:szCs w:val="28"/>
        </w:rPr>
        <w:t>РАЗДЕЛ 14. ИНДИКАТОРЫ РАЗВИТИЯ СИСТЕМ ТЕПЛОСНАБЖЕНИЯ ПОСЕЛЕНИЯ, ГОРОДСКОГО ОКРУГА, ГОРОДА ФЕДЕРАЛЬНОГО ЗН</w:t>
      </w:r>
      <w:r w:rsidRPr="00276142">
        <w:rPr>
          <w:rFonts w:ascii="Times New Roman" w:hAnsi="Times New Roman"/>
          <w:b/>
          <w:sz w:val="28"/>
          <w:szCs w:val="28"/>
        </w:rPr>
        <w:t>А</w:t>
      </w:r>
      <w:r w:rsidRPr="00276142">
        <w:rPr>
          <w:rFonts w:ascii="Times New Roman" w:hAnsi="Times New Roman"/>
          <w:b/>
          <w:sz w:val="28"/>
          <w:szCs w:val="28"/>
        </w:rPr>
        <w:t>ЧЕНИЯ………………………………………………………..</w:t>
      </w:r>
      <w:r w:rsidR="00066A35" w:rsidRPr="00276142">
        <w:rPr>
          <w:rFonts w:ascii="Times New Roman" w:hAnsi="Times New Roman"/>
          <w:b/>
          <w:sz w:val="28"/>
          <w:szCs w:val="28"/>
        </w:rPr>
        <w:t>…</w:t>
      </w:r>
      <w:r w:rsidRPr="00276142">
        <w:rPr>
          <w:rFonts w:ascii="Times New Roman" w:hAnsi="Times New Roman"/>
          <w:b/>
          <w:sz w:val="28"/>
          <w:szCs w:val="28"/>
        </w:rPr>
        <w:t>……..………</w:t>
      </w:r>
      <w:r w:rsidR="007D7085" w:rsidRPr="00276142">
        <w:rPr>
          <w:rFonts w:ascii="Times New Roman" w:hAnsi="Times New Roman"/>
          <w:b/>
          <w:sz w:val="28"/>
          <w:szCs w:val="28"/>
        </w:rPr>
        <w:t>.</w:t>
      </w:r>
      <w:r w:rsidR="00CC549F" w:rsidRPr="00276142">
        <w:rPr>
          <w:rFonts w:ascii="Times New Roman" w:hAnsi="Times New Roman"/>
          <w:b/>
          <w:sz w:val="28"/>
          <w:szCs w:val="28"/>
        </w:rPr>
        <w:t>.</w:t>
      </w:r>
      <w:r w:rsidRPr="00276142">
        <w:rPr>
          <w:rFonts w:ascii="Times New Roman" w:hAnsi="Times New Roman"/>
          <w:b/>
          <w:sz w:val="28"/>
          <w:szCs w:val="28"/>
        </w:rPr>
        <w:t>.</w:t>
      </w:r>
      <w:r w:rsidR="0052673A" w:rsidRPr="00276142">
        <w:rPr>
          <w:rFonts w:ascii="Times New Roman" w:hAnsi="Times New Roman"/>
          <w:b/>
          <w:sz w:val="28"/>
          <w:szCs w:val="28"/>
        </w:rPr>
        <w:t>41</w:t>
      </w:r>
    </w:p>
    <w:p w:rsidR="000D6A9F" w:rsidRPr="00276142" w:rsidRDefault="000D6A9F" w:rsidP="008A6378">
      <w:pPr>
        <w:pStyle w:val="aff6"/>
        <w:ind w:left="0" w:right="-87"/>
        <w:contextualSpacing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14.1. Количество прекращений подачи тепловой энергии, теплоносителя в резул</w:t>
      </w:r>
      <w:r w:rsidRPr="00276142">
        <w:rPr>
          <w:rFonts w:ascii="Times New Roman" w:hAnsi="Times New Roman"/>
          <w:sz w:val="28"/>
          <w:szCs w:val="28"/>
        </w:rPr>
        <w:t>ь</w:t>
      </w:r>
      <w:r w:rsidRPr="00276142">
        <w:rPr>
          <w:rFonts w:ascii="Times New Roman" w:hAnsi="Times New Roman"/>
          <w:sz w:val="28"/>
          <w:szCs w:val="28"/>
        </w:rPr>
        <w:t>тате технологических нарушений на тепловых сетях</w:t>
      </w:r>
      <w:r w:rsidR="00116C51" w:rsidRPr="00276142">
        <w:rPr>
          <w:rFonts w:ascii="Times New Roman" w:hAnsi="Times New Roman"/>
          <w:sz w:val="28"/>
          <w:szCs w:val="28"/>
        </w:rPr>
        <w:t>………</w:t>
      </w:r>
      <w:r w:rsidR="00066A35" w:rsidRPr="00276142">
        <w:rPr>
          <w:rFonts w:ascii="Times New Roman" w:hAnsi="Times New Roman"/>
          <w:sz w:val="28"/>
          <w:szCs w:val="28"/>
        </w:rPr>
        <w:t>…………</w:t>
      </w:r>
      <w:r w:rsidR="00A52D70" w:rsidRPr="00276142">
        <w:rPr>
          <w:rFonts w:ascii="Times New Roman" w:hAnsi="Times New Roman"/>
          <w:sz w:val="28"/>
          <w:szCs w:val="28"/>
        </w:rPr>
        <w:t>…..</w:t>
      </w:r>
      <w:r w:rsidR="007D7085" w:rsidRPr="00276142">
        <w:rPr>
          <w:rFonts w:ascii="Times New Roman" w:hAnsi="Times New Roman"/>
          <w:sz w:val="28"/>
          <w:szCs w:val="28"/>
        </w:rPr>
        <w:t>.</w:t>
      </w:r>
      <w:r w:rsidR="0052673A" w:rsidRPr="00276142">
        <w:rPr>
          <w:rFonts w:ascii="Times New Roman" w:hAnsi="Times New Roman"/>
          <w:sz w:val="28"/>
          <w:szCs w:val="28"/>
        </w:rPr>
        <w:t>..41</w:t>
      </w:r>
    </w:p>
    <w:p w:rsidR="000D6A9F" w:rsidRPr="00276142" w:rsidRDefault="000D6A9F" w:rsidP="008A6378">
      <w:pPr>
        <w:pStyle w:val="2"/>
        <w:numPr>
          <w:ilvl w:val="0"/>
          <w:numId w:val="0"/>
        </w:numPr>
        <w:spacing w:before="0" w:after="0"/>
        <w:ind w:right="-87"/>
        <w:rPr>
          <w:b w:val="0"/>
          <w:sz w:val="28"/>
          <w:szCs w:val="28"/>
        </w:rPr>
      </w:pPr>
      <w:r w:rsidRPr="00276142">
        <w:rPr>
          <w:b w:val="0"/>
          <w:sz w:val="28"/>
          <w:szCs w:val="28"/>
        </w:rPr>
        <w:t>14.2. Количество прекращений подачи тепловой энергии, теплоносителя в результате технологических нарушений на источниках тепловой энергии</w:t>
      </w:r>
      <w:r w:rsidR="00CC549F" w:rsidRPr="00276142">
        <w:rPr>
          <w:b w:val="0"/>
          <w:sz w:val="28"/>
          <w:szCs w:val="28"/>
        </w:rPr>
        <w:t>…...</w:t>
      </w:r>
      <w:r w:rsidR="00A52D70" w:rsidRPr="00276142">
        <w:rPr>
          <w:b w:val="0"/>
          <w:sz w:val="28"/>
          <w:szCs w:val="28"/>
        </w:rPr>
        <w:t>…</w:t>
      </w:r>
      <w:r w:rsidR="007D7085" w:rsidRPr="00276142">
        <w:rPr>
          <w:b w:val="0"/>
          <w:sz w:val="28"/>
          <w:szCs w:val="28"/>
        </w:rPr>
        <w:t>.</w:t>
      </w:r>
      <w:r w:rsidR="004B0032" w:rsidRPr="00276142">
        <w:rPr>
          <w:b w:val="0"/>
          <w:sz w:val="28"/>
          <w:szCs w:val="28"/>
        </w:rPr>
        <w:t>42</w:t>
      </w:r>
    </w:p>
    <w:p w:rsidR="000D6A9F" w:rsidRPr="00276142" w:rsidRDefault="000D6A9F" w:rsidP="008A6378">
      <w:pPr>
        <w:pStyle w:val="2"/>
        <w:numPr>
          <w:ilvl w:val="0"/>
          <w:numId w:val="0"/>
        </w:numPr>
        <w:spacing w:before="0" w:after="0"/>
        <w:ind w:right="-87"/>
        <w:rPr>
          <w:b w:val="0"/>
          <w:sz w:val="28"/>
          <w:szCs w:val="28"/>
        </w:rPr>
      </w:pPr>
      <w:r w:rsidRPr="00276142">
        <w:rPr>
          <w:b w:val="0"/>
          <w:sz w:val="28"/>
          <w:szCs w:val="28"/>
        </w:rPr>
        <w:t>14.3. Удельный расход условного топлива на единицу</w:t>
      </w:r>
      <w:r w:rsidR="00CC549F" w:rsidRPr="00276142">
        <w:rPr>
          <w:b w:val="0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тепловой энергии, отпускаемой с коллекторов источников тепловой энергии</w:t>
      </w:r>
      <w:r w:rsidR="00A52D70" w:rsidRPr="00276142">
        <w:rPr>
          <w:b w:val="0"/>
          <w:sz w:val="28"/>
          <w:szCs w:val="28"/>
        </w:rPr>
        <w:t>……………………….</w:t>
      </w:r>
      <w:r w:rsidR="007D7085" w:rsidRPr="00276142">
        <w:rPr>
          <w:b w:val="0"/>
          <w:sz w:val="28"/>
          <w:szCs w:val="28"/>
        </w:rPr>
        <w:t>.</w:t>
      </w:r>
      <w:r w:rsidR="0052673A" w:rsidRPr="00276142">
        <w:rPr>
          <w:b w:val="0"/>
          <w:sz w:val="28"/>
          <w:szCs w:val="28"/>
        </w:rPr>
        <w:t>.42</w:t>
      </w:r>
    </w:p>
    <w:p w:rsidR="000D6A9F" w:rsidRPr="00276142" w:rsidRDefault="000D6A9F" w:rsidP="008A6378">
      <w:pPr>
        <w:pStyle w:val="2"/>
        <w:numPr>
          <w:ilvl w:val="0"/>
          <w:numId w:val="0"/>
        </w:numPr>
        <w:tabs>
          <w:tab w:val="left" w:pos="567"/>
        </w:tabs>
        <w:spacing w:before="0" w:after="0"/>
        <w:ind w:right="-87"/>
        <w:rPr>
          <w:b w:val="0"/>
          <w:sz w:val="28"/>
          <w:szCs w:val="28"/>
        </w:rPr>
      </w:pPr>
      <w:r w:rsidRPr="00276142">
        <w:rPr>
          <w:b w:val="0"/>
          <w:sz w:val="28"/>
          <w:szCs w:val="28"/>
        </w:rPr>
        <w:t>14.4. Отношение величины технологических потерь тепловой энергии, теплоносителя к материальной характеристике тепловой сети</w:t>
      </w:r>
      <w:r w:rsidR="00CC549F" w:rsidRPr="00276142">
        <w:rPr>
          <w:b w:val="0"/>
          <w:sz w:val="28"/>
          <w:szCs w:val="28"/>
        </w:rPr>
        <w:t>………………...</w:t>
      </w:r>
      <w:r w:rsidR="00A52D70" w:rsidRPr="00276142">
        <w:rPr>
          <w:b w:val="0"/>
          <w:sz w:val="28"/>
          <w:szCs w:val="28"/>
        </w:rPr>
        <w:t>…</w:t>
      </w:r>
      <w:r w:rsidR="007D7085" w:rsidRPr="00276142">
        <w:rPr>
          <w:b w:val="0"/>
          <w:sz w:val="28"/>
          <w:szCs w:val="28"/>
        </w:rPr>
        <w:t>.</w:t>
      </w:r>
      <w:r w:rsidR="0052673A" w:rsidRPr="00276142">
        <w:rPr>
          <w:b w:val="0"/>
          <w:sz w:val="28"/>
          <w:szCs w:val="28"/>
        </w:rPr>
        <w:t>43</w:t>
      </w:r>
    </w:p>
    <w:p w:rsidR="000D6A9F" w:rsidRPr="00276142" w:rsidRDefault="000D6A9F" w:rsidP="008A6378">
      <w:pPr>
        <w:pStyle w:val="2"/>
        <w:numPr>
          <w:ilvl w:val="0"/>
          <w:numId w:val="0"/>
        </w:numPr>
        <w:spacing w:before="0" w:after="0"/>
        <w:ind w:right="-87"/>
        <w:rPr>
          <w:b w:val="0"/>
          <w:sz w:val="28"/>
          <w:szCs w:val="28"/>
        </w:rPr>
      </w:pPr>
      <w:r w:rsidRPr="00276142">
        <w:rPr>
          <w:b w:val="0"/>
          <w:sz w:val="28"/>
          <w:szCs w:val="28"/>
        </w:rPr>
        <w:t>14.5. Коэффициент использования установленной тепловой мощности</w:t>
      </w:r>
      <w:r w:rsidR="00CC549F" w:rsidRPr="00276142">
        <w:rPr>
          <w:b w:val="0"/>
          <w:sz w:val="28"/>
          <w:szCs w:val="28"/>
        </w:rPr>
        <w:t>………...</w:t>
      </w:r>
      <w:r w:rsidR="007D7085" w:rsidRPr="00276142">
        <w:rPr>
          <w:b w:val="0"/>
          <w:sz w:val="28"/>
          <w:szCs w:val="28"/>
        </w:rPr>
        <w:t>.</w:t>
      </w:r>
      <w:r w:rsidR="0052673A" w:rsidRPr="00276142">
        <w:rPr>
          <w:b w:val="0"/>
          <w:sz w:val="28"/>
          <w:szCs w:val="28"/>
        </w:rPr>
        <w:t>.44</w:t>
      </w:r>
    </w:p>
    <w:p w:rsidR="000D6A9F" w:rsidRPr="00276142" w:rsidRDefault="000D6A9F" w:rsidP="008A6378">
      <w:pPr>
        <w:pStyle w:val="2"/>
        <w:numPr>
          <w:ilvl w:val="0"/>
          <w:numId w:val="0"/>
        </w:numPr>
        <w:spacing w:before="0" w:after="0"/>
        <w:ind w:right="-87"/>
        <w:rPr>
          <w:b w:val="0"/>
          <w:sz w:val="28"/>
          <w:szCs w:val="28"/>
        </w:rPr>
      </w:pPr>
      <w:r w:rsidRPr="00276142">
        <w:rPr>
          <w:b w:val="0"/>
          <w:sz w:val="28"/>
          <w:szCs w:val="28"/>
        </w:rPr>
        <w:t>14.6. Удельная материальная характеристика тепловых сетей, приведенная к расчетной тепловой нагрузке</w:t>
      </w:r>
      <w:r w:rsidR="00A52D70" w:rsidRPr="00276142">
        <w:rPr>
          <w:b w:val="0"/>
          <w:sz w:val="28"/>
          <w:szCs w:val="28"/>
        </w:rPr>
        <w:t>………………………………………………………...</w:t>
      </w:r>
      <w:r w:rsidR="007D7085" w:rsidRPr="00276142">
        <w:rPr>
          <w:b w:val="0"/>
          <w:sz w:val="28"/>
          <w:szCs w:val="28"/>
        </w:rPr>
        <w:t>.</w:t>
      </w:r>
      <w:r w:rsidR="0052673A" w:rsidRPr="00276142">
        <w:rPr>
          <w:b w:val="0"/>
          <w:sz w:val="28"/>
          <w:szCs w:val="28"/>
        </w:rPr>
        <w:t>44</w:t>
      </w:r>
    </w:p>
    <w:p w:rsidR="000D6A9F" w:rsidRPr="00276142" w:rsidRDefault="000D6A9F" w:rsidP="008A6378">
      <w:pPr>
        <w:pStyle w:val="aff6"/>
        <w:tabs>
          <w:tab w:val="left" w:pos="9923"/>
        </w:tabs>
        <w:ind w:left="0" w:right="-87"/>
        <w:contextualSpacing/>
        <w:rPr>
          <w:rFonts w:ascii="Times New Roman" w:hAnsi="Times New Roman"/>
          <w:b/>
          <w:sz w:val="28"/>
          <w:szCs w:val="28"/>
        </w:rPr>
      </w:pPr>
      <w:r w:rsidRPr="00276142">
        <w:rPr>
          <w:rFonts w:ascii="Times New Roman" w:hAnsi="Times New Roman"/>
          <w:b/>
          <w:sz w:val="28"/>
          <w:szCs w:val="28"/>
        </w:rPr>
        <w:t>РАЗДЕЛ 15. ЦЕНОВЫЕ (ТАРИФНЫЕ) ПОСЛЕДСТВИЯ</w:t>
      </w:r>
      <w:r w:rsidR="00A52D70" w:rsidRPr="00276142">
        <w:rPr>
          <w:rFonts w:ascii="Times New Roman" w:hAnsi="Times New Roman"/>
          <w:b/>
          <w:sz w:val="28"/>
          <w:szCs w:val="28"/>
        </w:rPr>
        <w:t>……………………</w:t>
      </w:r>
      <w:r w:rsidR="007D7085" w:rsidRPr="00276142">
        <w:rPr>
          <w:rFonts w:ascii="Times New Roman" w:hAnsi="Times New Roman"/>
          <w:b/>
          <w:sz w:val="28"/>
          <w:szCs w:val="28"/>
        </w:rPr>
        <w:t>.</w:t>
      </w:r>
      <w:r w:rsidR="00A52D70" w:rsidRPr="00276142">
        <w:rPr>
          <w:rFonts w:ascii="Times New Roman" w:hAnsi="Times New Roman"/>
          <w:b/>
          <w:sz w:val="28"/>
          <w:szCs w:val="28"/>
        </w:rPr>
        <w:t>4</w:t>
      </w:r>
      <w:r w:rsidR="0052673A" w:rsidRPr="00276142">
        <w:rPr>
          <w:rFonts w:ascii="Times New Roman" w:hAnsi="Times New Roman"/>
          <w:b/>
          <w:sz w:val="28"/>
          <w:szCs w:val="28"/>
        </w:rPr>
        <w:t>5</w:t>
      </w:r>
    </w:p>
    <w:p w:rsidR="000D6A9F" w:rsidRPr="00276142" w:rsidRDefault="000D6A9F" w:rsidP="008A6378">
      <w:pPr>
        <w:pStyle w:val="aff6"/>
        <w:ind w:left="0" w:right="-87"/>
        <w:contextualSpacing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15.1. Тарифно-балансовые расчетные модели теплоснабжения потребителей по каждой системе теплоснабжения</w:t>
      </w:r>
      <w:r w:rsidR="00CC549F" w:rsidRPr="00276142">
        <w:rPr>
          <w:rFonts w:ascii="Times New Roman" w:hAnsi="Times New Roman"/>
          <w:sz w:val="28"/>
          <w:szCs w:val="28"/>
        </w:rPr>
        <w:t>…………………………………………………..</w:t>
      </w:r>
      <w:r w:rsidR="007D7085" w:rsidRPr="00276142">
        <w:rPr>
          <w:rFonts w:ascii="Times New Roman" w:hAnsi="Times New Roman"/>
          <w:sz w:val="28"/>
          <w:szCs w:val="28"/>
        </w:rPr>
        <w:t>.</w:t>
      </w:r>
      <w:r w:rsidR="00CC549F" w:rsidRPr="00276142">
        <w:rPr>
          <w:rFonts w:ascii="Times New Roman" w:hAnsi="Times New Roman"/>
          <w:sz w:val="28"/>
          <w:szCs w:val="28"/>
        </w:rPr>
        <w:t>.</w:t>
      </w:r>
      <w:r w:rsidR="00A52D70" w:rsidRPr="00276142">
        <w:rPr>
          <w:rFonts w:ascii="Times New Roman" w:hAnsi="Times New Roman"/>
          <w:sz w:val="28"/>
          <w:szCs w:val="28"/>
        </w:rPr>
        <w:t>.4</w:t>
      </w:r>
      <w:r w:rsidR="0052673A" w:rsidRPr="00276142">
        <w:rPr>
          <w:rFonts w:ascii="Times New Roman" w:hAnsi="Times New Roman"/>
          <w:sz w:val="28"/>
          <w:szCs w:val="28"/>
        </w:rPr>
        <w:t>5</w:t>
      </w:r>
    </w:p>
    <w:p w:rsidR="000D6A9F" w:rsidRPr="00276142" w:rsidRDefault="000D6A9F" w:rsidP="008A6378">
      <w:pPr>
        <w:pStyle w:val="Heading1"/>
        <w:numPr>
          <w:ilvl w:val="1"/>
          <w:numId w:val="32"/>
        </w:numPr>
        <w:tabs>
          <w:tab w:val="left" w:pos="567"/>
        </w:tabs>
        <w:kinsoku w:val="0"/>
        <w:overflowPunct w:val="0"/>
        <w:spacing w:before="65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ф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-б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анс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мо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ей</w:t>
      </w:r>
      <w:r w:rsidRPr="00276142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по</w:t>
      </w:r>
      <w:r w:rsidRPr="00276142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жд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й</w:t>
      </w:r>
      <w:r w:rsidRPr="00276142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ин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й</w:t>
      </w:r>
      <w:r w:rsidRPr="00276142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ю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щей</w:t>
      </w:r>
      <w:r w:rsidRPr="00276142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ации</w:t>
      </w:r>
      <w:r w:rsidR="00116C51" w:rsidRPr="00276142">
        <w:rPr>
          <w:rFonts w:ascii="Times New Roman" w:hAnsi="Times New Roman" w:cs="Times New Roman"/>
          <w:b w:val="0"/>
          <w:sz w:val="28"/>
          <w:szCs w:val="28"/>
        </w:rPr>
        <w:t>……………………………………</w:t>
      </w:r>
      <w:r w:rsidR="007D7085" w:rsidRPr="00276142">
        <w:rPr>
          <w:rFonts w:ascii="Times New Roman" w:hAnsi="Times New Roman" w:cs="Times New Roman"/>
          <w:b w:val="0"/>
          <w:sz w:val="28"/>
          <w:szCs w:val="28"/>
        </w:rPr>
        <w:t>.</w:t>
      </w:r>
      <w:r w:rsidR="0052673A" w:rsidRPr="00276142">
        <w:rPr>
          <w:rFonts w:ascii="Times New Roman" w:hAnsi="Times New Roman" w:cs="Times New Roman"/>
          <w:b w:val="0"/>
          <w:sz w:val="28"/>
          <w:szCs w:val="28"/>
        </w:rPr>
        <w:t>49</w:t>
      </w:r>
    </w:p>
    <w:p w:rsidR="000D6A9F" w:rsidRPr="00276142" w:rsidRDefault="000D6A9F" w:rsidP="008A6378">
      <w:pPr>
        <w:pStyle w:val="Heading1"/>
        <w:numPr>
          <w:ilvl w:val="1"/>
          <w:numId w:val="32"/>
        </w:numPr>
        <w:tabs>
          <w:tab w:val="left" w:pos="0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b w:val="0"/>
          <w:sz w:val="28"/>
          <w:szCs w:val="28"/>
        </w:rPr>
        <w:t>Ре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у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ь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 xml:space="preserve">ы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це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7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цен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х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(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ф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х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)</w:t>
      </w:r>
      <w:r w:rsidRPr="00276142">
        <w:rPr>
          <w:rFonts w:ascii="Times New Roman" w:hAnsi="Times New Roman" w:cs="Times New Roman"/>
          <w:b w:val="0"/>
          <w:spacing w:val="7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вий</w:t>
      </w:r>
      <w:r w:rsidRPr="00276142">
        <w:rPr>
          <w:rFonts w:ascii="Times New Roman" w:hAnsi="Times New Roman" w:cs="Times New Roman"/>
          <w:b w:val="0"/>
          <w:spacing w:val="7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ц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ии</w:t>
      </w:r>
      <w:r w:rsidRPr="00276142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7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схемы</w:t>
      </w:r>
      <w:r w:rsidRPr="00276142">
        <w:rPr>
          <w:rFonts w:ascii="Times New Roman" w:hAnsi="Times New Roman" w:cs="Times New Roman"/>
          <w:b w:val="0"/>
          <w:spacing w:val="7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я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,</w:t>
      </w:r>
      <w:r w:rsidRPr="00276142">
        <w:rPr>
          <w:rFonts w:ascii="Times New Roman" w:hAnsi="Times New Roman" w:cs="Times New Roman"/>
          <w:b w:val="0"/>
          <w:spacing w:val="7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276142">
        <w:rPr>
          <w:rFonts w:ascii="Times New Roman" w:hAnsi="Times New Roman" w:cs="Times New Roman"/>
          <w:b w:val="0"/>
          <w:spacing w:val="7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сн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вании</w:t>
      </w:r>
      <w:r w:rsidRPr="00276142">
        <w:rPr>
          <w:rFonts w:ascii="Times New Roman" w:hAnsi="Times New Roman" w:cs="Times New Roman"/>
          <w:b w:val="0"/>
          <w:spacing w:val="7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анн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х</w:t>
      </w:r>
      <w:r w:rsidRPr="00276142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ф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о-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анс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х</w:t>
      </w:r>
      <w:r w:rsidRPr="00276142">
        <w:rPr>
          <w:rFonts w:ascii="Times New Roman" w:hAnsi="Times New Roman" w:cs="Times New Roman"/>
          <w:b w:val="0"/>
          <w:spacing w:val="-4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м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ей………</w:t>
      </w:r>
      <w:r w:rsidR="00CC549F" w:rsidRPr="00276142">
        <w:rPr>
          <w:rFonts w:ascii="Times New Roman" w:hAnsi="Times New Roman" w:cs="Times New Roman"/>
          <w:b w:val="0"/>
          <w:sz w:val="28"/>
          <w:szCs w:val="28"/>
        </w:rPr>
        <w:t>……………………….……………………………………….……</w:t>
      </w:r>
      <w:r w:rsidR="00116C51" w:rsidRPr="00276142">
        <w:rPr>
          <w:rFonts w:ascii="Times New Roman" w:hAnsi="Times New Roman" w:cs="Times New Roman"/>
          <w:b w:val="0"/>
          <w:sz w:val="28"/>
          <w:szCs w:val="28"/>
        </w:rPr>
        <w:t>…</w:t>
      </w:r>
      <w:r w:rsidR="007D7085" w:rsidRPr="00276142">
        <w:rPr>
          <w:rFonts w:ascii="Times New Roman" w:hAnsi="Times New Roman" w:cs="Times New Roman"/>
          <w:b w:val="0"/>
          <w:sz w:val="28"/>
          <w:szCs w:val="28"/>
        </w:rPr>
        <w:t>…..</w:t>
      </w:r>
      <w:r w:rsidR="0052673A" w:rsidRPr="00276142">
        <w:rPr>
          <w:rFonts w:ascii="Times New Roman" w:hAnsi="Times New Roman" w:cs="Times New Roman"/>
          <w:b w:val="0"/>
          <w:sz w:val="28"/>
          <w:szCs w:val="28"/>
        </w:rPr>
        <w:t>49</w:t>
      </w:r>
    </w:p>
    <w:p w:rsidR="000D6A9F" w:rsidRPr="00276142" w:rsidRDefault="000D6A9F" w:rsidP="008A6378">
      <w:pPr>
        <w:suppressAutoHyphens/>
        <w:ind w:right="-87"/>
        <w:rPr>
          <w:rFonts w:eastAsia="Times New Roman"/>
          <w:b/>
          <w:sz w:val="28"/>
          <w:szCs w:val="28"/>
          <w:lang w:eastAsia="ru-RU"/>
        </w:rPr>
      </w:pPr>
      <w:r w:rsidRPr="00276142">
        <w:rPr>
          <w:b/>
          <w:sz w:val="28"/>
          <w:szCs w:val="28"/>
        </w:rPr>
        <w:t>НОРМАТИВНО-ТЕХНИЧЕСКАЯ (ССЫЛОЧНАЯ) ЛИТЕРАТУРА……….</w:t>
      </w:r>
      <w:r w:rsidR="007D7085" w:rsidRPr="00276142">
        <w:rPr>
          <w:b/>
          <w:sz w:val="28"/>
          <w:szCs w:val="28"/>
        </w:rPr>
        <w:t>.</w:t>
      </w:r>
      <w:r w:rsidRPr="00276142">
        <w:rPr>
          <w:b/>
          <w:sz w:val="28"/>
          <w:szCs w:val="28"/>
        </w:rPr>
        <w:t>.</w:t>
      </w:r>
      <w:r w:rsidR="004B0032" w:rsidRPr="00276142">
        <w:rPr>
          <w:b/>
          <w:sz w:val="28"/>
          <w:szCs w:val="28"/>
        </w:rPr>
        <w:t>50</w:t>
      </w:r>
    </w:p>
    <w:p w:rsidR="00ED6C2C" w:rsidRPr="00276142" w:rsidRDefault="00ED6C2C" w:rsidP="00ED6C2C">
      <w:pPr>
        <w:pStyle w:val="e"/>
        <w:spacing w:before="0"/>
        <w:ind w:right="-1" w:firstLine="0"/>
      </w:pPr>
    </w:p>
    <w:p w:rsidR="00356A2C" w:rsidRPr="00276142" w:rsidRDefault="00356A2C" w:rsidP="00FF2BD1">
      <w:pPr>
        <w:pStyle w:val="e"/>
        <w:ind w:firstLine="0"/>
        <w:rPr>
          <w:sz w:val="28"/>
          <w:szCs w:val="28"/>
        </w:rPr>
        <w:sectPr w:rsidR="00356A2C" w:rsidRPr="00276142" w:rsidSect="006C2352">
          <w:headerReference w:type="default" r:id="rId15"/>
          <w:footerReference w:type="default" r:id="rId16"/>
          <w:footerReference w:type="first" r:id="rId17"/>
          <w:pgSz w:w="11906" w:h="16838"/>
          <w:pgMar w:top="624" w:right="624" w:bottom="1418" w:left="1418" w:header="284" w:footer="312" w:gutter="0"/>
          <w:pgBorders>
            <w:top w:val="single" w:sz="8" w:space="14" w:color="auto"/>
            <w:left w:val="single" w:sz="8" w:space="10" w:color="auto"/>
            <w:bottom w:val="single" w:sz="8" w:space="0" w:color="auto"/>
            <w:right w:val="single" w:sz="8" w:space="17" w:color="auto"/>
          </w:pgBorders>
          <w:pgNumType w:start="2"/>
          <w:cols w:space="708"/>
          <w:titlePg/>
          <w:docGrid w:linePitch="360"/>
        </w:sectPr>
      </w:pPr>
    </w:p>
    <w:p w:rsidR="000C5877" w:rsidRPr="00276142" w:rsidRDefault="000C5877" w:rsidP="00FF2BD1">
      <w:pPr>
        <w:pStyle w:val="1"/>
        <w:numPr>
          <w:ilvl w:val="0"/>
          <w:numId w:val="0"/>
        </w:numPr>
        <w:ind w:left="709"/>
        <w:rPr>
          <w:bCs/>
        </w:rPr>
      </w:pPr>
      <w:bookmarkStart w:id="1" w:name="zk3"/>
      <w:bookmarkStart w:id="2" w:name="_Toc353262776"/>
      <w:r w:rsidRPr="00276142">
        <w:rPr>
          <w:bCs/>
        </w:rPr>
        <w:lastRenderedPageBreak/>
        <w:t>Введение</w:t>
      </w:r>
      <w:bookmarkEnd w:id="1"/>
      <w:bookmarkEnd w:id="2"/>
    </w:p>
    <w:p w:rsidR="007D03E3" w:rsidRPr="00276142" w:rsidRDefault="007D03E3" w:rsidP="007D03E3">
      <w:pPr>
        <w:pStyle w:val="a5"/>
        <w:spacing w:before="0" w:after="0"/>
        <w:ind w:left="0" w:right="-57" w:firstLine="567"/>
        <w:jc w:val="both"/>
        <w:rPr>
          <w:b w:val="0"/>
          <w:caps w:val="0"/>
          <w:sz w:val="28"/>
          <w:szCs w:val="28"/>
        </w:rPr>
      </w:pPr>
      <w:r w:rsidRPr="00276142">
        <w:rPr>
          <w:b w:val="0"/>
          <w:caps w:val="0"/>
          <w:sz w:val="28"/>
          <w:szCs w:val="28"/>
        </w:rPr>
        <w:t>«Проект актуализацированной</w:t>
      </w:r>
      <w:r w:rsidR="00991B7E">
        <w:rPr>
          <w:b w:val="0"/>
          <w:caps w:val="0"/>
          <w:sz w:val="28"/>
          <w:szCs w:val="28"/>
        </w:rPr>
        <w:t xml:space="preserve"> схемы теплоснабжения</w:t>
      </w:r>
      <w:r w:rsidRPr="00276142">
        <w:rPr>
          <w:b w:val="0"/>
          <w:caps w:val="0"/>
          <w:sz w:val="28"/>
          <w:szCs w:val="28"/>
        </w:rPr>
        <w:t xml:space="preserve"> поселка  Тея Северо-Енисейского района на 2021 год» выполнен на основании:</w:t>
      </w:r>
    </w:p>
    <w:p w:rsidR="007D03E3" w:rsidRPr="00276142" w:rsidRDefault="007D03E3" w:rsidP="007D03E3">
      <w:pPr>
        <w:pStyle w:val="a5"/>
        <w:spacing w:before="0" w:after="0"/>
        <w:ind w:left="0" w:right="-57" w:firstLine="567"/>
        <w:jc w:val="both"/>
        <w:rPr>
          <w:b w:val="0"/>
          <w:caps w:val="0"/>
          <w:sz w:val="28"/>
          <w:szCs w:val="28"/>
        </w:rPr>
      </w:pPr>
      <w:r w:rsidRPr="00276142">
        <w:rPr>
          <w:b w:val="0"/>
          <w:caps w:val="0"/>
          <w:sz w:val="28"/>
          <w:szCs w:val="28"/>
        </w:rPr>
        <w:t>- Муниципального контракта  от 11.11.2019 г. №218, заключенного между муниципальным казенным учреждением «Служба заказчика-застройщика Северо-Енисейского района» и ИП Пахотниковым Сергеем Викторовичем;</w:t>
      </w:r>
    </w:p>
    <w:p w:rsidR="007D03E3" w:rsidRPr="00276142" w:rsidRDefault="007D03E3" w:rsidP="007D03E3">
      <w:pPr>
        <w:pStyle w:val="2"/>
        <w:numPr>
          <w:ilvl w:val="0"/>
          <w:numId w:val="0"/>
        </w:numPr>
        <w:spacing w:before="0" w:after="0"/>
        <w:ind w:right="-57" w:firstLine="567"/>
        <w:rPr>
          <w:b w:val="0"/>
          <w:sz w:val="28"/>
          <w:szCs w:val="28"/>
        </w:rPr>
      </w:pPr>
      <w:r w:rsidRPr="00276142">
        <w:rPr>
          <w:b w:val="0"/>
          <w:caps/>
          <w:sz w:val="28"/>
          <w:szCs w:val="28"/>
        </w:rPr>
        <w:t xml:space="preserve">- </w:t>
      </w:r>
      <w:r w:rsidRPr="00276142">
        <w:rPr>
          <w:b w:val="0"/>
          <w:sz w:val="28"/>
          <w:szCs w:val="28"/>
        </w:rPr>
        <w:t>Технического задания (приложение №1 к муниципальному контракту от 11.11.2019г. №218);</w:t>
      </w:r>
    </w:p>
    <w:p w:rsidR="007D03E3" w:rsidRPr="00276142" w:rsidRDefault="007D03E3" w:rsidP="007D03E3">
      <w:pPr>
        <w:pStyle w:val="e"/>
        <w:ind w:firstLine="567"/>
        <w:rPr>
          <w:sz w:val="28"/>
          <w:szCs w:val="28"/>
        </w:rPr>
      </w:pPr>
      <w:r w:rsidRPr="00276142">
        <w:rPr>
          <w:sz w:val="28"/>
          <w:szCs w:val="28"/>
        </w:rPr>
        <w:t xml:space="preserve">- Распоряжения администрации Северо-Енисейского района от 10.10.2019 г. №2708-р «О разработке проектов актуализированных схем теплоснабжения гп. Северо-Енисейский и п. Тея </w:t>
      </w:r>
      <w:proofErr w:type="gramStart"/>
      <w:r w:rsidRPr="00276142">
        <w:rPr>
          <w:sz w:val="28"/>
          <w:szCs w:val="28"/>
        </w:rPr>
        <w:t>Северо-Енисейского</w:t>
      </w:r>
      <w:proofErr w:type="gramEnd"/>
      <w:r w:rsidRPr="00276142">
        <w:rPr>
          <w:sz w:val="28"/>
          <w:szCs w:val="28"/>
        </w:rPr>
        <w:t xml:space="preserve"> района на 2021 год.</w:t>
      </w:r>
    </w:p>
    <w:p w:rsidR="007D03E3" w:rsidRPr="00276142" w:rsidRDefault="007D03E3" w:rsidP="007D03E3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Проект актуализированной схемы теплоснабжения п. Тея разработан на 2021 год и на перспективу до 2030 года.</w:t>
      </w:r>
    </w:p>
    <w:p w:rsidR="008F1ACC" w:rsidRPr="00276142" w:rsidRDefault="008F1ACC" w:rsidP="007D03E3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Акту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мы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вля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бой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 xml:space="preserve">го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звития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ния,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во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висят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сшт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бы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ео</w:t>
      </w:r>
      <w:r w:rsidRPr="00276142">
        <w:rPr>
          <w:rFonts w:ascii="Times New Roman" w:hAnsi="Times New Roman"/>
          <w:sz w:val="28"/>
          <w:szCs w:val="28"/>
        </w:rPr>
        <w:t>бх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 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пит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оже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нную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нф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укту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у.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Про</w:t>
      </w:r>
      <w:r w:rsidRPr="00276142">
        <w:rPr>
          <w:rFonts w:ascii="Times New Roman" w:hAnsi="Times New Roman"/>
          <w:sz w:val="28"/>
          <w:szCs w:val="28"/>
        </w:rPr>
        <w:t>гноз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вую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pacing w:val="-3"/>
          <w:sz w:val="28"/>
          <w:szCs w:val="28"/>
        </w:rPr>
        <w:t>г</w:t>
      </w:r>
      <w:r w:rsidRPr="00276142">
        <w:rPr>
          <w:rFonts w:ascii="Times New Roman" w:hAnsi="Times New Roman"/>
          <w:sz w:val="28"/>
          <w:szCs w:val="28"/>
        </w:rPr>
        <w:t xml:space="preserve">ию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гн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зи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нии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зви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3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цип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1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ния,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вую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Pr="00276142">
        <w:rPr>
          <w:rFonts w:ascii="Times New Roman" w:hAnsi="Times New Roman"/>
          <w:sz w:val="28"/>
          <w:szCs w:val="28"/>
        </w:rPr>
        <w:t>дь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 ст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ят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3"/>
          <w:sz w:val="28"/>
          <w:szCs w:val="28"/>
        </w:rPr>
        <w:t>ь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сти,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ё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м.</w:t>
      </w:r>
    </w:p>
    <w:p w:rsidR="008F1ACC" w:rsidRPr="00276142" w:rsidRDefault="008F1ACC" w:rsidP="008F1ACC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ссм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мпл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звития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1"/>
          <w:sz w:val="28"/>
          <w:szCs w:val="28"/>
        </w:rPr>
        <w:t>ж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чин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 xml:space="preserve">и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тки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ль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де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но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-3"/>
          <w:sz w:val="28"/>
          <w:szCs w:val="28"/>
        </w:rPr>
        <w:t>г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ми инф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укту</w:t>
      </w:r>
      <w:r w:rsidRPr="00276142">
        <w:rPr>
          <w:rFonts w:ascii="Times New Roman" w:hAnsi="Times New Roman"/>
          <w:spacing w:val="-1"/>
          <w:sz w:val="28"/>
          <w:szCs w:val="28"/>
        </w:rPr>
        <w:t>ры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кие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сят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дв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</w:t>
      </w:r>
      <w:r w:rsidRPr="00276142">
        <w:rPr>
          <w:rFonts w:ascii="Times New Roman" w:hAnsi="Times New Roman"/>
          <w:spacing w:val="2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кт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аё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ние н</w:t>
      </w:r>
      <w:r w:rsidRPr="00276142">
        <w:rPr>
          <w:rFonts w:ascii="Times New Roman" w:hAnsi="Times New Roman"/>
          <w:spacing w:val="-1"/>
          <w:sz w:val="28"/>
          <w:szCs w:val="28"/>
        </w:rPr>
        <w:t>ео</w:t>
      </w:r>
      <w:r w:rsidRPr="00276142">
        <w:rPr>
          <w:rFonts w:ascii="Times New Roman" w:hAnsi="Times New Roman"/>
          <w:sz w:val="28"/>
          <w:szCs w:val="28"/>
        </w:rPr>
        <w:t>бх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дим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ооруже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или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сши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1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тву</w:t>
      </w:r>
      <w:r w:rsidRPr="00276142">
        <w:rPr>
          <w:rFonts w:ascii="Times New Roman" w:hAnsi="Times New Roman"/>
          <w:spacing w:val="-3"/>
          <w:sz w:val="28"/>
          <w:szCs w:val="28"/>
        </w:rPr>
        <w:t>ющ</w:t>
      </w:r>
      <w:r w:rsidRPr="00276142">
        <w:rPr>
          <w:rFonts w:ascii="Times New Roman" w:hAnsi="Times New Roman"/>
          <w:sz w:val="28"/>
          <w:szCs w:val="28"/>
        </w:rPr>
        <w:t>их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900C26" w:rsidRPr="00276142">
        <w:rPr>
          <w:rFonts w:ascii="Times New Roman" w:hAnsi="Times New Roman"/>
          <w:spacing w:val="-2"/>
          <w:sz w:val="28"/>
          <w:szCs w:val="28"/>
        </w:rPr>
        <w:t>источник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пла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для 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ры</w:t>
      </w:r>
      <w:r w:rsidRPr="00276142">
        <w:rPr>
          <w:rFonts w:ascii="Times New Roman" w:hAnsi="Times New Roman"/>
          <w:sz w:val="28"/>
          <w:szCs w:val="28"/>
        </w:rPr>
        <w:t>тия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фицита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щн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ти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ющих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на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сч</w:t>
      </w:r>
      <w:r w:rsidRPr="00276142">
        <w:rPr>
          <w:rFonts w:ascii="Times New Roman" w:hAnsi="Times New Roman"/>
          <w:spacing w:val="-1"/>
          <w:sz w:val="28"/>
          <w:szCs w:val="28"/>
        </w:rPr>
        <w:t>ё</w:t>
      </w:r>
      <w:r w:rsidRPr="00276142">
        <w:rPr>
          <w:rFonts w:ascii="Times New Roman" w:hAnsi="Times New Roman"/>
          <w:sz w:val="28"/>
          <w:szCs w:val="28"/>
        </w:rPr>
        <w:t>тн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к.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Пр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ссм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бо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уд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для 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="00E82674" w:rsidRPr="00276142">
        <w:rPr>
          <w:rFonts w:ascii="Times New Roman" w:hAnsi="Times New Roman"/>
          <w:spacing w:val="-1"/>
          <w:sz w:val="28"/>
          <w:szCs w:val="28"/>
        </w:rPr>
        <w:t>ой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акж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сс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них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зв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лько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сле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proofErr w:type="gramStart"/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хн</w:t>
      </w:r>
      <w:r w:rsidRPr="00276142">
        <w:rPr>
          <w:rFonts w:ascii="Times New Roman" w:hAnsi="Times New Roman"/>
          <w:sz w:val="28"/>
          <w:szCs w:val="28"/>
        </w:rPr>
        <w:t>ик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F28A1"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- эк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proofErr w:type="gramEnd"/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ним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кач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ве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дп</w:t>
      </w:r>
      <w:r w:rsidRPr="00276142">
        <w:rPr>
          <w:rFonts w:ascii="Times New Roman" w:hAnsi="Times New Roman"/>
          <w:spacing w:val="-1"/>
          <w:sz w:val="28"/>
          <w:szCs w:val="28"/>
        </w:rPr>
        <w:t>рое</w:t>
      </w:r>
      <w:r w:rsidRPr="00276142">
        <w:rPr>
          <w:rFonts w:ascii="Times New Roman" w:hAnsi="Times New Roman"/>
          <w:sz w:val="28"/>
          <w:szCs w:val="28"/>
        </w:rPr>
        <w:t>ктн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 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кум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нта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зв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тию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ства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муни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z w:val="28"/>
          <w:szCs w:val="28"/>
        </w:rPr>
        <w:t>ип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1"/>
          <w:sz w:val="28"/>
          <w:szCs w:val="28"/>
        </w:rPr>
        <w:t>ь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г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инята п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ктика 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ктивн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мы</w:t>
      </w:r>
      <w:r w:rsidRPr="00276142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1"/>
          <w:sz w:val="28"/>
          <w:szCs w:val="28"/>
        </w:rPr>
        <w:t>ж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8F1ACC" w:rsidRPr="00276142" w:rsidRDefault="008F1ACC" w:rsidP="008F1ACC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ма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ве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лиза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2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ктич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 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уч</w:t>
      </w:r>
      <w:r w:rsidRPr="00276142">
        <w:rPr>
          <w:rFonts w:ascii="Times New Roman" w:hAnsi="Times New Roman"/>
          <w:spacing w:val="-1"/>
          <w:sz w:val="28"/>
          <w:szCs w:val="28"/>
        </w:rPr>
        <w:t>ё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ктивн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звит</w:t>
      </w:r>
      <w:r w:rsidRPr="00276142">
        <w:rPr>
          <w:rFonts w:ascii="Times New Roman" w:hAnsi="Times New Roman"/>
          <w:spacing w:val="3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1</w:t>
      </w:r>
      <w:r w:rsidRPr="00276142">
        <w:rPr>
          <w:rFonts w:ascii="Times New Roman" w:hAnsi="Times New Roman"/>
          <w:sz w:val="28"/>
          <w:szCs w:val="28"/>
        </w:rPr>
        <w:t>5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2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т,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укту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ы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плив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 б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нса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ги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нки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ян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сущ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вующ</w:t>
      </w:r>
      <w:r w:rsidR="00AA1B8A" w:rsidRPr="00276142">
        <w:rPr>
          <w:rFonts w:ascii="Times New Roman" w:hAnsi="Times New Roman"/>
          <w:spacing w:val="-2"/>
          <w:sz w:val="28"/>
          <w:szCs w:val="28"/>
        </w:rPr>
        <w:t>его це</w:t>
      </w:r>
      <w:r w:rsidR="00AA1B8A" w:rsidRPr="00276142">
        <w:rPr>
          <w:rFonts w:ascii="Times New Roman" w:hAnsi="Times New Roman"/>
          <w:spacing w:val="-2"/>
          <w:sz w:val="28"/>
          <w:szCs w:val="28"/>
        </w:rPr>
        <w:t>н</w:t>
      </w:r>
      <w:r w:rsidR="00AA1B8A" w:rsidRPr="00276142">
        <w:rPr>
          <w:rFonts w:ascii="Times New Roman" w:hAnsi="Times New Roman"/>
          <w:spacing w:val="-2"/>
          <w:sz w:val="28"/>
          <w:szCs w:val="28"/>
        </w:rPr>
        <w:t>трализованного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1"/>
          <w:sz w:val="28"/>
          <w:szCs w:val="28"/>
        </w:rPr>
        <w:t>ч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ик</w:t>
      </w:r>
      <w:r w:rsidR="00AA1B8A"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пла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 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зм</w:t>
      </w:r>
      <w:r w:rsidRPr="00276142">
        <w:rPr>
          <w:rFonts w:ascii="Times New Roman" w:hAnsi="Times New Roman"/>
          <w:spacing w:val="-1"/>
          <w:sz w:val="28"/>
          <w:szCs w:val="28"/>
        </w:rPr>
        <w:t>ож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их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льз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ния,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ссм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pacing w:val="1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ёж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сти, эк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мичн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и.</w:t>
      </w:r>
    </w:p>
    <w:p w:rsidR="008F1ACC" w:rsidRPr="00276142" w:rsidRDefault="008F1ACC" w:rsidP="008F1ACC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Об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)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кту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ы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 xml:space="preserve">ния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сущ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ствля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ве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хник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-</w:t>
      </w:r>
      <w:r w:rsidRPr="00276142">
        <w:rPr>
          <w:rFonts w:ascii="Times New Roman" w:hAnsi="Times New Roman"/>
          <w:spacing w:val="-3"/>
          <w:sz w:val="28"/>
          <w:szCs w:val="28"/>
        </w:rPr>
        <w:t>э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proofErr w:type="gramStart"/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пост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ия сист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мы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proofErr w:type="gramEnd"/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стей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ния) пут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нки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их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внит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эфф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ивн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2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ю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мин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мума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сумм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 диск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т.</w:t>
      </w:r>
    </w:p>
    <w:p w:rsidR="008F1ACC" w:rsidRPr="00276142" w:rsidRDefault="008F1ACC" w:rsidP="008F1ACC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нт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лиз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z w:val="28"/>
          <w:szCs w:val="28"/>
        </w:rPr>
        <w:t>ии,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вил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ми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ь в</w:t>
      </w:r>
      <w:r w:rsidRPr="00276142">
        <w:rPr>
          <w:rFonts w:ascii="Times New Roman" w:hAnsi="Times New Roman"/>
          <w:spacing w:val="-1"/>
          <w:sz w:val="28"/>
          <w:szCs w:val="28"/>
        </w:rPr>
        <w:t>ыра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тки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ются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ты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1"/>
          <w:sz w:val="28"/>
          <w:szCs w:val="28"/>
        </w:rPr>
        <w:t>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ды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эксплу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="00AA1B8A" w:rsidRPr="00276142">
        <w:rPr>
          <w:rFonts w:ascii="Times New Roman" w:hAnsi="Times New Roman"/>
          <w:sz w:val="28"/>
          <w:szCs w:val="28"/>
        </w:rPr>
        <w:t xml:space="preserve"> централизованного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к</w:t>
      </w:r>
      <w:r w:rsidR="00AA1B8A"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 xml:space="preserve">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но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нно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ли</w:t>
      </w:r>
      <w:r w:rsidRPr="00276142">
        <w:rPr>
          <w:rFonts w:ascii="Times New Roman" w:hAnsi="Times New Roman"/>
          <w:spacing w:val="-3"/>
          <w:sz w:val="28"/>
          <w:szCs w:val="28"/>
        </w:rPr>
        <w:t>ч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lastRenderedPageBreak/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ются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2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ьн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ты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ооруже</w:t>
      </w:r>
      <w:r w:rsidRPr="00276142">
        <w:rPr>
          <w:rFonts w:ascii="Times New Roman" w:hAnsi="Times New Roman"/>
          <w:sz w:val="28"/>
          <w:szCs w:val="28"/>
        </w:rPr>
        <w:t>ние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экс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 xml:space="preserve">е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ы на т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нс</w:t>
      </w:r>
      <w:r w:rsidRPr="00276142">
        <w:rPr>
          <w:rFonts w:ascii="Times New Roman" w:hAnsi="Times New Roman"/>
          <w:spacing w:val="1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8F1ACC" w:rsidRPr="00276142" w:rsidRDefault="008F1ACC" w:rsidP="008F1ACC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нт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лиз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ция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гда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э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ски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годн</w:t>
      </w:r>
      <w:r w:rsidR="00B97F22" w:rsidRPr="00276142">
        <w:rPr>
          <w:rFonts w:ascii="Times New Roman" w:hAnsi="Times New Roman"/>
          <w:sz w:val="28"/>
          <w:szCs w:val="28"/>
        </w:rPr>
        <w:t xml:space="preserve">а. </w:t>
      </w:r>
      <w:r w:rsidRPr="00276142">
        <w:rPr>
          <w:rFonts w:ascii="Times New Roman" w:hAnsi="Times New Roman"/>
          <w:spacing w:val="-1"/>
          <w:sz w:val="28"/>
          <w:szCs w:val="28"/>
        </w:rPr>
        <w:t>Пр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ли</w:t>
      </w:r>
      <w:r w:rsidRPr="00276142">
        <w:rPr>
          <w:rFonts w:ascii="Times New Roman" w:hAnsi="Times New Roman"/>
          <w:spacing w:val="-3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1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лько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не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сущ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ствля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3"/>
          <w:sz w:val="28"/>
          <w:szCs w:val="28"/>
        </w:rPr>
        <w:t>б</w:t>
      </w:r>
      <w:r w:rsidRPr="00276142">
        <w:rPr>
          <w:rFonts w:ascii="Times New Roman" w:hAnsi="Times New Roman"/>
          <w:sz w:val="28"/>
          <w:szCs w:val="28"/>
        </w:rPr>
        <w:t>ини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ыра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тка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1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 на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зе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 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не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реа</w:t>
      </w:r>
      <w:r w:rsidRPr="00276142">
        <w:rPr>
          <w:rFonts w:ascii="Times New Roman" w:hAnsi="Times New Roman"/>
          <w:sz w:val="28"/>
          <w:szCs w:val="28"/>
        </w:rPr>
        <w:t>лизу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фик</w:t>
      </w:r>
      <w:r w:rsidRPr="00276142">
        <w:rPr>
          <w:rFonts w:ascii="Times New Roman" w:hAnsi="Times New Roman"/>
          <w:spacing w:val="-1"/>
          <w:sz w:val="28"/>
          <w:szCs w:val="28"/>
        </w:rPr>
        <w:t>ац</w:t>
      </w:r>
      <w:r w:rsidRPr="00276142">
        <w:rPr>
          <w:rFonts w:ascii="Times New Roman" w:hAnsi="Times New Roman"/>
          <w:sz w:val="28"/>
          <w:szCs w:val="28"/>
        </w:rPr>
        <w:t>ии</w:t>
      </w:r>
      <w:r w:rsidRPr="00276142">
        <w:rPr>
          <w:rFonts w:ascii="Times New Roman" w:hAnsi="Times New Roman"/>
          <w:spacing w:val="-3"/>
          <w:sz w:val="28"/>
          <w:szCs w:val="28"/>
        </w:rPr>
        <w:t>)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э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му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сумм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 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плива на</w:t>
      </w:r>
      <w:r w:rsidRPr="0027614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ние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 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бл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 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ьш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ф</w:t>
      </w:r>
      <w:r w:rsidRPr="00276142">
        <w:rPr>
          <w:rFonts w:ascii="Times New Roman" w:hAnsi="Times New Roman"/>
          <w:sz w:val="28"/>
          <w:szCs w:val="28"/>
        </w:rPr>
        <w:t>ик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и.</w:t>
      </w:r>
    </w:p>
    <w:p w:rsidR="008F1ACC" w:rsidRPr="00276142" w:rsidRDefault="008F1ACC" w:rsidP="008F1ACC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6142">
        <w:rPr>
          <w:rFonts w:ascii="Times New Roman" w:hAnsi="Times New Roman"/>
          <w:sz w:val="28"/>
          <w:szCs w:val="28"/>
        </w:rPr>
        <w:t>Осн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для</w:t>
      </w:r>
      <w:r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кту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мы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на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ля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тся 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2</w:t>
      </w:r>
      <w:r w:rsidRPr="00276142">
        <w:rPr>
          <w:rFonts w:ascii="Times New Roman" w:hAnsi="Times New Roman"/>
          <w:sz w:val="28"/>
          <w:szCs w:val="28"/>
        </w:rPr>
        <w:t>7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июля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201</w:t>
      </w:r>
      <w:r w:rsidRPr="00276142">
        <w:rPr>
          <w:rFonts w:ascii="Times New Roman" w:hAnsi="Times New Roman"/>
          <w:sz w:val="28"/>
          <w:szCs w:val="28"/>
        </w:rPr>
        <w:t>0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г.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№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190</w:t>
      </w:r>
      <w:r w:rsidRPr="00276142">
        <w:rPr>
          <w:rFonts w:ascii="Times New Roman" w:hAnsi="Times New Roman"/>
          <w:sz w:val="28"/>
          <w:szCs w:val="28"/>
        </w:rPr>
        <w:t>-ФЗ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«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1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нии»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</w:t>
      </w:r>
      <w:r w:rsidRPr="00276142">
        <w:rPr>
          <w:rFonts w:ascii="Times New Roman" w:hAnsi="Times New Roman"/>
          <w:spacing w:val="-1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тья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23</w:t>
      </w:r>
      <w:r w:rsidRPr="00276142">
        <w:rPr>
          <w:rFonts w:ascii="Times New Roman" w:hAnsi="Times New Roman"/>
          <w:sz w:val="28"/>
          <w:szCs w:val="28"/>
        </w:rPr>
        <w:t>.</w:t>
      </w:r>
      <w:proofErr w:type="gramEnd"/>
      <w:r w:rsidRPr="0027614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зв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й,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оро</w:t>
      </w:r>
      <w:r w:rsidRPr="00276142">
        <w:rPr>
          <w:rFonts w:ascii="Times New Roman" w:hAnsi="Times New Roman"/>
          <w:sz w:val="28"/>
          <w:szCs w:val="28"/>
        </w:rPr>
        <w:t>дских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-3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 xml:space="preserve">в),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ли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ую</w:t>
      </w:r>
      <w:r w:rsidRPr="00276142">
        <w:rPr>
          <w:rFonts w:ascii="Times New Roman" w:hAnsi="Times New Roman"/>
          <w:spacing w:val="-3"/>
          <w:sz w:val="28"/>
          <w:szCs w:val="28"/>
        </w:rPr>
        <w:t>щ</w:t>
      </w:r>
      <w:r w:rsidRPr="00276142">
        <w:rPr>
          <w:rFonts w:ascii="Times New Roman" w:hAnsi="Times New Roman"/>
          <w:sz w:val="28"/>
          <w:szCs w:val="28"/>
        </w:rPr>
        <w:t>ий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всю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му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им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ний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1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нии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на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 уст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 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ёж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 xml:space="preserve">го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3"/>
          <w:sz w:val="28"/>
          <w:szCs w:val="28"/>
        </w:rPr>
        <w:t>ж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вой</w:t>
      </w:r>
      <w:r w:rsidRPr="0027614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.</w:t>
      </w:r>
      <w:proofErr w:type="gramEnd"/>
    </w:p>
    <w:p w:rsidR="007D03E3" w:rsidRPr="00276142" w:rsidRDefault="007D03E3" w:rsidP="007D03E3">
      <w:pPr>
        <w:pStyle w:val="aff6"/>
        <w:tabs>
          <w:tab w:val="left" w:pos="709"/>
        </w:tabs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Подготовка проекта актуализированной схемы теплоснабжения осуществл</w:t>
      </w:r>
      <w:r w:rsidRPr="00276142">
        <w:rPr>
          <w:rFonts w:ascii="Times New Roman" w:hAnsi="Times New Roman"/>
          <w:spacing w:val="-1"/>
          <w:sz w:val="28"/>
          <w:szCs w:val="28"/>
        </w:rPr>
        <w:t>я</w:t>
      </w:r>
      <w:r w:rsidRPr="00276142">
        <w:rPr>
          <w:rFonts w:ascii="Times New Roman" w:hAnsi="Times New Roman"/>
          <w:spacing w:val="-1"/>
          <w:sz w:val="28"/>
          <w:szCs w:val="28"/>
        </w:rPr>
        <w:t>лась в соответствии с действующими нормативами, правовыми и техническими документами</w:t>
      </w:r>
      <w:r w:rsidRPr="00276142">
        <w:rPr>
          <w:rFonts w:ascii="Times New Roman" w:hAnsi="Times New Roman"/>
          <w:sz w:val="28"/>
          <w:szCs w:val="28"/>
        </w:rPr>
        <w:t>:</w:t>
      </w:r>
    </w:p>
    <w:p w:rsidR="008F1ACC" w:rsidRPr="00276142" w:rsidRDefault="008F1ACC" w:rsidP="003F163A">
      <w:pPr>
        <w:pStyle w:val="aff6"/>
        <w:numPr>
          <w:ilvl w:val="2"/>
          <w:numId w:val="11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По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Пра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льства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2</w:t>
      </w:r>
      <w:r w:rsidRPr="00276142">
        <w:rPr>
          <w:rFonts w:ascii="Times New Roman" w:hAnsi="Times New Roman"/>
          <w:sz w:val="28"/>
          <w:szCs w:val="28"/>
        </w:rPr>
        <w:t>2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ля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201</w:t>
      </w:r>
      <w:r w:rsidRPr="00276142">
        <w:rPr>
          <w:rFonts w:ascii="Times New Roman" w:hAnsi="Times New Roman"/>
          <w:sz w:val="28"/>
          <w:szCs w:val="28"/>
        </w:rPr>
        <w:t>2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г.</w:t>
      </w:r>
    </w:p>
    <w:p w:rsidR="008F1ACC" w:rsidRPr="00276142" w:rsidRDefault="008F1ACC" w:rsidP="008F1ACC">
      <w:pPr>
        <w:pStyle w:val="aff6"/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№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15</w:t>
      </w:r>
      <w:r w:rsidRPr="00276142">
        <w:rPr>
          <w:rFonts w:ascii="Times New Roman" w:hAnsi="Times New Roman"/>
          <w:sz w:val="28"/>
          <w:szCs w:val="28"/>
        </w:rPr>
        <w:t>4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«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ях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ния,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1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ку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их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тки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 у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ерж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ния» </w:t>
      </w:r>
      <w:r w:rsidRPr="00276142">
        <w:rPr>
          <w:rFonts w:ascii="Times New Roman" w:hAnsi="Times New Roman"/>
          <w:spacing w:val="-3"/>
          <w:sz w:val="28"/>
          <w:szCs w:val="28"/>
        </w:rPr>
        <w:t>(</w:t>
      </w:r>
      <w:r w:rsidR="00CC549F" w:rsidRPr="00276142">
        <w:rPr>
          <w:rFonts w:ascii="Times New Roman" w:hAnsi="Times New Roman"/>
          <w:sz w:val="28"/>
          <w:szCs w:val="28"/>
        </w:rPr>
        <w:t>в редакции от 16.03.2019 №276</w:t>
      </w:r>
      <w:r w:rsidRPr="00276142">
        <w:rPr>
          <w:rFonts w:ascii="Times New Roman" w:hAnsi="Times New Roman"/>
          <w:sz w:val="28"/>
          <w:szCs w:val="28"/>
        </w:rPr>
        <w:t>);</w:t>
      </w:r>
    </w:p>
    <w:p w:rsidR="008F1ACC" w:rsidRPr="00276142" w:rsidRDefault="008F1ACC" w:rsidP="003F163A">
      <w:pPr>
        <w:pStyle w:val="aff6"/>
        <w:numPr>
          <w:ilvl w:val="2"/>
          <w:numId w:val="11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РД-</w:t>
      </w:r>
      <w:r w:rsidRPr="00276142">
        <w:rPr>
          <w:rFonts w:ascii="Times New Roman" w:hAnsi="Times New Roman"/>
          <w:spacing w:val="-1"/>
          <w:sz w:val="28"/>
          <w:szCs w:val="28"/>
        </w:rPr>
        <w:t>10</w:t>
      </w:r>
      <w:r w:rsidRPr="00276142">
        <w:rPr>
          <w:rFonts w:ascii="Times New Roman" w:hAnsi="Times New Roman"/>
          <w:sz w:val="28"/>
          <w:szCs w:val="28"/>
        </w:rPr>
        <w:t>-ВЭП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«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ские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вы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тки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1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 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ний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pacing w:val="-3"/>
          <w:sz w:val="28"/>
          <w:szCs w:val="28"/>
        </w:rPr>
        <w:t>ш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узл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сс</w:t>
      </w:r>
      <w:r w:rsidRPr="00276142">
        <w:rPr>
          <w:rFonts w:ascii="Times New Roman" w:hAnsi="Times New Roman"/>
          <w:spacing w:val="-2"/>
          <w:sz w:val="28"/>
          <w:szCs w:val="28"/>
        </w:rPr>
        <w:t>ий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»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ё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с </w:t>
      </w:r>
      <w:r w:rsidRPr="00276142">
        <w:rPr>
          <w:rFonts w:ascii="Times New Roman" w:hAnsi="Times New Roman"/>
          <w:spacing w:val="-1"/>
          <w:sz w:val="28"/>
          <w:szCs w:val="28"/>
        </w:rPr>
        <w:t>22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05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200</w:t>
      </w:r>
      <w:r w:rsidRPr="00276142">
        <w:rPr>
          <w:rFonts w:ascii="Times New Roman" w:hAnsi="Times New Roman"/>
          <w:sz w:val="28"/>
          <w:szCs w:val="28"/>
        </w:rPr>
        <w:t>6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да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ннули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«С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 г</w:t>
      </w:r>
      <w:r w:rsidRPr="00276142">
        <w:rPr>
          <w:rFonts w:ascii="Times New Roman" w:hAnsi="Times New Roman"/>
          <w:spacing w:val="-1"/>
          <w:sz w:val="28"/>
          <w:szCs w:val="28"/>
        </w:rPr>
        <w:t>оро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музл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»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199</w:t>
      </w:r>
      <w:r w:rsidRPr="00276142">
        <w:rPr>
          <w:rFonts w:ascii="Times New Roman" w:hAnsi="Times New Roman"/>
          <w:sz w:val="28"/>
          <w:szCs w:val="28"/>
        </w:rPr>
        <w:t>2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г.,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зульт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ты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на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бъ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кте</w:t>
      </w:r>
      <w:r w:rsidRPr="00276142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ских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бсл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4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реж</w:t>
      </w:r>
      <w:r w:rsidRPr="00276142">
        <w:rPr>
          <w:rFonts w:ascii="Times New Roman" w:hAnsi="Times New Roman"/>
          <w:sz w:val="28"/>
          <w:szCs w:val="28"/>
        </w:rPr>
        <w:t>имн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-н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1"/>
          <w:sz w:val="28"/>
          <w:szCs w:val="28"/>
        </w:rPr>
        <w:t>ч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 xml:space="preserve">т,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гл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нтн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исп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тки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pacing w:val="-3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ских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"/>
          <w:sz w:val="28"/>
          <w:szCs w:val="28"/>
        </w:rPr>
        <w:t>а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кт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тик,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 xml:space="preserve">е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тис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о</w:t>
      </w:r>
      <w:r w:rsidRPr="00276142">
        <w:rPr>
          <w:rFonts w:ascii="Times New Roman" w:hAnsi="Times New Roman"/>
          <w:sz w:val="28"/>
          <w:szCs w:val="28"/>
        </w:rPr>
        <w:t>тч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сти;</w:t>
      </w:r>
    </w:p>
    <w:p w:rsidR="008F1ACC" w:rsidRPr="00276142" w:rsidRDefault="008F1ACC" w:rsidP="003F163A">
      <w:pPr>
        <w:pStyle w:val="aff6"/>
        <w:numPr>
          <w:ilvl w:val="2"/>
          <w:numId w:val="11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СН</w:t>
      </w:r>
      <w:r w:rsidRPr="00276142">
        <w:rPr>
          <w:rFonts w:ascii="Times New Roman" w:hAnsi="Times New Roman"/>
          <w:sz w:val="28"/>
          <w:szCs w:val="28"/>
        </w:rPr>
        <w:t xml:space="preserve">иП </w:t>
      </w:r>
      <w:r w:rsidRPr="00276142">
        <w:rPr>
          <w:rFonts w:ascii="Times New Roman" w:hAnsi="Times New Roman"/>
          <w:spacing w:val="-1"/>
          <w:sz w:val="28"/>
          <w:szCs w:val="28"/>
        </w:rPr>
        <w:t>2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04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14</w:t>
      </w:r>
      <w:r w:rsidRPr="00276142">
        <w:rPr>
          <w:rFonts w:ascii="Times New Roman" w:hAnsi="Times New Roman"/>
          <w:sz w:val="28"/>
          <w:szCs w:val="28"/>
        </w:rPr>
        <w:t>-</w:t>
      </w:r>
      <w:r w:rsidRPr="00276142">
        <w:rPr>
          <w:rFonts w:ascii="Times New Roman" w:hAnsi="Times New Roman"/>
          <w:spacing w:val="-1"/>
          <w:sz w:val="28"/>
          <w:szCs w:val="28"/>
        </w:rPr>
        <w:t>8</w:t>
      </w:r>
      <w:r w:rsidRPr="00276142">
        <w:rPr>
          <w:rFonts w:ascii="Times New Roman" w:hAnsi="Times New Roman"/>
          <w:sz w:val="28"/>
          <w:szCs w:val="28"/>
        </w:rPr>
        <w:t xml:space="preserve">8 </w:t>
      </w:r>
      <w:r w:rsidRPr="00276142">
        <w:rPr>
          <w:rFonts w:ascii="Times New Roman" w:hAnsi="Times New Roman"/>
          <w:spacing w:val="-1"/>
          <w:sz w:val="28"/>
          <w:szCs w:val="28"/>
        </w:rPr>
        <w:t>«</w:t>
      </w: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 из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ция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уб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уд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-1"/>
          <w:sz w:val="28"/>
          <w:szCs w:val="28"/>
        </w:rPr>
        <w:t>»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8F1ACC" w:rsidRPr="00276142" w:rsidRDefault="008F1ACC" w:rsidP="008F1ACC">
      <w:pPr>
        <w:pStyle w:val="aff6"/>
        <w:tabs>
          <w:tab w:val="left" w:pos="567"/>
        </w:tabs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b/>
          <w:sz w:val="28"/>
          <w:szCs w:val="28"/>
        </w:rPr>
        <w:t>-</w:t>
      </w:r>
      <w:r w:rsidRPr="00276142">
        <w:rPr>
          <w:rFonts w:ascii="Times New Roman" w:hAnsi="Times New Roman"/>
          <w:sz w:val="28"/>
          <w:szCs w:val="28"/>
        </w:rPr>
        <w:tab/>
      </w:r>
      <w:r w:rsidRPr="00276142">
        <w:rPr>
          <w:rFonts w:ascii="Times New Roman" w:hAnsi="Times New Roman"/>
          <w:spacing w:val="-1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 xml:space="preserve">П </w:t>
      </w:r>
      <w:r w:rsidRPr="00276142">
        <w:rPr>
          <w:rFonts w:ascii="Times New Roman" w:hAnsi="Times New Roman"/>
          <w:spacing w:val="-1"/>
          <w:sz w:val="28"/>
          <w:szCs w:val="28"/>
        </w:rPr>
        <w:t>124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13330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201</w:t>
      </w:r>
      <w:r w:rsidRPr="00276142">
        <w:rPr>
          <w:rFonts w:ascii="Times New Roman" w:hAnsi="Times New Roman"/>
          <w:sz w:val="28"/>
          <w:szCs w:val="28"/>
        </w:rPr>
        <w:t xml:space="preserve">2 </w:t>
      </w:r>
      <w:r w:rsidRPr="00276142">
        <w:rPr>
          <w:rFonts w:ascii="Times New Roman" w:hAnsi="Times New Roman"/>
          <w:spacing w:val="-1"/>
          <w:sz w:val="28"/>
          <w:szCs w:val="28"/>
        </w:rPr>
        <w:t>«</w:t>
      </w:r>
      <w:r w:rsidRPr="00276142">
        <w:rPr>
          <w:rFonts w:ascii="Times New Roman" w:hAnsi="Times New Roman"/>
          <w:spacing w:val="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 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ти</w:t>
      </w:r>
      <w:r w:rsidRPr="00276142">
        <w:rPr>
          <w:rFonts w:ascii="Times New Roman" w:hAnsi="Times New Roman"/>
          <w:spacing w:val="-1"/>
          <w:sz w:val="28"/>
          <w:szCs w:val="28"/>
        </w:rPr>
        <w:t>»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8F1ACC" w:rsidRPr="00276142" w:rsidRDefault="008F1ACC" w:rsidP="003F163A">
      <w:pPr>
        <w:pStyle w:val="aff6"/>
        <w:numPr>
          <w:ilvl w:val="2"/>
          <w:numId w:val="11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СН</w:t>
      </w:r>
      <w:r w:rsidRPr="00276142">
        <w:rPr>
          <w:rFonts w:ascii="Times New Roman" w:hAnsi="Times New Roman"/>
          <w:sz w:val="28"/>
          <w:szCs w:val="28"/>
        </w:rPr>
        <w:t xml:space="preserve">иП </w:t>
      </w:r>
      <w:r w:rsidRPr="00276142">
        <w:rPr>
          <w:rFonts w:ascii="Times New Roman" w:hAnsi="Times New Roman"/>
          <w:spacing w:val="-1"/>
          <w:sz w:val="28"/>
          <w:szCs w:val="28"/>
        </w:rPr>
        <w:t>2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01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01</w:t>
      </w:r>
      <w:r w:rsidRPr="00276142">
        <w:rPr>
          <w:rFonts w:ascii="Times New Roman" w:hAnsi="Times New Roman"/>
          <w:sz w:val="28"/>
          <w:szCs w:val="28"/>
        </w:rPr>
        <w:t>-</w:t>
      </w:r>
      <w:r w:rsidRPr="00276142">
        <w:rPr>
          <w:rFonts w:ascii="Times New Roman" w:hAnsi="Times New Roman"/>
          <w:spacing w:val="-1"/>
          <w:sz w:val="28"/>
          <w:szCs w:val="28"/>
        </w:rPr>
        <w:t>8</w:t>
      </w:r>
      <w:r w:rsidRPr="00276142">
        <w:rPr>
          <w:rFonts w:ascii="Times New Roman" w:hAnsi="Times New Roman"/>
          <w:sz w:val="28"/>
          <w:szCs w:val="28"/>
        </w:rPr>
        <w:t xml:space="preserve">2 </w:t>
      </w:r>
      <w:r w:rsidRPr="00276142">
        <w:rPr>
          <w:rFonts w:ascii="Times New Roman" w:hAnsi="Times New Roman"/>
          <w:spacing w:val="-1"/>
          <w:sz w:val="28"/>
          <w:szCs w:val="28"/>
        </w:rPr>
        <w:t>«С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 xml:space="preserve">я 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лим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г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ео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а»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8F1ACC" w:rsidRPr="00276142" w:rsidRDefault="008F1ACC" w:rsidP="003F163A">
      <w:pPr>
        <w:pStyle w:val="aff6"/>
        <w:numPr>
          <w:ilvl w:val="2"/>
          <w:numId w:val="11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Пра</w:t>
      </w:r>
      <w:r w:rsidRPr="00276142">
        <w:rPr>
          <w:rFonts w:ascii="Times New Roman" w:hAnsi="Times New Roman"/>
          <w:sz w:val="28"/>
          <w:szCs w:val="28"/>
        </w:rPr>
        <w:t>вила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сси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2"/>
          <w:sz w:val="28"/>
          <w:szCs w:val="28"/>
        </w:rPr>
        <w:t>е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(ут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. 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Пра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льства</w:t>
      </w:r>
      <w:r w:rsidRPr="0027614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РФ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8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3"/>
          <w:sz w:val="28"/>
          <w:szCs w:val="28"/>
        </w:rPr>
        <w:t>г</w:t>
      </w:r>
      <w:r w:rsidRPr="00276142">
        <w:rPr>
          <w:rFonts w:ascii="Times New Roman" w:hAnsi="Times New Roman"/>
          <w:sz w:val="28"/>
          <w:szCs w:val="28"/>
        </w:rPr>
        <w:t xml:space="preserve">уста </w:t>
      </w:r>
      <w:r w:rsidRPr="00276142">
        <w:rPr>
          <w:rFonts w:ascii="Times New Roman" w:hAnsi="Times New Roman"/>
          <w:spacing w:val="-1"/>
          <w:sz w:val="28"/>
          <w:szCs w:val="28"/>
        </w:rPr>
        <w:t>201</w:t>
      </w:r>
      <w:r w:rsidRPr="00276142">
        <w:rPr>
          <w:rFonts w:ascii="Times New Roman" w:hAnsi="Times New Roman"/>
          <w:sz w:val="28"/>
          <w:szCs w:val="28"/>
        </w:rPr>
        <w:t>2 г.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№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808</w:t>
      </w:r>
      <w:r w:rsidRPr="00276142">
        <w:rPr>
          <w:rFonts w:ascii="Times New Roman" w:hAnsi="Times New Roman"/>
          <w:sz w:val="28"/>
          <w:szCs w:val="28"/>
        </w:rPr>
        <w:t>).</w:t>
      </w:r>
    </w:p>
    <w:p w:rsidR="008F1ACC" w:rsidRPr="00276142" w:rsidRDefault="008F1ACC" w:rsidP="008F1ACC">
      <w:pPr>
        <w:pStyle w:val="aff6"/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хнич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кту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вля</w:t>
      </w:r>
      <w:r w:rsidRPr="00276142">
        <w:rPr>
          <w:rFonts w:ascii="Times New Roman" w:hAnsi="Times New Roman"/>
          <w:spacing w:val="-3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тся:</w:t>
      </w:r>
    </w:p>
    <w:p w:rsidR="008F1ACC" w:rsidRPr="00276142" w:rsidRDefault="008F1ACC" w:rsidP="003F163A">
      <w:pPr>
        <w:pStyle w:val="aff6"/>
        <w:numPr>
          <w:ilvl w:val="2"/>
          <w:numId w:val="11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="00E5431F" w:rsidRPr="00276142">
        <w:rPr>
          <w:rFonts w:ascii="Times New Roman" w:hAnsi="Times New Roman"/>
          <w:sz w:val="28"/>
          <w:szCs w:val="28"/>
        </w:rPr>
        <w:t xml:space="preserve"> </w:t>
      </w:r>
      <w:r w:rsidR="006C523B" w:rsidRPr="00276142">
        <w:rPr>
          <w:rFonts w:ascii="Times New Roman" w:hAnsi="Times New Roman"/>
          <w:sz w:val="28"/>
          <w:szCs w:val="28"/>
        </w:rPr>
        <w:t>поселка Тея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8F1ACC" w:rsidRPr="00276142" w:rsidRDefault="008F1ACC" w:rsidP="003F163A">
      <w:pPr>
        <w:pStyle w:val="aff6"/>
        <w:numPr>
          <w:ilvl w:val="2"/>
          <w:numId w:val="11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лы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тке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их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х</w:t>
      </w:r>
      <w:r w:rsidRPr="00276142">
        <w:rPr>
          <w:rFonts w:ascii="Times New Roman" w:hAnsi="Times New Roman"/>
          <w:spacing w:val="-1"/>
          <w:sz w:val="28"/>
          <w:szCs w:val="28"/>
        </w:rPr>
        <w:t>ара</w:t>
      </w:r>
      <w:r w:rsidRPr="00276142">
        <w:rPr>
          <w:rFonts w:ascii="Times New Roman" w:hAnsi="Times New Roman"/>
          <w:sz w:val="28"/>
          <w:szCs w:val="28"/>
        </w:rPr>
        <w:t>кт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истик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нсп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та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8F1ACC" w:rsidRPr="00276142" w:rsidRDefault="008F1ACC" w:rsidP="003F163A">
      <w:pPr>
        <w:pStyle w:val="aff6"/>
        <w:numPr>
          <w:ilvl w:val="2"/>
          <w:numId w:val="11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хн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мм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та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бления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плив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 xml:space="preserve">,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пуска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э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2"/>
          <w:sz w:val="28"/>
          <w:szCs w:val="28"/>
        </w:rPr>
        <w:t>л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э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гии, изм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ний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блюд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хив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в)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иб</w:t>
      </w:r>
      <w:r w:rsidRPr="00276142">
        <w:rPr>
          <w:rFonts w:ascii="Times New Roman" w:hAnsi="Times New Roman"/>
          <w:spacing w:val="-1"/>
          <w:sz w:val="28"/>
          <w:szCs w:val="28"/>
        </w:rPr>
        <w:t>ора</w:t>
      </w:r>
      <w:r w:rsidRPr="00276142">
        <w:rPr>
          <w:rFonts w:ascii="Times New Roman" w:hAnsi="Times New Roman"/>
          <w:sz w:val="28"/>
          <w:szCs w:val="28"/>
        </w:rPr>
        <w:t>м 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ля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реж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пуска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плив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ды (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д,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мп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ту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);</w:t>
      </w:r>
      <w:proofErr w:type="gramEnd"/>
    </w:p>
    <w:p w:rsidR="008F1ACC" w:rsidRPr="00276142" w:rsidRDefault="008F1ACC" w:rsidP="003F163A">
      <w:pPr>
        <w:pStyle w:val="aff6"/>
        <w:numPr>
          <w:ilvl w:val="2"/>
          <w:numId w:val="11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кум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нты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зя</w:t>
      </w:r>
      <w:r w:rsidRPr="00276142">
        <w:rPr>
          <w:rFonts w:ascii="Times New Roman" w:hAnsi="Times New Roman"/>
          <w:spacing w:val="-4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фин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ят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ствующ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е н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мы 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ифы 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их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вля</w:t>
      </w:r>
      <w:r w:rsidRPr="00276142">
        <w:rPr>
          <w:rFonts w:ascii="Times New Roman" w:hAnsi="Times New Roman"/>
          <w:spacing w:val="-3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щи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);</w:t>
      </w:r>
    </w:p>
    <w:p w:rsidR="008F1ACC" w:rsidRPr="00276142" w:rsidRDefault="008F1ACC" w:rsidP="003F163A">
      <w:pPr>
        <w:pStyle w:val="aff6"/>
        <w:numPr>
          <w:ilvl w:val="2"/>
          <w:numId w:val="11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рое</w:t>
      </w:r>
      <w:r w:rsidRPr="00276142">
        <w:rPr>
          <w:rFonts w:ascii="Times New Roman" w:hAnsi="Times New Roman"/>
          <w:sz w:val="28"/>
          <w:szCs w:val="28"/>
        </w:rPr>
        <w:t>ктн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кум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="00AA1B8A" w:rsidRPr="00276142">
        <w:rPr>
          <w:rFonts w:ascii="Times New Roman" w:hAnsi="Times New Roman"/>
          <w:sz w:val="28"/>
          <w:szCs w:val="28"/>
        </w:rPr>
        <w:t xml:space="preserve"> централизованным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2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 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тям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(</w:t>
      </w: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);</w:t>
      </w:r>
    </w:p>
    <w:p w:rsidR="008F1ACC" w:rsidRPr="00276142" w:rsidRDefault="008F1ACC" w:rsidP="003F163A">
      <w:pPr>
        <w:pStyle w:val="aff6"/>
        <w:numPr>
          <w:ilvl w:val="2"/>
          <w:numId w:val="11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эксплу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кум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ция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сч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мп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турн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фики, ги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lastRenderedPageBreak/>
        <w:t>ра</w:t>
      </w:r>
      <w:r w:rsidRPr="00276142">
        <w:rPr>
          <w:rFonts w:ascii="Times New Roman" w:hAnsi="Times New Roman"/>
          <w:sz w:val="28"/>
          <w:szCs w:val="28"/>
        </w:rPr>
        <w:t>влич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кие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реж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ис</w:t>
      </w:r>
      <w:r w:rsidRPr="00276142">
        <w:rPr>
          <w:rFonts w:ascii="Times New Roman" w:hAnsi="Times New Roman"/>
          <w:spacing w:val="-1"/>
          <w:sz w:val="28"/>
          <w:szCs w:val="28"/>
        </w:rPr>
        <w:t>ое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1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узк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м,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их вид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.п.</w:t>
      </w:r>
      <w:r w:rsidRPr="00276142">
        <w:rPr>
          <w:rFonts w:ascii="Times New Roman" w:hAnsi="Times New Roman"/>
          <w:spacing w:val="-3"/>
          <w:sz w:val="28"/>
          <w:szCs w:val="28"/>
        </w:rPr>
        <w:t>)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8F1ACC" w:rsidRPr="00276142" w:rsidRDefault="008F1ACC" w:rsidP="003F163A">
      <w:pPr>
        <w:pStyle w:val="aff6"/>
        <w:numPr>
          <w:ilvl w:val="2"/>
          <w:numId w:val="11"/>
        </w:numPr>
        <w:tabs>
          <w:tab w:val="left" w:pos="567"/>
          <w:tab w:val="left" w:pos="2386"/>
          <w:tab w:val="left" w:pos="3866"/>
          <w:tab w:val="left" w:pos="5677"/>
          <w:tab w:val="left" w:pos="7040"/>
          <w:tab w:val="left" w:pos="7556"/>
          <w:tab w:val="left" w:pos="8019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лы</w:t>
      </w:r>
      <w:r w:rsidRPr="00276142">
        <w:rPr>
          <w:rFonts w:ascii="Times New Roman" w:hAnsi="Times New Roman"/>
          <w:sz w:val="28"/>
          <w:szCs w:val="28"/>
        </w:rPr>
        <w:tab/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z w:val="28"/>
          <w:szCs w:val="28"/>
        </w:rPr>
        <w:tab/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ских</w:t>
      </w:r>
      <w:r w:rsidRPr="00276142">
        <w:rPr>
          <w:rFonts w:ascii="Times New Roman" w:hAnsi="Times New Roman"/>
          <w:sz w:val="28"/>
          <w:szCs w:val="28"/>
        </w:rPr>
        <w:tab/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ний</w:t>
      </w:r>
      <w:r w:rsidRPr="00276142">
        <w:rPr>
          <w:rFonts w:ascii="Times New Roman" w:hAnsi="Times New Roman"/>
          <w:sz w:val="28"/>
          <w:szCs w:val="28"/>
        </w:rPr>
        <w:tab/>
      </w: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ab/>
        <w:t>по</w:t>
      </w:r>
      <w:r w:rsidRPr="00276142">
        <w:rPr>
          <w:rFonts w:ascii="Times New Roman" w:hAnsi="Times New Roman"/>
          <w:sz w:val="28"/>
          <w:szCs w:val="28"/>
        </w:rPr>
        <w:tab/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нию</w:t>
      </w:r>
    </w:p>
    <w:p w:rsidR="008F1ACC" w:rsidRPr="00276142" w:rsidRDefault="008F1ACC" w:rsidP="008F1ACC">
      <w:pPr>
        <w:pStyle w:val="aff6"/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ь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влич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ских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1"/>
          <w:sz w:val="28"/>
          <w:szCs w:val="28"/>
        </w:rPr>
        <w:t>ара</w:t>
      </w:r>
      <w:r w:rsidRPr="00276142">
        <w:rPr>
          <w:rFonts w:ascii="Times New Roman" w:hAnsi="Times New Roman"/>
          <w:sz w:val="28"/>
          <w:szCs w:val="28"/>
        </w:rPr>
        <w:t>кт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к;</w:t>
      </w:r>
    </w:p>
    <w:p w:rsidR="008F1ACC" w:rsidRPr="00276142" w:rsidRDefault="008F1ACC" w:rsidP="003F163A">
      <w:pPr>
        <w:pStyle w:val="aff6"/>
        <w:numPr>
          <w:ilvl w:val="2"/>
          <w:numId w:val="11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нст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укти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вид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дки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тип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прим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ня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из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ля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нст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укци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ки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экс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2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8F1ACC" w:rsidRPr="00276142" w:rsidRDefault="008F1ACC" w:rsidP="003F163A">
      <w:pPr>
        <w:pStyle w:val="aff6"/>
        <w:numPr>
          <w:ilvl w:val="2"/>
          <w:numId w:val="11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тис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сть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ыра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тке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тпуске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льз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ЭР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ту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им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2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ыраже</w:t>
      </w:r>
      <w:r w:rsidR="00EE0971" w:rsidRPr="00276142">
        <w:rPr>
          <w:rFonts w:ascii="Times New Roman" w:hAnsi="Times New Roman"/>
          <w:sz w:val="28"/>
          <w:szCs w:val="28"/>
        </w:rPr>
        <w:t>нии;</w:t>
      </w:r>
    </w:p>
    <w:p w:rsidR="00EE0971" w:rsidRPr="00276142" w:rsidRDefault="00EE0971" w:rsidP="003F163A">
      <w:pPr>
        <w:pStyle w:val="aff6"/>
        <w:numPr>
          <w:ilvl w:val="2"/>
          <w:numId w:val="11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 xml:space="preserve">актуализированный генеральный план поселка Тея </w:t>
      </w:r>
      <w:r w:rsidR="006A2246" w:rsidRPr="00276142">
        <w:rPr>
          <w:rFonts w:ascii="Times New Roman" w:hAnsi="Times New Roman"/>
          <w:sz w:val="28"/>
          <w:szCs w:val="28"/>
        </w:rPr>
        <w:t>разработанный</w:t>
      </w:r>
      <w:r w:rsidRPr="00276142">
        <w:rPr>
          <w:rFonts w:ascii="Times New Roman" w:hAnsi="Times New Roman"/>
          <w:sz w:val="28"/>
          <w:szCs w:val="28"/>
        </w:rPr>
        <w:t xml:space="preserve"> </w:t>
      </w:r>
      <w:r w:rsidR="00074830" w:rsidRPr="00276142">
        <w:rPr>
          <w:rFonts w:ascii="Times New Roman" w:hAnsi="Times New Roman"/>
          <w:sz w:val="28"/>
          <w:szCs w:val="28"/>
        </w:rPr>
        <w:t xml:space="preserve">в </w:t>
      </w:r>
      <w:r w:rsidRPr="00276142">
        <w:rPr>
          <w:rFonts w:ascii="Times New Roman" w:hAnsi="Times New Roman"/>
          <w:sz w:val="28"/>
          <w:szCs w:val="28"/>
        </w:rPr>
        <w:t>2016 г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="00074830"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EE0971" w:rsidRPr="00276142" w:rsidRDefault="00EE0971" w:rsidP="00EE0971">
      <w:pPr>
        <w:pStyle w:val="aff6"/>
        <w:tabs>
          <w:tab w:val="left" w:pos="567"/>
        </w:tabs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</w:p>
    <w:p w:rsidR="008F1ACC" w:rsidRPr="00276142" w:rsidRDefault="008F1ACC" w:rsidP="008F1ACC">
      <w:pPr>
        <w:pStyle w:val="aff6"/>
        <w:kinsoku w:val="0"/>
        <w:overflowPunct w:val="0"/>
        <w:spacing w:line="319" w:lineRule="exact"/>
        <w:ind w:left="678" w:right="423"/>
      </w:pPr>
    </w:p>
    <w:p w:rsidR="00DD458A" w:rsidRPr="00276142" w:rsidRDefault="00DD458A" w:rsidP="00DD458A">
      <w:pPr>
        <w:pStyle w:val="a5"/>
        <w:spacing w:before="0" w:after="0" w:line="360" w:lineRule="auto"/>
        <w:ind w:right="-1" w:firstLine="567"/>
        <w:jc w:val="both"/>
        <w:rPr>
          <w:b w:val="0"/>
          <w:caps w:val="0"/>
          <w:sz w:val="28"/>
          <w:szCs w:val="28"/>
        </w:rPr>
      </w:pPr>
    </w:p>
    <w:p w:rsidR="00D96DA8" w:rsidRPr="00276142" w:rsidRDefault="00D96DA8" w:rsidP="00FF2BD1">
      <w:pPr>
        <w:pStyle w:val="e"/>
        <w:rPr>
          <w:sz w:val="28"/>
          <w:szCs w:val="28"/>
        </w:rPr>
      </w:pPr>
    </w:p>
    <w:p w:rsidR="00D96DA8" w:rsidRPr="00276142" w:rsidRDefault="00D96DA8" w:rsidP="00FF2BD1">
      <w:pPr>
        <w:pStyle w:val="e"/>
        <w:rPr>
          <w:sz w:val="28"/>
          <w:szCs w:val="28"/>
        </w:rPr>
      </w:pPr>
    </w:p>
    <w:p w:rsidR="00D96DA8" w:rsidRPr="00276142" w:rsidRDefault="00D96DA8" w:rsidP="00FF2BD1">
      <w:pPr>
        <w:pStyle w:val="e"/>
        <w:rPr>
          <w:sz w:val="28"/>
          <w:szCs w:val="28"/>
        </w:rPr>
      </w:pPr>
    </w:p>
    <w:p w:rsidR="00D96DA8" w:rsidRPr="00276142" w:rsidRDefault="00D96DA8" w:rsidP="00FF2BD1">
      <w:pPr>
        <w:pStyle w:val="e"/>
        <w:rPr>
          <w:sz w:val="28"/>
          <w:szCs w:val="28"/>
        </w:rPr>
      </w:pPr>
    </w:p>
    <w:p w:rsidR="00D96DA8" w:rsidRPr="00276142" w:rsidRDefault="00D96DA8" w:rsidP="00FF2BD1">
      <w:pPr>
        <w:pStyle w:val="e"/>
        <w:rPr>
          <w:sz w:val="28"/>
          <w:szCs w:val="28"/>
        </w:rPr>
      </w:pPr>
    </w:p>
    <w:p w:rsidR="00D96DA8" w:rsidRPr="00276142" w:rsidRDefault="004A1E0D" w:rsidP="003A3250">
      <w:pPr>
        <w:pStyle w:val="1"/>
        <w:numPr>
          <w:ilvl w:val="0"/>
          <w:numId w:val="0"/>
        </w:numPr>
        <w:spacing w:before="0"/>
        <w:jc w:val="both"/>
      </w:pPr>
      <w:r w:rsidRPr="00276142">
        <w:lastRenderedPageBreak/>
        <w:t>РАЗДЕЛ</w:t>
      </w:r>
      <w:r w:rsidR="00D96DA8" w:rsidRPr="00276142">
        <w:t xml:space="preserve"> 1. </w:t>
      </w:r>
      <w:r w:rsidRPr="00276142">
        <w:t>ПОКАЗАТЕЛИ СУЩЕСТВУЮЩЕГО И ПЕРСПЕКТИВНОГО СПРОСА НА ТЕПЛОВУЮ ЭНЕРГИЮ (МОЩНОСТЬ) И ТЕПЛОНОСИТЕЛЬ В УСТАНОВЛЕННЫХ</w:t>
      </w:r>
      <w:r w:rsidR="008F1ACC" w:rsidRPr="00276142">
        <w:t xml:space="preserve"> </w:t>
      </w:r>
      <w:r w:rsidRPr="00276142">
        <w:t xml:space="preserve">ГРАНИЦАХ ТЕРРИТОРИИ </w:t>
      </w:r>
      <w:r w:rsidR="00ED6C2C" w:rsidRPr="00276142">
        <w:t xml:space="preserve">пОСЕЛКА </w:t>
      </w:r>
      <w:r w:rsidR="00D47ADF" w:rsidRPr="00276142">
        <w:t>ТЕЯ</w:t>
      </w:r>
    </w:p>
    <w:p w:rsidR="008F1ACC" w:rsidRPr="00276142" w:rsidRDefault="008F1ACC" w:rsidP="008F1ACC">
      <w:pPr>
        <w:pStyle w:val="2"/>
        <w:numPr>
          <w:ilvl w:val="0"/>
          <w:numId w:val="0"/>
        </w:numPr>
        <w:ind w:firstLine="567"/>
        <w:rPr>
          <w:b w:val="0"/>
          <w:sz w:val="28"/>
          <w:szCs w:val="28"/>
        </w:rPr>
      </w:pPr>
      <w:r w:rsidRPr="00276142">
        <w:rPr>
          <w:b w:val="0"/>
          <w:spacing w:val="-1"/>
          <w:sz w:val="28"/>
          <w:szCs w:val="28"/>
        </w:rPr>
        <w:t>Про</w:t>
      </w:r>
      <w:r w:rsidRPr="00276142">
        <w:rPr>
          <w:b w:val="0"/>
          <w:sz w:val="28"/>
          <w:szCs w:val="28"/>
        </w:rPr>
        <w:t>гн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з</w:t>
      </w:r>
      <w:r w:rsidRPr="00276142">
        <w:rPr>
          <w:b w:val="0"/>
          <w:spacing w:val="27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п</w:t>
      </w:r>
      <w:r w:rsidRPr="00276142">
        <w:rPr>
          <w:b w:val="0"/>
          <w:spacing w:val="-1"/>
          <w:sz w:val="28"/>
          <w:szCs w:val="28"/>
        </w:rPr>
        <w:t>ер</w:t>
      </w:r>
      <w:r w:rsidRPr="00276142">
        <w:rPr>
          <w:b w:val="0"/>
          <w:sz w:val="28"/>
          <w:szCs w:val="28"/>
        </w:rPr>
        <w:t>сп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ктивн</w:t>
      </w:r>
      <w:r w:rsidRPr="00276142">
        <w:rPr>
          <w:b w:val="0"/>
          <w:spacing w:val="-4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го</w:t>
      </w:r>
      <w:r w:rsidRPr="00276142">
        <w:rPr>
          <w:b w:val="0"/>
          <w:spacing w:val="26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п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т</w:t>
      </w:r>
      <w:r w:rsidRPr="00276142">
        <w:rPr>
          <w:b w:val="0"/>
          <w:spacing w:val="-1"/>
          <w:sz w:val="28"/>
          <w:szCs w:val="28"/>
        </w:rPr>
        <w:t>ре</w:t>
      </w:r>
      <w:r w:rsidRPr="00276142">
        <w:rPr>
          <w:b w:val="0"/>
          <w:sz w:val="28"/>
          <w:szCs w:val="28"/>
        </w:rPr>
        <w:t>бл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ния</w:t>
      </w:r>
      <w:r w:rsidRPr="00276142">
        <w:rPr>
          <w:b w:val="0"/>
          <w:spacing w:val="27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т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pacing w:val="-3"/>
          <w:sz w:val="28"/>
          <w:szCs w:val="28"/>
        </w:rPr>
        <w:t>п</w:t>
      </w:r>
      <w:r w:rsidRPr="00276142">
        <w:rPr>
          <w:b w:val="0"/>
          <w:sz w:val="28"/>
          <w:szCs w:val="28"/>
        </w:rPr>
        <w:t>л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в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й</w:t>
      </w:r>
      <w:r w:rsidRPr="00276142">
        <w:rPr>
          <w:b w:val="0"/>
          <w:spacing w:val="25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эн</w:t>
      </w:r>
      <w:r w:rsidRPr="00276142">
        <w:rPr>
          <w:b w:val="0"/>
          <w:spacing w:val="-1"/>
          <w:sz w:val="28"/>
          <w:szCs w:val="28"/>
        </w:rPr>
        <w:t>ер</w:t>
      </w:r>
      <w:r w:rsidRPr="00276142">
        <w:rPr>
          <w:b w:val="0"/>
          <w:sz w:val="28"/>
          <w:szCs w:val="28"/>
        </w:rPr>
        <w:t>гии</w:t>
      </w:r>
      <w:r w:rsidRPr="00276142">
        <w:rPr>
          <w:b w:val="0"/>
          <w:spacing w:val="25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(</w:t>
      </w:r>
      <w:r w:rsidRPr="00276142">
        <w:rPr>
          <w:b w:val="0"/>
          <w:spacing w:val="1"/>
          <w:sz w:val="28"/>
          <w:szCs w:val="28"/>
        </w:rPr>
        <w:t>м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щн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с</w:t>
      </w:r>
      <w:r w:rsidRPr="00276142">
        <w:rPr>
          <w:b w:val="0"/>
          <w:spacing w:val="-3"/>
          <w:sz w:val="28"/>
          <w:szCs w:val="28"/>
        </w:rPr>
        <w:t>т</w:t>
      </w:r>
      <w:r w:rsidRPr="00276142">
        <w:rPr>
          <w:b w:val="0"/>
          <w:sz w:val="28"/>
          <w:szCs w:val="28"/>
        </w:rPr>
        <w:t>и)</w:t>
      </w:r>
      <w:r w:rsidRPr="00276142">
        <w:rPr>
          <w:b w:val="0"/>
          <w:spacing w:val="27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и</w:t>
      </w:r>
      <w:r w:rsidRPr="00276142">
        <w:rPr>
          <w:b w:val="0"/>
          <w:spacing w:val="25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т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пл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н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с</w:t>
      </w:r>
      <w:r w:rsidRPr="00276142">
        <w:rPr>
          <w:b w:val="0"/>
          <w:spacing w:val="-2"/>
          <w:sz w:val="28"/>
          <w:szCs w:val="28"/>
        </w:rPr>
        <w:t>и</w:t>
      </w:r>
      <w:r w:rsidRPr="00276142">
        <w:rPr>
          <w:b w:val="0"/>
          <w:sz w:val="28"/>
          <w:szCs w:val="28"/>
        </w:rPr>
        <w:t>т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ля на</w:t>
      </w:r>
      <w:r w:rsidRPr="00276142">
        <w:rPr>
          <w:b w:val="0"/>
          <w:spacing w:val="13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ц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ли</w:t>
      </w:r>
      <w:r w:rsidRPr="00276142">
        <w:rPr>
          <w:b w:val="0"/>
          <w:spacing w:val="15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т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пл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сн</w:t>
      </w:r>
      <w:r w:rsidRPr="00276142">
        <w:rPr>
          <w:b w:val="0"/>
          <w:spacing w:val="-1"/>
          <w:sz w:val="28"/>
          <w:szCs w:val="28"/>
        </w:rPr>
        <w:t>а</w:t>
      </w:r>
      <w:r w:rsidRPr="00276142">
        <w:rPr>
          <w:b w:val="0"/>
          <w:sz w:val="28"/>
          <w:szCs w:val="28"/>
        </w:rPr>
        <w:t>б</w:t>
      </w:r>
      <w:r w:rsidRPr="00276142">
        <w:rPr>
          <w:b w:val="0"/>
          <w:spacing w:val="-1"/>
          <w:sz w:val="28"/>
          <w:szCs w:val="28"/>
        </w:rPr>
        <w:t>же</w:t>
      </w:r>
      <w:r w:rsidRPr="00276142">
        <w:rPr>
          <w:b w:val="0"/>
          <w:sz w:val="28"/>
          <w:szCs w:val="28"/>
        </w:rPr>
        <w:t>ния</w:t>
      </w:r>
      <w:r w:rsidRPr="00276142">
        <w:rPr>
          <w:b w:val="0"/>
          <w:spacing w:val="14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п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т</w:t>
      </w:r>
      <w:r w:rsidRPr="00276142">
        <w:rPr>
          <w:b w:val="0"/>
          <w:spacing w:val="-1"/>
          <w:sz w:val="28"/>
          <w:szCs w:val="28"/>
        </w:rPr>
        <w:t>ре</w:t>
      </w:r>
      <w:r w:rsidRPr="00276142">
        <w:rPr>
          <w:b w:val="0"/>
          <w:sz w:val="28"/>
          <w:szCs w:val="28"/>
        </w:rPr>
        <w:t>бит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pacing w:val="-3"/>
          <w:sz w:val="28"/>
          <w:szCs w:val="28"/>
        </w:rPr>
        <w:t>л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й</w:t>
      </w:r>
      <w:r w:rsidRPr="00276142">
        <w:rPr>
          <w:b w:val="0"/>
          <w:spacing w:val="12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 xml:space="preserve">поселка </w:t>
      </w:r>
      <w:r w:rsidR="00D47ADF" w:rsidRPr="00276142">
        <w:rPr>
          <w:b w:val="0"/>
          <w:sz w:val="28"/>
          <w:szCs w:val="28"/>
        </w:rPr>
        <w:t>Тея</w:t>
      </w:r>
      <w:r w:rsidRPr="00276142">
        <w:rPr>
          <w:b w:val="0"/>
          <w:spacing w:val="10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п</w:t>
      </w:r>
      <w:r w:rsidRPr="00276142">
        <w:rPr>
          <w:b w:val="0"/>
          <w:spacing w:val="-1"/>
          <w:sz w:val="28"/>
          <w:szCs w:val="28"/>
        </w:rPr>
        <w:t>р</w:t>
      </w:r>
      <w:r w:rsidRPr="00276142">
        <w:rPr>
          <w:b w:val="0"/>
          <w:sz w:val="28"/>
          <w:szCs w:val="28"/>
        </w:rPr>
        <w:t>ив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д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н</w:t>
      </w:r>
      <w:r w:rsidRPr="00276142">
        <w:rPr>
          <w:b w:val="0"/>
          <w:spacing w:val="11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в</w:t>
      </w:r>
      <w:r w:rsidRPr="00276142">
        <w:rPr>
          <w:b w:val="0"/>
          <w:spacing w:val="11"/>
          <w:sz w:val="28"/>
          <w:szCs w:val="28"/>
        </w:rPr>
        <w:t xml:space="preserve"> </w:t>
      </w:r>
      <w:r w:rsidRPr="00276142">
        <w:rPr>
          <w:b w:val="0"/>
          <w:spacing w:val="-1"/>
          <w:sz w:val="28"/>
          <w:szCs w:val="28"/>
        </w:rPr>
        <w:t>Г</w:t>
      </w:r>
      <w:r w:rsidRPr="00276142">
        <w:rPr>
          <w:b w:val="0"/>
          <w:sz w:val="28"/>
          <w:szCs w:val="28"/>
        </w:rPr>
        <w:t>л</w:t>
      </w:r>
      <w:r w:rsidRPr="00276142">
        <w:rPr>
          <w:b w:val="0"/>
          <w:spacing w:val="-1"/>
          <w:sz w:val="28"/>
          <w:szCs w:val="28"/>
        </w:rPr>
        <w:t>а</w:t>
      </w:r>
      <w:r w:rsidRPr="00276142">
        <w:rPr>
          <w:b w:val="0"/>
          <w:sz w:val="28"/>
          <w:szCs w:val="28"/>
        </w:rPr>
        <w:t>ве</w:t>
      </w:r>
      <w:r w:rsidRPr="00276142">
        <w:rPr>
          <w:b w:val="0"/>
          <w:spacing w:val="10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2</w:t>
      </w:r>
      <w:r w:rsidRPr="00276142">
        <w:rPr>
          <w:b w:val="0"/>
          <w:spacing w:val="10"/>
          <w:sz w:val="28"/>
          <w:szCs w:val="28"/>
        </w:rPr>
        <w:t xml:space="preserve"> </w:t>
      </w:r>
      <w:r w:rsidRPr="00276142">
        <w:rPr>
          <w:b w:val="0"/>
          <w:spacing w:val="-4"/>
          <w:sz w:val="28"/>
          <w:szCs w:val="28"/>
        </w:rPr>
        <w:t>«</w:t>
      </w:r>
      <w:r w:rsidRPr="00276142">
        <w:rPr>
          <w:b w:val="0"/>
          <w:spacing w:val="-1"/>
          <w:sz w:val="28"/>
          <w:szCs w:val="28"/>
        </w:rPr>
        <w:t>С</w:t>
      </w:r>
      <w:r w:rsidRPr="00276142">
        <w:rPr>
          <w:b w:val="0"/>
          <w:sz w:val="28"/>
          <w:szCs w:val="28"/>
        </w:rPr>
        <w:t>ущ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ствующ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е</w:t>
      </w:r>
      <w:r w:rsidRPr="00276142">
        <w:rPr>
          <w:b w:val="0"/>
          <w:spacing w:val="8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и</w:t>
      </w:r>
      <w:r w:rsidRPr="00276142">
        <w:rPr>
          <w:b w:val="0"/>
          <w:spacing w:val="12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п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pacing w:val="-4"/>
          <w:sz w:val="28"/>
          <w:szCs w:val="28"/>
        </w:rPr>
        <w:t>р</w:t>
      </w:r>
      <w:r w:rsidRPr="00276142">
        <w:rPr>
          <w:b w:val="0"/>
          <w:sz w:val="28"/>
          <w:szCs w:val="28"/>
        </w:rPr>
        <w:t>сп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ктивн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е</w:t>
      </w:r>
      <w:r w:rsidRPr="00276142">
        <w:rPr>
          <w:b w:val="0"/>
          <w:spacing w:val="10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п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т</w:t>
      </w:r>
      <w:r w:rsidRPr="00276142">
        <w:rPr>
          <w:b w:val="0"/>
          <w:spacing w:val="-1"/>
          <w:sz w:val="28"/>
          <w:szCs w:val="28"/>
        </w:rPr>
        <w:t>ре</w:t>
      </w:r>
      <w:r w:rsidRPr="00276142">
        <w:rPr>
          <w:b w:val="0"/>
          <w:sz w:val="28"/>
          <w:szCs w:val="28"/>
        </w:rPr>
        <w:t>бл</w:t>
      </w:r>
      <w:r w:rsidRPr="00276142">
        <w:rPr>
          <w:b w:val="0"/>
          <w:spacing w:val="-4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ние т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пл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в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й</w:t>
      </w:r>
      <w:r w:rsidRPr="00276142">
        <w:rPr>
          <w:b w:val="0"/>
          <w:spacing w:val="54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эн</w:t>
      </w:r>
      <w:r w:rsidRPr="00276142">
        <w:rPr>
          <w:b w:val="0"/>
          <w:spacing w:val="-1"/>
          <w:sz w:val="28"/>
          <w:szCs w:val="28"/>
        </w:rPr>
        <w:t>ер</w:t>
      </w:r>
      <w:r w:rsidRPr="00276142">
        <w:rPr>
          <w:b w:val="0"/>
          <w:sz w:val="28"/>
          <w:szCs w:val="28"/>
        </w:rPr>
        <w:t>гии</w:t>
      </w:r>
      <w:r w:rsidRPr="00276142">
        <w:rPr>
          <w:b w:val="0"/>
          <w:spacing w:val="55"/>
          <w:sz w:val="28"/>
          <w:szCs w:val="28"/>
        </w:rPr>
        <w:t xml:space="preserve"> </w:t>
      </w:r>
      <w:r w:rsidRPr="00276142">
        <w:rPr>
          <w:b w:val="0"/>
          <w:spacing w:val="-3"/>
          <w:sz w:val="28"/>
          <w:szCs w:val="28"/>
        </w:rPr>
        <w:t>н</w:t>
      </w:r>
      <w:r w:rsidRPr="00276142">
        <w:rPr>
          <w:b w:val="0"/>
          <w:sz w:val="28"/>
          <w:szCs w:val="28"/>
        </w:rPr>
        <w:t>а</w:t>
      </w:r>
      <w:r w:rsidRPr="00276142">
        <w:rPr>
          <w:b w:val="0"/>
          <w:spacing w:val="56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ц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ли</w:t>
      </w:r>
      <w:r w:rsidRPr="00276142">
        <w:rPr>
          <w:b w:val="0"/>
          <w:spacing w:val="55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т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пл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сн</w:t>
      </w:r>
      <w:r w:rsidRPr="00276142">
        <w:rPr>
          <w:b w:val="0"/>
          <w:spacing w:val="-1"/>
          <w:sz w:val="28"/>
          <w:szCs w:val="28"/>
        </w:rPr>
        <w:t>а</w:t>
      </w:r>
      <w:r w:rsidRPr="00276142">
        <w:rPr>
          <w:b w:val="0"/>
          <w:sz w:val="28"/>
          <w:szCs w:val="28"/>
        </w:rPr>
        <w:t>б</w:t>
      </w:r>
      <w:r w:rsidRPr="00276142">
        <w:rPr>
          <w:b w:val="0"/>
          <w:spacing w:val="-1"/>
          <w:sz w:val="28"/>
          <w:szCs w:val="28"/>
        </w:rPr>
        <w:t>ж</w:t>
      </w:r>
      <w:r w:rsidRPr="00276142">
        <w:rPr>
          <w:b w:val="0"/>
          <w:spacing w:val="-4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ния»</w:t>
      </w:r>
      <w:r w:rsidRPr="00276142">
        <w:rPr>
          <w:b w:val="0"/>
          <w:spacing w:val="56"/>
          <w:sz w:val="28"/>
          <w:szCs w:val="28"/>
        </w:rPr>
        <w:t xml:space="preserve"> 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б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сн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в</w:t>
      </w:r>
      <w:r w:rsidRPr="00276142">
        <w:rPr>
          <w:b w:val="0"/>
          <w:spacing w:val="-1"/>
          <w:sz w:val="28"/>
          <w:szCs w:val="28"/>
        </w:rPr>
        <w:t>ы</w:t>
      </w:r>
      <w:r w:rsidRPr="00276142">
        <w:rPr>
          <w:b w:val="0"/>
          <w:sz w:val="28"/>
          <w:szCs w:val="28"/>
        </w:rPr>
        <w:t>в</w:t>
      </w:r>
      <w:r w:rsidRPr="00276142">
        <w:rPr>
          <w:b w:val="0"/>
          <w:spacing w:val="-1"/>
          <w:sz w:val="28"/>
          <w:szCs w:val="28"/>
        </w:rPr>
        <w:t>а</w:t>
      </w:r>
      <w:r w:rsidRPr="00276142">
        <w:rPr>
          <w:b w:val="0"/>
          <w:spacing w:val="-2"/>
          <w:sz w:val="28"/>
          <w:szCs w:val="28"/>
        </w:rPr>
        <w:t>ю</w:t>
      </w:r>
      <w:r w:rsidRPr="00276142">
        <w:rPr>
          <w:b w:val="0"/>
          <w:spacing w:val="-3"/>
          <w:sz w:val="28"/>
          <w:szCs w:val="28"/>
        </w:rPr>
        <w:t>щ</w:t>
      </w:r>
      <w:r w:rsidRPr="00276142">
        <w:rPr>
          <w:b w:val="0"/>
          <w:sz w:val="28"/>
          <w:szCs w:val="28"/>
        </w:rPr>
        <w:t>их</w:t>
      </w:r>
      <w:r w:rsidRPr="00276142">
        <w:rPr>
          <w:b w:val="0"/>
          <w:spacing w:val="57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м</w:t>
      </w:r>
      <w:r w:rsidRPr="00276142">
        <w:rPr>
          <w:b w:val="0"/>
          <w:spacing w:val="-1"/>
          <w:sz w:val="28"/>
          <w:szCs w:val="28"/>
        </w:rPr>
        <w:t>а</w:t>
      </w:r>
      <w:r w:rsidRPr="00276142">
        <w:rPr>
          <w:b w:val="0"/>
          <w:sz w:val="28"/>
          <w:szCs w:val="28"/>
        </w:rPr>
        <w:t>т</w:t>
      </w:r>
      <w:r w:rsidRPr="00276142">
        <w:rPr>
          <w:b w:val="0"/>
          <w:spacing w:val="-1"/>
          <w:sz w:val="28"/>
          <w:szCs w:val="28"/>
        </w:rPr>
        <w:t>ер</w:t>
      </w:r>
      <w:r w:rsidRPr="00276142">
        <w:rPr>
          <w:b w:val="0"/>
          <w:sz w:val="28"/>
          <w:szCs w:val="28"/>
        </w:rPr>
        <w:t>и</w:t>
      </w:r>
      <w:r w:rsidRPr="00276142">
        <w:rPr>
          <w:b w:val="0"/>
          <w:spacing w:val="-1"/>
          <w:sz w:val="28"/>
          <w:szCs w:val="28"/>
        </w:rPr>
        <w:t>а</w:t>
      </w:r>
      <w:r w:rsidRPr="00276142">
        <w:rPr>
          <w:b w:val="0"/>
          <w:sz w:val="28"/>
          <w:szCs w:val="28"/>
        </w:rPr>
        <w:t>л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в</w:t>
      </w:r>
      <w:r w:rsidRPr="00276142">
        <w:rPr>
          <w:b w:val="0"/>
          <w:spacing w:val="54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к</w:t>
      </w:r>
      <w:r w:rsidRPr="00276142">
        <w:rPr>
          <w:b w:val="0"/>
          <w:spacing w:val="54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с</w:t>
      </w:r>
      <w:r w:rsidRPr="00276142">
        <w:rPr>
          <w:b w:val="0"/>
          <w:spacing w:val="-3"/>
          <w:sz w:val="28"/>
          <w:szCs w:val="28"/>
        </w:rPr>
        <w:t>х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ме т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пл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сн</w:t>
      </w:r>
      <w:r w:rsidRPr="00276142">
        <w:rPr>
          <w:b w:val="0"/>
          <w:spacing w:val="-1"/>
          <w:sz w:val="28"/>
          <w:szCs w:val="28"/>
        </w:rPr>
        <w:t>а</w:t>
      </w:r>
      <w:r w:rsidRPr="00276142">
        <w:rPr>
          <w:b w:val="0"/>
          <w:sz w:val="28"/>
          <w:szCs w:val="28"/>
        </w:rPr>
        <w:t>б</w:t>
      </w:r>
      <w:r w:rsidRPr="00276142">
        <w:rPr>
          <w:b w:val="0"/>
          <w:spacing w:val="-1"/>
          <w:sz w:val="28"/>
          <w:szCs w:val="28"/>
        </w:rPr>
        <w:t>же</w:t>
      </w:r>
      <w:r w:rsidRPr="00276142">
        <w:rPr>
          <w:b w:val="0"/>
          <w:sz w:val="28"/>
          <w:szCs w:val="28"/>
        </w:rPr>
        <w:t>ния</w:t>
      </w:r>
      <w:r w:rsidRPr="00276142">
        <w:rPr>
          <w:b w:val="0"/>
          <w:spacing w:val="-2"/>
          <w:sz w:val="28"/>
          <w:szCs w:val="28"/>
        </w:rPr>
        <w:t xml:space="preserve"> </w:t>
      </w:r>
      <w:r w:rsidR="00D47ADF" w:rsidRPr="00276142">
        <w:rPr>
          <w:b w:val="0"/>
          <w:sz w:val="28"/>
          <w:szCs w:val="28"/>
        </w:rPr>
        <w:t>п. Тея</w:t>
      </w:r>
      <w:r w:rsidRPr="00276142">
        <w:rPr>
          <w:b w:val="0"/>
          <w:sz w:val="28"/>
          <w:szCs w:val="28"/>
        </w:rPr>
        <w:t>.</w:t>
      </w:r>
    </w:p>
    <w:p w:rsidR="004A1E0D" w:rsidRPr="00276142" w:rsidRDefault="004A1E0D" w:rsidP="00C02874">
      <w:pPr>
        <w:pStyle w:val="2"/>
        <w:numPr>
          <w:ilvl w:val="1"/>
          <w:numId w:val="13"/>
        </w:numPr>
        <w:tabs>
          <w:tab w:val="clear" w:pos="1701"/>
          <w:tab w:val="clear" w:pos="1814"/>
        </w:tabs>
        <w:ind w:left="0" w:right="-59" w:firstLine="0"/>
        <w:rPr>
          <w:sz w:val="28"/>
          <w:szCs w:val="28"/>
        </w:rPr>
      </w:pPr>
      <w:bookmarkStart w:id="3" w:name="_Toc479442439"/>
      <w:r w:rsidRPr="00276142">
        <w:rPr>
          <w:sz w:val="28"/>
          <w:szCs w:val="28"/>
        </w:rPr>
        <w:t xml:space="preserve"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</w:t>
      </w:r>
      <w:r w:rsidR="006F0C8F" w:rsidRPr="00276142">
        <w:rPr>
          <w:sz w:val="28"/>
          <w:szCs w:val="28"/>
        </w:rPr>
        <w:t xml:space="preserve">и производственные здания </w:t>
      </w:r>
      <w:r w:rsidRPr="00276142">
        <w:rPr>
          <w:sz w:val="28"/>
          <w:szCs w:val="28"/>
        </w:rPr>
        <w:t xml:space="preserve">промышленных </w:t>
      </w:r>
      <w:r w:rsidR="000D5048" w:rsidRPr="00276142">
        <w:rPr>
          <w:sz w:val="28"/>
          <w:szCs w:val="28"/>
        </w:rPr>
        <w:t>предприятий по этапам – на каждый год первого 5-летнего периода и на последующие 5-летние периоды (далее – этапы)</w:t>
      </w:r>
      <w:bookmarkEnd w:id="3"/>
    </w:p>
    <w:p w:rsidR="002C1374" w:rsidRPr="00276142" w:rsidRDefault="002C1374" w:rsidP="002C1374">
      <w:pPr>
        <w:pStyle w:val="affe"/>
        <w:ind w:firstLine="567"/>
        <w:jc w:val="both"/>
        <w:rPr>
          <w:sz w:val="28"/>
          <w:szCs w:val="28"/>
        </w:rPr>
      </w:pPr>
      <w:bookmarkStart w:id="4" w:name="_Toc369251942"/>
      <w:r w:rsidRPr="00276142">
        <w:rPr>
          <w:sz w:val="28"/>
          <w:szCs w:val="28"/>
        </w:rPr>
        <w:t>Поселок Тея возник как поселение золотоискателей, в связи с открытием м</w:t>
      </w:r>
      <w:r w:rsidRPr="00276142">
        <w:rPr>
          <w:sz w:val="28"/>
          <w:szCs w:val="28"/>
        </w:rPr>
        <w:t>е</w:t>
      </w:r>
      <w:r w:rsidRPr="00276142">
        <w:rPr>
          <w:sz w:val="28"/>
          <w:szCs w:val="28"/>
        </w:rPr>
        <w:t>сторождений рассыпного золота в бассейне реки Теи. Первое Тейское золот</w:t>
      </w:r>
      <w:r w:rsidRPr="00276142">
        <w:rPr>
          <w:sz w:val="28"/>
          <w:szCs w:val="28"/>
        </w:rPr>
        <w:t>о</w:t>
      </w:r>
      <w:r w:rsidRPr="00276142">
        <w:rPr>
          <w:sz w:val="28"/>
          <w:szCs w:val="28"/>
        </w:rPr>
        <w:t>промышленное товарищество начало работать в 1903 году. В настоящее время поселение является базой расселения части трудящихся ООО АС « Прииск Дражный» (Центральные ремонтные мастерские, геологической экспедиции «С</w:t>
      </w:r>
      <w:r w:rsidRPr="00276142">
        <w:rPr>
          <w:sz w:val="28"/>
          <w:szCs w:val="28"/>
        </w:rPr>
        <w:t>е</w:t>
      </w:r>
      <w:r w:rsidRPr="00276142">
        <w:rPr>
          <w:sz w:val="28"/>
          <w:szCs w:val="28"/>
        </w:rPr>
        <w:t>верная»).</w:t>
      </w:r>
    </w:p>
    <w:p w:rsidR="002C1374" w:rsidRPr="00276142" w:rsidRDefault="002C1374" w:rsidP="002C1374">
      <w:pPr>
        <w:pStyle w:val="e"/>
        <w:spacing w:before="0"/>
        <w:ind w:firstLine="567"/>
        <w:rPr>
          <w:sz w:val="28"/>
          <w:szCs w:val="28"/>
        </w:rPr>
      </w:pPr>
      <w:r w:rsidRPr="00276142">
        <w:rPr>
          <w:sz w:val="28"/>
          <w:szCs w:val="28"/>
        </w:rPr>
        <w:t>С 1957 года поселок городского типа, входит в состав Северо-Енисейского района. С декабря 2013 года – поселок. Расположен в 38 км западнее районного центра Северо-Енисейский и в 652 км севернее г. Красноярска. До ближайшей железнодорожной станции Лесосибирск –335 км, до речной пристани Брянка на р. Б. Пит –163 км, до р. Енисей-303 км.</w:t>
      </w:r>
    </w:p>
    <w:p w:rsidR="002C1374" w:rsidRPr="00276142" w:rsidRDefault="002C1374" w:rsidP="002C1374">
      <w:pPr>
        <w:pStyle w:val="afff2"/>
        <w:ind w:firstLine="567"/>
      </w:pPr>
      <w:r w:rsidRPr="00276142">
        <w:t>Поселок занимает изолированное положение. Основная связь с поселком осуществляется по улучшенной гравийной дороге Епишино - Северо-Енисейский</w:t>
      </w:r>
      <w:r w:rsidR="00026525" w:rsidRPr="00276142">
        <w:t xml:space="preserve"> </w:t>
      </w:r>
      <w:proofErr w:type="gramStart"/>
      <w:r w:rsidRPr="00276142">
        <w:t>-Т</w:t>
      </w:r>
      <w:proofErr w:type="gramEnd"/>
      <w:r w:rsidRPr="00276142">
        <w:t>ея, по которой обеспечивается автобусное сообщение и снабжение промы</w:t>
      </w:r>
      <w:r w:rsidRPr="00276142">
        <w:t>ш</w:t>
      </w:r>
      <w:r w:rsidRPr="00276142">
        <w:t xml:space="preserve">ленными и продовольственными товарами. Воздушное сообщение с </w:t>
      </w:r>
      <w:proofErr w:type="gramStart"/>
      <w:r w:rsidR="00C942AC" w:rsidRPr="00276142">
        <w:t>г</w:t>
      </w:r>
      <w:proofErr w:type="gramEnd"/>
      <w:r w:rsidR="00C942AC" w:rsidRPr="00276142">
        <w:t>. Красн</w:t>
      </w:r>
      <w:r w:rsidR="00C942AC" w:rsidRPr="00276142">
        <w:t>о</w:t>
      </w:r>
      <w:r w:rsidR="00C942AC" w:rsidRPr="00276142">
        <w:t>ярск</w:t>
      </w:r>
      <w:r w:rsidRPr="00276142">
        <w:t xml:space="preserve"> осуществляется через Северо-Енисейский аэропорт.</w:t>
      </w:r>
    </w:p>
    <w:p w:rsidR="00E55322" w:rsidRPr="00276142" w:rsidRDefault="00E55322" w:rsidP="00006ED0">
      <w:pPr>
        <w:pStyle w:val="e"/>
        <w:spacing w:before="0"/>
        <w:ind w:right="-57" w:firstLine="567"/>
        <w:rPr>
          <w:sz w:val="28"/>
          <w:szCs w:val="28"/>
        </w:rPr>
      </w:pPr>
      <w:r w:rsidRPr="00276142">
        <w:rPr>
          <w:sz w:val="28"/>
          <w:szCs w:val="28"/>
        </w:rPr>
        <w:t xml:space="preserve">На территории п. </w:t>
      </w:r>
      <w:r w:rsidR="00926A94" w:rsidRPr="00276142">
        <w:rPr>
          <w:sz w:val="28"/>
          <w:szCs w:val="28"/>
        </w:rPr>
        <w:t>Тея</w:t>
      </w:r>
      <w:r w:rsidRPr="00276142">
        <w:rPr>
          <w:sz w:val="28"/>
          <w:szCs w:val="28"/>
        </w:rPr>
        <w:t xml:space="preserve"> расположены</w:t>
      </w:r>
      <w:r w:rsidR="00926A94" w:rsidRPr="00276142">
        <w:rPr>
          <w:sz w:val="28"/>
          <w:szCs w:val="28"/>
        </w:rPr>
        <w:t>:</w:t>
      </w:r>
      <w:r w:rsidRPr="00276142">
        <w:rPr>
          <w:sz w:val="28"/>
          <w:szCs w:val="28"/>
        </w:rPr>
        <w:t xml:space="preserve"> </w:t>
      </w:r>
      <w:r w:rsidR="00926A94" w:rsidRPr="00276142">
        <w:rPr>
          <w:sz w:val="28"/>
          <w:szCs w:val="28"/>
        </w:rPr>
        <w:t>магазины, клуб</w:t>
      </w:r>
      <w:r w:rsidR="003252BA" w:rsidRPr="00276142">
        <w:rPr>
          <w:sz w:val="28"/>
          <w:szCs w:val="28"/>
        </w:rPr>
        <w:t>,</w:t>
      </w:r>
      <w:r w:rsidR="00926A94" w:rsidRPr="00276142">
        <w:rPr>
          <w:sz w:val="28"/>
          <w:szCs w:val="28"/>
        </w:rPr>
        <w:t xml:space="preserve"> </w:t>
      </w:r>
      <w:r w:rsidR="003252BA" w:rsidRPr="00276142">
        <w:rPr>
          <w:sz w:val="28"/>
          <w:szCs w:val="28"/>
        </w:rPr>
        <w:t>п</w:t>
      </w:r>
      <w:r w:rsidR="00926A94" w:rsidRPr="00276142">
        <w:rPr>
          <w:sz w:val="28"/>
          <w:szCs w:val="28"/>
        </w:rPr>
        <w:t>екарня, участковая больница, средняя школа</w:t>
      </w:r>
      <w:r w:rsidR="003252BA" w:rsidRPr="00276142">
        <w:rPr>
          <w:sz w:val="28"/>
          <w:szCs w:val="28"/>
        </w:rPr>
        <w:t>,</w:t>
      </w:r>
      <w:r w:rsidR="00926A94" w:rsidRPr="00276142">
        <w:rPr>
          <w:sz w:val="28"/>
          <w:szCs w:val="28"/>
        </w:rPr>
        <w:t xml:space="preserve"> </w:t>
      </w:r>
      <w:r w:rsidR="003252BA" w:rsidRPr="00276142">
        <w:rPr>
          <w:sz w:val="28"/>
          <w:szCs w:val="28"/>
        </w:rPr>
        <w:t>з</w:t>
      </w:r>
      <w:r w:rsidR="00926A94" w:rsidRPr="00276142">
        <w:rPr>
          <w:sz w:val="28"/>
          <w:szCs w:val="28"/>
        </w:rPr>
        <w:t xml:space="preserve">дание администрации, ветеринарный пункт </w:t>
      </w:r>
      <w:r w:rsidRPr="00276142">
        <w:rPr>
          <w:sz w:val="28"/>
          <w:szCs w:val="28"/>
        </w:rPr>
        <w:t>и другие общественные учреждения.</w:t>
      </w:r>
    </w:p>
    <w:p w:rsidR="004F5278" w:rsidRDefault="004F5278" w:rsidP="00006ED0">
      <w:pPr>
        <w:pStyle w:val="e"/>
        <w:spacing w:before="0"/>
        <w:ind w:right="-57" w:firstLine="567"/>
        <w:rPr>
          <w:sz w:val="28"/>
          <w:szCs w:val="28"/>
        </w:rPr>
      </w:pPr>
    </w:p>
    <w:p w:rsidR="004F5278" w:rsidRDefault="004F5278" w:rsidP="00006ED0">
      <w:pPr>
        <w:pStyle w:val="e"/>
        <w:spacing w:before="0"/>
        <w:ind w:right="-57" w:firstLine="567"/>
        <w:rPr>
          <w:sz w:val="28"/>
          <w:szCs w:val="28"/>
        </w:rPr>
      </w:pPr>
    </w:p>
    <w:p w:rsidR="004F5278" w:rsidRDefault="004F5278" w:rsidP="00006ED0">
      <w:pPr>
        <w:pStyle w:val="e"/>
        <w:spacing w:before="0"/>
        <w:ind w:right="-57" w:firstLine="567"/>
        <w:rPr>
          <w:sz w:val="28"/>
          <w:szCs w:val="28"/>
        </w:rPr>
      </w:pPr>
    </w:p>
    <w:p w:rsidR="004F5278" w:rsidRDefault="004F5278" w:rsidP="00006ED0">
      <w:pPr>
        <w:pStyle w:val="e"/>
        <w:spacing w:before="0"/>
        <w:ind w:right="-57" w:firstLine="567"/>
        <w:rPr>
          <w:sz w:val="28"/>
          <w:szCs w:val="28"/>
        </w:rPr>
      </w:pPr>
    </w:p>
    <w:p w:rsidR="004F5278" w:rsidRDefault="004F5278" w:rsidP="00006ED0">
      <w:pPr>
        <w:pStyle w:val="e"/>
        <w:spacing w:before="0"/>
        <w:ind w:right="-57" w:firstLine="567"/>
        <w:rPr>
          <w:sz w:val="28"/>
          <w:szCs w:val="28"/>
        </w:rPr>
      </w:pPr>
    </w:p>
    <w:p w:rsidR="004F5278" w:rsidRDefault="004F5278" w:rsidP="00006ED0">
      <w:pPr>
        <w:pStyle w:val="e"/>
        <w:spacing w:before="0"/>
        <w:ind w:right="-57" w:firstLine="567"/>
        <w:rPr>
          <w:sz w:val="28"/>
          <w:szCs w:val="28"/>
        </w:rPr>
      </w:pPr>
    </w:p>
    <w:p w:rsidR="003A5B2D" w:rsidRPr="00276142" w:rsidRDefault="003A5B2D" w:rsidP="00006ED0">
      <w:pPr>
        <w:pStyle w:val="e"/>
        <w:spacing w:before="0"/>
        <w:ind w:right="-57" w:firstLine="567"/>
        <w:rPr>
          <w:sz w:val="28"/>
          <w:szCs w:val="28"/>
        </w:rPr>
      </w:pPr>
      <w:r w:rsidRPr="00276142">
        <w:rPr>
          <w:sz w:val="28"/>
          <w:szCs w:val="28"/>
        </w:rPr>
        <w:lastRenderedPageBreak/>
        <w:t xml:space="preserve">Централизованное теплоснабжение осуществляется от </w:t>
      </w:r>
      <w:r w:rsidR="00E55322" w:rsidRPr="00276142">
        <w:rPr>
          <w:sz w:val="28"/>
          <w:szCs w:val="28"/>
        </w:rPr>
        <w:t>одного источника</w:t>
      </w:r>
      <w:r w:rsidRPr="00276142">
        <w:rPr>
          <w:sz w:val="28"/>
          <w:szCs w:val="28"/>
        </w:rPr>
        <w:t xml:space="preserve"> т</w:t>
      </w:r>
      <w:r w:rsidRPr="00276142">
        <w:rPr>
          <w:sz w:val="28"/>
          <w:szCs w:val="28"/>
        </w:rPr>
        <w:t>е</w:t>
      </w:r>
      <w:r w:rsidRPr="00276142">
        <w:rPr>
          <w:sz w:val="28"/>
          <w:szCs w:val="28"/>
        </w:rPr>
        <w:t>пловой энерг</w:t>
      </w:r>
      <w:r w:rsidR="00E55322" w:rsidRPr="00276142">
        <w:rPr>
          <w:sz w:val="28"/>
          <w:szCs w:val="28"/>
        </w:rPr>
        <w:t>ии, работающ</w:t>
      </w:r>
      <w:r w:rsidR="00926A94" w:rsidRPr="00276142">
        <w:rPr>
          <w:sz w:val="28"/>
          <w:szCs w:val="28"/>
        </w:rPr>
        <w:t>его</w:t>
      </w:r>
      <w:r w:rsidR="00E55322" w:rsidRPr="00276142">
        <w:rPr>
          <w:sz w:val="28"/>
          <w:szCs w:val="28"/>
        </w:rPr>
        <w:t xml:space="preserve"> на </w:t>
      </w:r>
      <w:r w:rsidR="00926A94" w:rsidRPr="00276142">
        <w:rPr>
          <w:sz w:val="28"/>
          <w:szCs w:val="28"/>
        </w:rPr>
        <w:t>нефти</w:t>
      </w:r>
      <w:r w:rsidR="004F5278">
        <w:rPr>
          <w:sz w:val="28"/>
          <w:szCs w:val="28"/>
        </w:rPr>
        <w:t xml:space="preserve"> – центральная котельная по ул. Перв</w:t>
      </w:r>
      <w:r w:rsidR="004F5278">
        <w:rPr>
          <w:sz w:val="28"/>
          <w:szCs w:val="28"/>
        </w:rPr>
        <w:t>о</w:t>
      </w:r>
      <w:r w:rsidR="004F5278">
        <w:rPr>
          <w:sz w:val="28"/>
          <w:szCs w:val="28"/>
        </w:rPr>
        <w:t>майская, 1.</w:t>
      </w:r>
    </w:p>
    <w:p w:rsidR="000C3704" w:rsidRPr="00276142" w:rsidRDefault="000C3704" w:rsidP="000C3704">
      <w:pPr>
        <w:pStyle w:val="e"/>
        <w:rPr>
          <w:sz w:val="28"/>
          <w:szCs w:val="28"/>
        </w:rPr>
      </w:pPr>
      <w:r w:rsidRPr="00276142">
        <w:rPr>
          <w:sz w:val="28"/>
          <w:szCs w:val="28"/>
        </w:rPr>
        <w:t xml:space="preserve">На основании генерального плана в поселке Тея </w:t>
      </w:r>
      <w:r w:rsidR="00D07961">
        <w:rPr>
          <w:sz w:val="28"/>
          <w:szCs w:val="28"/>
        </w:rPr>
        <w:t>осуществляется</w:t>
      </w:r>
      <w:r w:rsidRPr="00276142">
        <w:rPr>
          <w:sz w:val="28"/>
          <w:szCs w:val="28"/>
        </w:rPr>
        <w:t xml:space="preserve"> строител</w:t>
      </w:r>
      <w:r w:rsidRPr="00276142">
        <w:rPr>
          <w:sz w:val="28"/>
          <w:szCs w:val="28"/>
        </w:rPr>
        <w:t>ь</w:t>
      </w:r>
      <w:r w:rsidRPr="00276142">
        <w:rPr>
          <w:sz w:val="28"/>
          <w:szCs w:val="28"/>
        </w:rPr>
        <w:t>ство микрорайона «Тарасовский» с подключением к централизованному тепл</w:t>
      </w:r>
      <w:r w:rsidRPr="00276142">
        <w:rPr>
          <w:sz w:val="28"/>
          <w:szCs w:val="28"/>
        </w:rPr>
        <w:t>о</w:t>
      </w:r>
      <w:r w:rsidRPr="00276142">
        <w:rPr>
          <w:sz w:val="28"/>
          <w:szCs w:val="28"/>
        </w:rPr>
        <w:t>снабжению.</w:t>
      </w:r>
    </w:p>
    <w:p w:rsidR="000C3704" w:rsidRPr="00276142" w:rsidRDefault="000C3704" w:rsidP="000C370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6142">
        <w:rPr>
          <w:color w:val="auto"/>
          <w:sz w:val="28"/>
          <w:szCs w:val="28"/>
        </w:rPr>
        <w:t>В период с 2013 по 201</w:t>
      </w:r>
      <w:r w:rsidR="00D07961">
        <w:rPr>
          <w:color w:val="auto"/>
          <w:sz w:val="28"/>
          <w:szCs w:val="28"/>
        </w:rPr>
        <w:t>9</w:t>
      </w:r>
      <w:r w:rsidRPr="00276142">
        <w:rPr>
          <w:color w:val="auto"/>
          <w:sz w:val="28"/>
          <w:szCs w:val="28"/>
        </w:rPr>
        <w:t xml:space="preserve"> год на территории п. Тея построено и введено в эксплуатацию – </w:t>
      </w:r>
      <w:r w:rsidR="00D07961">
        <w:rPr>
          <w:color w:val="auto"/>
          <w:sz w:val="28"/>
          <w:szCs w:val="28"/>
        </w:rPr>
        <w:t>5</w:t>
      </w:r>
      <w:r w:rsidRPr="00276142">
        <w:rPr>
          <w:color w:val="auto"/>
          <w:sz w:val="28"/>
          <w:szCs w:val="28"/>
        </w:rPr>
        <w:t xml:space="preserve"> многоквартирных дом</w:t>
      </w:r>
      <w:r w:rsidR="00D07961">
        <w:rPr>
          <w:color w:val="auto"/>
          <w:sz w:val="28"/>
          <w:szCs w:val="28"/>
        </w:rPr>
        <w:t>ов</w:t>
      </w:r>
      <w:r w:rsidRPr="00276142">
        <w:rPr>
          <w:color w:val="auto"/>
          <w:sz w:val="28"/>
          <w:szCs w:val="28"/>
        </w:rPr>
        <w:t xml:space="preserve"> (</w:t>
      </w:r>
      <w:r w:rsidR="00D07961">
        <w:rPr>
          <w:color w:val="auto"/>
          <w:sz w:val="28"/>
          <w:szCs w:val="28"/>
        </w:rPr>
        <w:t>104</w:t>
      </w:r>
      <w:r w:rsidRPr="00276142">
        <w:rPr>
          <w:color w:val="auto"/>
          <w:sz w:val="28"/>
          <w:szCs w:val="28"/>
        </w:rPr>
        <w:t xml:space="preserve"> квартир</w:t>
      </w:r>
      <w:r w:rsidR="00D07961">
        <w:rPr>
          <w:color w:val="auto"/>
          <w:sz w:val="28"/>
          <w:szCs w:val="28"/>
        </w:rPr>
        <w:t>ы</w:t>
      </w:r>
      <w:r w:rsidRPr="00276142">
        <w:rPr>
          <w:color w:val="auto"/>
          <w:sz w:val="28"/>
          <w:szCs w:val="28"/>
        </w:rPr>
        <w:t xml:space="preserve"> – общей площадью ж</w:t>
      </w:r>
      <w:r w:rsidRPr="00276142">
        <w:rPr>
          <w:color w:val="auto"/>
          <w:sz w:val="28"/>
          <w:szCs w:val="28"/>
        </w:rPr>
        <w:t>и</w:t>
      </w:r>
      <w:r w:rsidRPr="00276142">
        <w:rPr>
          <w:color w:val="auto"/>
          <w:sz w:val="28"/>
          <w:szCs w:val="28"/>
        </w:rPr>
        <w:t xml:space="preserve">лых помещений – </w:t>
      </w:r>
      <w:r w:rsidR="00291399" w:rsidRPr="00291399">
        <w:rPr>
          <w:color w:val="auto"/>
          <w:sz w:val="28"/>
          <w:szCs w:val="28"/>
        </w:rPr>
        <w:t>5273</w:t>
      </w:r>
      <w:r w:rsidRPr="00291399">
        <w:rPr>
          <w:color w:val="auto"/>
          <w:sz w:val="28"/>
          <w:szCs w:val="28"/>
        </w:rPr>
        <w:t>,7</w:t>
      </w:r>
      <w:r w:rsidRPr="00276142">
        <w:rPr>
          <w:color w:val="auto"/>
          <w:sz w:val="28"/>
          <w:szCs w:val="28"/>
        </w:rPr>
        <w:t xml:space="preserve"> кв</w:t>
      </w:r>
      <w:proofErr w:type="gramStart"/>
      <w:r w:rsidRPr="00276142">
        <w:rPr>
          <w:color w:val="auto"/>
          <w:sz w:val="28"/>
          <w:szCs w:val="28"/>
        </w:rPr>
        <w:t>.м</w:t>
      </w:r>
      <w:proofErr w:type="gramEnd"/>
      <w:r w:rsidRPr="00276142">
        <w:rPr>
          <w:color w:val="auto"/>
          <w:sz w:val="28"/>
          <w:szCs w:val="28"/>
        </w:rPr>
        <w:t>) из них:</w:t>
      </w:r>
    </w:p>
    <w:p w:rsidR="000C3704" w:rsidRPr="00276142" w:rsidRDefault="000C3704" w:rsidP="000C370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6142">
        <w:rPr>
          <w:color w:val="auto"/>
          <w:sz w:val="28"/>
          <w:szCs w:val="28"/>
        </w:rPr>
        <w:t>16 квартирный жилой дом по ул. Школьная, 21 в п. Тея – общей площадью жилых помещений – 697,3 кв</w:t>
      </w:r>
      <w:proofErr w:type="gramStart"/>
      <w:r w:rsidRPr="00276142">
        <w:rPr>
          <w:color w:val="auto"/>
          <w:sz w:val="28"/>
          <w:szCs w:val="28"/>
        </w:rPr>
        <w:t>.м</w:t>
      </w:r>
      <w:proofErr w:type="gramEnd"/>
      <w:r w:rsidRPr="00276142">
        <w:rPr>
          <w:color w:val="auto"/>
          <w:sz w:val="28"/>
          <w:szCs w:val="28"/>
        </w:rPr>
        <w:t>;</w:t>
      </w:r>
    </w:p>
    <w:p w:rsidR="000C3704" w:rsidRPr="00276142" w:rsidRDefault="000C3704" w:rsidP="000C370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6142">
        <w:rPr>
          <w:color w:val="auto"/>
          <w:sz w:val="28"/>
          <w:szCs w:val="28"/>
        </w:rPr>
        <w:t>16 квартирный жилой дом по ул. 50 лет Октября, 11в п. Тея – общей пл</w:t>
      </w:r>
      <w:r w:rsidRPr="00276142">
        <w:rPr>
          <w:color w:val="auto"/>
          <w:sz w:val="28"/>
          <w:szCs w:val="28"/>
        </w:rPr>
        <w:t>о</w:t>
      </w:r>
      <w:r w:rsidRPr="00276142">
        <w:rPr>
          <w:color w:val="auto"/>
          <w:sz w:val="28"/>
          <w:szCs w:val="28"/>
        </w:rPr>
        <w:t>щадью жилых помещений 678, 2 кв</w:t>
      </w:r>
      <w:proofErr w:type="gramStart"/>
      <w:r w:rsidRPr="00276142">
        <w:rPr>
          <w:color w:val="auto"/>
          <w:sz w:val="28"/>
          <w:szCs w:val="28"/>
        </w:rPr>
        <w:t>.м</w:t>
      </w:r>
      <w:proofErr w:type="gramEnd"/>
      <w:r w:rsidRPr="00276142">
        <w:rPr>
          <w:color w:val="auto"/>
          <w:sz w:val="28"/>
          <w:szCs w:val="28"/>
        </w:rPr>
        <w:t>;</w:t>
      </w:r>
    </w:p>
    <w:p w:rsidR="000C3704" w:rsidRPr="00276142" w:rsidRDefault="000C3704" w:rsidP="000C370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6142">
        <w:rPr>
          <w:color w:val="auto"/>
          <w:sz w:val="28"/>
          <w:szCs w:val="28"/>
        </w:rPr>
        <w:t>24 квартирный жилой дом по ул. 50 лет Октября, 12Б в п. Тея – общей пл</w:t>
      </w:r>
      <w:r w:rsidRPr="00276142">
        <w:rPr>
          <w:color w:val="auto"/>
          <w:sz w:val="28"/>
          <w:szCs w:val="28"/>
        </w:rPr>
        <w:t>о</w:t>
      </w:r>
      <w:r w:rsidRPr="00276142">
        <w:rPr>
          <w:color w:val="auto"/>
          <w:sz w:val="28"/>
          <w:szCs w:val="28"/>
        </w:rPr>
        <w:t>щадью жилых помещений - 1304,2 кв</w:t>
      </w:r>
      <w:proofErr w:type="gramStart"/>
      <w:r w:rsidRPr="00276142">
        <w:rPr>
          <w:color w:val="auto"/>
          <w:sz w:val="28"/>
          <w:szCs w:val="28"/>
        </w:rPr>
        <w:t>.м</w:t>
      </w:r>
      <w:proofErr w:type="gramEnd"/>
      <w:r w:rsidRPr="00276142">
        <w:rPr>
          <w:color w:val="auto"/>
          <w:sz w:val="28"/>
          <w:szCs w:val="28"/>
        </w:rPr>
        <w:t>;</w:t>
      </w:r>
    </w:p>
    <w:p w:rsidR="000C3704" w:rsidRDefault="000C3704" w:rsidP="000C370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6142">
        <w:rPr>
          <w:color w:val="auto"/>
          <w:sz w:val="28"/>
          <w:szCs w:val="28"/>
        </w:rPr>
        <w:t>24 квартирный жилой дом по ул. 50 лет Октября, 12В в п. Тея – общей площадью жилых помещений – 1297,0 кв.м.</w:t>
      </w:r>
    </w:p>
    <w:p w:rsidR="001B27A1" w:rsidRPr="00276142" w:rsidRDefault="001B27A1" w:rsidP="000C370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91399">
        <w:rPr>
          <w:color w:val="auto"/>
          <w:sz w:val="28"/>
          <w:szCs w:val="28"/>
        </w:rPr>
        <w:t>24 квартирный жилой дом по ул.</w:t>
      </w:r>
      <w:r>
        <w:rPr>
          <w:color w:val="auto"/>
          <w:sz w:val="28"/>
          <w:szCs w:val="28"/>
        </w:rPr>
        <w:t xml:space="preserve"> </w:t>
      </w:r>
      <w:r w:rsidR="001A6863" w:rsidRPr="00276142">
        <w:rPr>
          <w:color w:val="auto"/>
          <w:sz w:val="28"/>
          <w:szCs w:val="28"/>
        </w:rPr>
        <w:t>ул. 50 лет Октября</w:t>
      </w:r>
      <w:r w:rsidR="00F503E5">
        <w:rPr>
          <w:color w:val="auto"/>
          <w:sz w:val="28"/>
          <w:szCs w:val="28"/>
        </w:rPr>
        <w:t>, 12</w:t>
      </w:r>
      <w:r w:rsidR="001A6863">
        <w:rPr>
          <w:color w:val="auto"/>
          <w:sz w:val="28"/>
          <w:szCs w:val="28"/>
        </w:rPr>
        <w:t>Г</w:t>
      </w:r>
      <w:r w:rsidR="00F503E5">
        <w:rPr>
          <w:color w:val="auto"/>
          <w:sz w:val="28"/>
          <w:szCs w:val="28"/>
        </w:rPr>
        <w:t xml:space="preserve"> в п. Тея – общей площадью жилых помещений – 1297,0 кв. м.</w:t>
      </w:r>
    </w:p>
    <w:p w:rsidR="000C3704" w:rsidRPr="00276142" w:rsidRDefault="000C3704" w:rsidP="00F503E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6142">
        <w:rPr>
          <w:color w:val="auto"/>
          <w:sz w:val="28"/>
          <w:szCs w:val="28"/>
        </w:rPr>
        <w:t xml:space="preserve">Так же на основании генерального плана была выполнена реконструкция </w:t>
      </w:r>
      <w:r w:rsidR="00F503E5">
        <w:rPr>
          <w:color w:val="auto"/>
          <w:sz w:val="28"/>
          <w:szCs w:val="28"/>
        </w:rPr>
        <w:t xml:space="preserve">на центральной котельной - </w:t>
      </w:r>
      <w:r w:rsidRPr="00276142">
        <w:rPr>
          <w:color w:val="auto"/>
          <w:sz w:val="28"/>
          <w:szCs w:val="28"/>
        </w:rPr>
        <w:t>замен</w:t>
      </w:r>
      <w:r w:rsidR="00F503E5">
        <w:rPr>
          <w:color w:val="auto"/>
          <w:sz w:val="28"/>
          <w:szCs w:val="28"/>
        </w:rPr>
        <w:t>а</w:t>
      </w:r>
      <w:r w:rsidRPr="00276142">
        <w:rPr>
          <w:color w:val="auto"/>
          <w:sz w:val="28"/>
          <w:szCs w:val="28"/>
        </w:rPr>
        <w:t xml:space="preserve"> устаревшего оборудования</w:t>
      </w:r>
      <w:r w:rsidR="00273D41" w:rsidRPr="00276142">
        <w:rPr>
          <w:color w:val="auto"/>
          <w:sz w:val="28"/>
          <w:szCs w:val="28"/>
        </w:rPr>
        <w:t>.</w:t>
      </w:r>
      <w:r w:rsidR="00F95F68" w:rsidRPr="00276142">
        <w:rPr>
          <w:color w:val="auto"/>
          <w:sz w:val="28"/>
          <w:szCs w:val="28"/>
        </w:rPr>
        <w:t xml:space="preserve"> </w:t>
      </w:r>
    </w:p>
    <w:p w:rsidR="00F95F68" w:rsidRPr="00276142" w:rsidRDefault="0070399C" w:rsidP="000C370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76142">
        <w:rPr>
          <w:color w:val="auto"/>
          <w:sz w:val="28"/>
          <w:szCs w:val="28"/>
        </w:rPr>
        <w:t>Перспективных</w:t>
      </w:r>
      <w:r w:rsidR="00F95F68" w:rsidRPr="00276142">
        <w:rPr>
          <w:color w:val="auto"/>
          <w:sz w:val="28"/>
          <w:szCs w:val="28"/>
        </w:rPr>
        <w:t xml:space="preserve"> приростов строительства жилого фонда до 2028 года не </w:t>
      </w:r>
      <w:r w:rsidR="00AD0C0A" w:rsidRPr="00276142">
        <w:rPr>
          <w:color w:val="auto"/>
          <w:sz w:val="28"/>
          <w:szCs w:val="28"/>
        </w:rPr>
        <w:t>предусмотрено.</w:t>
      </w:r>
    </w:p>
    <w:bookmarkEnd w:id="4"/>
    <w:p w:rsidR="00D96DA8" w:rsidRPr="00276142" w:rsidRDefault="00912A82" w:rsidP="00C02874">
      <w:pPr>
        <w:pStyle w:val="2"/>
        <w:numPr>
          <w:ilvl w:val="1"/>
          <w:numId w:val="13"/>
        </w:numPr>
        <w:tabs>
          <w:tab w:val="clear" w:pos="1701"/>
          <w:tab w:val="clear" w:pos="1814"/>
        </w:tabs>
        <w:ind w:left="0" w:firstLine="0"/>
        <w:rPr>
          <w:sz w:val="28"/>
          <w:szCs w:val="28"/>
        </w:rPr>
      </w:pPr>
      <w:r w:rsidRPr="00276142">
        <w:rPr>
          <w:sz w:val="28"/>
          <w:szCs w:val="28"/>
        </w:rPr>
        <w:t xml:space="preserve">Существующие и перспективные объемы потребления тепловой энергии (мощности) и теплоносителя с разделением по видам теплопотребления в каждом </w:t>
      </w:r>
      <w:r w:rsidR="006F0C8F" w:rsidRPr="00276142">
        <w:rPr>
          <w:sz w:val="28"/>
          <w:szCs w:val="28"/>
        </w:rPr>
        <w:t xml:space="preserve">расчетном </w:t>
      </w:r>
      <w:r w:rsidRPr="00276142">
        <w:rPr>
          <w:sz w:val="28"/>
          <w:szCs w:val="28"/>
        </w:rPr>
        <w:t>элементе территориального деления на каждом этапе</w:t>
      </w:r>
    </w:p>
    <w:p w:rsidR="003A5B2D" w:rsidRPr="00276142" w:rsidRDefault="003A5B2D" w:rsidP="003A5B2D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bookmarkStart w:id="5" w:name="_Toc369251943"/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п.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1</w:t>
      </w:r>
      <w:r w:rsidRPr="00276142">
        <w:rPr>
          <w:rFonts w:ascii="Times New Roman" w:hAnsi="Times New Roman"/>
          <w:sz w:val="28"/>
          <w:szCs w:val="28"/>
        </w:rPr>
        <w:t>6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вы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1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Общие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«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ций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по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тке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-1"/>
          <w:sz w:val="28"/>
          <w:szCs w:val="28"/>
        </w:rPr>
        <w:t>»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иказ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ии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№</w:t>
      </w:r>
      <w:r w:rsidRPr="00276142">
        <w:rPr>
          <w:rFonts w:ascii="Times New Roman" w:hAnsi="Times New Roman"/>
          <w:spacing w:val="-4"/>
          <w:sz w:val="28"/>
          <w:szCs w:val="28"/>
        </w:rPr>
        <w:t>5</w:t>
      </w:r>
      <w:r w:rsidRPr="00276142">
        <w:rPr>
          <w:rFonts w:ascii="Times New Roman" w:hAnsi="Times New Roman"/>
          <w:spacing w:val="-1"/>
          <w:sz w:val="28"/>
          <w:szCs w:val="28"/>
        </w:rPr>
        <w:t>6</w:t>
      </w:r>
      <w:r w:rsidRPr="00276142">
        <w:rPr>
          <w:rFonts w:ascii="Times New Roman" w:hAnsi="Times New Roman"/>
          <w:sz w:val="28"/>
          <w:szCs w:val="28"/>
        </w:rPr>
        <w:t>5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 Мин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ги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ии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№</w:t>
      </w:r>
      <w:r w:rsidRPr="00276142">
        <w:rPr>
          <w:rFonts w:ascii="Times New Roman" w:hAnsi="Times New Roman"/>
          <w:spacing w:val="-1"/>
          <w:sz w:val="28"/>
          <w:szCs w:val="28"/>
        </w:rPr>
        <w:t>66</w:t>
      </w:r>
      <w:r w:rsidRPr="00276142">
        <w:rPr>
          <w:rFonts w:ascii="Times New Roman" w:hAnsi="Times New Roman"/>
          <w:sz w:val="28"/>
          <w:szCs w:val="28"/>
        </w:rPr>
        <w:t>7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29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12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201</w:t>
      </w:r>
      <w:r w:rsidRPr="00276142">
        <w:rPr>
          <w:rFonts w:ascii="Times New Roman" w:hAnsi="Times New Roman"/>
          <w:sz w:val="28"/>
          <w:szCs w:val="28"/>
        </w:rPr>
        <w:t>2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«</w:t>
      </w:r>
      <w:r w:rsidRPr="00276142">
        <w:rPr>
          <w:rFonts w:ascii="Times New Roman" w:hAnsi="Times New Roman"/>
          <w:sz w:val="28"/>
          <w:szCs w:val="28"/>
        </w:rPr>
        <w:t>Об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ерж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нии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их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z w:val="28"/>
          <w:szCs w:val="28"/>
        </w:rPr>
        <w:t>ий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по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тке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-1"/>
          <w:sz w:val="28"/>
          <w:szCs w:val="28"/>
        </w:rPr>
        <w:t>»</w:t>
      </w:r>
      <w:r w:rsidRPr="00276142">
        <w:rPr>
          <w:rFonts w:ascii="Times New Roman" w:hAnsi="Times New Roman"/>
          <w:sz w:val="28"/>
          <w:szCs w:val="28"/>
        </w:rPr>
        <w:t>: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proofErr w:type="gramStart"/>
      <w:r w:rsidRPr="00276142">
        <w:rPr>
          <w:rFonts w:ascii="Times New Roman" w:hAnsi="Times New Roman"/>
          <w:spacing w:val="-1"/>
          <w:sz w:val="28"/>
          <w:szCs w:val="28"/>
        </w:rPr>
        <w:t>«</w:t>
      </w:r>
      <w:r w:rsidRPr="00276142">
        <w:rPr>
          <w:rFonts w:ascii="Times New Roman" w:hAnsi="Times New Roman"/>
          <w:sz w:val="28"/>
          <w:szCs w:val="28"/>
        </w:rPr>
        <w:t>Для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ми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гн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за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на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нду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иним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ь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ти</w:t>
      </w:r>
      <w:r w:rsidRPr="00276142">
        <w:rPr>
          <w:rFonts w:ascii="Times New Roman" w:hAnsi="Times New Roman"/>
          <w:spacing w:val="-3"/>
          <w:sz w:val="28"/>
          <w:szCs w:val="28"/>
        </w:rPr>
        <w:t>вн</w:t>
      </w:r>
      <w:r w:rsidRPr="00276142">
        <w:rPr>
          <w:rFonts w:ascii="Times New Roman" w:hAnsi="Times New Roman"/>
          <w:sz w:val="28"/>
          <w:szCs w:val="28"/>
        </w:rPr>
        <w:t>ые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вь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ящи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z w:val="28"/>
          <w:szCs w:val="28"/>
        </w:rPr>
        <w:t>ся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нст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уи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мых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тствии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со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 xml:space="preserve">иП </w:t>
      </w:r>
      <w:r w:rsidRPr="00276142">
        <w:rPr>
          <w:rFonts w:ascii="Times New Roman" w:hAnsi="Times New Roman"/>
          <w:spacing w:val="-1"/>
          <w:sz w:val="28"/>
          <w:szCs w:val="28"/>
        </w:rPr>
        <w:t>23</w:t>
      </w:r>
      <w:r w:rsidRPr="00276142">
        <w:rPr>
          <w:rFonts w:ascii="Times New Roman" w:hAnsi="Times New Roman"/>
          <w:sz w:val="28"/>
          <w:szCs w:val="28"/>
        </w:rPr>
        <w:t>-</w:t>
      </w:r>
      <w:r w:rsidRPr="00276142">
        <w:rPr>
          <w:rFonts w:ascii="Times New Roman" w:hAnsi="Times New Roman"/>
          <w:spacing w:val="-1"/>
          <w:sz w:val="28"/>
          <w:szCs w:val="28"/>
        </w:rPr>
        <w:t>02</w:t>
      </w:r>
      <w:r w:rsidRPr="00276142">
        <w:rPr>
          <w:rFonts w:ascii="Times New Roman" w:hAnsi="Times New Roman"/>
          <w:sz w:val="28"/>
          <w:szCs w:val="28"/>
        </w:rPr>
        <w:t>-</w:t>
      </w:r>
      <w:r w:rsidRPr="00276142">
        <w:rPr>
          <w:rFonts w:ascii="Times New Roman" w:hAnsi="Times New Roman"/>
          <w:spacing w:val="-1"/>
          <w:sz w:val="28"/>
          <w:szCs w:val="28"/>
        </w:rPr>
        <w:t>200</w:t>
      </w:r>
      <w:r w:rsidRPr="00276142">
        <w:rPr>
          <w:rFonts w:ascii="Times New Roman" w:hAnsi="Times New Roman"/>
          <w:sz w:val="28"/>
          <w:szCs w:val="28"/>
        </w:rPr>
        <w:t>3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«</w:t>
      </w: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щита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»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кту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и)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ксту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-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СН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)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на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нии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Пр</w:t>
      </w:r>
      <w:r w:rsidRPr="00276142">
        <w:rPr>
          <w:rFonts w:ascii="Times New Roman" w:hAnsi="Times New Roman"/>
          <w:sz w:val="28"/>
          <w:szCs w:val="28"/>
        </w:rPr>
        <w:t>ик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за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ини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ства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ги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звития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РФ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1</w:t>
      </w:r>
      <w:r w:rsidRPr="00276142">
        <w:rPr>
          <w:rFonts w:ascii="Times New Roman" w:hAnsi="Times New Roman"/>
          <w:sz w:val="28"/>
          <w:szCs w:val="28"/>
        </w:rPr>
        <w:t>7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2</w:t>
      </w:r>
      <w:r w:rsidRPr="00276142">
        <w:rPr>
          <w:rFonts w:ascii="Times New Roman" w:hAnsi="Times New Roman"/>
          <w:spacing w:val="-1"/>
          <w:sz w:val="28"/>
          <w:szCs w:val="28"/>
        </w:rPr>
        <w:t>01</w:t>
      </w:r>
      <w:r w:rsidRPr="00276142">
        <w:rPr>
          <w:rFonts w:ascii="Times New Roman" w:hAnsi="Times New Roman"/>
          <w:sz w:val="28"/>
          <w:szCs w:val="28"/>
        </w:rPr>
        <w:t>1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2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да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№</w:t>
      </w:r>
      <w:r w:rsidRPr="00276142">
        <w:rPr>
          <w:rFonts w:ascii="Times New Roman" w:hAnsi="Times New Roman"/>
          <w:spacing w:val="-1"/>
          <w:sz w:val="28"/>
          <w:szCs w:val="28"/>
        </w:rPr>
        <w:t>22</w:t>
      </w:r>
      <w:r w:rsidRPr="00276142">
        <w:rPr>
          <w:rFonts w:ascii="Times New Roman" w:hAnsi="Times New Roman"/>
          <w:sz w:val="28"/>
          <w:szCs w:val="28"/>
        </w:rPr>
        <w:t xml:space="preserve">4 </w:t>
      </w:r>
      <w:r w:rsidRPr="00276142">
        <w:rPr>
          <w:rFonts w:ascii="Times New Roman" w:hAnsi="Times New Roman"/>
          <w:spacing w:val="-1"/>
          <w:sz w:val="28"/>
          <w:szCs w:val="28"/>
        </w:rPr>
        <w:t>«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ниях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pacing w:val="-3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эфф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тив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рое</w:t>
      </w:r>
      <w:r w:rsidRPr="00276142">
        <w:rPr>
          <w:rFonts w:ascii="Times New Roman" w:hAnsi="Times New Roman"/>
          <w:sz w:val="28"/>
          <w:szCs w:val="28"/>
        </w:rPr>
        <w:t>ний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ооруже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» (д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ксту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-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 xml:space="preserve">я </w:t>
      </w:r>
      <w:r w:rsidRPr="00276142">
        <w:rPr>
          <w:rFonts w:ascii="Times New Roman" w:hAnsi="Times New Roman"/>
          <w:spacing w:val="-3"/>
          <w:sz w:val="28"/>
          <w:szCs w:val="28"/>
        </w:rPr>
        <w:t>э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эфф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ктивн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з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proofErr w:type="gramEnd"/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ооруж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).</w:t>
      </w:r>
    </w:p>
    <w:p w:rsidR="00006929" w:rsidRPr="00276142" w:rsidRDefault="00006929" w:rsidP="003A5B2D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</w:p>
    <w:p w:rsidR="001F74A4" w:rsidRPr="00276142" w:rsidRDefault="003A5B2D" w:rsidP="00AA7A13">
      <w:pPr>
        <w:pStyle w:val="e"/>
        <w:spacing w:before="0"/>
        <w:ind w:right="-57" w:firstLine="567"/>
        <w:rPr>
          <w:sz w:val="28"/>
          <w:szCs w:val="28"/>
        </w:rPr>
      </w:pPr>
      <w:r w:rsidRPr="00276142">
        <w:rPr>
          <w:spacing w:val="-1"/>
          <w:sz w:val="28"/>
          <w:szCs w:val="28"/>
        </w:rPr>
        <w:t>С</w:t>
      </w:r>
      <w:r w:rsidRPr="00276142">
        <w:rPr>
          <w:sz w:val="28"/>
          <w:szCs w:val="28"/>
        </w:rPr>
        <w:t>ущ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>ствую</w:t>
      </w:r>
      <w:r w:rsidRPr="00276142">
        <w:rPr>
          <w:spacing w:val="-3"/>
          <w:sz w:val="28"/>
          <w:szCs w:val="28"/>
        </w:rPr>
        <w:t>щ</w:t>
      </w:r>
      <w:r w:rsidRPr="00276142">
        <w:rPr>
          <w:sz w:val="28"/>
          <w:szCs w:val="28"/>
        </w:rPr>
        <w:t>ие</w:t>
      </w:r>
      <w:r w:rsidRPr="00276142">
        <w:rPr>
          <w:spacing w:val="24"/>
          <w:sz w:val="28"/>
          <w:szCs w:val="28"/>
        </w:rPr>
        <w:t xml:space="preserve"> </w:t>
      </w:r>
      <w:r w:rsidRPr="00276142">
        <w:rPr>
          <w:sz w:val="28"/>
          <w:szCs w:val="28"/>
        </w:rPr>
        <w:t>и</w:t>
      </w:r>
      <w:r w:rsidRPr="00276142">
        <w:rPr>
          <w:spacing w:val="23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е</w:t>
      </w:r>
      <w:r w:rsidRPr="00276142">
        <w:rPr>
          <w:spacing w:val="-4"/>
          <w:sz w:val="28"/>
          <w:szCs w:val="28"/>
        </w:rPr>
        <w:t>р</w:t>
      </w:r>
      <w:r w:rsidRPr="00276142">
        <w:rPr>
          <w:sz w:val="28"/>
          <w:szCs w:val="28"/>
        </w:rPr>
        <w:t>сп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>ктивн</w:t>
      </w:r>
      <w:r w:rsidRPr="00276142">
        <w:rPr>
          <w:spacing w:val="-1"/>
          <w:sz w:val="28"/>
          <w:szCs w:val="28"/>
        </w:rPr>
        <w:t>ы</w:t>
      </w:r>
      <w:r w:rsidRPr="00276142">
        <w:rPr>
          <w:sz w:val="28"/>
          <w:szCs w:val="28"/>
        </w:rPr>
        <w:t>е</w:t>
      </w:r>
      <w:r w:rsidRPr="00276142">
        <w:rPr>
          <w:spacing w:val="24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б</w:t>
      </w:r>
      <w:r w:rsidRPr="00276142">
        <w:rPr>
          <w:sz w:val="28"/>
          <w:szCs w:val="28"/>
        </w:rPr>
        <w:t>ъ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>мы</w:t>
      </w:r>
      <w:r w:rsidRPr="00276142">
        <w:rPr>
          <w:spacing w:val="24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т</w:t>
      </w:r>
      <w:r w:rsidRPr="00276142">
        <w:rPr>
          <w:spacing w:val="-1"/>
          <w:sz w:val="28"/>
          <w:szCs w:val="28"/>
        </w:rPr>
        <w:t>ре</w:t>
      </w:r>
      <w:r w:rsidRPr="00276142">
        <w:rPr>
          <w:sz w:val="28"/>
          <w:szCs w:val="28"/>
        </w:rPr>
        <w:t>бл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>ния</w:t>
      </w:r>
      <w:r w:rsidRPr="00276142">
        <w:rPr>
          <w:spacing w:val="24"/>
          <w:sz w:val="28"/>
          <w:szCs w:val="28"/>
        </w:rPr>
        <w:t xml:space="preserve"> </w:t>
      </w:r>
      <w:r w:rsidRPr="00276142">
        <w:rPr>
          <w:sz w:val="28"/>
          <w:szCs w:val="28"/>
        </w:rPr>
        <w:t>т</w:t>
      </w:r>
      <w:r w:rsidRPr="00276142">
        <w:rPr>
          <w:spacing w:val="-1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п</w:t>
      </w:r>
      <w:r w:rsidRPr="00276142">
        <w:rPr>
          <w:sz w:val="28"/>
          <w:szCs w:val="28"/>
        </w:rPr>
        <w:t>л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в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20"/>
          <w:sz w:val="28"/>
          <w:szCs w:val="28"/>
        </w:rPr>
        <w:t xml:space="preserve"> </w:t>
      </w:r>
      <w:r w:rsidRPr="00276142">
        <w:rPr>
          <w:sz w:val="28"/>
          <w:szCs w:val="28"/>
        </w:rPr>
        <w:t>эн</w:t>
      </w:r>
      <w:r w:rsidRPr="00276142">
        <w:rPr>
          <w:spacing w:val="-1"/>
          <w:sz w:val="28"/>
          <w:szCs w:val="28"/>
        </w:rPr>
        <w:t>ер</w:t>
      </w:r>
      <w:r w:rsidRPr="00276142">
        <w:rPr>
          <w:sz w:val="28"/>
          <w:szCs w:val="28"/>
        </w:rPr>
        <w:t>гии</w:t>
      </w:r>
      <w:r w:rsidRPr="00276142">
        <w:rPr>
          <w:spacing w:val="25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(</w:t>
      </w:r>
      <w:r w:rsidRPr="00276142">
        <w:rPr>
          <w:sz w:val="28"/>
          <w:szCs w:val="28"/>
        </w:rPr>
        <w:t>м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щн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с</w:t>
      </w:r>
      <w:r w:rsidRPr="00276142">
        <w:rPr>
          <w:spacing w:val="-3"/>
          <w:sz w:val="28"/>
          <w:szCs w:val="28"/>
        </w:rPr>
        <w:t>т</w:t>
      </w:r>
      <w:r w:rsidRPr="00276142">
        <w:rPr>
          <w:sz w:val="28"/>
          <w:szCs w:val="28"/>
        </w:rPr>
        <w:t>и) и</w:t>
      </w:r>
      <w:r w:rsidRPr="00276142">
        <w:rPr>
          <w:spacing w:val="34"/>
          <w:sz w:val="28"/>
          <w:szCs w:val="28"/>
        </w:rPr>
        <w:t xml:space="preserve"> </w:t>
      </w:r>
      <w:r w:rsidRPr="00276142">
        <w:rPr>
          <w:sz w:val="28"/>
          <w:szCs w:val="28"/>
        </w:rPr>
        <w:t>т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>пл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н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сит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>ля</w:t>
      </w:r>
      <w:r w:rsidRPr="00276142">
        <w:rPr>
          <w:spacing w:val="34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34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ра</w:t>
      </w:r>
      <w:r w:rsidRPr="00276142">
        <w:rPr>
          <w:sz w:val="28"/>
          <w:szCs w:val="28"/>
        </w:rPr>
        <w:t>зд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>л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>ни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>м</w:t>
      </w:r>
      <w:r w:rsidRPr="00276142">
        <w:rPr>
          <w:spacing w:val="34"/>
          <w:sz w:val="28"/>
          <w:szCs w:val="28"/>
        </w:rPr>
        <w:t xml:space="preserve"> </w:t>
      </w:r>
      <w:r w:rsidRPr="00276142">
        <w:rPr>
          <w:sz w:val="28"/>
          <w:szCs w:val="28"/>
        </w:rPr>
        <w:t>по</w:t>
      </w:r>
      <w:r w:rsidRPr="00276142">
        <w:rPr>
          <w:spacing w:val="33"/>
          <w:sz w:val="28"/>
          <w:szCs w:val="28"/>
        </w:rPr>
        <w:t xml:space="preserve"> </w:t>
      </w:r>
      <w:r w:rsidRPr="00276142">
        <w:rPr>
          <w:sz w:val="28"/>
          <w:szCs w:val="28"/>
        </w:rPr>
        <w:t>вид</w:t>
      </w:r>
      <w:r w:rsidRPr="00276142">
        <w:rPr>
          <w:spacing w:val="-1"/>
          <w:sz w:val="28"/>
          <w:szCs w:val="28"/>
        </w:rPr>
        <w:t>а</w:t>
      </w:r>
      <w:r w:rsidRPr="00276142">
        <w:rPr>
          <w:sz w:val="28"/>
          <w:szCs w:val="28"/>
        </w:rPr>
        <w:t>м</w:t>
      </w:r>
      <w:r w:rsidRPr="00276142">
        <w:rPr>
          <w:spacing w:val="34"/>
          <w:sz w:val="28"/>
          <w:szCs w:val="28"/>
        </w:rPr>
        <w:t xml:space="preserve"> </w:t>
      </w:r>
      <w:r w:rsidRPr="00276142">
        <w:rPr>
          <w:sz w:val="28"/>
          <w:szCs w:val="28"/>
        </w:rPr>
        <w:t>т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>пл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т</w:t>
      </w:r>
      <w:r w:rsidRPr="00276142">
        <w:rPr>
          <w:spacing w:val="-1"/>
          <w:sz w:val="28"/>
          <w:szCs w:val="28"/>
        </w:rPr>
        <w:t>ре</w:t>
      </w:r>
      <w:r w:rsidRPr="00276142">
        <w:rPr>
          <w:sz w:val="28"/>
          <w:szCs w:val="28"/>
        </w:rPr>
        <w:t>б</w:t>
      </w:r>
      <w:r w:rsidRPr="00276142">
        <w:rPr>
          <w:spacing w:val="1"/>
          <w:sz w:val="28"/>
          <w:szCs w:val="28"/>
        </w:rPr>
        <w:t>л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>ния</w:t>
      </w:r>
      <w:r w:rsidRPr="00276142">
        <w:rPr>
          <w:spacing w:val="33"/>
          <w:sz w:val="28"/>
          <w:szCs w:val="28"/>
        </w:rPr>
        <w:t xml:space="preserve"> </w:t>
      </w:r>
      <w:r w:rsidRPr="00276142">
        <w:rPr>
          <w:sz w:val="28"/>
          <w:szCs w:val="28"/>
        </w:rPr>
        <w:t>д</w:t>
      </w:r>
      <w:r w:rsidRPr="00276142">
        <w:rPr>
          <w:spacing w:val="-3"/>
          <w:sz w:val="28"/>
          <w:szCs w:val="28"/>
        </w:rPr>
        <w:t>л</w:t>
      </w:r>
      <w:r w:rsidRPr="00276142">
        <w:rPr>
          <w:sz w:val="28"/>
          <w:szCs w:val="28"/>
        </w:rPr>
        <w:t>я</w:t>
      </w:r>
      <w:r w:rsidRPr="00276142">
        <w:rPr>
          <w:spacing w:val="34"/>
          <w:sz w:val="28"/>
          <w:szCs w:val="28"/>
        </w:rPr>
        <w:t xml:space="preserve"> </w:t>
      </w:r>
      <w:r w:rsidR="001F74A4" w:rsidRPr="00276142">
        <w:rPr>
          <w:spacing w:val="-1"/>
          <w:sz w:val="28"/>
          <w:szCs w:val="28"/>
        </w:rPr>
        <w:t>общественных</w:t>
      </w:r>
      <w:r w:rsidRPr="00276142">
        <w:rPr>
          <w:spacing w:val="1"/>
          <w:sz w:val="28"/>
          <w:szCs w:val="28"/>
        </w:rPr>
        <w:t xml:space="preserve"> </w:t>
      </w:r>
      <w:r w:rsidRPr="00276142">
        <w:rPr>
          <w:sz w:val="28"/>
          <w:szCs w:val="28"/>
        </w:rPr>
        <w:t>зд</w:t>
      </w:r>
      <w:r w:rsidRPr="00276142">
        <w:rPr>
          <w:spacing w:val="-1"/>
          <w:sz w:val="28"/>
          <w:szCs w:val="28"/>
        </w:rPr>
        <w:t>а</w:t>
      </w:r>
      <w:r w:rsidRPr="00276142">
        <w:rPr>
          <w:sz w:val="28"/>
          <w:szCs w:val="28"/>
        </w:rPr>
        <w:t>ний</w:t>
      </w:r>
      <w:r w:rsidRPr="00276142">
        <w:rPr>
          <w:spacing w:val="-4"/>
          <w:sz w:val="28"/>
          <w:szCs w:val="28"/>
        </w:rPr>
        <w:t xml:space="preserve"> </w:t>
      </w:r>
      <w:r w:rsidRPr="00276142">
        <w:rPr>
          <w:sz w:val="28"/>
          <w:szCs w:val="28"/>
        </w:rPr>
        <w:t>на к</w:t>
      </w:r>
      <w:r w:rsidRPr="00276142">
        <w:rPr>
          <w:spacing w:val="-4"/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ж</w:t>
      </w:r>
      <w:r w:rsidRPr="00276142">
        <w:rPr>
          <w:sz w:val="28"/>
          <w:szCs w:val="28"/>
        </w:rPr>
        <w:t>д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м</w:t>
      </w:r>
      <w:r w:rsidRPr="00276142">
        <w:rPr>
          <w:spacing w:val="1"/>
          <w:sz w:val="28"/>
          <w:szCs w:val="28"/>
        </w:rPr>
        <w:t xml:space="preserve"> </w:t>
      </w:r>
      <w:r w:rsidRPr="00276142">
        <w:rPr>
          <w:sz w:val="28"/>
          <w:szCs w:val="28"/>
        </w:rPr>
        <w:t>эт</w:t>
      </w:r>
      <w:r w:rsidRPr="00276142">
        <w:rPr>
          <w:spacing w:val="-1"/>
          <w:sz w:val="28"/>
          <w:szCs w:val="28"/>
        </w:rPr>
        <w:t>а</w:t>
      </w:r>
      <w:r w:rsidRPr="00276142">
        <w:rPr>
          <w:sz w:val="28"/>
          <w:szCs w:val="28"/>
        </w:rPr>
        <w:t>пе п</w:t>
      </w:r>
      <w:r w:rsidRPr="00276142">
        <w:rPr>
          <w:spacing w:val="-1"/>
          <w:sz w:val="28"/>
          <w:szCs w:val="28"/>
        </w:rPr>
        <w:t>ре</w:t>
      </w:r>
      <w:r w:rsidRPr="00276142">
        <w:rPr>
          <w:sz w:val="28"/>
          <w:szCs w:val="28"/>
        </w:rPr>
        <w:t>дст</w:t>
      </w:r>
      <w:r w:rsidRPr="00276142">
        <w:rPr>
          <w:spacing w:val="-1"/>
          <w:sz w:val="28"/>
          <w:szCs w:val="28"/>
        </w:rPr>
        <w:t>а</w:t>
      </w:r>
      <w:r w:rsidRPr="00276142">
        <w:rPr>
          <w:spacing w:val="-3"/>
          <w:sz w:val="28"/>
          <w:szCs w:val="28"/>
        </w:rPr>
        <w:t>вл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>ны в</w:t>
      </w:r>
      <w:r w:rsidRPr="00276142">
        <w:rPr>
          <w:spacing w:val="1"/>
          <w:sz w:val="28"/>
          <w:szCs w:val="28"/>
        </w:rPr>
        <w:t xml:space="preserve"> Т</w:t>
      </w:r>
      <w:r w:rsidRPr="00276142">
        <w:rPr>
          <w:spacing w:val="-1"/>
          <w:sz w:val="28"/>
          <w:szCs w:val="28"/>
        </w:rPr>
        <w:t>а</w:t>
      </w:r>
      <w:r w:rsidRPr="00276142">
        <w:rPr>
          <w:spacing w:val="-3"/>
          <w:sz w:val="28"/>
          <w:szCs w:val="28"/>
        </w:rPr>
        <w:t>б</w:t>
      </w:r>
      <w:r w:rsidRPr="00276142">
        <w:rPr>
          <w:sz w:val="28"/>
          <w:szCs w:val="28"/>
        </w:rPr>
        <w:t>лице.</w:t>
      </w:r>
      <w:r w:rsidRPr="00276142">
        <w:rPr>
          <w:spacing w:val="2"/>
          <w:sz w:val="28"/>
          <w:szCs w:val="28"/>
        </w:rPr>
        <w:t xml:space="preserve"> </w:t>
      </w:r>
      <w:r w:rsidRPr="00276142">
        <w:rPr>
          <w:spacing w:val="-4"/>
          <w:sz w:val="28"/>
          <w:szCs w:val="28"/>
        </w:rPr>
        <w:t>1</w:t>
      </w:r>
      <w:r w:rsidRPr="00276142">
        <w:rPr>
          <w:sz w:val="28"/>
          <w:szCs w:val="28"/>
        </w:rPr>
        <w:t>.</w:t>
      </w:r>
      <w:r w:rsidRPr="00276142">
        <w:rPr>
          <w:spacing w:val="-1"/>
          <w:sz w:val="28"/>
          <w:szCs w:val="28"/>
        </w:rPr>
        <w:t>2</w:t>
      </w:r>
      <w:r w:rsidRPr="00276142">
        <w:rPr>
          <w:sz w:val="28"/>
          <w:szCs w:val="28"/>
        </w:rPr>
        <w:t>.</w:t>
      </w:r>
    </w:p>
    <w:p w:rsidR="00273D41" w:rsidRPr="00276142" w:rsidRDefault="00273D41" w:rsidP="001F74A4">
      <w:pPr>
        <w:pStyle w:val="e"/>
        <w:ind w:firstLine="0"/>
        <w:rPr>
          <w:sz w:val="28"/>
          <w:szCs w:val="28"/>
        </w:rPr>
      </w:pPr>
    </w:p>
    <w:p w:rsidR="00B90D93" w:rsidRPr="00276142" w:rsidRDefault="00B90D93" w:rsidP="00991DD2">
      <w:pPr>
        <w:pStyle w:val="e"/>
        <w:ind w:firstLine="0"/>
        <w:jc w:val="right"/>
        <w:rPr>
          <w:sz w:val="28"/>
          <w:szCs w:val="28"/>
        </w:rPr>
      </w:pPr>
      <w:r w:rsidRPr="00276142">
        <w:rPr>
          <w:sz w:val="28"/>
          <w:szCs w:val="28"/>
        </w:rPr>
        <w:t>Таблица 1.</w:t>
      </w:r>
      <w:r w:rsidR="001F74A4" w:rsidRPr="00276142">
        <w:rPr>
          <w:sz w:val="28"/>
          <w:szCs w:val="28"/>
        </w:rPr>
        <w:t xml:space="preserve">2 </w:t>
      </w:r>
      <w:r w:rsidR="001F74A4" w:rsidRPr="00276142">
        <w:rPr>
          <w:spacing w:val="-1"/>
          <w:sz w:val="28"/>
          <w:szCs w:val="28"/>
        </w:rPr>
        <w:t>С</w:t>
      </w:r>
      <w:r w:rsidR="001F74A4" w:rsidRPr="00276142">
        <w:rPr>
          <w:sz w:val="28"/>
          <w:szCs w:val="28"/>
        </w:rPr>
        <w:t>ущ</w:t>
      </w:r>
      <w:r w:rsidR="001F74A4" w:rsidRPr="00276142">
        <w:rPr>
          <w:spacing w:val="-1"/>
          <w:sz w:val="28"/>
          <w:szCs w:val="28"/>
        </w:rPr>
        <w:t>е</w:t>
      </w:r>
      <w:r w:rsidR="001F74A4" w:rsidRPr="00276142">
        <w:rPr>
          <w:sz w:val="28"/>
          <w:szCs w:val="28"/>
        </w:rPr>
        <w:t>ствую</w:t>
      </w:r>
      <w:r w:rsidR="001F74A4" w:rsidRPr="00276142">
        <w:rPr>
          <w:spacing w:val="-3"/>
          <w:sz w:val="28"/>
          <w:szCs w:val="28"/>
        </w:rPr>
        <w:t>щ</w:t>
      </w:r>
      <w:r w:rsidR="001F74A4" w:rsidRPr="00276142">
        <w:rPr>
          <w:sz w:val="28"/>
          <w:szCs w:val="28"/>
        </w:rPr>
        <w:t>ие</w:t>
      </w:r>
      <w:r w:rsidR="001F74A4" w:rsidRPr="00276142">
        <w:rPr>
          <w:spacing w:val="24"/>
          <w:sz w:val="28"/>
          <w:szCs w:val="28"/>
        </w:rPr>
        <w:t xml:space="preserve"> </w:t>
      </w:r>
      <w:r w:rsidR="001F74A4" w:rsidRPr="00276142">
        <w:rPr>
          <w:sz w:val="28"/>
          <w:szCs w:val="28"/>
        </w:rPr>
        <w:t>и</w:t>
      </w:r>
      <w:r w:rsidR="001F74A4" w:rsidRPr="00276142">
        <w:rPr>
          <w:spacing w:val="23"/>
          <w:sz w:val="28"/>
          <w:szCs w:val="28"/>
        </w:rPr>
        <w:t xml:space="preserve"> </w:t>
      </w:r>
      <w:r w:rsidR="001F74A4" w:rsidRPr="00276142">
        <w:rPr>
          <w:sz w:val="28"/>
          <w:szCs w:val="28"/>
        </w:rPr>
        <w:t>п</w:t>
      </w:r>
      <w:r w:rsidR="001F74A4" w:rsidRPr="00276142">
        <w:rPr>
          <w:spacing w:val="-1"/>
          <w:sz w:val="28"/>
          <w:szCs w:val="28"/>
        </w:rPr>
        <w:t>е</w:t>
      </w:r>
      <w:r w:rsidR="001F74A4" w:rsidRPr="00276142">
        <w:rPr>
          <w:spacing w:val="-4"/>
          <w:sz w:val="28"/>
          <w:szCs w:val="28"/>
        </w:rPr>
        <w:t>р</w:t>
      </w:r>
      <w:r w:rsidR="001F74A4" w:rsidRPr="00276142">
        <w:rPr>
          <w:sz w:val="28"/>
          <w:szCs w:val="28"/>
        </w:rPr>
        <w:t>сп</w:t>
      </w:r>
      <w:r w:rsidR="001F74A4" w:rsidRPr="00276142">
        <w:rPr>
          <w:spacing w:val="-1"/>
          <w:sz w:val="28"/>
          <w:szCs w:val="28"/>
        </w:rPr>
        <w:t>е</w:t>
      </w:r>
      <w:r w:rsidR="001F74A4" w:rsidRPr="00276142">
        <w:rPr>
          <w:sz w:val="28"/>
          <w:szCs w:val="28"/>
        </w:rPr>
        <w:t>ктивн</w:t>
      </w:r>
      <w:r w:rsidR="001F74A4" w:rsidRPr="00276142">
        <w:rPr>
          <w:spacing w:val="-1"/>
          <w:sz w:val="28"/>
          <w:szCs w:val="28"/>
        </w:rPr>
        <w:t>ы</w:t>
      </w:r>
      <w:r w:rsidR="001F74A4" w:rsidRPr="00276142">
        <w:rPr>
          <w:sz w:val="28"/>
          <w:szCs w:val="28"/>
        </w:rPr>
        <w:t>е</w:t>
      </w:r>
      <w:r w:rsidR="001F74A4" w:rsidRPr="00276142">
        <w:rPr>
          <w:spacing w:val="24"/>
          <w:sz w:val="28"/>
          <w:szCs w:val="28"/>
        </w:rPr>
        <w:t xml:space="preserve"> </w:t>
      </w:r>
      <w:r w:rsidR="001F74A4" w:rsidRPr="00276142">
        <w:rPr>
          <w:spacing w:val="-1"/>
          <w:sz w:val="28"/>
          <w:szCs w:val="28"/>
        </w:rPr>
        <w:t>о</w:t>
      </w:r>
      <w:r w:rsidR="001F74A4" w:rsidRPr="00276142">
        <w:rPr>
          <w:spacing w:val="-3"/>
          <w:sz w:val="28"/>
          <w:szCs w:val="28"/>
        </w:rPr>
        <w:t>б</w:t>
      </w:r>
      <w:r w:rsidR="001F74A4" w:rsidRPr="00276142">
        <w:rPr>
          <w:sz w:val="28"/>
          <w:szCs w:val="28"/>
        </w:rPr>
        <w:t>ъ</w:t>
      </w:r>
      <w:r w:rsidR="001F74A4" w:rsidRPr="00276142">
        <w:rPr>
          <w:spacing w:val="-1"/>
          <w:sz w:val="28"/>
          <w:szCs w:val="28"/>
        </w:rPr>
        <w:t>е</w:t>
      </w:r>
      <w:r w:rsidR="001F74A4" w:rsidRPr="00276142">
        <w:rPr>
          <w:sz w:val="28"/>
          <w:szCs w:val="28"/>
        </w:rPr>
        <w:t>мы</w:t>
      </w:r>
      <w:r w:rsidR="001F74A4" w:rsidRPr="00276142">
        <w:rPr>
          <w:spacing w:val="24"/>
          <w:sz w:val="28"/>
          <w:szCs w:val="28"/>
        </w:rPr>
        <w:t xml:space="preserve"> </w:t>
      </w:r>
      <w:r w:rsidR="001F74A4" w:rsidRPr="00276142">
        <w:rPr>
          <w:spacing w:val="-3"/>
          <w:sz w:val="28"/>
          <w:szCs w:val="28"/>
        </w:rPr>
        <w:t>п</w:t>
      </w:r>
      <w:r w:rsidR="001F74A4" w:rsidRPr="00276142">
        <w:rPr>
          <w:spacing w:val="-1"/>
          <w:sz w:val="28"/>
          <w:szCs w:val="28"/>
        </w:rPr>
        <w:t>о</w:t>
      </w:r>
      <w:r w:rsidR="001F74A4" w:rsidRPr="00276142">
        <w:rPr>
          <w:sz w:val="28"/>
          <w:szCs w:val="28"/>
        </w:rPr>
        <w:t>т</w:t>
      </w:r>
      <w:r w:rsidR="001F74A4" w:rsidRPr="00276142">
        <w:rPr>
          <w:spacing w:val="-1"/>
          <w:sz w:val="28"/>
          <w:szCs w:val="28"/>
        </w:rPr>
        <w:t>ре</w:t>
      </w:r>
      <w:r w:rsidR="001F74A4" w:rsidRPr="00276142">
        <w:rPr>
          <w:sz w:val="28"/>
          <w:szCs w:val="28"/>
        </w:rPr>
        <w:t>бл</w:t>
      </w:r>
      <w:r w:rsidR="001F74A4" w:rsidRPr="00276142">
        <w:rPr>
          <w:spacing w:val="-1"/>
          <w:sz w:val="28"/>
          <w:szCs w:val="28"/>
        </w:rPr>
        <w:t>е</w:t>
      </w:r>
      <w:r w:rsidR="001F74A4" w:rsidRPr="00276142">
        <w:rPr>
          <w:sz w:val="28"/>
          <w:szCs w:val="28"/>
        </w:rPr>
        <w:t>ния</w:t>
      </w:r>
      <w:r w:rsidR="001F74A4" w:rsidRPr="00276142">
        <w:rPr>
          <w:spacing w:val="24"/>
          <w:sz w:val="28"/>
          <w:szCs w:val="28"/>
        </w:rPr>
        <w:t xml:space="preserve"> </w:t>
      </w:r>
      <w:r w:rsidR="001F74A4" w:rsidRPr="00276142">
        <w:rPr>
          <w:sz w:val="28"/>
          <w:szCs w:val="28"/>
        </w:rPr>
        <w:t>т</w:t>
      </w:r>
      <w:r w:rsidR="001F74A4" w:rsidRPr="00276142">
        <w:rPr>
          <w:spacing w:val="-1"/>
          <w:sz w:val="28"/>
          <w:szCs w:val="28"/>
        </w:rPr>
        <w:t>е</w:t>
      </w:r>
      <w:r w:rsidR="001F74A4" w:rsidRPr="00276142">
        <w:rPr>
          <w:spacing w:val="1"/>
          <w:sz w:val="28"/>
          <w:szCs w:val="28"/>
        </w:rPr>
        <w:t>п</w:t>
      </w:r>
      <w:r w:rsidR="001F74A4" w:rsidRPr="00276142">
        <w:rPr>
          <w:sz w:val="28"/>
          <w:szCs w:val="28"/>
        </w:rPr>
        <w:t>л</w:t>
      </w:r>
      <w:r w:rsidR="001F74A4" w:rsidRPr="00276142">
        <w:rPr>
          <w:spacing w:val="-1"/>
          <w:sz w:val="28"/>
          <w:szCs w:val="28"/>
        </w:rPr>
        <w:t>о</w:t>
      </w:r>
      <w:r w:rsidR="001F74A4" w:rsidRPr="00276142">
        <w:rPr>
          <w:sz w:val="28"/>
          <w:szCs w:val="28"/>
        </w:rPr>
        <w:t>в</w:t>
      </w:r>
      <w:r w:rsidR="001F74A4" w:rsidRPr="00276142">
        <w:rPr>
          <w:spacing w:val="-1"/>
          <w:sz w:val="28"/>
          <w:szCs w:val="28"/>
        </w:rPr>
        <w:t>о</w:t>
      </w:r>
      <w:r w:rsidR="001F74A4" w:rsidRPr="00276142">
        <w:rPr>
          <w:sz w:val="28"/>
          <w:szCs w:val="28"/>
        </w:rPr>
        <w:t>й</w:t>
      </w:r>
      <w:r w:rsidR="001F74A4" w:rsidRPr="00276142">
        <w:rPr>
          <w:spacing w:val="20"/>
          <w:sz w:val="28"/>
          <w:szCs w:val="28"/>
        </w:rPr>
        <w:t xml:space="preserve"> </w:t>
      </w:r>
      <w:r w:rsidR="001F74A4" w:rsidRPr="00276142">
        <w:rPr>
          <w:sz w:val="28"/>
          <w:szCs w:val="28"/>
        </w:rPr>
        <w:t>эн</w:t>
      </w:r>
      <w:r w:rsidR="001F74A4" w:rsidRPr="00276142">
        <w:rPr>
          <w:spacing w:val="-1"/>
          <w:sz w:val="28"/>
          <w:szCs w:val="28"/>
        </w:rPr>
        <w:t>ер</w:t>
      </w:r>
      <w:r w:rsidR="001F74A4" w:rsidRPr="00276142">
        <w:rPr>
          <w:sz w:val="28"/>
          <w:szCs w:val="28"/>
        </w:rPr>
        <w:t>гии</w:t>
      </w:r>
      <w:r w:rsidR="001F74A4" w:rsidRPr="00276142">
        <w:rPr>
          <w:spacing w:val="25"/>
          <w:sz w:val="28"/>
          <w:szCs w:val="28"/>
        </w:rPr>
        <w:t xml:space="preserve"> </w:t>
      </w:r>
      <w:r w:rsidR="001F74A4" w:rsidRPr="00276142">
        <w:rPr>
          <w:spacing w:val="-3"/>
          <w:sz w:val="28"/>
          <w:szCs w:val="28"/>
        </w:rPr>
        <w:t>(</w:t>
      </w:r>
      <w:r w:rsidR="001F74A4" w:rsidRPr="00276142">
        <w:rPr>
          <w:sz w:val="28"/>
          <w:szCs w:val="28"/>
        </w:rPr>
        <w:t>м</w:t>
      </w:r>
      <w:r w:rsidR="001F74A4" w:rsidRPr="00276142">
        <w:rPr>
          <w:spacing w:val="-1"/>
          <w:sz w:val="28"/>
          <w:szCs w:val="28"/>
        </w:rPr>
        <w:t>о</w:t>
      </w:r>
      <w:r w:rsidR="001F74A4" w:rsidRPr="00276142">
        <w:rPr>
          <w:sz w:val="28"/>
          <w:szCs w:val="28"/>
        </w:rPr>
        <w:t>щн</w:t>
      </w:r>
      <w:r w:rsidR="001F74A4" w:rsidRPr="00276142">
        <w:rPr>
          <w:spacing w:val="-1"/>
          <w:sz w:val="28"/>
          <w:szCs w:val="28"/>
        </w:rPr>
        <w:t>о</w:t>
      </w:r>
      <w:r w:rsidR="001F74A4" w:rsidRPr="00276142">
        <w:rPr>
          <w:sz w:val="28"/>
          <w:szCs w:val="28"/>
        </w:rPr>
        <w:t>с</w:t>
      </w:r>
      <w:r w:rsidR="001F74A4" w:rsidRPr="00276142">
        <w:rPr>
          <w:spacing w:val="-3"/>
          <w:sz w:val="28"/>
          <w:szCs w:val="28"/>
        </w:rPr>
        <w:t>т</w:t>
      </w:r>
      <w:r w:rsidR="001F74A4" w:rsidRPr="00276142">
        <w:rPr>
          <w:sz w:val="28"/>
          <w:szCs w:val="28"/>
        </w:rPr>
        <w:t>и) и</w:t>
      </w:r>
      <w:r w:rsidR="001F74A4" w:rsidRPr="00276142">
        <w:rPr>
          <w:spacing w:val="34"/>
          <w:sz w:val="28"/>
          <w:szCs w:val="28"/>
        </w:rPr>
        <w:t xml:space="preserve"> </w:t>
      </w:r>
      <w:r w:rsidR="001F74A4" w:rsidRPr="00276142">
        <w:rPr>
          <w:sz w:val="28"/>
          <w:szCs w:val="28"/>
        </w:rPr>
        <w:t>т</w:t>
      </w:r>
      <w:r w:rsidR="001F74A4" w:rsidRPr="00276142">
        <w:rPr>
          <w:spacing w:val="-1"/>
          <w:sz w:val="28"/>
          <w:szCs w:val="28"/>
        </w:rPr>
        <w:t>е</w:t>
      </w:r>
      <w:r w:rsidR="001F74A4" w:rsidRPr="00276142">
        <w:rPr>
          <w:sz w:val="28"/>
          <w:szCs w:val="28"/>
        </w:rPr>
        <w:t>пл</w:t>
      </w:r>
      <w:r w:rsidR="001F74A4" w:rsidRPr="00276142">
        <w:rPr>
          <w:spacing w:val="-1"/>
          <w:sz w:val="28"/>
          <w:szCs w:val="28"/>
        </w:rPr>
        <w:t>о</w:t>
      </w:r>
      <w:r w:rsidR="001F74A4" w:rsidRPr="00276142">
        <w:rPr>
          <w:sz w:val="28"/>
          <w:szCs w:val="28"/>
        </w:rPr>
        <w:t>н</w:t>
      </w:r>
      <w:r w:rsidR="001F74A4" w:rsidRPr="00276142">
        <w:rPr>
          <w:spacing w:val="-1"/>
          <w:sz w:val="28"/>
          <w:szCs w:val="28"/>
        </w:rPr>
        <w:t>о</w:t>
      </w:r>
      <w:r w:rsidR="001F74A4" w:rsidRPr="00276142">
        <w:rPr>
          <w:sz w:val="28"/>
          <w:szCs w:val="28"/>
        </w:rPr>
        <w:t>сит</w:t>
      </w:r>
      <w:r w:rsidR="001F74A4" w:rsidRPr="00276142">
        <w:rPr>
          <w:spacing w:val="-1"/>
          <w:sz w:val="28"/>
          <w:szCs w:val="28"/>
        </w:rPr>
        <w:t>е</w:t>
      </w:r>
      <w:r w:rsidR="001F74A4" w:rsidRPr="00276142">
        <w:rPr>
          <w:sz w:val="28"/>
          <w:szCs w:val="28"/>
        </w:rPr>
        <w:t>ля</w:t>
      </w:r>
      <w:r w:rsidR="001F74A4" w:rsidRPr="00276142">
        <w:rPr>
          <w:spacing w:val="34"/>
          <w:sz w:val="28"/>
          <w:szCs w:val="28"/>
        </w:rPr>
        <w:t xml:space="preserve"> </w:t>
      </w:r>
      <w:r w:rsidR="001F74A4" w:rsidRPr="00276142">
        <w:rPr>
          <w:sz w:val="28"/>
          <w:szCs w:val="28"/>
        </w:rPr>
        <w:t>с</w:t>
      </w:r>
      <w:r w:rsidR="001F74A4" w:rsidRPr="00276142">
        <w:rPr>
          <w:spacing w:val="34"/>
          <w:sz w:val="28"/>
          <w:szCs w:val="28"/>
        </w:rPr>
        <w:t xml:space="preserve"> </w:t>
      </w:r>
      <w:r w:rsidR="001F74A4" w:rsidRPr="00276142">
        <w:rPr>
          <w:spacing w:val="-1"/>
          <w:sz w:val="28"/>
          <w:szCs w:val="28"/>
        </w:rPr>
        <w:t>ра</w:t>
      </w:r>
      <w:r w:rsidR="001F74A4" w:rsidRPr="00276142">
        <w:rPr>
          <w:sz w:val="28"/>
          <w:szCs w:val="28"/>
        </w:rPr>
        <w:t>зд</w:t>
      </w:r>
      <w:r w:rsidR="001F74A4" w:rsidRPr="00276142">
        <w:rPr>
          <w:spacing w:val="-1"/>
          <w:sz w:val="28"/>
          <w:szCs w:val="28"/>
        </w:rPr>
        <w:t>е</w:t>
      </w:r>
      <w:r w:rsidR="001F74A4" w:rsidRPr="00276142">
        <w:rPr>
          <w:sz w:val="28"/>
          <w:szCs w:val="28"/>
        </w:rPr>
        <w:t>л</w:t>
      </w:r>
      <w:r w:rsidR="001F74A4" w:rsidRPr="00276142">
        <w:rPr>
          <w:spacing w:val="-1"/>
          <w:sz w:val="28"/>
          <w:szCs w:val="28"/>
        </w:rPr>
        <w:t>е</w:t>
      </w:r>
      <w:r w:rsidR="001F74A4" w:rsidRPr="00276142">
        <w:rPr>
          <w:sz w:val="28"/>
          <w:szCs w:val="28"/>
        </w:rPr>
        <w:t>ни</w:t>
      </w:r>
      <w:r w:rsidR="001F74A4" w:rsidRPr="00276142">
        <w:rPr>
          <w:spacing w:val="-1"/>
          <w:sz w:val="28"/>
          <w:szCs w:val="28"/>
        </w:rPr>
        <w:t>е</w:t>
      </w:r>
      <w:r w:rsidR="0087328A" w:rsidRPr="00276142">
        <w:rPr>
          <w:spacing w:val="-1"/>
          <w:sz w:val="28"/>
          <w:szCs w:val="28"/>
        </w:rPr>
        <w:t>м</w:t>
      </w:r>
      <w:r w:rsidR="00A732DD" w:rsidRPr="00276142">
        <w:rPr>
          <w:sz w:val="28"/>
          <w:szCs w:val="28"/>
        </w:rPr>
        <w:t xml:space="preserve"> </w:t>
      </w:r>
      <w:r w:rsidR="001F74A4" w:rsidRPr="00276142">
        <w:rPr>
          <w:sz w:val="28"/>
          <w:szCs w:val="28"/>
        </w:rPr>
        <w:t>по</w:t>
      </w:r>
      <w:r w:rsidR="001F74A4" w:rsidRPr="00276142">
        <w:rPr>
          <w:spacing w:val="33"/>
          <w:sz w:val="28"/>
          <w:szCs w:val="28"/>
        </w:rPr>
        <w:t xml:space="preserve"> </w:t>
      </w:r>
      <w:r w:rsidR="001F74A4" w:rsidRPr="00276142">
        <w:rPr>
          <w:sz w:val="28"/>
          <w:szCs w:val="28"/>
        </w:rPr>
        <w:t>вид</w:t>
      </w:r>
      <w:r w:rsidR="001F74A4" w:rsidRPr="00276142">
        <w:rPr>
          <w:spacing w:val="-1"/>
          <w:sz w:val="28"/>
          <w:szCs w:val="28"/>
        </w:rPr>
        <w:t>а</w:t>
      </w:r>
      <w:r w:rsidR="001F74A4" w:rsidRPr="00276142">
        <w:rPr>
          <w:sz w:val="28"/>
          <w:szCs w:val="28"/>
        </w:rPr>
        <w:t>м</w:t>
      </w:r>
      <w:r w:rsidR="001F74A4" w:rsidRPr="00276142">
        <w:rPr>
          <w:spacing w:val="34"/>
          <w:sz w:val="28"/>
          <w:szCs w:val="28"/>
        </w:rPr>
        <w:t xml:space="preserve"> </w:t>
      </w:r>
      <w:r w:rsidR="001F74A4" w:rsidRPr="00276142">
        <w:rPr>
          <w:sz w:val="28"/>
          <w:szCs w:val="28"/>
        </w:rPr>
        <w:t>т</w:t>
      </w:r>
      <w:r w:rsidR="001F74A4" w:rsidRPr="00276142">
        <w:rPr>
          <w:spacing w:val="-1"/>
          <w:sz w:val="28"/>
          <w:szCs w:val="28"/>
        </w:rPr>
        <w:t>е</w:t>
      </w:r>
      <w:r w:rsidR="001F74A4" w:rsidRPr="00276142">
        <w:rPr>
          <w:sz w:val="28"/>
          <w:szCs w:val="28"/>
        </w:rPr>
        <w:t>пл</w:t>
      </w:r>
      <w:r w:rsidR="001F74A4" w:rsidRPr="00276142">
        <w:rPr>
          <w:spacing w:val="-1"/>
          <w:sz w:val="28"/>
          <w:szCs w:val="28"/>
        </w:rPr>
        <w:t>о</w:t>
      </w:r>
      <w:r w:rsidR="001F74A4" w:rsidRPr="00276142">
        <w:rPr>
          <w:sz w:val="28"/>
          <w:szCs w:val="28"/>
        </w:rPr>
        <w:t>п</w:t>
      </w:r>
      <w:r w:rsidR="001F74A4" w:rsidRPr="00276142">
        <w:rPr>
          <w:spacing w:val="-1"/>
          <w:sz w:val="28"/>
          <w:szCs w:val="28"/>
        </w:rPr>
        <w:t>о</w:t>
      </w:r>
      <w:r w:rsidR="001F74A4" w:rsidRPr="00276142">
        <w:rPr>
          <w:sz w:val="28"/>
          <w:szCs w:val="28"/>
        </w:rPr>
        <w:t>т</w:t>
      </w:r>
      <w:r w:rsidR="001F74A4" w:rsidRPr="00276142">
        <w:rPr>
          <w:spacing w:val="-1"/>
          <w:sz w:val="28"/>
          <w:szCs w:val="28"/>
        </w:rPr>
        <w:t>ре</w:t>
      </w:r>
      <w:r w:rsidR="001F74A4" w:rsidRPr="00276142">
        <w:rPr>
          <w:sz w:val="28"/>
          <w:szCs w:val="28"/>
        </w:rPr>
        <w:t>б</w:t>
      </w:r>
      <w:r w:rsidR="001F74A4" w:rsidRPr="00276142">
        <w:rPr>
          <w:spacing w:val="1"/>
          <w:sz w:val="28"/>
          <w:szCs w:val="28"/>
        </w:rPr>
        <w:t>л</w:t>
      </w:r>
      <w:r w:rsidR="001F74A4" w:rsidRPr="00276142">
        <w:rPr>
          <w:spacing w:val="-1"/>
          <w:sz w:val="28"/>
          <w:szCs w:val="28"/>
        </w:rPr>
        <w:t>е</w:t>
      </w:r>
      <w:r w:rsidR="001F74A4" w:rsidRPr="00276142">
        <w:rPr>
          <w:sz w:val="28"/>
          <w:szCs w:val="28"/>
        </w:rPr>
        <w:t>ния</w:t>
      </w:r>
      <w:r w:rsidR="001F74A4" w:rsidRPr="00276142">
        <w:rPr>
          <w:spacing w:val="33"/>
          <w:sz w:val="28"/>
          <w:szCs w:val="28"/>
        </w:rPr>
        <w:t xml:space="preserve"> </w:t>
      </w:r>
      <w:r w:rsidR="001F74A4" w:rsidRPr="00276142">
        <w:rPr>
          <w:spacing w:val="-1"/>
          <w:sz w:val="28"/>
          <w:szCs w:val="28"/>
        </w:rPr>
        <w:t>общественных</w:t>
      </w:r>
      <w:r w:rsidR="001F74A4" w:rsidRPr="00276142">
        <w:rPr>
          <w:spacing w:val="1"/>
          <w:sz w:val="28"/>
          <w:szCs w:val="28"/>
        </w:rPr>
        <w:t xml:space="preserve"> </w:t>
      </w:r>
      <w:r w:rsidR="001F74A4" w:rsidRPr="00276142">
        <w:rPr>
          <w:sz w:val="28"/>
          <w:szCs w:val="28"/>
        </w:rPr>
        <w:t>зд</w:t>
      </w:r>
      <w:r w:rsidR="001F74A4" w:rsidRPr="00276142">
        <w:rPr>
          <w:spacing w:val="-1"/>
          <w:sz w:val="28"/>
          <w:szCs w:val="28"/>
        </w:rPr>
        <w:t>а</w:t>
      </w:r>
      <w:r w:rsidR="001F74A4" w:rsidRPr="00276142">
        <w:rPr>
          <w:sz w:val="28"/>
          <w:szCs w:val="28"/>
        </w:rPr>
        <w:t>ний</w:t>
      </w:r>
      <w:r w:rsidR="001F74A4" w:rsidRPr="00276142">
        <w:rPr>
          <w:spacing w:val="-4"/>
          <w:sz w:val="28"/>
          <w:szCs w:val="28"/>
        </w:rPr>
        <w:t xml:space="preserve"> </w:t>
      </w:r>
      <w:r w:rsidR="001F74A4" w:rsidRPr="00276142">
        <w:rPr>
          <w:sz w:val="28"/>
          <w:szCs w:val="28"/>
        </w:rPr>
        <w:t>на к</w:t>
      </w:r>
      <w:r w:rsidR="001F74A4" w:rsidRPr="00276142">
        <w:rPr>
          <w:spacing w:val="-4"/>
          <w:sz w:val="28"/>
          <w:szCs w:val="28"/>
        </w:rPr>
        <w:t>а</w:t>
      </w:r>
      <w:r w:rsidR="001F74A4" w:rsidRPr="00276142">
        <w:rPr>
          <w:spacing w:val="-1"/>
          <w:sz w:val="28"/>
          <w:szCs w:val="28"/>
        </w:rPr>
        <w:t>ж</w:t>
      </w:r>
      <w:r w:rsidR="001F74A4" w:rsidRPr="00276142">
        <w:rPr>
          <w:sz w:val="28"/>
          <w:szCs w:val="28"/>
        </w:rPr>
        <w:t>д</w:t>
      </w:r>
      <w:r w:rsidR="001F74A4" w:rsidRPr="00276142">
        <w:rPr>
          <w:spacing w:val="-1"/>
          <w:sz w:val="28"/>
          <w:szCs w:val="28"/>
        </w:rPr>
        <w:t>о</w:t>
      </w:r>
      <w:r w:rsidR="001F74A4" w:rsidRPr="00276142">
        <w:rPr>
          <w:sz w:val="28"/>
          <w:szCs w:val="28"/>
        </w:rPr>
        <w:t>м</w:t>
      </w:r>
      <w:r w:rsidR="001F74A4" w:rsidRPr="00276142">
        <w:rPr>
          <w:spacing w:val="1"/>
          <w:sz w:val="28"/>
          <w:szCs w:val="28"/>
        </w:rPr>
        <w:t xml:space="preserve"> </w:t>
      </w:r>
      <w:r w:rsidR="001F74A4" w:rsidRPr="00276142">
        <w:rPr>
          <w:sz w:val="28"/>
          <w:szCs w:val="28"/>
        </w:rPr>
        <w:t>эт</w:t>
      </w:r>
      <w:r w:rsidR="001F74A4" w:rsidRPr="00276142">
        <w:rPr>
          <w:spacing w:val="-1"/>
          <w:sz w:val="28"/>
          <w:szCs w:val="28"/>
        </w:rPr>
        <w:t>а</w:t>
      </w:r>
      <w:r w:rsidR="001F74A4" w:rsidRPr="00276142">
        <w:rPr>
          <w:sz w:val="28"/>
          <w:szCs w:val="28"/>
        </w:rPr>
        <w:t>пе</w:t>
      </w:r>
      <w:r w:rsidR="00BB2E53" w:rsidRPr="00276142">
        <w:rPr>
          <w:sz w:val="28"/>
          <w:szCs w:val="28"/>
        </w:rPr>
        <w:t>, Гкал/час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984"/>
        <w:gridCol w:w="1701"/>
        <w:gridCol w:w="1701"/>
        <w:gridCol w:w="1843"/>
      </w:tblGrid>
      <w:tr w:rsidR="00A82CE0" w:rsidRPr="00276142" w:rsidTr="00A82CE0">
        <w:trPr>
          <w:trHeight w:val="507"/>
        </w:trPr>
        <w:tc>
          <w:tcPr>
            <w:tcW w:w="2802" w:type="dxa"/>
            <w:vMerge w:val="restart"/>
            <w:vAlign w:val="center"/>
          </w:tcPr>
          <w:p w:rsidR="00A82CE0" w:rsidRPr="00276142" w:rsidRDefault="00A82CE0" w:rsidP="00A82CE0">
            <w:pPr>
              <w:pStyle w:val="e"/>
              <w:ind w:firstLine="0"/>
              <w:jc w:val="center"/>
            </w:pPr>
            <w:r w:rsidRPr="00276142">
              <w:t>Элемент территориал</w:t>
            </w:r>
            <w:r w:rsidRPr="00276142">
              <w:t>ь</w:t>
            </w:r>
            <w:r w:rsidRPr="00276142">
              <w:t>ного деления (кадастр</w:t>
            </w:r>
            <w:r w:rsidRPr="00276142">
              <w:t>о</w:t>
            </w:r>
            <w:r w:rsidRPr="00276142">
              <w:t>вые участки)</w:t>
            </w:r>
          </w:p>
        </w:tc>
        <w:tc>
          <w:tcPr>
            <w:tcW w:w="1984" w:type="dxa"/>
            <w:vMerge w:val="restart"/>
            <w:vAlign w:val="center"/>
          </w:tcPr>
          <w:p w:rsidR="00A82CE0" w:rsidRPr="00276142" w:rsidRDefault="00A82CE0" w:rsidP="00A82CE0">
            <w:pPr>
              <w:pStyle w:val="e"/>
              <w:ind w:firstLine="0"/>
              <w:jc w:val="center"/>
            </w:pPr>
            <w:r w:rsidRPr="00276142">
              <w:t>Вид теплоп</w:t>
            </w:r>
            <w:r w:rsidRPr="00276142">
              <w:t>о</w:t>
            </w:r>
            <w:r w:rsidRPr="00276142">
              <w:t>требления</w:t>
            </w:r>
          </w:p>
        </w:tc>
        <w:tc>
          <w:tcPr>
            <w:tcW w:w="5245" w:type="dxa"/>
            <w:gridSpan w:val="3"/>
            <w:vAlign w:val="center"/>
          </w:tcPr>
          <w:p w:rsidR="00A82CE0" w:rsidRPr="00276142" w:rsidRDefault="00A82CE0" w:rsidP="00A82CE0">
            <w:pPr>
              <w:pStyle w:val="e"/>
              <w:ind w:firstLine="0"/>
              <w:jc w:val="center"/>
            </w:pPr>
            <w:r w:rsidRPr="00276142">
              <w:t>Этапы развития</w:t>
            </w:r>
          </w:p>
        </w:tc>
      </w:tr>
      <w:tr w:rsidR="00A82CE0" w:rsidRPr="00276142" w:rsidTr="00BB2E53">
        <w:trPr>
          <w:trHeight w:val="439"/>
        </w:trPr>
        <w:tc>
          <w:tcPr>
            <w:tcW w:w="2802" w:type="dxa"/>
            <w:vMerge/>
            <w:vAlign w:val="center"/>
          </w:tcPr>
          <w:p w:rsidR="00A82CE0" w:rsidRPr="00276142" w:rsidRDefault="00A82CE0" w:rsidP="00A82CE0">
            <w:pPr>
              <w:pStyle w:val="e"/>
              <w:ind w:firstLine="0"/>
              <w:jc w:val="center"/>
            </w:pPr>
          </w:p>
        </w:tc>
        <w:tc>
          <w:tcPr>
            <w:tcW w:w="1984" w:type="dxa"/>
            <w:vMerge/>
          </w:tcPr>
          <w:p w:rsidR="00A82CE0" w:rsidRPr="00276142" w:rsidRDefault="00A82CE0" w:rsidP="00A82CE0">
            <w:pPr>
              <w:pStyle w:val="e"/>
              <w:ind w:firstLine="0"/>
            </w:pPr>
          </w:p>
        </w:tc>
        <w:tc>
          <w:tcPr>
            <w:tcW w:w="1701" w:type="dxa"/>
            <w:vAlign w:val="center"/>
          </w:tcPr>
          <w:p w:rsidR="00A82CE0" w:rsidRPr="00276142" w:rsidRDefault="00BB2E53" w:rsidP="00572C82">
            <w:pPr>
              <w:jc w:val="center"/>
              <w:rPr>
                <w:color w:val="FF0000"/>
                <w:szCs w:val="24"/>
              </w:rPr>
            </w:pPr>
            <w:r w:rsidRPr="00276142">
              <w:rPr>
                <w:szCs w:val="24"/>
              </w:rPr>
              <w:t xml:space="preserve">на </w:t>
            </w:r>
            <w:r w:rsidRPr="00276142">
              <w:rPr>
                <w:szCs w:val="24"/>
                <w:lang w:val="en-US"/>
              </w:rPr>
              <w:t>I</w:t>
            </w:r>
            <w:r w:rsidRPr="00276142">
              <w:rPr>
                <w:szCs w:val="24"/>
              </w:rPr>
              <w:t xml:space="preserve"> очередь (2013г.)</w:t>
            </w:r>
          </w:p>
        </w:tc>
        <w:tc>
          <w:tcPr>
            <w:tcW w:w="1701" w:type="dxa"/>
            <w:vAlign w:val="center"/>
          </w:tcPr>
          <w:p w:rsidR="00A82CE0" w:rsidRPr="00276142" w:rsidRDefault="00BB2E53" w:rsidP="00572C82">
            <w:pPr>
              <w:jc w:val="center"/>
              <w:rPr>
                <w:szCs w:val="24"/>
              </w:rPr>
            </w:pPr>
            <w:r w:rsidRPr="00276142">
              <w:rPr>
                <w:szCs w:val="24"/>
              </w:rPr>
              <w:t>Расчётный срок (2018г.)</w:t>
            </w:r>
          </w:p>
        </w:tc>
        <w:tc>
          <w:tcPr>
            <w:tcW w:w="1843" w:type="dxa"/>
            <w:vAlign w:val="center"/>
          </w:tcPr>
          <w:p w:rsidR="00A82CE0" w:rsidRPr="00276142" w:rsidRDefault="00BB2E53" w:rsidP="00BB2E53">
            <w:pPr>
              <w:jc w:val="center"/>
              <w:rPr>
                <w:b/>
                <w:szCs w:val="24"/>
              </w:rPr>
            </w:pPr>
            <w:r w:rsidRPr="00276142">
              <w:rPr>
                <w:szCs w:val="24"/>
              </w:rPr>
              <w:t>Существующее положение (2019</w:t>
            </w:r>
            <w:r w:rsidR="00572C82" w:rsidRPr="00276142">
              <w:rPr>
                <w:szCs w:val="24"/>
              </w:rPr>
              <w:t>г.</w:t>
            </w:r>
            <w:r w:rsidRPr="00276142">
              <w:rPr>
                <w:szCs w:val="24"/>
              </w:rPr>
              <w:t>)</w:t>
            </w:r>
          </w:p>
        </w:tc>
      </w:tr>
      <w:tr w:rsidR="00A82CE0" w:rsidRPr="00276142" w:rsidTr="00A82CE0">
        <w:trPr>
          <w:trHeight w:val="340"/>
        </w:trPr>
        <w:tc>
          <w:tcPr>
            <w:tcW w:w="2802" w:type="dxa"/>
            <w:vMerge w:val="restart"/>
            <w:vAlign w:val="center"/>
          </w:tcPr>
          <w:p w:rsidR="00A82CE0" w:rsidRPr="00276142" w:rsidRDefault="00A82CE0" w:rsidP="00A82CE0">
            <w:pPr>
              <w:pStyle w:val="e"/>
              <w:ind w:firstLine="0"/>
              <w:jc w:val="center"/>
            </w:pPr>
            <w:r w:rsidRPr="00276142">
              <w:t>Жилые дома, общес</w:t>
            </w:r>
            <w:r w:rsidRPr="00276142">
              <w:t>т</w:t>
            </w:r>
            <w:r w:rsidRPr="00276142">
              <w:t xml:space="preserve">венные здания </w:t>
            </w:r>
          </w:p>
        </w:tc>
        <w:tc>
          <w:tcPr>
            <w:tcW w:w="1984" w:type="dxa"/>
          </w:tcPr>
          <w:p w:rsidR="00A82CE0" w:rsidRPr="00276142" w:rsidRDefault="00A82CE0" w:rsidP="00A82CE0">
            <w:pPr>
              <w:pStyle w:val="e"/>
              <w:ind w:firstLine="0"/>
            </w:pPr>
            <w:r w:rsidRPr="00276142">
              <w:t>Отопление</w:t>
            </w:r>
          </w:p>
        </w:tc>
        <w:tc>
          <w:tcPr>
            <w:tcW w:w="1701" w:type="dxa"/>
            <w:vAlign w:val="center"/>
          </w:tcPr>
          <w:p w:rsidR="00A82CE0" w:rsidRPr="00276142" w:rsidRDefault="00653A17" w:rsidP="00A82CE0">
            <w:pPr>
              <w:jc w:val="center"/>
              <w:rPr>
                <w:szCs w:val="24"/>
              </w:rPr>
            </w:pPr>
            <w:r w:rsidRPr="00276142">
              <w:rPr>
                <w:szCs w:val="24"/>
              </w:rPr>
              <w:t>1,97</w:t>
            </w:r>
          </w:p>
        </w:tc>
        <w:tc>
          <w:tcPr>
            <w:tcW w:w="1701" w:type="dxa"/>
            <w:vAlign w:val="center"/>
          </w:tcPr>
          <w:p w:rsidR="00A82CE0" w:rsidRPr="00276142" w:rsidRDefault="00BB2E53" w:rsidP="00A82CE0">
            <w:pPr>
              <w:jc w:val="center"/>
              <w:rPr>
                <w:szCs w:val="24"/>
              </w:rPr>
            </w:pPr>
            <w:r w:rsidRPr="00276142">
              <w:rPr>
                <w:szCs w:val="24"/>
              </w:rPr>
              <w:t>2,18</w:t>
            </w:r>
          </w:p>
        </w:tc>
        <w:tc>
          <w:tcPr>
            <w:tcW w:w="1843" w:type="dxa"/>
            <w:vAlign w:val="center"/>
          </w:tcPr>
          <w:p w:rsidR="00A82CE0" w:rsidRPr="00276142" w:rsidRDefault="00570995" w:rsidP="00A82CE0">
            <w:pPr>
              <w:jc w:val="center"/>
              <w:rPr>
                <w:szCs w:val="24"/>
              </w:rPr>
            </w:pPr>
            <w:r w:rsidRPr="00276142">
              <w:rPr>
                <w:szCs w:val="24"/>
              </w:rPr>
              <w:t>3,81</w:t>
            </w:r>
          </w:p>
        </w:tc>
      </w:tr>
      <w:tr w:rsidR="00A82CE0" w:rsidRPr="00276142" w:rsidTr="00A82CE0">
        <w:trPr>
          <w:trHeight w:val="340"/>
        </w:trPr>
        <w:tc>
          <w:tcPr>
            <w:tcW w:w="2802" w:type="dxa"/>
            <w:vMerge/>
            <w:vAlign w:val="center"/>
          </w:tcPr>
          <w:p w:rsidR="00A82CE0" w:rsidRPr="00276142" w:rsidRDefault="00A82CE0" w:rsidP="00A82CE0">
            <w:pPr>
              <w:pStyle w:val="e"/>
              <w:ind w:firstLine="0"/>
              <w:jc w:val="center"/>
            </w:pPr>
          </w:p>
        </w:tc>
        <w:tc>
          <w:tcPr>
            <w:tcW w:w="1984" w:type="dxa"/>
          </w:tcPr>
          <w:p w:rsidR="00A82CE0" w:rsidRPr="00276142" w:rsidRDefault="00A82CE0" w:rsidP="00A82CE0">
            <w:pPr>
              <w:pStyle w:val="e"/>
              <w:ind w:firstLine="0"/>
            </w:pPr>
            <w:r w:rsidRPr="00276142">
              <w:t>Вентиляция</w:t>
            </w:r>
          </w:p>
        </w:tc>
        <w:tc>
          <w:tcPr>
            <w:tcW w:w="1701" w:type="dxa"/>
            <w:vAlign w:val="center"/>
          </w:tcPr>
          <w:p w:rsidR="00A82CE0" w:rsidRPr="00276142" w:rsidRDefault="00653A17" w:rsidP="00A82CE0">
            <w:pPr>
              <w:pStyle w:val="e"/>
              <w:ind w:firstLine="0"/>
              <w:jc w:val="center"/>
            </w:pPr>
            <w:r w:rsidRPr="00276142">
              <w:t>0</w:t>
            </w:r>
          </w:p>
        </w:tc>
        <w:tc>
          <w:tcPr>
            <w:tcW w:w="1701" w:type="dxa"/>
            <w:vAlign w:val="center"/>
          </w:tcPr>
          <w:p w:rsidR="00A82CE0" w:rsidRPr="00276142" w:rsidRDefault="00BB2E53" w:rsidP="00A82CE0">
            <w:pPr>
              <w:pStyle w:val="e"/>
              <w:ind w:firstLine="0"/>
              <w:jc w:val="center"/>
            </w:pPr>
            <w:r w:rsidRPr="00276142">
              <w:t>0</w:t>
            </w:r>
          </w:p>
        </w:tc>
        <w:tc>
          <w:tcPr>
            <w:tcW w:w="1843" w:type="dxa"/>
            <w:vAlign w:val="center"/>
          </w:tcPr>
          <w:p w:rsidR="00A82CE0" w:rsidRPr="00276142" w:rsidRDefault="00570995" w:rsidP="00A82CE0">
            <w:pPr>
              <w:jc w:val="center"/>
              <w:rPr>
                <w:szCs w:val="24"/>
              </w:rPr>
            </w:pPr>
            <w:r w:rsidRPr="00276142">
              <w:rPr>
                <w:szCs w:val="24"/>
              </w:rPr>
              <w:t>0</w:t>
            </w:r>
          </w:p>
        </w:tc>
      </w:tr>
      <w:tr w:rsidR="00A82CE0" w:rsidRPr="00276142" w:rsidTr="00A82CE0">
        <w:trPr>
          <w:trHeight w:val="340"/>
        </w:trPr>
        <w:tc>
          <w:tcPr>
            <w:tcW w:w="2802" w:type="dxa"/>
            <w:vMerge/>
            <w:vAlign w:val="center"/>
          </w:tcPr>
          <w:p w:rsidR="00A82CE0" w:rsidRPr="00276142" w:rsidRDefault="00A82CE0" w:rsidP="00A82CE0">
            <w:pPr>
              <w:pStyle w:val="e"/>
              <w:ind w:firstLine="0"/>
              <w:jc w:val="center"/>
            </w:pPr>
          </w:p>
        </w:tc>
        <w:tc>
          <w:tcPr>
            <w:tcW w:w="1984" w:type="dxa"/>
          </w:tcPr>
          <w:p w:rsidR="00A82CE0" w:rsidRPr="00276142" w:rsidRDefault="00A82CE0" w:rsidP="00A82CE0">
            <w:pPr>
              <w:pStyle w:val="e"/>
              <w:ind w:firstLine="0"/>
            </w:pPr>
            <w:r w:rsidRPr="00276142">
              <w:t xml:space="preserve">ГВС </w:t>
            </w:r>
          </w:p>
        </w:tc>
        <w:tc>
          <w:tcPr>
            <w:tcW w:w="1701" w:type="dxa"/>
            <w:vAlign w:val="center"/>
          </w:tcPr>
          <w:p w:rsidR="00A82CE0" w:rsidRPr="00276142" w:rsidRDefault="00653A17" w:rsidP="00A82CE0">
            <w:pPr>
              <w:jc w:val="center"/>
              <w:rPr>
                <w:szCs w:val="24"/>
              </w:rPr>
            </w:pPr>
            <w:r w:rsidRPr="00276142">
              <w:rPr>
                <w:szCs w:val="24"/>
              </w:rPr>
              <w:t>0,08</w:t>
            </w:r>
          </w:p>
        </w:tc>
        <w:tc>
          <w:tcPr>
            <w:tcW w:w="1701" w:type="dxa"/>
            <w:vAlign w:val="center"/>
          </w:tcPr>
          <w:p w:rsidR="00A82CE0" w:rsidRPr="00276142" w:rsidRDefault="003E4199" w:rsidP="00A82CE0">
            <w:pPr>
              <w:jc w:val="center"/>
              <w:rPr>
                <w:szCs w:val="24"/>
              </w:rPr>
            </w:pPr>
            <w:r w:rsidRPr="00276142">
              <w:rPr>
                <w:szCs w:val="24"/>
              </w:rPr>
              <w:t>0,58</w:t>
            </w:r>
          </w:p>
        </w:tc>
        <w:tc>
          <w:tcPr>
            <w:tcW w:w="1843" w:type="dxa"/>
            <w:vAlign w:val="center"/>
          </w:tcPr>
          <w:p w:rsidR="00A82CE0" w:rsidRPr="00276142" w:rsidRDefault="00570995" w:rsidP="00A82CE0">
            <w:pPr>
              <w:jc w:val="center"/>
              <w:rPr>
                <w:szCs w:val="24"/>
              </w:rPr>
            </w:pPr>
            <w:r w:rsidRPr="00276142">
              <w:rPr>
                <w:szCs w:val="24"/>
              </w:rPr>
              <w:t>0,58</w:t>
            </w:r>
          </w:p>
        </w:tc>
      </w:tr>
      <w:tr w:rsidR="00A82CE0" w:rsidRPr="00276142" w:rsidTr="00A82CE0">
        <w:trPr>
          <w:trHeight w:val="70"/>
        </w:trPr>
        <w:tc>
          <w:tcPr>
            <w:tcW w:w="2802" w:type="dxa"/>
          </w:tcPr>
          <w:p w:rsidR="00A82CE0" w:rsidRPr="00276142" w:rsidRDefault="00A82CE0" w:rsidP="00A82CE0">
            <w:pPr>
              <w:pStyle w:val="e"/>
              <w:ind w:firstLine="0"/>
            </w:pPr>
            <w:r w:rsidRPr="00276142">
              <w:t>ИТОГО:</w:t>
            </w:r>
          </w:p>
        </w:tc>
        <w:tc>
          <w:tcPr>
            <w:tcW w:w="1984" w:type="dxa"/>
          </w:tcPr>
          <w:p w:rsidR="00A82CE0" w:rsidRPr="00276142" w:rsidRDefault="00A82CE0" w:rsidP="00A82CE0">
            <w:pPr>
              <w:pStyle w:val="e"/>
              <w:ind w:firstLine="0"/>
            </w:pPr>
          </w:p>
        </w:tc>
        <w:tc>
          <w:tcPr>
            <w:tcW w:w="1701" w:type="dxa"/>
            <w:vAlign w:val="bottom"/>
          </w:tcPr>
          <w:p w:rsidR="00A82CE0" w:rsidRPr="00276142" w:rsidRDefault="00653A17" w:rsidP="00A82CE0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76142">
              <w:rPr>
                <w:b/>
                <w:bCs/>
                <w:color w:val="000000"/>
                <w:szCs w:val="24"/>
              </w:rPr>
              <w:t>2,05</w:t>
            </w:r>
          </w:p>
        </w:tc>
        <w:tc>
          <w:tcPr>
            <w:tcW w:w="1701" w:type="dxa"/>
            <w:vAlign w:val="bottom"/>
          </w:tcPr>
          <w:p w:rsidR="00A82CE0" w:rsidRPr="00276142" w:rsidRDefault="00BB2E53" w:rsidP="003E4199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76142">
              <w:rPr>
                <w:b/>
                <w:bCs/>
                <w:color w:val="000000"/>
                <w:szCs w:val="24"/>
              </w:rPr>
              <w:t>2,</w:t>
            </w:r>
            <w:r w:rsidR="003E4199" w:rsidRPr="00276142">
              <w:rPr>
                <w:b/>
                <w:bCs/>
                <w:color w:val="000000"/>
                <w:szCs w:val="24"/>
              </w:rPr>
              <w:t>76</w:t>
            </w:r>
          </w:p>
        </w:tc>
        <w:tc>
          <w:tcPr>
            <w:tcW w:w="1843" w:type="dxa"/>
            <w:vAlign w:val="bottom"/>
          </w:tcPr>
          <w:p w:rsidR="00A82CE0" w:rsidRPr="00276142" w:rsidRDefault="00570995" w:rsidP="00A82CE0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76142">
              <w:rPr>
                <w:b/>
                <w:bCs/>
                <w:color w:val="000000"/>
                <w:szCs w:val="24"/>
              </w:rPr>
              <w:t>4,40</w:t>
            </w:r>
          </w:p>
        </w:tc>
      </w:tr>
    </w:tbl>
    <w:p w:rsidR="00F95F68" w:rsidRPr="00276142" w:rsidRDefault="00F95F68" w:rsidP="00ED6C2C">
      <w:pPr>
        <w:pStyle w:val="e"/>
        <w:rPr>
          <w:sz w:val="28"/>
          <w:szCs w:val="28"/>
        </w:rPr>
      </w:pPr>
    </w:p>
    <w:p w:rsidR="00F95F68" w:rsidRPr="00276142" w:rsidRDefault="00F95F68" w:rsidP="00991DD2">
      <w:pPr>
        <w:pStyle w:val="e"/>
        <w:ind w:firstLine="567"/>
        <w:rPr>
          <w:sz w:val="28"/>
          <w:szCs w:val="28"/>
        </w:rPr>
      </w:pPr>
      <w:proofErr w:type="gramStart"/>
      <w:r w:rsidRPr="00276142">
        <w:rPr>
          <w:sz w:val="28"/>
          <w:szCs w:val="28"/>
        </w:rPr>
        <w:t xml:space="preserve">Согласно актуализированного генерального плана расчетный срок </w:t>
      </w:r>
      <w:r w:rsidR="00AD0C0A" w:rsidRPr="00276142">
        <w:rPr>
          <w:sz w:val="28"/>
          <w:szCs w:val="28"/>
        </w:rPr>
        <w:t xml:space="preserve">ввода </w:t>
      </w:r>
      <w:r w:rsidRPr="00276142">
        <w:rPr>
          <w:sz w:val="28"/>
          <w:szCs w:val="28"/>
        </w:rPr>
        <w:t xml:space="preserve">перспективных объемов </w:t>
      </w:r>
      <w:r w:rsidR="00AD0C0A" w:rsidRPr="00276142">
        <w:rPr>
          <w:sz w:val="28"/>
          <w:szCs w:val="28"/>
        </w:rPr>
        <w:t>потребления тепловой энергии предусмотрен</w:t>
      </w:r>
      <w:r w:rsidRPr="00276142">
        <w:rPr>
          <w:sz w:val="28"/>
          <w:szCs w:val="28"/>
        </w:rPr>
        <w:t xml:space="preserve"> д</w:t>
      </w:r>
      <w:r w:rsidR="00186B08" w:rsidRPr="00276142">
        <w:rPr>
          <w:sz w:val="28"/>
          <w:szCs w:val="28"/>
        </w:rPr>
        <w:t>о 2018 года. Перспективы до 2030</w:t>
      </w:r>
      <w:r w:rsidRPr="00276142">
        <w:rPr>
          <w:sz w:val="28"/>
          <w:szCs w:val="28"/>
        </w:rPr>
        <w:t xml:space="preserve"> года в актуализированном генеральном плане не пр</w:t>
      </w:r>
      <w:r w:rsidRPr="00276142">
        <w:rPr>
          <w:sz w:val="28"/>
          <w:szCs w:val="28"/>
        </w:rPr>
        <w:t>е</w:t>
      </w:r>
      <w:r w:rsidRPr="00276142">
        <w:rPr>
          <w:sz w:val="28"/>
          <w:szCs w:val="28"/>
        </w:rPr>
        <w:t>дусмотрено.</w:t>
      </w:r>
    </w:p>
    <w:p w:rsidR="00CC549F" w:rsidRPr="00276142" w:rsidRDefault="00CC549F" w:rsidP="00CC549F">
      <w:pPr>
        <w:pStyle w:val="2"/>
        <w:numPr>
          <w:ilvl w:val="0"/>
          <w:numId w:val="0"/>
        </w:numPr>
        <w:rPr>
          <w:sz w:val="28"/>
          <w:szCs w:val="28"/>
        </w:rPr>
      </w:pPr>
      <w:r w:rsidRPr="00276142">
        <w:rPr>
          <w:sz w:val="28"/>
          <w:szCs w:val="28"/>
        </w:rPr>
        <w:t>1.3.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</w:r>
    </w:p>
    <w:p w:rsidR="00ED6C2C" w:rsidRPr="00276142" w:rsidRDefault="00CC549F" w:rsidP="00991DD2">
      <w:pPr>
        <w:pStyle w:val="e"/>
        <w:ind w:firstLine="567"/>
        <w:rPr>
          <w:sz w:val="28"/>
          <w:szCs w:val="28"/>
        </w:rPr>
      </w:pPr>
      <w:r w:rsidRPr="00276142">
        <w:rPr>
          <w:sz w:val="28"/>
          <w:szCs w:val="28"/>
        </w:rPr>
        <w:t xml:space="preserve">Объекты потребления тепловой энергии (мощности) и </w:t>
      </w:r>
      <w:proofErr w:type="gramEnd"/>
      <w:r w:rsidRPr="00276142">
        <w:rPr>
          <w:sz w:val="28"/>
          <w:szCs w:val="28"/>
        </w:rPr>
        <w:t xml:space="preserve">теплоносителя от </w:t>
      </w:r>
      <w:r w:rsidR="00F46F81" w:rsidRPr="00276142">
        <w:rPr>
          <w:sz w:val="28"/>
          <w:szCs w:val="28"/>
        </w:rPr>
        <w:t>центральной котельной</w:t>
      </w:r>
      <w:r w:rsidRPr="00276142">
        <w:rPr>
          <w:sz w:val="28"/>
          <w:szCs w:val="28"/>
        </w:rPr>
        <w:t xml:space="preserve"> в производственных зонах на территории п. Тея отсут</w:t>
      </w:r>
      <w:r w:rsidR="00F46F81" w:rsidRPr="00276142">
        <w:rPr>
          <w:sz w:val="28"/>
          <w:szCs w:val="28"/>
        </w:rPr>
        <w:t>с</w:t>
      </w:r>
      <w:r w:rsidR="00F46F81" w:rsidRPr="00276142">
        <w:rPr>
          <w:sz w:val="28"/>
          <w:szCs w:val="28"/>
        </w:rPr>
        <w:t>т</w:t>
      </w:r>
      <w:r w:rsidR="00F46F81" w:rsidRPr="00276142">
        <w:rPr>
          <w:sz w:val="28"/>
          <w:szCs w:val="28"/>
        </w:rPr>
        <w:t xml:space="preserve">вуют. </w:t>
      </w:r>
    </w:p>
    <w:p w:rsidR="00F46F81" w:rsidRPr="00276142" w:rsidRDefault="00F46F81" w:rsidP="00ED6C2C">
      <w:pPr>
        <w:pStyle w:val="e"/>
        <w:rPr>
          <w:sz w:val="28"/>
          <w:szCs w:val="28"/>
        </w:rPr>
      </w:pPr>
    </w:p>
    <w:p w:rsidR="00F46F81" w:rsidRPr="00276142" w:rsidRDefault="00F46F81" w:rsidP="00F46F81">
      <w:pPr>
        <w:pStyle w:val="e"/>
        <w:numPr>
          <w:ilvl w:val="1"/>
          <w:numId w:val="33"/>
        </w:numPr>
        <w:ind w:left="0" w:firstLine="0"/>
        <w:rPr>
          <w:b/>
          <w:sz w:val="28"/>
          <w:szCs w:val="28"/>
        </w:rPr>
      </w:pPr>
      <w:r w:rsidRPr="00276142">
        <w:rPr>
          <w:b/>
          <w:sz w:val="28"/>
          <w:szCs w:val="28"/>
        </w:rPr>
        <w:t>Существующие и перспективные величины средневзвешенной плотн</w:t>
      </w:r>
      <w:r w:rsidRPr="00276142">
        <w:rPr>
          <w:b/>
          <w:sz w:val="28"/>
          <w:szCs w:val="28"/>
        </w:rPr>
        <w:t>о</w:t>
      </w:r>
      <w:r w:rsidRPr="00276142">
        <w:rPr>
          <w:b/>
          <w:sz w:val="28"/>
          <w:szCs w:val="28"/>
        </w:rPr>
        <w:t>сти тепловой нагрузки в каждом расчетном элементе территориального д</w:t>
      </w:r>
      <w:r w:rsidRPr="00276142">
        <w:rPr>
          <w:b/>
          <w:sz w:val="28"/>
          <w:szCs w:val="28"/>
        </w:rPr>
        <w:t>е</w:t>
      </w:r>
      <w:r w:rsidRPr="00276142">
        <w:rPr>
          <w:b/>
          <w:sz w:val="28"/>
          <w:szCs w:val="28"/>
        </w:rPr>
        <w:t>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</w:p>
    <w:p w:rsidR="00F46F81" w:rsidRPr="00276142" w:rsidRDefault="00F46F81" w:rsidP="00F46F81">
      <w:pPr>
        <w:pStyle w:val="e"/>
        <w:ind w:firstLine="0"/>
      </w:pPr>
    </w:p>
    <w:p w:rsidR="00F46F81" w:rsidRPr="00276142" w:rsidRDefault="00F46F81" w:rsidP="00F46F81">
      <w:pPr>
        <w:pStyle w:val="e"/>
        <w:spacing w:before="0"/>
        <w:ind w:firstLine="567"/>
        <w:rPr>
          <w:sz w:val="28"/>
          <w:szCs w:val="28"/>
        </w:rPr>
      </w:pPr>
      <w:r w:rsidRPr="00276142">
        <w:rPr>
          <w:sz w:val="28"/>
          <w:szCs w:val="28"/>
        </w:rPr>
        <w:t xml:space="preserve">Существующая величина средневзвешенной плотности тепловой нагрузки на конец 2019 года для центральной котельной составляет </w:t>
      </w:r>
      <w:r w:rsidR="00C64392" w:rsidRPr="00276142">
        <w:rPr>
          <w:sz w:val="28"/>
          <w:szCs w:val="28"/>
        </w:rPr>
        <w:t>3</w:t>
      </w:r>
      <w:r w:rsidRPr="00276142">
        <w:rPr>
          <w:sz w:val="28"/>
          <w:szCs w:val="28"/>
        </w:rPr>
        <w:t>,</w:t>
      </w:r>
      <w:r w:rsidR="00C64392" w:rsidRPr="00276142">
        <w:rPr>
          <w:sz w:val="28"/>
          <w:szCs w:val="28"/>
        </w:rPr>
        <w:t>38</w:t>
      </w:r>
      <w:r w:rsidRPr="00276142">
        <w:rPr>
          <w:sz w:val="28"/>
          <w:szCs w:val="28"/>
        </w:rPr>
        <w:t xml:space="preserve"> Гкал/ч/км</w:t>
      </w:r>
      <w:proofErr w:type="gramStart"/>
      <w:r w:rsidRPr="00276142">
        <w:rPr>
          <w:sz w:val="28"/>
          <w:szCs w:val="28"/>
          <w:vertAlign w:val="superscript"/>
        </w:rPr>
        <w:t>2</w:t>
      </w:r>
      <w:proofErr w:type="gramEnd"/>
      <w:r w:rsidRPr="00276142">
        <w:rPr>
          <w:sz w:val="28"/>
          <w:szCs w:val="28"/>
          <w:vertAlign w:val="superscript"/>
        </w:rPr>
        <w:t>.</w:t>
      </w:r>
      <w:r w:rsidRPr="00276142">
        <w:rPr>
          <w:sz w:val="28"/>
          <w:szCs w:val="28"/>
        </w:rPr>
        <w:t>.</w:t>
      </w:r>
    </w:p>
    <w:p w:rsidR="00F46F81" w:rsidRPr="00276142" w:rsidRDefault="00F46F81" w:rsidP="00F46F81">
      <w:pPr>
        <w:pStyle w:val="e"/>
        <w:spacing w:before="0"/>
        <w:ind w:firstLine="567"/>
        <w:rPr>
          <w:sz w:val="28"/>
          <w:szCs w:val="28"/>
        </w:rPr>
      </w:pPr>
      <w:r w:rsidRPr="00276142">
        <w:rPr>
          <w:sz w:val="28"/>
          <w:szCs w:val="28"/>
        </w:rPr>
        <w:t>Перспективная величина средневзвешенной плотности тепловой нагрузки в целом по п</w:t>
      </w:r>
      <w:r w:rsidR="00C64392" w:rsidRPr="00276142">
        <w:rPr>
          <w:sz w:val="28"/>
          <w:szCs w:val="28"/>
        </w:rPr>
        <w:t>.</w:t>
      </w:r>
      <w:r w:rsidRPr="00276142">
        <w:rPr>
          <w:sz w:val="28"/>
          <w:szCs w:val="28"/>
        </w:rPr>
        <w:t xml:space="preserve"> </w:t>
      </w:r>
      <w:r w:rsidR="00C64392" w:rsidRPr="00276142">
        <w:rPr>
          <w:sz w:val="28"/>
          <w:szCs w:val="28"/>
        </w:rPr>
        <w:t>Тея</w:t>
      </w:r>
      <w:r w:rsidR="00186B08" w:rsidRPr="00276142">
        <w:rPr>
          <w:sz w:val="28"/>
          <w:szCs w:val="28"/>
        </w:rPr>
        <w:t xml:space="preserve"> на конец 2030</w:t>
      </w:r>
      <w:r w:rsidRPr="00276142">
        <w:rPr>
          <w:sz w:val="28"/>
          <w:szCs w:val="28"/>
        </w:rPr>
        <w:t xml:space="preserve"> года составит </w:t>
      </w:r>
      <w:r w:rsidR="00C64392" w:rsidRPr="00276142">
        <w:rPr>
          <w:sz w:val="28"/>
          <w:szCs w:val="28"/>
        </w:rPr>
        <w:t>3</w:t>
      </w:r>
      <w:r w:rsidRPr="00276142">
        <w:rPr>
          <w:sz w:val="28"/>
          <w:szCs w:val="28"/>
        </w:rPr>
        <w:t>,</w:t>
      </w:r>
      <w:r w:rsidR="00C64392" w:rsidRPr="00276142">
        <w:rPr>
          <w:sz w:val="28"/>
          <w:szCs w:val="28"/>
        </w:rPr>
        <w:t>38</w:t>
      </w:r>
      <w:r w:rsidRPr="00276142">
        <w:rPr>
          <w:sz w:val="28"/>
          <w:szCs w:val="28"/>
        </w:rPr>
        <w:t xml:space="preserve"> Гкал/ч/км</w:t>
      </w:r>
      <w:proofErr w:type="gramStart"/>
      <w:r w:rsidRPr="00276142">
        <w:rPr>
          <w:sz w:val="28"/>
          <w:szCs w:val="28"/>
          <w:vertAlign w:val="superscript"/>
        </w:rPr>
        <w:t>2</w:t>
      </w:r>
      <w:proofErr w:type="gramEnd"/>
      <w:r w:rsidRPr="00276142">
        <w:rPr>
          <w:sz w:val="28"/>
          <w:szCs w:val="28"/>
        </w:rPr>
        <w:t>.</w:t>
      </w:r>
    </w:p>
    <w:p w:rsidR="00ED6C2C" w:rsidRPr="00276142" w:rsidRDefault="00ED6C2C" w:rsidP="00ED6C2C">
      <w:pPr>
        <w:pStyle w:val="e"/>
      </w:pPr>
    </w:p>
    <w:p w:rsidR="00ED6C2C" w:rsidRPr="00276142" w:rsidRDefault="00ED6C2C" w:rsidP="006B0A52">
      <w:pPr>
        <w:pStyle w:val="e"/>
        <w:ind w:firstLine="0"/>
      </w:pPr>
    </w:p>
    <w:p w:rsidR="00CE614E" w:rsidRPr="00276142" w:rsidRDefault="00CE614E" w:rsidP="006B0A52">
      <w:pPr>
        <w:pStyle w:val="e"/>
        <w:ind w:firstLine="0"/>
      </w:pPr>
    </w:p>
    <w:p w:rsidR="00A82CE0" w:rsidRPr="00276142" w:rsidRDefault="00A82CE0" w:rsidP="006B0A52">
      <w:pPr>
        <w:pStyle w:val="e"/>
        <w:ind w:firstLine="0"/>
      </w:pPr>
    </w:p>
    <w:p w:rsidR="009721D9" w:rsidRPr="00276142" w:rsidRDefault="009721D9" w:rsidP="009721D9">
      <w:pPr>
        <w:pStyle w:val="2"/>
        <w:numPr>
          <w:ilvl w:val="0"/>
          <w:numId w:val="0"/>
        </w:numPr>
        <w:rPr>
          <w:sz w:val="28"/>
          <w:szCs w:val="28"/>
        </w:rPr>
      </w:pPr>
      <w:r w:rsidRPr="00276142">
        <w:rPr>
          <w:sz w:val="28"/>
          <w:szCs w:val="28"/>
        </w:rPr>
        <w:lastRenderedPageBreak/>
        <w:t>РАЗДЕЛ 2. СУЩЕСТВУЮЩИЕ И ПЕРСПЕКТИВНЫЕ БАЛАНСЫ ТЕПЛОВОЙ МОЩНОСТИ ИСТОЧНИКОВ ТЕПЛОВОЙ ЭНЕРГИИ И ТЕПЛОВОЙ НАГРУЗКИ ПОТРЕБИТЕЛЕЙ</w:t>
      </w:r>
    </w:p>
    <w:p w:rsidR="00636F95" w:rsidRPr="00276142" w:rsidRDefault="00636F95" w:rsidP="00636F95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ущ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ствую</w:t>
      </w:r>
      <w:r w:rsidRPr="00276142">
        <w:rPr>
          <w:rFonts w:ascii="Times New Roman" w:hAnsi="Times New Roman"/>
          <w:spacing w:val="-3"/>
          <w:sz w:val="28"/>
          <w:szCs w:val="28"/>
        </w:rPr>
        <w:t>щ</w:t>
      </w:r>
      <w:r w:rsidRPr="00276142">
        <w:rPr>
          <w:rFonts w:ascii="Times New Roman" w:hAnsi="Times New Roman"/>
          <w:sz w:val="28"/>
          <w:szCs w:val="28"/>
        </w:rPr>
        <w:t>ие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ктивн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нсы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щн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="00AA1B8A" w:rsidRPr="00276142">
        <w:rPr>
          <w:rFonts w:ascii="Times New Roman" w:hAnsi="Times New Roman"/>
          <w:sz w:val="28"/>
          <w:szCs w:val="28"/>
        </w:rPr>
        <w:t xml:space="preserve"> централиз</w:t>
      </w:r>
      <w:r w:rsidR="00AA1B8A" w:rsidRPr="00276142">
        <w:rPr>
          <w:rFonts w:ascii="Times New Roman" w:hAnsi="Times New Roman"/>
          <w:sz w:val="28"/>
          <w:szCs w:val="28"/>
        </w:rPr>
        <w:t>о</w:t>
      </w:r>
      <w:r w:rsidR="00AA1B8A" w:rsidRPr="00276142">
        <w:rPr>
          <w:rFonts w:ascii="Times New Roman" w:hAnsi="Times New Roman"/>
          <w:sz w:val="28"/>
          <w:szCs w:val="28"/>
        </w:rPr>
        <w:t>ванного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чник</w:t>
      </w:r>
      <w:r w:rsidR="003252BA"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узки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ны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2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4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«С</w:t>
      </w:r>
      <w:r w:rsidRPr="00276142">
        <w:rPr>
          <w:rFonts w:ascii="Times New Roman" w:hAnsi="Times New Roman"/>
          <w:sz w:val="28"/>
          <w:szCs w:val="28"/>
        </w:rPr>
        <w:t>ущ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ствующие</w:t>
      </w:r>
      <w:r w:rsidRPr="00276142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 п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ктивн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сы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щн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ти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узки</w:t>
      </w:r>
      <w:r w:rsidRPr="00276142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»</w:t>
      </w:r>
      <w:r w:rsidRPr="00276142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щих</w:t>
      </w:r>
      <w:r w:rsidRPr="00276142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ме</w:t>
      </w:r>
      <w:r w:rsidRPr="00276142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 xml:space="preserve">я п. </w:t>
      </w:r>
      <w:r w:rsidR="006B0A52" w:rsidRPr="00276142">
        <w:rPr>
          <w:rFonts w:ascii="Times New Roman" w:hAnsi="Times New Roman"/>
          <w:sz w:val="28"/>
          <w:szCs w:val="28"/>
        </w:rPr>
        <w:t>Тея</w:t>
      </w:r>
      <w:r w:rsidRPr="00276142">
        <w:rPr>
          <w:rFonts w:ascii="Times New Roman" w:hAnsi="Times New Roman"/>
          <w:sz w:val="28"/>
          <w:szCs w:val="28"/>
        </w:rPr>
        <w:t>.</w:t>
      </w:r>
    </w:p>
    <w:bookmarkEnd w:id="5"/>
    <w:p w:rsidR="0099768A" w:rsidRPr="00276142" w:rsidRDefault="00CC1AAA" w:rsidP="00636F95">
      <w:pPr>
        <w:pStyle w:val="2"/>
        <w:numPr>
          <w:ilvl w:val="0"/>
          <w:numId w:val="0"/>
        </w:numPr>
        <w:ind w:right="-59"/>
        <w:rPr>
          <w:sz w:val="28"/>
          <w:szCs w:val="28"/>
        </w:rPr>
      </w:pPr>
      <w:r w:rsidRPr="00276142">
        <w:rPr>
          <w:sz w:val="28"/>
          <w:szCs w:val="28"/>
        </w:rPr>
        <w:t xml:space="preserve">2.1. </w:t>
      </w:r>
      <w:r w:rsidR="00DB6F13" w:rsidRPr="00276142">
        <w:rPr>
          <w:sz w:val="28"/>
          <w:szCs w:val="28"/>
        </w:rPr>
        <w:t>Описание существующих и перспективных зон действия систем теплоснабжения и источников тепловой энергии</w:t>
      </w:r>
    </w:p>
    <w:p w:rsidR="00636F95" w:rsidRPr="00276142" w:rsidRDefault="00636F95" w:rsidP="00636F95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bookmarkStart w:id="6" w:name="_Toc479442445"/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ящ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мя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ерр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ии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п. </w:t>
      </w:r>
      <w:r w:rsidR="006B0A52" w:rsidRPr="00276142">
        <w:rPr>
          <w:rFonts w:ascii="Times New Roman" w:hAnsi="Times New Roman"/>
          <w:sz w:val="28"/>
          <w:szCs w:val="28"/>
        </w:rPr>
        <w:t>Тея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э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ним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МУП «</w:t>
      </w:r>
      <w:r w:rsidR="006B0A52" w:rsidRPr="00276142">
        <w:rPr>
          <w:rFonts w:ascii="Times New Roman" w:hAnsi="Times New Roman"/>
          <w:sz w:val="28"/>
          <w:szCs w:val="28"/>
        </w:rPr>
        <w:t>УККР</w:t>
      </w:r>
      <w:r w:rsidRPr="00276142">
        <w:rPr>
          <w:rFonts w:ascii="Times New Roman" w:hAnsi="Times New Roman"/>
          <w:sz w:val="28"/>
          <w:szCs w:val="28"/>
        </w:rPr>
        <w:t>».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pacing w:val="-3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 xml:space="preserve">я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ция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тпуск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вую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гию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виде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ды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2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уж</w:t>
      </w:r>
      <w:r w:rsidRPr="00276142">
        <w:rPr>
          <w:rFonts w:ascii="Times New Roman" w:hAnsi="Times New Roman"/>
          <w:sz w:val="28"/>
          <w:szCs w:val="28"/>
        </w:rPr>
        <w:t>ды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 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лям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3"/>
          <w:sz w:val="28"/>
          <w:szCs w:val="28"/>
        </w:rPr>
        <w:t>ую</w:t>
      </w:r>
      <w:r w:rsidRPr="00276142">
        <w:rPr>
          <w:rFonts w:ascii="Times New Roman" w:hAnsi="Times New Roman"/>
          <w:sz w:val="28"/>
          <w:szCs w:val="28"/>
        </w:rPr>
        <w:t>щих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в: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="006B0A52" w:rsidRPr="00276142">
        <w:rPr>
          <w:rFonts w:ascii="Times New Roman" w:hAnsi="Times New Roman"/>
          <w:sz w:val="28"/>
          <w:szCs w:val="28"/>
        </w:rPr>
        <w:t>жилые дома, здание администрации, ветерина</w:t>
      </w:r>
      <w:r w:rsidR="006B0A52" w:rsidRPr="00276142">
        <w:rPr>
          <w:rFonts w:ascii="Times New Roman" w:hAnsi="Times New Roman"/>
          <w:sz w:val="28"/>
          <w:szCs w:val="28"/>
        </w:rPr>
        <w:t>р</w:t>
      </w:r>
      <w:r w:rsidR="006B0A52" w:rsidRPr="00276142">
        <w:rPr>
          <w:rFonts w:ascii="Times New Roman" w:hAnsi="Times New Roman"/>
          <w:sz w:val="28"/>
          <w:szCs w:val="28"/>
        </w:rPr>
        <w:t>ный пункт и другие общественные учреждения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636F95" w:rsidRPr="00276142" w:rsidRDefault="00636F95" w:rsidP="00636F95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ерр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ии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п. </w:t>
      </w:r>
      <w:r w:rsidR="006B0A52" w:rsidRPr="00276142">
        <w:rPr>
          <w:rFonts w:ascii="Times New Roman" w:hAnsi="Times New Roman"/>
          <w:sz w:val="28"/>
          <w:szCs w:val="28"/>
        </w:rPr>
        <w:t>Тея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оже</w:t>
      </w:r>
      <w:r w:rsidRPr="00276142">
        <w:rPr>
          <w:rFonts w:ascii="Times New Roman" w:hAnsi="Times New Roman"/>
          <w:sz w:val="28"/>
          <w:szCs w:val="28"/>
        </w:rPr>
        <w:t xml:space="preserve">н </w:t>
      </w:r>
      <w:r w:rsidR="004B3C65" w:rsidRPr="00276142">
        <w:rPr>
          <w:rFonts w:ascii="Times New Roman" w:hAnsi="Times New Roman"/>
          <w:sz w:val="28"/>
          <w:szCs w:val="28"/>
        </w:rPr>
        <w:t>один</w:t>
      </w:r>
      <w:r w:rsidR="00AA1B8A" w:rsidRPr="00276142">
        <w:rPr>
          <w:rFonts w:ascii="Times New Roman" w:hAnsi="Times New Roman"/>
          <w:sz w:val="28"/>
          <w:szCs w:val="28"/>
        </w:rPr>
        <w:t xml:space="preserve"> централизованный</w:t>
      </w:r>
      <w:r w:rsidRPr="00276142">
        <w:rPr>
          <w:rFonts w:ascii="Times New Roman" w:hAnsi="Times New Roman"/>
          <w:sz w:val="28"/>
          <w:szCs w:val="28"/>
        </w:rPr>
        <w:t xml:space="preserve"> 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="004B3C65"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 xml:space="preserve">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:</w:t>
      </w:r>
    </w:p>
    <w:p w:rsidR="00636F95" w:rsidRPr="00276142" w:rsidRDefault="00636F95" w:rsidP="00636F95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-</w:t>
      </w:r>
      <w:r w:rsidR="00A65EEC" w:rsidRPr="00276142">
        <w:rPr>
          <w:rFonts w:ascii="Times New Roman" w:hAnsi="Times New Roman"/>
          <w:sz w:val="28"/>
          <w:szCs w:val="28"/>
        </w:rPr>
        <w:t xml:space="preserve"> </w:t>
      </w:r>
      <w:r w:rsidR="00D421D7" w:rsidRPr="00276142">
        <w:rPr>
          <w:rFonts w:ascii="Times New Roman" w:hAnsi="Times New Roman"/>
          <w:sz w:val="28"/>
          <w:szCs w:val="28"/>
        </w:rPr>
        <w:t>Центральная к</w:t>
      </w:r>
      <w:r w:rsidR="00015D49" w:rsidRPr="00276142">
        <w:rPr>
          <w:rFonts w:ascii="Times New Roman" w:hAnsi="Times New Roman"/>
          <w:sz w:val="28"/>
          <w:szCs w:val="28"/>
        </w:rPr>
        <w:t>отельная по ул. Первомайская</w:t>
      </w:r>
      <w:r w:rsidR="00C92F10" w:rsidRPr="00276142">
        <w:rPr>
          <w:rFonts w:ascii="Times New Roman" w:hAnsi="Times New Roman"/>
          <w:sz w:val="28"/>
          <w:szCs w:val="28"/>
        </w:rPr>
        <w:t>, 1</w:t>
      </w:r>
      <w:r w:rsidR="00015D49" w:rsidRPr="00276142">
        <w:rPr>
          <w:rFonts w:ascii="Times New Roman" w:hAnsi="Times New Roman"/>
          <w:sz w:val="28"/>
          <w:szCs w:val="28"/>
        </w:rPr>
        <w:t>.</w:t>
      </w:r>
    </w:p>
    <w:p w:rsidR="00A10282" w:rsidRPr="00276142" w:rsidRDefault="00A10282" w:rsidP="00A10282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ущ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ствую</w:t>
      </w:r>
      <w:r w:rsidRPr="00276142">
        <w:rPr>
          <w:rFonts w:ascii="Times New Roman" w:hAnsi="Times New Roman"/>
          <w:spacing w:val="-3"/>
          <w:sz w:val="28"/>
          <w:szCs w:val="28"/>
        </w:rPr>
        <w:t>щ</w:t>
      </w:r>
      <w:r w:rsidR="00015D49" w:rsidRPr="00276142">
        <w:rPr>
          <w:rFonts w:ascii="Times New Roman" w:hAnsi="Times New Roman"/>
          <w:sz w:val="28"/>
          <w:szCs w:val="28"/>
        </w:rPr>
        <w:t>ая</w:t>
      </w:r>
      <w:r w:rsidRPr="00276142">
        <w:rPr>
          <w:rFonts w:ascii="Times New Roman" w:hAnsi="Times New Roman"/>
          <w:sz w:val="28"/>
          <w:szCs w:val="28"/>
        </w:rPr>
        <w:t xml:space="preserve"> 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015D49"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z w:val="28"/>
          <w:szCs w:val="28"/>
        </w:rPr>
        <w:t xml:space="preserve"> 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ствия си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="004B3C65" w:rsidRPr="00276142">
        <w:rPr>
          <w:rFonts w:ascii="Times New Roman" w:hAnsi="Times New Roman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 xml:space="preserve">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 xml:space="preserve">ния </w:t>
      </w:r>
      <w:r w:rsidR="00015D49" w:rsidRPr="00276142">
        <w:rPr>
          <w:rFonts w:ascii="Times New Roman" w:hAnsi="Times New Roman"/>
          <w:sz w:val="28"/>
          <w:szCs w:val="28"/>
        </w:rPr>
        <w:t xml:space="preserve">и централизованного 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чник</w:t>
      </w:r>
      <w:r w:rsidR="004B3C65"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 xml:space="preserve">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п. </w:t>
      </w:r>
      <w:r w:rsidR="0058294B" w:rsidRPr="00276142">
        <w:rPr>
          <w:rFonts w:ascii="Times New Roman" w:hAnsi="Times New Roman"/>
          <w:sz w:val="28"/>
          <w:szCs w:val="28"/>
        </w:rPr>
        <w:t>Тея</w:t>
      </w:r>
      <w:r w:rsidRPr="00276142">
        <w:rPr>
          <w:rFonts w:ascii="Times New Roman" w:hAnsi="Times New Roman"/>
          <w:sz w:val="28"/>
          <w:szCs w:val="28"/>
        </w:rPr>
        <w:t xml:space="preserve"> 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ны на </w:t>
      </w:r>
      <w:r w:rsidRPr="00276142">
        <w:rPr>
          <w:rFonts w:ascii="Times New Roman" w:hAnsi="Times New Roman"/>
          <w:spacing w:val="-3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исунке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2</w:t>
      </w:r>
      <w:r w:rsidRPr="00276142">
        <w:rPr>
          <w:rFonts w:ascii="Times New Roman" w:hAnsi="Times New Roman"/>
          <w:spacing w:val="-2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1</w:t>
      </w:r>
    </w:p>
    <w:p w:rsidR="002410F9" w:rsidRPr="00276142" w:rsidRDefault="002410F9" w:rsidP="00A10282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A10282" w:rsidRPr="00276142" w:rsidRDefault="00231B5D" w:rsidP="004D2559">
      <w:pPr>
        <w:pStyle w:val="aff6"/>
        <w:kinsoku w:val="0"/>
        <w:overflowPunct w:val="0"/>
        <w:ind w:left="-567" w:right="-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419725" cy="40957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282" w:rsidRPr="00276142" w:rsidRDefault="00A10282" w:rsidP="00A10282">
      <w:pPr>
        <w:pStyle w:val="aff6"/>
        <w:kinsoku w:val="0"/>
        <w:overflowPunct w:val="0"/>
        <w:ind w:left="0" w:right="-57"/>
        <w:jc w:val="center"/>
        <w:rPr>
          <w:rFonts w:ascii="Times New Roman" w:hAnsi="Times New Roman"/>
          <w:i/>
          <w:sz w:val="28"/>
          <w:szCs w:val="28"/>
        </w:rPr>
      </w:pPr>
      <w:r w:rsidRPr="00276142">
        <w:rPr>
          <w:rFonts w:ascii="Times New Roman" w:hAnsi="Times New Roman"/>
          <w:i/>
          <w:sz w:val="28"/>
          <w:szCs w:val="28"/>
        </w:rPr>
        <w:t xml:space="preserve">Рисунок 2.1. 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С</w:t>
      </w:r>
      <w:r w:rsidRPr="00276142">
        <w:rPr>
          <w:rFonts w:ascii="Times New Roman" w:hAnsi="Times New Roman"/>
          <w:i/>
          <w:sz w:val="28"/>
          <w:szCs w:val="28"/>
        </w:rPr>
        <w:t>ущ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i/>
          <w:sz w:val="28"/>
          <w:szCs w:val="28"/>
        </w:rPr>
        <w:t>ствую</w:t>
      </w:r>
      <w:r w:rsidRPr="00276142">
        <w:rPr>
          <w:rFonts w:ascii="Times New Roman" w:hAnsi="Times New Roman"/>
          <w:i/>
          <w:spacing w:val="-3"/>
          <w:sz w:val="28"/>
          <w:szCs w:val="28"/>
        </w:rPr>
        <w:t>щ</w:t>
      </w:r>
      <w:r w:rsidR="00EC5793" w:rsidRPr="00276142">
        <w:rPr>
          <w:rFonts w:ascii="Times New Roman" w:hAnsi="Times New Roman"/>
          <w:i/>
          <w:sz w:val="28"/>
          <w:szCs w:val="28"/>
        </w:rPr>
        <w:t>ая</w:t>
      </w:r>
      <w:r w:rsidRPr="00276142">
        <w:rPr>
          <w:rFonts w:ascii="Times New Roman" w:hAnsi="Times New Roman"/>
          <w:i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i/>
          <w:sz w:val="28"/>
          <w:szCs w:val="28"/>
        </w:rPr>
        <w:t>з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о</w:t>
      </w:r>
      <w:r w:rsidR="00EC5793" w:rsidRPr="00276142">
        <w:rPr>
          <w:rFonts w:ascii="Times New Roman" w:hAnsi="Times New Roman"/>
          <w:i/>
          <w:sz w:val="28"/>
          <w:szCs w:val="28"/>
        </w:rPr>
        <w:t>на</w:t>
      </w:r>
      <w:r w:rsidRPr="00276142">
        <w:rPr>
          <w:rFonts w:ascii="Times New Roman" w:hAnsi="Times New Roman"/>
          <w:i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i/>
          <w:sz w:val="28"/>
          <w:szCs w:val="28"/>
        </w:rPr>
        <w:t>д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i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i/>
          <w:sz w:val="28"/>
          <w:szCs w:val="28"/>
        </w:rPr>
        <w:t>ствия</w:t>
      </w:r>
      <w:r w:rsidRPr="00276142">
        <w:rPr>
          <w:rFonts w:ascii="Times New Roman" w:hAnsi="Times New Roman"/>
          <w:i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i/>
          <w:sz w:val="28"/>
          <w:szCs w:val="28"/>
        </w:rPr>
        <w:t>си</w:t>
      </w:r>
      <w:r w:rsidRPr="00276142">
        <w:rPr>
          <w:rFonts w:ascii="Times New Roman" w:hAnsi="Times New Roman"/>
          <w:i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i/>
          <w:sz w:val="28"/>
          <w:szCs w:val="28"/>
        </w:rPr>
        <w:t>т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i/>
          <w:sz w:val="28"/>
          <w:szCs w:val="28"/>
        </w:rPr>
        <w:t>м</w:t>
      </w:r>
      <w:r w:rsidR="00EC5793" w:rsidRPr="00276142">
        <w:rPr>
          <w:rFonts w:ascii="Times New Roman" w:hAnsi="Times New Roman"/>
          <w:i/>
          <w:sz w:val="28"/>
          <w:szCs w:val="28"/>
        </w:rPr>
        <w:t>ы</w:t>
      </w:r>
      <w:r w:rsidRPr="00276142">
        <w:rPr>
          <w:rFonts w:ascii="Times New Roman" w:hAnsi="Times New Roman"/>
          <w:i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i/>
          <w:sz w:val="28"/>
          <w:szCs w:val="28"/>
        </w:rPr>
        <w:t>т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i/>
          <w:sz w:val="28"/>
          <w:szCs w:val="28"/>
        </w:rPr>
        <w:t>пл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i/>
          <w:sz w:val="28"/>
          <w:szCs w:val="28"/>
        </w:rPr>
        <w:t>сн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i/>
          <w:sz w:val="28"/>
          <w:szCs w:val="28"/>
        </w:rPr>
        <w:t>б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i/>
          <w:sz w:val="28"/>
          <w:szCs w:val="28"/>
        </w:rPr>
        <w:t>ния</w:t>
      </w:r>
      <w:r w:rsidR="00015D49" w:rsidRPr="00276142">
        <w:rPr>
          <w:rFonts w:ascii="Times New Roman" w:hAnsi="Times New Roman"/>
          <w:i/>
          <w:sz w:val="28"/>
          <w:szCs w:val="28"/>
        </w:rPr>
        <w:t xml:space="preserve"> и це</w:t>
      </w:r>
      <w:r w:rsidR="00015D49" w:rsidRPr="00276142">
        <w:rPr>
          <w:rFonts w:ascii="Times New Roman" w:hAnsi="Times New Roman"/>
          <w:i/>
          <w:sz w:val="28"/>
          <w:szCs w:val="28"/>
        </w:rPr>
        <w:t>н</w:t>
      </w:r>
      <w:r w:rsidR="00015D49" w:rsidRPr="00276142">
        <w:rPr>
          <w:rFonts w:ascii="Times New Roman" w:hAnsi="Times New Roman"/>
          <w:i/>
          <w:sz w:val="28"/>
          <w:szCs w:val="28"/>
        </w:rPr>
        <w:t>трализованного</w:t>
      </w:r>
      <w:r w:rsidRPr="00276142">
        <w:rPr>
          <w:rFonts w:ascii="Times New Roman" w:hAnsi="Times New Roman"/>
          <w:i/>
          <w:sz w:val="28"/>
          <w:szCs w:val="28"/>
        </w:rPr>
        <w:t xml:space="preserve"> </w:t>
      </w:r>
      <w:r w:rsidRPr="00276142">
        <w:rPr>
          <w:rFonts w:ascii="Times New Roman" w:hAnsi="Times New Roman"/>
          <w:i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i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i/>
          <w:sz w:val="28"/>
          <w:szCs w:val="28"/>
        </w:rPr>
        <w:t>т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i/>
          <w:sz w:val="28"/>
          <w:szCs w:val="28"/>
        </w:rPr>
        <w:t>чник</w:t>
      </w:r>
      <w:r w:rsidR="00EC5793" w:rsidRPr="00276142">
        <w:rPr>
          <w:rFonts w:ascii="Times New Roman" w:hAnsi="Times New Roman"/>
          <w:i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i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i/>
          <w:sz w:val="28"/>
          <w:szCs w:val="28"/>
        </w:rPr>
        <w:t>т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i/>
          <w:sz w:val="28"/>
          <w:szCs w:val="28"/>
        </w:rPr>
        <w:t>пл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i/>
          <w:sz w:val="28"/>
          <w:szCs w:val="28"/>
        </w:rPr>
        <w:t>в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i/>
          <w:sz w:val="28"/>
          <w:szCs w:val="28"/>
        </w:rPr>
        <w:t>й эн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i/>
          <w:sz w:val="28"/>
          <w:szCs w:val="28"/>
        </w:rPr>
        <w:t>гии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i/>
          <w:sz w:val="28"/>
          <w:szCs w:val="28"/>
        </w:rPr>
        <w:t xml:space="preserve">п. </w:t>
      </w:r>
      <w:r w:rsidR="003252BA" w:rsidRPr="00276142">
        <w:rPr>
          <w:rFonts w:ascii="Times New Roman" w:hAnsi="Times New Roman"/>
          <w:i/>
          <w:sz w:val="28"/>
          <w:szCs w:val="28"/>
        </w:rPr>
        <w:t>Тея</w:t>
      </w:r>
      <w:r w:rsidRPr="00276142">
        <w:rPr>
          <w:rFonts w:ascii="Times New Roman" w:hAnsi="Times New Roman"/>
          <w:i/>
          <w:sz w:val="28"/>
          <w:szCs w:val="28"/>
        </w:rPr>
        <w:t xml:space="preserve"> </w:t>
      </w:r>
    </w:p>
    <w:p w:rsidR="00C64392" w:rsidRPr="00276142" w:rsidRDefault="00C64392" w:rsidP="00C64392">
      <w:pPr>
        <w:pStyle w:val="2"/>
        <w:numPr>
          <w:ilvl w:val="1"/>
          <w:numId w:val="12"/>
        </w:numPr>
        <w:tabs>
          <w:tab w:val="clear" w:pos="1701"/>
          <w:tab w:val="clear" w:pos="1814"/>
        </w:tabs>
        <w:ind w:left="0" w:right="-59" w:firstLine="0"/>
        <w:rPr>
          <w:sz w:val="28"/>
          <w:szCs w:val="28"/>
        </w:rPr>
      </w:pPr>
      <w:r w:rsidRPr="00276142">
        <w:rPr>
          <w:sz w:val="28"/>
          <w:szCs w:val="28"/>
        </w:rPr>
        <w:lastRenderedPageBreak/>
        <w:t>Описание существующих и перспективных зон действия индивидуальных источников тепловой энергии</w:t>
      </w:r>
    </w:p>
    <w:p w:rsidR="00C64392" w:rsidRPr="00276142" w:rsidRDefault="00C64392" w:rsidP="00C64392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ве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7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«Пре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льству,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нст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му п</w:t>
      </w:r>
      <w:r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ооруже</w:t>
      </w:r>
      <w:r w:rsidRPr="00276142">
        <w:rPr>
          <w:rFonts w:ascii="Times New Roman" w:hAnsi="Times New Roman"/>
          <w:sz w:val="28"/>
          <w:szCs w:val="28"/>
        </w:rPr>
        <w:t>нию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чник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гии»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выв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ю</w:t>
      </w:r>
      <w:r w:rsidRPr="00276142">
        <w:rPr>
          <w:rFonts w:ascii="Times New Roman" w:hAnsi="Times New Roman"/>
          <w:spacing w:val="-3"/>
          <w:sz w:val="28"/>
          <w:szCs w:val="28"/>
        </w:rPr>
        <w:t>щ</w:t>
      </w:r>
      <w:r w:rsidRPr="00276142">
        <w:rPr>
          <w:rFonts w:ascii="Times New Roman" w:hAnsi="Times New Roman"/>
          <w:sz w:val="28"/>
          <w:szCs w:val="28"/>
        </w:rPr>
        <w:t>их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ме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п. Тея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ны усл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вия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инд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виду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ния.</w:t>
      </w:r>
    </w:p>
    <w:p w:rsidR="00C64392" w:rsidRPr="00276142" w:rsidRDefault="00C64392" w:rsidP="00C64392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Со</w:t>
      </w:r>
      <w:r w:rsidRPr="00276142">
        <w:rPr>
          <w:rFonts w:ascii="Times New Roman" w:hAnsi="Times New Roman"/>
          <w:sz w:val="28"/>
          <w:szCs w:val="28"/>
        </w:rPr>
        <w:t>гл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сно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«Актуализация генерального плана п. Тея» 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ны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ствия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ди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плосн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3"/>
          <w:sz w:val="28"/>
          <w:szCs w:val="28"/>
        </w:rPr>
        <w:t>ж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ящ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мя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ничив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ют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эт</w:t>
      </w:r>
      <w:r w:rsidRPr="00276142">
        <w:rPr>
          <w:rFonts w:ascii="Times New Roman" w:hAnsi="Times New Roman"/>
          <w:spacing w:val="-1"/>
          <w:sz w:val="28"/>
          <w:szCs w:val="28"/>
        </w:rPr>
        <w:t>аж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z w:val="28"/>
          <w:szCs w:val="28"/>
        </w:rPr>
        <w:t>ил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стн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сект</w:t>
      </w:r>
      <w:r w:rsidRPr="00276142">
        <w:rPr>
          <w:rFonts w:ascii="Times New Roman" w:hAnsi="Times New Roman"/>
          <w:spacing w:val="-1"/>
          <w:sz w:val="28"/>
          <w:szCs w:val="28"/>
        </w:rPr>
        <w:t>оро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индивидуальными источниками тепла. В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стве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чника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яч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3"/>
          <w:sz w:val="28"/>
          <w:szCs w:val="28"/>
        </w:rPr>
        <w:t>ь</w:t>
      </w:r>
      <w:r w:rsidRPr="00276142">
        <w:rPr>
          <w:rFonts w:ascii="Times New Roman" w:hAnsi="Times New Roman"/>
          <w:sz w:val="28"/>
          <w:szCs w:val="28"/>
        </w:rPr>
        <w:t>зу</w:t>
      </w:r>
      <w:r w:rsidRPr="00276142">
        <w:rPr>
          <w:rFonts w:ascii="Times New Roman" w:hAnsi="Times New Roman"/>
          <w:spacing w:val="2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ву</w:t>
      </w:r>
      <w:r w:rsidRPr="00276142">
        <w:rPr>
          <w:rFonts w:ascii="Times New Roman" w:hAnsi="Times New Roman"/>
          <w:spacing w:val="-3"/>
          <w:sz w:val="28"/>
          <w:szCs w:val="28"/>
        </w:rPr>
        <w:t>х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нту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 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тлы.</w:t>
      </w:r>
    </w:p>
    <w:p w:rsidR="00C64392" w:rsidRPr="00276142" w:rsidRDefault="00C64392" w:rsidP="00C64392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Пр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дключ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нд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виду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ж</w:t>
      </w:r>
      <w:r w:rsidRPr="00276142">
        <w:rPr>
          <w:rFonts w:ascii="Times New Roman" w:hAnsi="Times New Roman"/>
          <w:sz w:val="28"/>
          <w:szCs w:val="28"/>
        </w:rPr>
        <w:t>ил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йки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нт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лиз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ым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ик</w:t>
      </w:r>
      <w:r w:rsidRPr="00276142">
        <w:rPr>
          <w:rFonts w:ascii="Times New Roman" w:hAnsi="Times New Roman"/>
          <w:spacing w:val="-3"/>
          <w:sz w:val="28"/>
          <w:szCs w:val="28"/>
        </w:rPr>
        <w:t>ам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ео</w:t>
      </w:r>
      <w:r w:rsidRPr="00276142">
        <w:rPr>
          <w:rFonts w:ascii="Times New Roman" w:hAnsi="Times New Roman"/>
          <w:sz w:val="28"/>
          <w:szCs w:val="28"/>
        </w:rPr>
        <w:t>бх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имо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сть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1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ь</w:t>
      </w:r>
      <w:r w:rsidRPr="00276142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уз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 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я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сть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. 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льш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яже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сть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ди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тр уч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стк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за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финанс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 xml:space="preserve">й энергии </w:t>
      </w:r>
      <w:r w:rsidRPr="00276142">
        <w:rPr>
          <w:rFonts w:ascii="Times New Roman" w:hAnsi="Times New Roman"/>
          <w:sz w:val="28"/>
          <w:szCs w:val="28"/>
        </w:rPr>
        <w:tab/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Pr="00276142">
        <w:rPr>
          <w:rFonts w:ascii="Times New Roman" w:hAnsi="Times New Roman"/>
          <w:sz w:val="28"/>
          <w:szCs w:val="28"/>
        </w:rPr>
        <w:t>з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из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ляци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 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лы и высокую в</w:t>
      </w:r>
      <w:r w:rsidRPr="00276142">
        <w:rPr>
          <w:rFonts w:ascii="Times New Roman" w:hAnsi="Times New Roman"/>
          <w:spacing w:val="-1"/>
          <w:sz w:val="28"/>
          <w:szCs w:val="28"/>
        </w:rPr>
        <w:t>еро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сть</w:t>
      </w:r>
      <w:r w:rsidRPr="00276142">
        <w:rPr>
          <w:rFonts w:ascii="Times New Roman" w:hAnsi="Times New Roman"/>
          <w:sz w:val="28"/>
          <w:szCs w:val="28"/>
        </w:rPr>
        <w:tab/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ния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дящ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 к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иту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м.</w:t>
      </w:r>
    </w:p>
    <w:p w:rsidR="00C64392" w:rsidRPr="00276142" w:rsidRDefault="00C64392" w:rsidP="00C64392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а</w:t>
      </w:r>
      <w:r w:rsidRPr="00276142">
        <w:rPr>
          <w:spacing w:val="28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а</w:t>
      </w:r>
      <w:r w:rsidRPr="00276142">
        <w:rPr>
          <w:spacing w:val="-3"/>
          <w:sz w:val="28"/>
          <w:szCs w:val="28"/>
        </w:rPr>
        <w:t>с</w:t>
      </w:r>
      <w:r w:rsidRPr="00276142">
        <w:rPr>
          <w:sz w:val="28"/>
          <w:szCs w:val="28"/>
        </w:rPr>
        <w:t>че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ны</w:t>
      </w:r>
      <w:r w:rsidRPr="00276142">
        <w:rPr>
          <w:sz w:val="28"/>
          <w:szCs w:val="28"/>
        </w:rPr>
        <w:t>й</w:t>
      </w:r>
      <w:r w:rsidRPr="00276142">
        <w:rPr>
          <w:spacing w:val="29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п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ри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д</w:t>
      </w:r>
      <w:r w:rsidRPr="00276142">
        <w:rPr>
          <w:spacing w:val="29"/>
          <w:sz w:val="28"/>
          <w:szCs w:val="28"/>
        </w:rPr>
        <w:t xml:space="preserve"> </w:t>
      </w:r>
      <w:r w:rsidRPr="00276142">
        <w:rPr>
          <w:sz w:val="28"/>
          <w:szCs w:val="28"/>
        </w:rPr>
        <w:t>в</w:t>
      </w:r>
      <w:r w:rsidRPr="00276142">
        <w:rPr>
          <w:spacing w:val="25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щ</w:t>
      </w:r>
      <w:r w:rsidRPr="00276142">
        <w:rPr>
          <w:sz w:val="28"/>
          <w:szCs w:val="28"/>
        </w:rPr>
        <w:t>ес</w:t>
      </w:r>
      <w:r w:rsidRPr="00276142">
        <w:rPr>
          <w:spacing w:val="-1"/>
          <w:sz w:val="28"/>
          <w:szCs w:val="28"/>
        </w:rPr>
        <w:t>тв</w:t>
      </w:r>
      <w:r w:rsidRPr="00276142">
        <w:rPr>
          <w:spacing w:val="-2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ющ</w:t>
      </w:r>
      <w:r w:rsidRPr="00276142">
        <w:rPr>
          <w:sz w:val="28"/>
          <w:szCs w:val="28"/>
        </w:rPr>
        <w:t>их</w:t>
      </w:r>
      <w:r w:rsidRPr="00276142">
        <w:rPr>
          <w:spacing w:val="27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а</w:t>
      </w:r>
      <w:r w:rsidRPr="00276142">
        <w:rPr>
          <w:sz w:val="28"/>
          <w:szCs w:val="28"/>
        </w:rPr>
        <w:t>й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а</w:t>
      </w:r>
      <w:r w:rsidRPr="00276142">
        <w:rPr>
          <w:sz w:val="28"/>
          <w:szCs w:val="28"/>
        </w:rPr>
        <w:t>х</w:t>
      </w:r>
      <w:r w:rsidRPr="00276142">
        <w:rPr>
          <w:spacing w:val="29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ж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29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з</w:t>
      </w:r>
      <w:r w:rsidRPr="00276142">
        <w:rPr>
          <w:sz w:val="28"/>
          <w:szCs w:val="28"/>
        </w:rPr>
        <w:t>а</w:t>
      </w:r>
      <w:r w:rsidRPr="00276142">
        <w:rPr>
          <w:spacing w:val="-3"/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-3"/>
          <w:sz w:val="28"/>
          <w:szCs w:val="28"/>
        </w:rPr>
        <w:t>к</w:t>
      </w:r>
      <w:r w:rsidRPr="00276142">
        <w:rPr>
          <w:sz w:val="28"/>
          <w:szCs w:val="28"/>
        </w:rPr>
        <w:t>и</w:t>
      </w:r>
      <w:r w:rsidRPr="00276142">
        <w:rPr>
          <w:spacing w:val="26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-2"/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ек</w:t>
      </w:r>
      <w:r w:rsidRPr="00276142">
        <w:rPr>
          <w:spacing w:val="-2"/>
          <w:sz w:val="28"/>
          <w:szCs w:val="28"/>
        </w:rPr>
        <w:t>т</w:t>
      </w:r>
      <w:r w:rsidRPr="00276142">
        <w:rPr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ро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д</w:t>
      </w:r>
      <w:r w:rsidRPr="00276142">
        <w:rPr>
          <w:spacing w:val="1"/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2"/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д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ль</w:t>
      </w:r>
      <w:r w:rsidRPr="00276142">
        <w:rPr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ы</w:t>
      </w:r>
      <w:r w:rsidRPr="00276142">
        <w:rPr>
          <w:sz w:val="28"/>
          <w:szCs w:val="28"/>
        </w:rPr>
        <w:t>х ис</w:t>
      </w:r>
      <w:r w:rsidRPr="00276142">
        <w:rPr>
          <w:spacing w:val="-3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ч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в</w:t>
      </w:r>
      <w:r w:rsidRPr="00276142">
        <w:rPr>
          <w:spacing w:val="-1"/>
          <w:sz w:val="28"/>
          <w:szCs w:val="28"/>
        </w:rPr>
        <w:t xml:space="preserve"> 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z w:val="28"/>
          <w:szCs w:val="28"/>
        </w:rPr>
        <w:t>не</w:t>
      </w:r>
      <w:r w:rsidRPr="00276142">
        <w:rPr>
          <w:spacing w:val="-3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д</w:t>
      </w:r>
      <w:r w:rsidRPr="00276142">
        <w:rPr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а</w:t>
      </w:r>
      <w:r w:rsidRPr="00276142">
        <w:rPr>
          <w:spacing w:val="-3"/>
          <w:sz w:val="28"/>
          <w:szCs w:val="28"/>
        </w:rPr>
        <w:t>г</w:t>
      </w:r>
      <w:r w:rsidRPr="00276142">
        <w:rPr>
          <w:sz w:val="28"/>
          <w:szCs w:val="28"/>
        </w:rPr>
        <w:t>ае</w:t>
      </w:r>
      <w:r w:rsidRPr="00276142">
        <w:rPr>
          <w:spacing w:val="-3"/>
          <w:sz w:val="28"/>
          <w:szCs w:val="28"/>
        </w:rPr>
        <w:t>т</w:t>
      </w:r>
      <w:r w:rsidRPr="00276142">
        <w:rPr>
          <w:sz w:val="28"/>
          <w:szCs w:val="28"/>
        </w:rPr>
        <w:t>ся.</w:t>
      </w:r>
    </w:p>
    <w:p w:rsidR="00DB6F13" w:rsidRPr="00276142" w:rsidRDefault="006F0C8F" w:rsidP="00C02874">
      <w:pPr>
        <w:pStyle w:val="2"/>
        <w:numPr>
          <w:ilvl w:val="1"/>
          <w:numId w:val="12"/>
        </w:numPr>
        <w:tabs>
          <w:tab w:val="clear" w:pos="1701"/>
          <w:tab w:val="clear" w:pos="1814"/>
        </w:tabs>
        <w:ind w:left="0" w:firstLine="0"/>
        <w:rPr>
          <w:sz w:val="28"/>
          <w:szCs w:val="28"/>
        </w:rPr>
      </w:pPr>
      <w:bookmarkStart w:id="7" w:name="_Toc479442446"/>
      <w:bookmarkEnd w:id="6"/>
      <w:r w:rsidRPr="00276142">
        <w:rPr>
          <w:sz w:val="28"/>
          <w:szCs w:val="28"/>
        </w:rPr>
        <w:t>Существующие и п</w:t>
      </w:r>
      <w:r w:rsidR="00DB6F13" w:rsidRPr="00276142">
        <w:rPr>
          <w:sz w:val="28"/>
          <w:szCs w:val="28"/>
        </w:rPr>
        <w:t xml:space="preserve">ерспективные балансы тепловой мощности и тепловой нагрузки </w:t>
      </w:r>
      <w:r w:rsidR="00C64392" w:rsidRPr="00276142">
        <w:rPr>
          <w:sz w:val="28"/>
          <w:szCs w:val="28"/>
        </w:rPr>
        <w:t xml:space="preserve">потребителей </w:t>
      </w:r>
      <w:r w:rsidR="00DB6F13" w:rsidRPr="00276142">
        <w:rPr>
          <w:sz w:val="28"/>
          <w:szCs w:val="28"/>
        </w:rPr>
        <w:t>в зонах действия источников тепловой энергии, в том числе работающих на единую тепловую сеть, на каждом этапе</w:t>
      </w:r>
      <w:bookmarkEnd w:id="7"/>
    </w:p>
    <w:p w:rsidR="004134F8" w:rsidRPr="00276142" w:rsidRDefault="004134F8" w:rsidP="004134F8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нсы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сущ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ств</w:t>
      </w:r>
      <w:r w:rsidRPr="00276142">
        <w:rPr>
          <w:rFonts w:ascii="Times New Roman" w:hAnsi="Times New Roman"/>
          <w:spacing w:val="-3"/>
          <w:sz w:val="28"/>
          <w:szCs w:val="28"/>
        </w:rPr>
        <w:t>ую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щн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="00AA1B8A" w:rsidRPr="00276142">
        <w:rPr>
          <w:rFonts w:ascii="Times New Roman" w:hAnsi="Times New Roman"/>
          <w:sz w:val="28"/>
          <w:szCs w:val="28"/>
        </w:rPr>
        <w:t xml:space="preserve"> централизова</w:t>
      </w:r>
      <w:r w:rsidR="00AA1B8A" w:rsidRPr="00276142">
        <w:rPr>
          <w:rFonts w:ascii="Times New Roman" w:hAnsi="Times New Roman"/>
          <w:sz w:val="28"/>
          <w:szCs w:val="28"/>
        </w:rPr>
        <w:t>н</w:t>
      </w:r>
      <w:r w:rsidR="00AA1B8A" w:rsidRPr="00276142">
        <w:rPr>
          <w:rFonts w:ascii="Times New Roman" w:hAnsi="Times New Roman"/>
          <w:sz w:val="28"/>
          <w:szCs w:val="28"/>
        </w:rPr>
        <w:t>ного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к</w:t>
      </w:r>
      <w:r w:rsidR="00006ED0"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кти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уз</w:t>
      </w:r>
      <w:r w:rsidRPr="00276142">
        <w:rPr>
          <w:rFonts w:ascii="Times New Roman" w:hAnsi="Times New Roman"/>
          <w:spacing w:val="2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не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pacing w:val="2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твия</w:t>
      </w:r>
      <w:r w:rsidR="00AA1B8A" w:rsidRPr="00276142">
        <w:rPr>
          <w:rFonts w:ascii="Times New Roman" w:hAnsi="Times New Roman"/>
          <w:sz w:val="28"/>
          <w:szCs w:val="28"/>
        </w:rPr>
        <w:t xml:space="preserve"> централизованного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чник</w:t>
      </w:r>
      <w:r w:rsidR="00006ED0"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 (п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гн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зи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скими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2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ями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тке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ния)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ляются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нс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сущ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ствую</w:t>
      </w:r>
      <w:r w:rsidRPr="00276142">
        <w:rPr>
          <w:rFonts w:ascii="Times New Roman" w:hAnsi="Times New Roman"/>
          <w:spacing w:val="1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щн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«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»</w:t>
      </w:r>
      <w:r w:rsidR="00AA1B8A" w:rsidRPr="00276142">
        <w:rPr>
          <w:rFonts w:ascii="Times New Roman" w:hAnsi="Times New Roman"/>
          <w:sz w:val="28"/>
          <w:szCs w:val="28"/>
        </w:rPr>
        <w:t xml:space="preserve"> централизованного</w:t>
      </w:r>
      <w:r w:rsidRPr="00276142">
        <w:rPr>
          <w:rFonts w:ascii="Times New Roman" w:hAnsi="Times New Roman"/>
          <w:sz w:val="28"/>
          <w:szCs w:val="28"/>
        </w:rPr>
        <w:t xml:space="preserve"> 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к</w:t>
      </w:r>
      <w:r w:rsidR="00006ED0"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э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узки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2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="00006ED0"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AA1B8A" w:rsidRPr="00276142">
        <w:rPr>
          <w:rFonts w:ascii="Times New Roman" w:hAnsi="Times New Roman"/>
          <w:spacing w:val="-2"/>
          <w:sz w:val="28"/>
          <w:szCs w:val="28"/>
        </w:rPr>
        <w:t xml:space="preserve">централизованного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к</w:t>
      </w:r>
      <w:r w:rsidR="00006ED0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AA1B8A" w:rsidRPr="00276142">
        <w:rPr>
          <w:rFonts w:ascii="Times New Roman" w:hAnsi="Times New Roman"/>
          <w:spacing w:val="-1"/>
          <w:sz w:val="28"/>
          <w:szCs w:val="28"/>
        </w:rPr>
        <w:t xml:space="preserve"> тепловой энергии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4134F8" w:rsidRPr="00276142" w:rsidRDefault="004134F8" w:rsidP="004134F8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нсы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сущ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ству</w:t>
      </w:r>
      <w:r w:rsidRPr="00276142">
        <w:rPr>
          <w:rFonts w:ascii="Times New Roman" w:hAnsi="Times New Roman"/>
          <w:spacing w:val="-3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щн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узки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 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не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ствия</w:t>
      </w:r>
      <w:r w:rsidR="00AA1B8A" w:rsidRPr="00276142">
        <w:rPr>
          <w:rFonts w:ascii="Times New Roman" w:hAnsi="Times New Roman"/>
          <w:sz w:val="28"/>
          <w:szCs w:val="28"/>
        </w:rPr>
        <w:t xml:space="preserve"> централизованного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чник</w:t>
      </w:r>
      <w:r w:rsidR="00006ED0"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006ED0" w:rsidRPr="00276142">
        <w:rPr>
          <w:rFonts w:ascii="Times New Roman" w:hAnsi="Times New Roman"/>
          <w:sz w:val="28"/>
          <w:szCs w:val="28"/>
        </w:rPr>
        <w:t xml:space="preserve">п. </w:t>
      </w:r>
      <w:r w:rsidR="003252BA" w:rsidRPr="00276142">
        <w:rPr>
          <w:rFonts w:ascii="Times New Roman" w:hAnsi="Times New Roman"/>
          <w:sz w:val="28"/>
          <w:szCs w:val="28"/>
        </w:rPr>
        <w:t>Тея</w:t>
      </w:r>
      <w:r w:rsidRPr="00276142">
        <w:rPr>
          <w:rFonts w:ascii="Times New Roman" w:hAnsi="Times New Roman"/>
          <w:sz w:val="28"/>
          <w:szCs w:val="28"/>
        </w:rPr>
        <w:t xml:space="preserve"> 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ны в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 xml:space="preserve">ице </w:t>
      </w:r>
      <w:r w:rsidRPr="00276142">
        <w:rPr>
          <w:rFonts w:ascii="Times New Roman" w:hAnsi="Times New Roman"/>
          <w:spacing w:val="-3"/>
          <w:sz w:val="28"/>
          <w:szCs w:val="28"/>
        </w:rPr>
        <w:t>2.</w:t>
      </w:r>
      <w:r w:rsidR="00991DD2" w:rsidRPr="00276142">
        <w:rPr>
          <w:rFonts w:ascii="Times New Roman" w:hAnsi="Times New Roman"/>
          <w:spacing w:val="-3"/>
          <w:sz w:val="28"/>
          <w:szCs w:val="28"/>
        </w:rPr>
        <w:t>3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006ED0" w:rsidRPr="00276142" w:rsidRDefault="00006ED0" w:rsidP="004134F8">
      <w:pPr>
        <w:pStyle w:val="aff6"/>
        <w:kinsoku w:val="0"/>
        <w:overflowPunct w:val="0"/>
        <w:ind w:left="0" w:right="-59" w:firstLine="567"/>
        <w:jc w:val="both"/>
      </w:pPr>
    </w:p>
    <w:p w:rsidR="004134F8" w:rsidRPr="00276142" w:rsidRDefault="004134F8" w:rsidP="00C64392">
      <w:pPr>
        <w:pStyle w:val="e"/>
        <w:ind w:right="-59" w:firstLine="0"/>
        <w:jc w:val="right"/>
      </w:pPr>
      <w:r w:rsidRPr="00276142">
        <w:rPr>
          <w:sz w:val="28"/>
          <w:szCs w:val="28"/>
        </w:rPr>
        <w:t>Таблица 2.</w:t>
      </w:r>
      <w:r w:rsidR="00991DD2" w:rsidRPr="00276142">
        <w:rPr>
          <w:sz w:val="28"/>
          <w:szCs w:val="28"/>
        </w:rPr>
        <w:t>3</w:t>
      </w:r>
      <w:r w:rsidRPr="00276142">
        <w:rPr>
          <w:sz w:val="28"/>
          <w:szCs w:val="28"/>
        </w:rPr>
        <w:t>.</w:t>
      </w:r>
      <w:r w:rsidRPr="00276142">
        <w:t xml:space="preserve"> </w:t>
      </w:r>
      <w:r w:rsidRPr="00276142">
        <w:rPr>
          <w:sz w:val="28"/>
          <w:szCs w:val="28"/>
        </w:rPr>
        <w:t>Сущ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>ству</w:t>
      </w:r>
      <w:r w:rsidRPr="00276142">
        <w:rPr>
          <w:spacing w:val="-3"/>
          <w:sz w:val="28"/>
          <w:szCs w:val="28"/>
        </w:rPr>
        <w:t>ющ</w:t>
      </w:r>
      <w:r w:rsidR="00006ED0" w:rsidRPr="00276142">
        <w:rPr>
          <w:spacing w:val="-1"/>
          <w:sz w:val="28"/>
          <w:szCs w:val="28"/>
        </w:rPr>
        <w:t>и</w:t>
      </w:r>
      <w:r w:rsidRPr="00276142">
        <w:rPr>
          <w:sz w:val="28"/>
          <w:szCs w:val="28"/>
        </w:rPr>
        <w:t>й</w:t>
      </w:r>
      <w:r w:rsidRPr="00276142">
        <w:rPr>
          <w:spacing w:val="54"/>
          <w:sz w:val="28"/>
          <w:szCs w:val="28"/>
        </w:rPr>
        <w:t xml:space="preserve"> </w:t>
      </w:r>
      <w:r w:rsidR="00006ED0" w:rsidRPr="00276142">
        <w:rPr>
          <w:sz w:val="28"/>
          <w:szCs w:val="28"/>
        </w:rPr>
        <w:t>баланс</w:t>
      </w:r>
      <w:r w:rsidRPr="00276142">
        <w:rPr>
          <w:sz w:val="28"/>
          <w:szCs w:val="28"/>
        </w:rPr>
        <w:t xml:space="preserve"> т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>пл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в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54"/>
          <w:sz w:val="28"/>
          <w:szCs w:val="28"/>
        </w:rPr>
        <w:t xml:space="preserve"> </w:t>
      </w:r>
      <w:r w:rsidRPr="00276142">
        <w:rPr>
          <w:sz w:val="28"/>
          <w:szCs w:val="28"/>
        </w:rPr>
        <w:t>м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щн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сти</w:t>
      </w:r>
      <w:r w:rsidRPr="00276142">
        <w:rPr>
          <w:spacing w:val="57"/>
          <w:sz w:val="28"/>
          <w:szCs w:val="28"/>
        </w:rPr>
        <w:t xml:space="preserve"> </w:t>
      </w:r>
      <w:r w:rsidRPr="00276142">
        <w:rPr>
          <w:sz w:val="28"/>
          <w:szCs w:val="28"/>
        </w:rPr>
        <w:t>и</w:t>
      </w:r>
      <w:r w:rsidRPr="00276142">
        <w:rPr>
          <w:spacing w:val="57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ер</w:t>
      </w:r>
      <w:r w:rsidRPr="00276142">
        <w:rPr>
          <w:sz w:val="28"/>
          <w:szCs w:val="28"/>
        </w:rPr>
        <w:t>сп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>кт</w:t>
      </w:r>
      <w:r w:rsidRPr="00276142">
        <w:rPr>
          <w:spacing w:val="-2"/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в</w:t>
      </w:r>
      <w:r w:rsidRPr="00276142">
        <w:rPr>
          <w:sz w:val="28"/>
          <w:szCs w:val="28"/>
        </w:rPr>
        <w:t>н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54"/>
          <w:sz w:val="28"/>
          <w:szCs w:val="28"/>
        </w:rPr>
        <w:t xml:space="preserve"> </w:t>
      </w:r>
      <w:r w:rsidRPr="00276142">
        <w:rPr>
          <w:sz w:val="28"/>
          <w:szCs w:val="28"/>
        </w:rPr>
        <w:t>т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>п</w:t>
      </w:r>
      <w:r w:rsidRPr="00276142">
        <w:rPr>
          <w:sz w:val="28"/>
          <w:szCs w:val="28"/>
        </w:rPr>
        <w:t>л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в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53"/>
          <w:sz w:val="28"/>
          <w:szCs w:val="28"/>
        </w:rPr>
        <w:t xml:space="preserve"> </w:t>
      </w:r>
      <w:r w:rsidRPr="00276142">
        <w:rPr>
          <w:sz w:val="28"/>
          <w:szCs w:val="28"/>
        </w:rPr>
        <w:t>н</w:t>
      </w:r>
      <w:r w:rsidRPr="00276142">
        <w:rPr>
          <w:spacing w:val="-1"/>
          <w:sz w:val="28"/>
          <w:szCs w:val="28"/>
        </w:rPr>
        <w:t>а</w:t>
      </w:r>
      <w:r w:rsidRPr="00276142">
        <w:rPr>
          <w:sz w:val="28"/>
          <w:szCs w:val="28"/>
        </w:rPr>
        <w:t>г</w:t>
      </w:r>
      <w:r w:rsidRPr="00276142">
        <w:rPr>
          <w:spacing w:val="-1"/>
          <w:sz w:val="28"/>
          <w:szCs w:val="28"/>
        </w:rPr>
        <w:t>р</w:t>
      </w:r>
      <w:r w:rsidRPr="00276142">
        <w:rPr>
          <w:sz w:val="28"/>
          <w:szCs w:val="28"/>
        </w:rPr>
        <w:t>узки</w:t>
      </w:r>
      <w:r w:rsidRPr="00276142">
        <w:rPr>
          <w:spacing w:val="57"/>
          <w:sz w:val="28"/>
          <w:szCs w:val="28"/>
        </w:rPr>
        <w:t xml:space="preserve"> </w:t>
      </w:r>
      <w:r w:rsidRPr="00276142">
        <w:rPr>
          <w:sz w:val="28"/>
          <w:szCs w:val="28"/>
        </w:rPr>
        <w:t>в з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не</w:t>
      </w:r>
      <w:r w:rsidRPr="00276142">
        <w:rPr>
          <w:spacing w:val="28"/>
          <w:sz w:val="28"/>
          <w:szCs w:val="28"/>
        </w:rPr>
        <w:t xml:space="preserve"> </w:t>
      </w:r>
      <w:r w:rsidRPr="00276142">
        <w:rPr>
          <w:sz w:val="28"/>
          <w:szCs w:val="28"/>
        </w:rPr>
        <w:t>д</w:t>
      </w:r>
      <w:r w:rsidRPr="00276142">
        <w:rPr>
          <w:spacing w:val="-1"/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й</w:t>
      </w:r>
      <w:r w:rsidRPr="00276142">
        <w:rPr>
          <w:sz w:val="28"/>
          <w:szCs w:val="28"/>
        </w:rPr>
        <w:t>ствия</w:t>
      </w:r>
      <w:r w:rsidR="00AA1B8A" w:rsidRPr="00276142">
        <w:rPr>
          <w:sz w:val="28"/>
          <w:szCs w:val="28"/>
        </w:rPr>
        <w:t xml:space="preserve"> централизованного</w:t>
      </w:r>
      <w:r w:rsidRPr="00276142">
        <w:rPr>
          <w:spacing w:val="29"/>
          <w:sz w:val="28"/>
          <w:szCs w:val="28"/>
        </w:rPr>
        <w:t xml:space="preserve"> </w:t>
      </w:r>
      <w:r w:rsidRPr="00276142">
        <w:rPr>
          <w:sz w:val="28"/>
          <w:szCs w:val="28"/>
        </w:rPr>
        <w:t>ист</w:t>
      </w:r>
      <w:r w:rsidRPr="00276142">
        <w:rPr>
          <w:spacing w:val="-4"/>
          <w:sz w:val="28"/>
          <w:szCs w:val="28"/>
        </w:rPr>
        <w:t>о</w:t>
      </w:r>
      <w:r w:rsidRPr="00276142">
        <w:rPr>
          <w:sz w:val="28"/>
          <w:szCs w:val="28"/>
        </w:rPr>
        <w:t>чник</w:t>
      </w:r>
      <w:r w:rsidR="00006ED0" w:rsidRPr="00276142">
        <w:rPr>
          <w:spacing w:val="-1"/>
          <w:sz w:val="28"/>
          <w:szCs w:val="28"/>
        </w:rPr>
        <w:t>а</w:t>
      </w:r>
      <w:r w:rsidRPr="00276142">
        <w:rPr>
          <w:spacing w:val="29"/>
          <w:sz w:val="28"/>
          <w:szCs w:val="28"/>
        </w:rPr>
        <w:t xml:space="preserve"> </w:t>
      </w:r>
      <w:r w:rsidRPr="00276142">
        <w:rPr>
          <w:sz w:val="28"/>
          <w:szCs w:val="28"/>
        </w:rPr>
        <w:t>т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>пл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в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27"/>
          <w:sz w:val="28"/>
          <w:szCs w:val="28"/>
        </w:rPr>
        <w:t xml:space="preserve"> </w:t>
      </w:r>
      <w:r w:rsidRPr="00276142">
        <w:rPr>
          <w:sz w:val="28"/>
          <w:szCs w:val="28"/>
        </w:rPr>
        <w:t>э</w:t>
      </w:r>
      <w:r w:rsidRPr="00276142">
        <w:rPr>
          <w:spacing w:val="-3"/>
          <w:sz w:val="28"/>
          <w:szCs w:val="28"/>
        </w:rPr>
        <w:t>н</w:t>
      </w:r>
      <w:r w:rsidRPr="00276142">
        <w:rPr>
          <w:spacing w:val="-1"/>
          <w:sz w:val="28"/>
          <w:szCs w:val="28"/>
        </w:rPr>
        <w:t>ер</w:t>
      </w:r>
      <w:r w:rsidRPr="00276142">
        <w:rPr>
          <w:sz w:val="28"/>
          <w:szCs w:val="28"/>
        </w:rPr>
        <w:t>гии</w:t>
      </w:r>
      <w:r w:rsidRPr="00276142">
        <w:rPr>
          <w:spacing w:val="30"/>
          <w:sz w:val="28"/>
          <w:szCs w:val="28"/>
        </w:rPr>
        <w:t xml:space="preserve"> </w:t>
      </w:r>
      <w:r w:rsidR="00006ED0" w:rsidRPr="00276142">
        <w:rPr>
          <w:sz w:val="28"/>
          <w:szCs w:val="28"/>
        </w:rPr>
        <w:t xml:space="preserve">п. </w:t>
      </w:r>
      <w:r w:rsidR="00471AE9" w:rsidRPr="00276142">
        <w:rPr>
          <w:sz w:val="28"/>
          <w:szCs w:val="28"/>
        </w:rPr>
        <w:t>Тея</w:t>
      </w:r>
    </w:p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3129"/>
        <w:gridCol w:w="3129"/>
      </w:tblGrid>
      <w:tr w:rsidR="00DB6F13" w:rsidRPr="00276142" w:rsidTr="00DB6F13">
        <w:tc>
          <w:tcPr>
            <w:tcW w:w="3794" w:type="dxa"/>
            <w:vAlign w:val="center"/>
          </w:tcPr>
          <w:p w:rsidR="00DB6F13" w:rsidRPr="00276142" w:rsidRDefault="00DB6F13" w:rsidP="00DB6F13">
            <w:pPr>
              <w:pStyle w:val="e"/>
              <w:ind w:firstLine="0"/>
              <w:jc w:val="center"/>
            </w:pPr>
            <w:r w:rsidRPr="00276142">
              <w:t>Показатель</w:t>
            </w:r>
          </w:p>
        </w:tc>
        <w:tc>
          <w:tcPr>
            <w:tcW w:w="3129" w:type="dxa"/>
          </w:tcPr>
          <w:p w:rsidR="00DB6F13" w:rsidRPr="00276142" w:rsidRDefault="00DB6F13" w:rsidP="00DB6F13">
            <w:pPr>
              <w:pStyle w:val="e"/>
              <w:ind w:firstLine="0"/>
              <w:jc w:val="center"/>
            </w:pPr>
            <w:r w:rsidRPr="00276142">
              <w:t xml:space="preserve">Существующее значение </w:t>
            </w:r>
          </w:p>
        </w:tc>
        <w:tc>
          <w:tcPr>
            <w:tcW w:w="3129" w:type="dxa"/>
          </w:tcPr>
          <w:p w:rsidR="00DB6F13" w:rsidRPr="00276142" w:rsidRDefault="00DB6F13" w:rsidP="00DB6F13">
            <w:pPr>
              <w:pStyle w:val="e"/>
              <w:ind w:firstLine="0"/>
              <w:jc w:val="center"/>
            </w:pPr>
            <w:r w:rsidRPr="00276142">
              <w:t xml:space="preserve">Перспективные значения </w:t>
            </w:r>
          </w:p>
        </w:tc>
      </w:tr>
      <w:tr w:rsidR="00DB6F13" w:rsidRPr="00276142" w:rsidTr="00DB6F13">
        <w:trPr>
          <w:trHeight w:val="236"/>
        </w:trPr>
        <w:tc>
          <w:tcPr>
            <w:tcW w:w="10052" w:type="dxa"/>
            <w:gridSpan w:val="3"/>
          </w:tcPr>
          <w:p w:rsidR="00DB6F13" w:rsidRPr="00276142" w:rsidRDefault="00D421D7" w:rsidP="00C92F10">
            <w:pPr>
              <w:pStyle w:val="e"/>
              <w:ind w:firstLine="0"/>
              <w:jc w:val="center"/>
              <w:rPr>
                <w:i/>
              </w:rPr>
            </w:pPr>
            <w:r w:rsidRPr="00276142">
              <w:rPr>
                <w:i/>
              </w:rPr>
              <w:t>Центральная котельная по ул. Первомайская, 1</w:t>
            </w:r>
          </w:p>
        </w:tc>
      </w:tr>
      <w:tr w:rsidR="003E4199" w:rsidRPr="00276142" w:rsidTr="00D869F0">
        <w:tc>
          <w:tcPr>
            <w:tcW w:w="3794" w:type="dxa"/>
          </w:tcPr>
          <w:p w:rsidR="003E4199" w:rsidRPr="00276142" w:rsidRDefault="003E4199" w:rsidP="0037636C">
            <w:pPr>
              <w:pStyle w:val="e"/>
              <w:spacing w:before="0"/>
              <w:ind w:firstLine="0"/>
            </w:pPr>
            <w:r w:rsidRPr="00276142">
              <w:rPr>
                <w:spacing w:val="-1"/>
              </w:rPr>
              <w:t>Ус</w:t>
            </w:r>
            <w:r w:rsidRPr="00276142">
              <w:t>та</w:t>
            </w:r>
            <w:r w:rsidRPr="00276142">
              <w:rPr>
                <w:spacing w:val="-1"/>
              </w:rPr>
              <w:t>н</w:t>
            </w:r>
            <w:r w:rsidRPr="00276142">
              <w:t>о</w:t>
            </w:r>
            <w:r w:rsidRPr="00276142">
              <w:rPr>
                <w:spacing w:val="-2"/>
              </w:rPr>
              <w:t>в</w:t>
            </w:r>
            <w:r w:rsidRPr="00276142">
              <w:t>ле</w:t>
            </w:r>
            <w:r w:rsidRPr="00276142">
              <w:rPr>
                <w:spacing w:val="-1"/>
              </w:rPr>
              <w:t>нн</w:t>
            </w:r>
            <w:r w:rsidRPr="00276142">
              <w:t>ая</w:t>
            </w:r>
            <w:r w:rsidRPr="00276142">
              <w:rPr>
                <w:spacing w:val="-4"/>
              </w:rPr>
              <w:t xml:space="preserve"> </w:t>
            </w:r>
            <w:r w:rsidRPr="00276142">
              <w:t>те</w:t>
            </w:r>
            <w:r w:rsidRPr="00276142">
              <w:rPr>
                <w:spacing w:val="-2"/>
              </w:rPr>
              <w:t>пл</w:t>
            </w:r>
            <w:r w:rsidRPr="00276142">
              <w:t>о</w:t>
            </w:r>
            <w:r w:rsidRPr="00276142">
              <w:rPr>
                <w:spacing w:val="1"/>
              </w:rPr>
              <w:t>в</w:t>
            </w:r>
            <w:r w:rsidRPr="00276142">
              <w:t>ая</w:t>
            </w:r>
            <w:r w:rsidRPr="00276142">
              <w:rPr>
                <w:spacing w:val="-7"/>
              </w:rPr>
              <w:t xml:space="preserve"> </w:t>
            </w:r>
            <w:r w:rsidRPr="00276142">
              <w:rPr>
                <w:spacing w:val="-1"/>
              </w:rPr>
              <w:t>м</w:t>
            </w:r>
            <w:r w:rsidRPr="00276142">
              <w:t>о</w:t>
            </w:r>
            <w:r w:rsidRPr="00276142">
              <w:rPr>
                <w:spacing w:val="-2"/>
              </w:rPr>
              <w:t>щ</w:t>
            </w:r>
            <w:r w:rsidRPr="00276142">
              <w:rPr>
                <w:spacing w:val="-1"/>
              </w:rPr>
              <w:t>н</w:t>
            </w:r>
            <w:r w:rsidRPr="00276142">
              <w:t>о</w:t>
            </w:r>
            <w:r w:rsidRPr="00276142">
              <w:rPr>
                <w:spacing w:val="-1"/>
              </w:rPr>
              <w:t>с</w:t>
            </w:r>
            <w:r w:rsidRPr="00276142">
              <w:t>ть,</w:t>
            </w:r>
            <w:r w:rsidRPr="00276142">
              <w:rPr>
                <w:spacing w:val="-2"/>
              </w:rPr>
              <w:t xml:space="preserve"> </w:t>
            </w:r>
            <w:r w:rsidRPr="00276142">
              <w:t>Гк</w:t>
            </w:r>
            <w:r w:rsidRPr="00276142">
              <w:rPr>
                <w:spacing w:val="-2"/>
              </w:rPr>
              <w:t>а</w:t>
            </w:r>
            <w:r w:rsidRPr="00276142">
              <w:t>л/</w:t>
            </w:r>
            <w:proofErr w:type="gramStart"/>
            <w:r w:rsidRPr="00276142">
              <w:t>ч</w:t>
            </w:r>
            <w:proofErr w:type="gramEnd"/>
          </w:p>
        </w:tc>
        <w:tc>
          <w:tcPr>
            <w:tcW w:w="3129" w:type="dxa"/>
            <w:vAlign w:val="center"/>
          </w:tcPr>
          <w:p w:rsidR="003E4199" w:rsidRPr="00276142" w:rsidRDefault="003E4199" w:rsidP="00D869F0">
            <w:pPr>
              <w:pStyle w:val="e"/>
              <w:ind w:firstLine="0"/>
              <w:jc w:val="center"/>
            </w:pPr>
            <w:r w:rsidRPr="00276142">
              <w:t>13,0</w:t>
            </w:r>
          </w:p>
        </w:tc>
        <w:tc>
          <w:tcPr>
            <w:tcW w:w="3129" w:type="dxa"/>
            <w:vAlign w:val="center"/>
          </w:tcPr>
          <w:p w:rsidR="003E4199" w:rsidRPr="00276142" w:rsidRDefault="003E4199" w:rsidP="00B77051">
            <w:pPr>
              <w:pStyle w:val="e"/>
              <w:ind w:firstLine="0"/>
              <w:jc w:val="center"/>
            </w:pPr>
            <w:r w:rsidRPr="00276142">
              <w:t>13,0</w:t>
            </w:r>
          </w:p>
        </w:tc>
      </w:tr>
      <w:tr w:rsidR="003E4199" w:rsidRPr="00276142" w:rsidTr="00D869F0">
        <w:tc>
          <w:tcPr>
            <w:tcW w:w="3794" w:type="dxa"/>
          </w:tcPr>
          <w:p w:rsidR="003E4199" w:rsidRPr="00276142" w:rsidRDefault="003E4199" w:rsidP="0037636C">
            <w:pPr>
              <w:pStyle w:val="e"/>
              <w:spacing w:before="0"/>
              <w:ind w:firstLine="0"/>
            </w:pPr>
            <w:r w:rsidRPr="00276142">
              <w:t>Ра</w:t>
            </w:r>
            <w:r w:rsidRPr="00276142">
              <w:rPr>
                <w:spacing w:val="-1"/>
              </w:rPr>
              <w:t>с</w:t>
            </w:r>
            <w:r w:rsidRPr="00276142">
              <w:rPr>
                <w:spacing w:val="-2"/>
              </w:rPr>
              <w:t>п</w:t>
            </w:r>
            <w:r w:rsidRPr="00276142">
              <w:t>ола</w:t>
            </w:r>
            <w:r w:rsidRPr="00276142">
              <w:rPr>
                <w:spacing w:val="-3"/>
              </w:rPr>
              <w:t>г</w:t>
            </w:r>
            <w:r w:rsidRPr="00276142">
              <w:t>ае</w:t>
            </w:r>
            <w:r w:rsidRPr="00276142">
              <w:rPr>
                <w:spacing w:val="-1"/>
              </w:rPr>
              <w:t>м</w:t>
            </w:r>
            <w:r w:rsidRPr="00276142">
              <w:t>ая</w:t>
            </w:r>
            <w:r w:rsidRPr="00276142">
              <w:rPr>
                <w:spacing w:val="-2"/>
              </w:rPr>
              <w:t xml:space="preserve"> т</w:t>
            </w:r>
            <w:r w:rsidRPr="00276142">
              <w:t>е</w:t>
            </w:r>
            <w:r w:rsidRPr="00276142">
              <w:rPr>
                <w:spacing w:val="-2"/>
              </w:rPr>
              <w:t>п</w:t>
            </w:r>
            <w:r w:rsidRPr="00276142">
              <w:t>ло</w:t>
            </w:r>
            <w:r w:rsidRPr="00276142">
              <w:rPr>
                <w:spacing w:val="-2"/>
              </w:rPr>
              <w:t>в</w:t>
            </w:r>
            <w:r w:rsidRPr="00276142">
              <w:t>ая</w:t>
            </w:r>
            <w:r w:rsidRPr="00276142">
              <w:rPr>
                <w:spacing w:val="-2"/>
              </w:rPr>
              <w:t xml:space="preserve"> </w:t>
            </w:r>
            <w:r w:rsidRPr="00276142">
              <w:rPr>
                <w:spacing w:val="-1"/>
              </w:rPr>
              <w:t>м</w:t>
            </w:r>
            <w:r w:rsidRPr="00276142">
              <w:t>о</w:t>
            </w:r>
            <w:r w:rsidRPr="00276142">
              <w:rPr>
                <w:spacing w:val="-2"/>
              </w:rPr>
              <w:t>щ</w:t>
            </w:r>
            <w:r w:rsidRPr="00276142">
              <w:rPr>
                <w:spacing w:val="-1"/>
              </w:rPr>
              <w:t>н</w:t>
            </w:r>
            <w:r w:rsidRPr="00276142">
              <w:t>о</w:t>
            </w:r>
            <w:r w:rsidRPr="00276142">
              <w:rPr>
                <w:spacing w:val="-1"/>
              </w:rPr>
              <w:t>с</w:t>
            </w:r>
            <w:r w:rsidRPr="00276142">
              <w:t>ть,</w:t>
            </w:r>
            <w:r w:rsidRPr="00276142">
              <w:rPr>
                <w:spacing w:val="-1"/>
              </w:rPr>
              <w:t xml:space="preserve"> </w:t>
            </w:r>
            <w:r w:rsidRPr="00276142">
              <w:t>Гк</w:t>
            </w:r>
            <w:r w:rsidRPr="00276142">
              <w:rPr>
                <w:spacing w:val="-2"/>
              </w:rPr>
              <w:t>а</w:t>
            </w:r>
            <w:r w:rsidRPr="00276142">
              <w:t>л/</w:t>
            </w:r>
            <w:proofErr w:type="gramStart"/>
            <w:r w:rsidRPr="00276142">
              <w:t>ч</w:t>
            </w:r>
            <w:proofErr w:type="gramEnd"/>
          </w:p>
        </w:tc>
        <w:tc>
          <w:tcPr>
            <w:tcW w:w="3129" w:type="dxa"/>
            <w:vAlign w:val="center"/>
          </w:tcPr>
          <w:p w:rsidR="003E4199" w:rsidRPr="00276142" w:rsidRDefault="003E4199" w:rsidP="00D869F0">
            <w:pPr>
              <w:pStyle w:val="e"/>
              <w:ind w:firstLine="0"/>
              <w:jc w:val="center"/>
            </w:pPr>
            <w:r w:rsidRPr="00276142">
              <w:t>13,0</w:t>
            </w:r>
          </w:p>
        </w:tc>
        <w:tc>
          <w:tcPr>
            <w:tcW w:w="3129" w:type="dxa"/>
            <w:vAlign w:val="center"/>
          </w:tcPr>
          <w:p w:rsidR="003E4199" w:rsidRPr="00276142" w:rsidRDefault="003E4199" w:rsidP="00B77051">
            <w:pPr>
              <w:pStyle w:val="e"/>
              <w:ind w:firstLine="0"/>
              <w:jc w:val="center"/>
            </w:pPr>
            <w:r w:rsidRPr="00276142">
              <w:t>13,0</w:t>
            </w:r>
          </w:p>
        </w:tc>
      </w:tr>
      <w:tr w:rsidR="003E4199" w:rsidRPr="00276142" w:rsidTr="00D869F0">
        <w:tc>
          <w:tcPr>
            <w:tcW w:w="3794" w:type="dxa"/>
          </w:tcPr>
          <w:p w:rsidR="003E4199" w:rsidRPr="00276142" w:rsidRDefault="003E4199" w:rsidP="0037636C">
            <w:pPr>
              <w:pStyle w:val="e"/>
              <w:spacing w:before="0"/>
              <w:ind w:firstLine="0"/>
            </w:pPr>
            <w:r w:rsidRPr="00276142">
              <w:rPr>
                <w:spacing w:val="-1"/>
              </w:rPr>
              <w:lastRenderedPageBreak/>
              <w:t>П</w:t>
            </w:r>
            <w:r w:rsidRPr="00276142">
              <w:t>отре</w:t>
            </w:r>
            <w:r w:rsidRPr="00276142">
              <w:rPr>
                <w:spacing w:val="-3"/>
              </w:rPr>
              <w:t>б</w:t>
            </w:r>
            <w:r w:rsidRPr="00276142">
              <w:t>ле</w:t>
            </w:r>
            <w:r w:rsidRPr="00276142">
              <w:rPr>
                <w:spacing w:val="-1"/>
              </w:rPr>
              <w:t>н</w:t>
            </w:r>
            <w:r w:rsidRPr="00276142">
              <w:t>ие</w:t>
            </w:r>
            <w:r w:rsidRPr="00276142">
              <w:rPr>
                <w:spacing w:val="-4"/>
              </w:rPr>
              <w:t xml:space="preserve"> </w:t>
            </w:r>
            <w:r w:rsidRPr="00276142">
              <w:t>те</w:t>
            </w:r>
            <w:r w:rsidRPr="00276142">
              <w:rPr>
                <w:spacing w:val="-2"/>
              </w:rPr>
              <w:t>п</w:t>
            </w:r>
            <w:r w:rsidRPr="00276142">
              <w:t>л</w:t>
            </w:r>
            <w:r w:rsidRPr="00276142">
              <w:rPr>
                <w:spacing w:val="-2"/>
              </w:rPr>
              <w:t>о</w:t>
            </w:r>
            <w:r w:rsidRPr="00276142">
              <w:rPr>
                <w:spacing w:val="1"/>
              </w:rPr>
              <w:t>в</w:t>
            </w:r>
            <w:r w:rsidRPr="00276142">
              <w:rPr>
                <w:spacing w:val="-2"/>
              </w:rPr>
              <w:t>о</w:t>
            </w:r>
            <w:r w:rsidRPr="00276142">
              <w:t>й</w:t>
            </w:r>
            <w:r w:rsidRPr="00276142">
              <w:rPr>
                <w:spacing w:val="-2"/>
              </w:rPr>
              <w:t xml:space="preserve"> </w:t>
            </w:r>
            <w:r w:rsidRPr="00276142">
              <w:rPr>
                <w:spacing w:val="-1"/>
              </w:rPr>
              <w:t>м</w:t>
            </w:r>
            <w:r w:rsidRPr="00276142">
              <w:rPr>
                <w:spacing w:val="-2"/>
              </w:rPr>
              <w:t>ощ</w:t>
            </w:r>
            <w:r w:rsidRPr="00276142">
              <w:rPr>
                <w:spacing w:val="-1"/>
              </w:rPr>
              <w:t>н</w:t>
            </w:r>
            <w:r w:rsidRPr="00276142">
              <w:t>о</w:t>
            </w:r>
            <w:r w:rsidRPr="00276142">
              <w:rPr>
                <w:spacing w:val="-1"/>
              </w:rPr>
              <w:t>с</w:t>
            </w:r>
            <w:r w:rsidRPr="00276142">
              <w:t>ти</w:t>
            </w:r>
            <w:r w:rsidRPr="00276142">
              <w:rPr>
                <w:spacing w:val="-2"/>
              </w:rPr>
              <w:t xml:space="preserve"> </w:t>
            </w:r>
            <w:r w:rsidRPr="00276142">
              <w:rPr>
                <w:spacing w:val="-1"/>
              </w:rPr>
              <w:t>н</w:t>
            </w:r>
            <w:r w:rsidRPr="00276142">
              <w:t>а</w:t>
            </w:r>
            <w:r w:rsidRPr="00276142">
              <w:rPr>
                <w:spacing w:val="-1"/>
              </w:rPr>
              <w:t xml:space="preserve"> с</w:t>
            </w:r>
            <w:r w:rsidRPr="00276142">
              <w:t>об</w:t>
            </w:r>
            <w:r w:rsidRPr="00276142">
              <w:rPr>
                <w:spacing w:val="-3"/>
              </w:rPr>
              <w:t>с</w:t>
            </w:r>
            <w:r w:rsidRPr="00276142">
              <w:t>т</w:t>
            </w:r>
            <w:r w:rsidRPr="00276142">
              <w:rPr>
                <w:spacing w:val="1"/>
              </w:rPr>
              <w:t>в</w:t>
            </w:r>
            <w:r w:rsidRPr="00276142">
              <w:t>е</w:t>
            </w:r>
            <w:r w:rsidRPr="00276142">
              <w:rPr>
                <w:spacing w:val="-1"/>
              </w:rPr>
              <w:t>нн</w:t>
            </w:r>
            <w:r w:rsidRPr="00276142">
              <w:t>ые</w:t>
            </w:r>
            <w:r w:rsidRPr="00276142">
              <w:rPr>
                <w:spacing w:val="-4"/>
              </w:rPr>
              <w:t xml:space="preserve"> </w:t>
            </w:r>
            <w:r w:rsidRPr="00276142">
              <w:t>и</w:t>
            </w:r>
            <w:r w:rsidRPr="00276142">
              <w:rPr>
                <w:spacing w:val="-4"/>
              </w:rPr>
              <w:t xml:space="preserve"> </w:t>
            </w:r>
            <w:r w:rsidRPr="00276142">
              <w:rPr>
                <w:spacing w:val="-1"/>
              </w:rPr>
              <w:t>х</w:t>
            </w:r>
            <w:r w:rsidRPr="00276142">
              <w:t>оз</w:t>
            </w:r>
            <w:r w:rsidRPr="00276142">
              <w:rPr>
                <w:spacing w:val="-2"/>
              </w:rPr>
              <w:t>я</w:t>
            </w:r>
            <w:r w:rsidRPr="00276142">
              <w:rPr>
                <w:spacing w:val="1"/>
              </w:rPr>
              <w:t>й</w:t>
            </w:r>
            <w:r w:rsidRPr="00276142">
              <w:rPr>
                <w:spacing w:val="-1"/>
              </w:rPr>
              <w:t>с</w:t>
            </w:r>
            <w:r w:rsidRPr="00276142">
              <w:rPr>
                <w:spacing w:val="-2"/>
              </w:rPr>
              <w:t>т</w:t>
            </w:r>
            <w:r w:rsidRPr="00276142">
              <w:rPr>
                <w:spacing w:val="1"/>
              </w:rPr>
              <w:t>в</w:t>
            </w:r>
            <w:r w:rsidRPr="00276142">
              <w:t>е</w:t>
            </w:r>
            <w:r w:rsidRPr="00276142">
              <w:rPr>
                <w:spacing w:val="-1"/>
              </w:rPr>
              <w:t>нн</w:t>
            </w:r>
            <w:r w:rsidRPr="00276142">
              <w:t xml:space="preserve">ые </w:t>
            </w:r>
            <w:r w:rsidRPr="00276142">
              <w:rPr>
                <w:spacing w:val="-1"/>
              </w:rPr>
              <w:t>ну</w:t>
            </w:r>
            <w:r w:rsidRPr="00276142">
              <w:t>жды централизованного</w:t>
            </w:r>
            <w:r w:rsidRPr="00276142">
              <w:rPr>
                <w:spacing w:val="-2"/>
              </w:rPr>
              <w:t xml:space="preserve"> </w:t>
            </w:r>
            <w:r w:rsidRPr="00276142">
              <w:t>и</w:t>
            </w:r>
            <w:r w:rsidRPr="00276142">
              <w:rPr>
                <w:spacing w:val="-1"/>
              </w:rPr>
              <w:t>с</w:t>
            </w:r>
            <w:r w:rsidRPr="00276142">
              <w:t>т</w:t>
            </w:r>
            <w:r w:rsidRPr="00276142">
              <w:rPr>
                <w:spacing w:val="-2"/>
              </w:rPr>
              <w:t>о</w:t>
            </w:r>
            <w:r w:rsidRPr="00276142">
              <w:t>ч</w:t>
            </w:r>
            <w:r w:rsidRPr="00276142">
              <w:rPr>
                <w:spacing w:val="-1"/>
              </w:rPr>
              <w:t>н</w:t>
            </w:r>
            <w:r w:rsidRPr="00276142">
              <w:t>ика</w:t>
            </w:r>
            <w:r w:rsidRPr="00276142">
              <w:rPr>
                <w:spacing w:val="-3"/>
              </w:rPr>
              <w:t xml:space="preserve"> </w:t>
            </w:r>
            <w:r w:rsidRPr="00276142">
              <w:t>те</w:t>
            </w:r>
            <w:r w:rsidRPr="00276142">
              <w:rPr>
                <w:spacing w:val="-2"/>
              </w:rPr>
              <w:t>п</w:t>
            </w:r>
            <w:r w:rsidRPr="00276142">
              <w:t>л</w:t>
            </w:r>
            <w:r w:rsidRPr="00276142">
              <w:rPr>
                <w:spacing w:val="-2"/>
              </w:rPr>
              <w:t>о</w:t>
            </w:r>
            <w:r w:rsidRPr="00276142">
              <w:rPr>
                <w:spacing w:val="1"/>
              </w:rPr>
              <w:t>в</w:t>
            </w:r>
            <w:r w:rsidRPr="00276142">
              <w:rPr>
                <w:spacing w:val="-2"/>
              </w:rPr>
              <w:t>о</w:t>
            </w:r>
            <w:r w:rsidRPr="00276142">
              <w:t>й</w:t>
            </w:r>
            <w:r w:rsidRPr="00276142">
              <w:rPr>
                <w:spacing w:val="-1"/>
              </w:rPr>
              <w:t xml:space="preserve"> </w:t>
            </w:r>
            <w:r w:rsidRPr="00276142">
              <w:t>э</w:t>
            </w:r>
            <w:r w:rsidRPr="00276142">
              <w:rPr>
                <w:spacing w:val="-1"/>
              </w:rPr>
              <w:t>н</w:t>
            </w:r>
            <w:r w:rsidRPr="00276142">
              <w:t>ерг</w:t>
            </w:r>
            <w:r w:rsidRPr="00276142">
              <w:rPr>
                <w:spacing w:val="-3"/>
              </w:rPr>
              <w:t>и</w:t>
            </w:r>
            <w:r w:rsidRPr="00276142">
              <w:t>и,</w:t>
            </w:r>
            <w:r w:rsidRPr="00276142">
              <w:rPr>
                <w:spacing w:val="-1"/>
              </w:rPr>
              <w:t xml:space="preserve"> </w:t>
            </w:r>
            <w:r w:rsidRPr="00276142">
              <w:t>Г</w:t>
            </w:r>
            <w:r w:rsidRPr="00276142">
              <w:rPr>
                <w:spacing w:val="-3"/>
              </w:rPr>
              <w:t>к</w:t>
            </w:r>
            <w:r w:rsidRPr="00276142">
              <w:t>ал/</w:t>
            </w:r>
            <w:proofErr w:type="gramStart"/>
            <w:r w:rsidRPr="00276142">
              <w:t>ч</w:t>
            </w:r>
            <w:proofErr w:type="gramEnd"/>
          </w:p>
        </w:tc>
        <w:tc>
          <w:tcPr>
            <w:tcW w:w="3129" w:type="dxa"/>
            <w:vAlign w:val="center"/>
          </w:tcPr>
          <w:p w:rsidR="003E4199" w:rsidRPr="00276142" w:rsidRDefault="003E4199" w:rsidP="00232297">
            <w:pPr>
              <w:pStyle w:val="e"/>
              <w:ind w:firstLine="0"/>
              <w:jc w:val="center"/>
            </w:pPr>
            <w:r w:rsidRPr="00276142">
              <w:t>0,037</w:t>
            </w:r>
          </w:p>
        </w:tc>
        <w:tc>
          <w:tcPr>
            <w:tcW w:w="3129" w:type="dxa"/>
            <w:vAlign w:val="center"/>
          </w:tcPr>
          <w:p w:rsidR="003E4199" w:rsidRPr="00276142" w:rsidRDefault="003E4199" w:rsidP="00B77051">
            <w:pPr>
              <w:pStyle w:val="e"/>
              <w:ind w:firstLine="0"/>
              <w:jc w:val="center"/>
            </w:pPr>
            <w:r w:rsidRPr="00276142">
              <w:t>0,037</w:t>
            </w:r>
          </w:p>
        </w:tc>
      </w:tr>
      <w:tr w:rsidR="003E4199" w:rsidRPr="00276142" w:rsidTr="00D869F0">
        <w:tc>
          <w:tcPr>
            <w:tcW w:w="3794" w:type="dxa"/>
          </w:tcPr>
          <w:p w:rsidR="003E4199" w:rsidRPr="00276142" w:rsidRDefault="003E4199" w:rsidP="0037636C">
            <w:pPr>
              <w:pStyle w:val="e"/>
              <w:spacing w:before="0"/>
              <w:ind w:firstLine="0"/>
              <w:rPr>
                <w:spacing w:val="-1"/>
              </w:rPr>
            </w:pPr>
            <w:r w:rsidRPr="00276142">
              <w:rPr>
                <w:spacing w:val="-1"/>
              </w:rPr>
              <w:t>Т</w:t>
            </w:r>
            <w:r w:rsidRPr="00276142">
              <w:t>е</w:t>
            </w:r>
            <w:r w:rsidRPr="00276142">
              <w:rPr>
                <w:spacing w:val="-2"/>
              </w:rPr>
              <w:t>п</w:t>
            </w:r>
            <w:r w:rsidRPr="00276142">
              <w:t>ло</w:t>
            </w:r>
            <w:r w:rsidRPr="00276142">
              <w:rPr>
                <w:spacing w:val="1"/>
              </w:rPr>
              <w:t>в</w:t>
            </w:r>
            <w:r w:rsidRPr="00276142">
              <w:t>ая</w:t>
            </w:r>
            <w:r w:rsidRPr="00276142">
              <w:rPr>
                <w:spacing w:val="-3"/>
              </w:rPr>
              <w:t xml:space="preserve"> </w:t>
            </w:r>
            <w:r w:rsidRPr="00276142">
              <w:rPr>
                <w:spacing w:val="-1"/>
              </w:rPr>
              <w:t>м</w:t>
            </w:r>
            <w:r w:rsidRPr="00276142">
              <w:t>о</w:t>
            </w:r>
            <w:r w:rsidRPr="00276142">
              <w:rPr>
                <w:spacing w:val="-2"/>
              </w:rPr>
              <w:t>щ</w:t>
            </w:r>
            <w:r w:rsidRPr="00276142">
              <w:rPr>
                <w:spacing w:val="-1"/>
              </w:rPr>
              <w:t>н</w:t>
            </w:r>
            <w:r w:rsidRPr="00276142">
              <w:t>о</w:t>
            </w:r>
            <w:r w:rsidRPr="00276142">
              <w:rPr>
                <w:spacing w:val="-1"/>
              </w:rPr>
              <w:t>с</w:t>
            </w:r>
            <w:r w:rsidRPr="00276142">
              <w:t>ть централиз</w:t>
            </w:r>
            <w:r w:rsidRPr="00276142">
              <w:t>о</w:t>
            </w:r>
            <w:r w:rsidRPr="00276142">
              <w:t>ванного</w:t>
            </w:r>
            <w:r w:rsidRPr="00276142">
              <w:rPr>
                <w:spacing w:val="-3"/>
              </w:rPr>
              <w:t xml:space="preserve"> </w:t>
            </w:r>
            <w:r w:rsidRPr="00276142">
              <w:t>и</w:t>
            </w:r>
            <w:r w:rsidRPr="00276142">
              <w:rPr>
                <w:spacing w:val="-1"/>
              </w:rPr>
              <w:t>с</w:t>
            </w:r>
            <w:r w:rsidRPr="00276142">
              <w:rPr>
                <w:spacing w:val="-2"/>
              </w:rPr>
              <w:t>т</w:t>
            </w:r>
            <w:r w:rsidRPr="00276142">
              <w:t>о</w:t>
            </w:r>
            <w:r w:rsidRPr="00276142">
              <w:rPr>
                <w:spacing w:val="-2"/>
              </w:rPr>
              <w:t>ч</w:t>
            </w:r>
            <w:r w:rsidRPr="00276142">
              <w:rPr>
                <w:spacing w:val="-1"/>
              </w:rPr>
              <w:t>н</w:t>
            </w:r>
            <w:r w:rsidRPr="00276142">
              <w:t>ика те</w:t>
            </w:r>
            <w:r w:rsidRPr="00276142">
              <w:rPr>
                <w:spacing w:val="-2"/>
              </w:rPr>
              <w:t>пл</w:t>
            </w:r>
            <w:r w:rsidRPr="00276142">
              <w:t>о</w:t>
            </w:r>
            <w:r w:rsidRPr="00276142">
              <w:rPr>
                <w:spacing w:val="1"/>
              </w:rPr>
              <w:t>в</w:t>
            </w:r>
            <w:r w:rsidRPr="00276142">
              <w:rPr>
                <w:spacing w:val="-2"/>
              </w:rPr>
              <w:t>о</w:t>
            </w:r>
            <w:r w:rsidRPr="00276142">
              <w:t>й</w:t>
            </w:r>
            <w:r w:rsidRPr="00276142">
              <w:rPr>
                <w:spacing w:val="-1"/>
              </w:rPr>
              <w:t xml:space="preserve"> </w:t>
            </w:r>
            <w:r w:rsidRPr="00276142">
              <w:t>э</w:t>
            </w:r>
            <w:r w:rsidRPr="00276142">
              <w:rPr>
                <w:spacing w:val="-1"/>
              </w:rPr>
              <w:t>н</w:t>
            </w:r>
            <w:r w:rsidRPr="00276142">
              <w:rPr>
                <w:spacing w:val="-2"/>
              </w:rPr>
              <w:t>е</w:t>
            </w:r>
            <w:r w:rsidRPr="00276142">
              <w:t>р</w:t>
            </w:r>
            <w:r w:rsidRPr="00276142">
              <w:t>гии</w:t>
            </w:r>
            <w:r w:rsidRPr="00276142">
              <w:rPr>
                <w:spacing w:val="-1"/>
              </w:rPr>
              <w:t xml:space="preserve"> н</w:t>
            </w:r>
            <w:r w:rsidRPr="00276142">
              <w:rPr>
                <w:spacing w:val="-2"/>
              </w:rPr>
              <w:t>е</w:t>
            </w:r>
            <w:r w:rsidRPr="00276142">
              <w:t>тто,</w:t>
            </w:r>
            <w:r w:rsidRPr="00276142">
              <w:rPr>
                <w:spacing w:val="-1"/>
              </w:rPr>
              <w:t xml:space="preserve"> </w:t>
            </w:r>
            <w:r w:rsidRPr="00276142">
              <w:t>Гк</w:t>
            </w:r>
            <w:r w:rsidRPr="00276142">
              <w:rPr>
                <w:spacing w:val="-2"/>
              </w:rPr>
              <w:t>а</w:t>
            </w:r>
            <w:r w:rsidRPr="00276142">
              <w:t>л/</w:t>
            </w:r>
            <w:proofErr w:type="gramStart"/>
            <w:r w:rsidRPr="00276142">
              <w:t>ч</w:t>
            </w:r>
            <w:proofErr w:type="gramEnd"/>
          </w:p>
        </w:tc>
        <w:tc>
          <w:tcPr>
            <w:tcW w:w="3129" w:type="dxa"/>
            <w:vAlign w:val="center"/>
          </w:tcPr>
          <w:p w:rsidR="003E4199" w:rsidRPr="00276142" w:rsidRDefault="003E4199" w:rsidP="009007E8">
            <w:pPr>
              <w:pStyle w:val="e"/>
              <w:ind w:firstLine="0"/>
              <w:jc w:val="center"/>
            </w:pPr>
            <w:r w:rsidRPr="00276142">
              <w:t>12,96</w:t>
            </w:r>
          </w:p>
        </w:tc>
        <w:tc>
          <w:tcPr>
            <w:tcW w:w="3129" w:type="dxa"/>
            <w:vAlign w:val="center"/>
          </w:tcPr>
          <w:p w:rsidR="003E4199" w:rsidRPr="00276142" w:rsidRDefault="003E4199" w:rsidP="00B77051">
            <w:pPr>
              <w:pStyle w:val="e"/>
              <w:ind w:firstLine="0"/>
              <w:jc w:val="center"/>
            </w:pPr>
            <w:r w:rsidRPr="00276142">
              <w:t>12,96</w:t>
            </w:r>
          </w:p>
        </w:tc>
      </w:tr>
      <w:tr w:rsidR="003E4199" w:rsidRPr="00276142" w:rsidTr="00D869F0">
        <w:tc>
          <w:tcPr>
            <w:tcW w:w="3794" w:type="dxa"/>
          </w:tcPr>
          <w:p w:rsidR="003E4199" w:rsidRPr="00276142" w:rsidRDefault="003E4199" w:rsidP="0037636C">
            <w:pPr>
              <w:pStyle w:val="e"/>
              <w:spacing w:before="0"/>
              <w:ind w:firstLine="0"/>
              <w:rPr>
                <w:b/>
              </w:rPr>
            </w:pPr>
            <w:r w:rsidRPr="00276142">
              <w:rPr>
                <w:spacing w:val="-1"/>
              </w:rPr>
              <w:t>Сумм</w:t>
            </w:r>
            <w:r w:rsidRPr="00276142">
              <w:t>ар</w:t>
            </w:r>
            <w:r w:rsidRPr="00276142">
              <w:rPr>
                <w:spacing w:val="-1"/>
              </w:rPr>
              <w:t>н</w:t>
            </w:r>
            <w:r w:rsidRPr="00276142">
              <w:t>ая</w:t>
            </w:r>
            <w:r w:rsidRPr="00276142">
              <w:rPr>
                <w:spacing w:val="-3"/>
              </w:rPr>
              <w:t xml:space="preserve"> </w:t>
            </w:r>
            <w:r w:rsidRPr="00276142">
              <w:t>те</w:t>
            </w:r>
            <w:r w:rsidRPr="00276142">
              <w:rPr>
                <w:spacing w:val="-2"/>
              </w:rPr>
              <w:t>п</w:t>
            </w:r>
            <w:r w:rsidRPr="00276142">
              <w:t>ло</w:t>
            </w:r>
            <w:r w:rsidRPr="00276142">
              <w:rPr>
                <w:spacing w:val="1"/>
              </w:rPr>
              <w:t>в</w:t>
            </w:r>
            <w:r w:rsidRPr="00276142">
              <w:t>ая</w:t>
            </w:r>
            <w:r w:rsidRPr="00276142">
              <w:rPr>
                <w:spacing w:val="-2"/>
              </w:rPr>
              <w:t xml:space="preserve"> </w:t>
            </w:r>
            <w:r w:rsidRPr="00276142">
              <w:rPr>
                <w:spacing w:val="-1"/>
              </w:rPr>
              <w:t>н</w:t>
            </w:r>
            <w:r w:rsidRPr="00276142">
              <w:t>а</w:t>
            </w:r>
            <w:r w:rsidRPr="00276142">
              <w:rPr>
                <w:spacing w:val="-3"/>
              </w:rPr>
              <w:t>г</w:t>
            </w:r>
            <w:r w:rsidRPr="00276142">
              <w:rPr>
                <w:spacing w:val="-2"/>
              </w:rPr>
              <w:t>р</w:t>
            </w:r>
            <w:r w:rsidRPr="00276142">
              <w:rPr>
                <w:spacing w:val="-1"/>
              </w:rPr>
              <w:t>у</w:t>
            </w:r>
            <w:r w:rsidRPr="00276142">
              <w:t xml:space="preserve">зка </w:t>
            </w:r>
            <w:r w:rsidRPr="00276142">
              <w:rPr>
                <w:spacing w:val="-2"/>
              </w:rPr>
              <w:t>п</w:t>
            </w:r>
            <w:r w:rsidRPr="00276142">
              <w:rPr>
                <w:spacing w:val="-2"/>
              </w:rPr>
              <w:t>о</w:t>
            </w:r>
            <w:r w:rsidRPr="00276142">
              <w:t>тре</w:t>
            </w:r>
            <w:r w:rsidRPr="00276142">
              <w:rPr>
                <w:spacing w:val="-3"/>
              </w:rPr>
              <w:t>б</w:t>
            </w:r>
            <w:r w:rsidRPr="00276142">
              <w:t>ит</w:t>
            </w:r>
            <w:r w:rsidRPr="00276142">
              <w:rPr>
                <w:spacing w:val="-2"/>
              </w:rPr>
              <w:t>е</w:t>
            </w:r>
            <w:r w:rsidRPr="00276142">
              <w:t>ле</w:t>
            </w:r>
            <w:r w:rsidRPr="00276142">
              <w:rPr>
                <w:spacing w:val="-3"/>
              </w:rPr>
              <w:t>й</w:t>
            </w:r>
            <w:r w:rsidRPr="00276142">
              <w:t>,</w:t>
            </w:r>
            <w:r w:rsidRPr="00276142">
              <w:rPr>
                <w:spacing w:val="-1"/>
              </w:rPr>
              <w:t xml:space="preserve"> </w:t>
            </w:r>
            <w:r w:rsidRPr="00276142">
              <w:t>Гк</w:t>
            </w:r>
            <w:r w:rsidRPr="00276142">
              <w:rPr>
                <w:spacing w:val="-2"/>
              </w:rPr>
              <w:t>а</w:t>
            </w:r>
            <w:r w:rsidRPr="00276142">
              <w:t>л/</w:t>
            </w:r>
            <w:proofErr w:type="gramStart"/>
            <w:r w:rsidRPr="00276142">
              <w:t>ч</w:t>
            </w:r>
            <w:proofErr w:type="gramEnd"/>
          </w:p>
        </w:tc>
        <w:tc>
          <w:tcPr>
            <w:tcW w:w="3129" w:type="dxa"/>
            <w:vAlign w:val="center"/>
          </w:tcPr>
          <w:p w:rsidR="003E4199" w:rsidRPr="00276142" w:rsidRDefault="003E4199" w:rsidP="00232297">
            <w:pPr>
              <w:pStyle w:val="e"/>
              <w:ind w:firstLine="0"/>
              <w:jc w:val="center"/>
            </w:pPr>
            <w:r w:rsidRPr="00276142">
              <w:t>4,40</w:t>
            </w:r>
          </w:p>
        </w:tc>
        <w:tc>
          <w:tcPr>
            <w:tcW w:w="3129" w:type="dxa"/>
            <w:vAlign w:val="center"/>
          </w:tcPr>
          <w:p w:rsidR="003E4199" w:rsidRPr="00276142" w:rsidRDefault="003E4199" w:rsidP="00B77051">
            <w:pPr>
              <w:pStyle w:val="e"/>
              <w:ind w:firstLine="0"/>
              <w:jc w:val="center"/>
            </w:pPr>
            <w:r w:rsidRPr="00276142">
              <w:t>4,40</w:t>
            </w:r>
          </w:p>
        </w:tc>
      </w:tr>
      <w:tr w:rsidR="003E4199" w:rsidRPr="00276142" w:rsidTr="00D869F0">
        <w:tc>
          <w:tcPr>
            <w:tcW w:w="3794" w:type="dxa"/>
          </w:tcPr>
          <w:p w:rsidR="003E4199" w:rsidRPr="00276142" w:rsidRDefault="003E4199" w:rsidP="0037636C">
            <w:pPr>
              <w:pStyle w:val="e"/>
              <w:spacing w:before="0"/>
              <w:ind w:firstLine="0"/>
            </w:pPr>
            <w:r w:rsidRPr="00276142">
              <w:rPr>
                <w:spacing w:val="-1"/>
              </w:rPr>
              <w:t>Т</w:t>
            </w:r>
            <w:r w:rsidRPr="00276142">
              <w:t>е</w:t>
            </w:r>
            <w:r w:rsidRPr="00276142">
              <w:rPr>
                <w:spacing w:val="-2"/>
              </w:rPr>
              <w:t>п</w:t>
            </w:r>
            <w:r w:rsidRPr="00276142">
              <w:t>ло</w:t>
            </w:r>
            <w:r w:rsidRPr="00276142">
              <w:rPr>
                <w:spacing w:val="1"/>
              </w:rPr>
              <w:t>в</w:t>
            </w:r>
            <w:r w:rsidRPr="00276142">
              <w:t xml:space="preserve">ые </w:t>
            </w:r>
            <w:r w:rsidRPr="00276142">
              <w:rPr>
                <w:spacing w:val="-2"/>
              </w:rPr>
              <w:t>по</w:t>
            </w:r>
            <w:r w:rsidRPr="00276142">
              <w:t>т</w:t>
            </w:r>
            <w:r w:rsidRPr="00276142">
              <w:rPr>
                <w:spacing w:val="-2"/>
              </w:rPr>
              <w:t>е</w:t>
            </w:r>
            <w:r w:rsidRPr="00276142">
              <w:t xml:space="preserve">ри </w:t>
            </w:r>
            <w:r w:rsidRPr="00276142">
              <w:rPr>
                <w:spacing w:val="-2"/>
              </w:rPr>
              <w:t>ч</w:t>
            </w:r>
            <w:r w:rsidRPr="00276142">
              <w:t>ер</w:t>
            </w:r>
            <w:r w:rsidRPr="00276142">
              <w:rPr>
                <w:spacing w:val="-2"/>
              </w:rPr>
              <w:t>е</w:t>
            </w:r>
            <w:r w:rsidRPr="00276142">
              <w:t>з</w:t>
            </w:r>
            <w:r w:rsidRPr="00276142">
              <w:rPr>
                <w:spacing w:val="-1"/>
              </w:rPr>
              <w:t xml:space="preserve"> </w:t>
            </w:r>
            <w:r w:rsidRPr="00276142">
              <w:t>т</w:t>
            </w:r>
            <w:r w:rsidRPr="00276142">
              <w:rPr>
                <w:spacing w:val="-2"/>
              </w:rPr>
              <w:t>еп</w:t>
            </w:r>
            <w:r w:rsidRPr="00276142">
              <w:t>лоиз</w:t>
            </w:r>
            <w:r w:rsidRPr="00276142">
              <w:t>о</w:t>
            </w:r>
            <w:r w:rsidRPr="00276142">
              <w:t>л</w:t>
            </w:r>
            <w:r w:rsidRPr="00276142">
              <w:rPr>
                <w:spacing w:val="-2"/>
              </w:rPr>
              <w:t>я</w:t>
            </w:r>
            <w:r w:rsidRPr="00276142">
              <w:t>ци</w:t>
            </w:r>
            <w:r w:rsidRPr="00276142">
              <w:rPr>
                <w:spacing w:val="-2"/>
              </w:rPr>
              <w:t>ю</w:t>
            </w:r>
            <w:r w:rsidRPr="00276142">
              <w:t>,</w:t>
            </w:r>
            <w:r w:rsidRPr="00276142">
              <w:rPr>
                <w:spacing w:val="-1"/>
              </w:rPr>
              <w:t xml:space="preserve"> </w:t>
            </w:r>
            <w:r w:rsidRPr="00276142">
              <w:t>Г</w:t>
            </w:r>
            <w:r w:rsidRPr="00276142">
              <w:rPr>
                <w:spacing w:val="-3"/>
              </w:rPr>
              <w:t>к</w:t>
            </w:r>
            <w:r w:rsidRPr="00276142">
              <w:t>ал/</w:t>
            </w:r>
            <w:proofErr w:type="gramStart"/>
            <w:r w:rsidRPr="00276142">
              <w:t>ч</w:t>
            </w:r>
            <w:proofErr w:type="gramEnd"/>
          </w:p>
        </w:tc>
        <w:tc>
          <w:tcPr>
            <w:tcW w:w="3129" w:type="dxa"/>
            <w:vAlign w:val="center"/>
          </w:tcPr>
          <w:p w:rsidR="003E4199" w:rsidRPr="00276142" w:rsidRDefault="003E4199" w:rsidP="00572A3E">
            <w:pPr>
              <w:pStyle w:val="e"/>
              <w:ind w:firstLine="0"/>
              <w:jc w:val="center"/>
            </w:pPr>
            <w:r w:rsidRPr="00276142">
              <w:t>0,26</w:t>
            </w:r>
          </w:p>
        </w:tc>
        <w:tc>
          <w:tcPr>
            <w:tcW w:w="3129" w:type="dxa"/>
            <w:vAlign w:val="center"/>
          </w:tcPr>
          <w:p w:rsidR="003E4199" w:rsidRPr="00276142" w:rsidRDefault="003E4199" w:rsidP="00B77051">
            <w:pPr>
              <w:pStyle w:val="e"/>
              <w:ind w:firstLine="0"/>
              <w:jc w:val="center"/>
            </w:pPr>
            <w:r w:rsidRPr="00276142">
              <w:t>0,26</w:t>
            </w:r>
          </w:p>
        </w:tc>
      </w:tr>
      <w:tr w:rsidR="003E4199" w:rsidRPr="00276142" w:rsidTr="00D869F0">
        <w:tc>
          <w:tcPr>
            <w:tcW w:w="3794" w:type="dxa"/>
          </w:tcPr>
          <w:p w:rsidR="003E4199" w:rsidRPr="00276142" w:rsidRDefault="003E4199" w:rsidP="0037636C">
            <w:pPr>
              <w:pStyle w:val="e"/>
              <w:spacing w:before="0"/>
              <w:ind w:firstLine="0"/>
            </w:pPr>
            <w:r w:rsidRPr="00276142">
              <w:rPr>
                <w:spacing w:val="-1"/>
              </w:rPr>
              <w:t>П</w:t>
            </w:r>
            <w:r w:rsidRPr="00276142">
              <w:t>ри</w:t>
            </w:r>
            <w:r w:rsidRPr="00276142">
              <w:rPr>
                <w:spacing w:val="-1"/>
              </w:rPr>
              <w:t>с</w:t>
            </w:r>
            <w:r w:rsidRPr="00276142">
              <w:t>оеди</w:t>
            </w:r>
            <w:r w:rsidRPr="00276142">
              <w:rPr>
                <w:spacing w:val="-3"/>
              </w:rPr>
              <w:t>н</w:t>
            </w:r>
            <w:r w:rsidRPr="00276142">
              <w:t>е</w:t>
            </w:r>
            <w:r w:rsidRPr="00276142">
              <w:rPr>
                <w:spacing w:val="-1"/>
              </w:rPr>
              <w:t>нн</w:t>
            </w:r>
            <w:r w:rsidRPr="00276142">
              <w:t>ая</w:t>
            </w:r>
            <w:r w:rsidRPr="00276142">
              <w:rPr>
                <w:spacing w:val="-3"/>
              </w:rPr>
              <w:t xml:space="preserve"> </w:t>
            </w:r>
            <w:r w:rsidRPr="00276142">
              <w:t>те</w:t>
            </w:r>
            <w:r w:rsidRPr="00276142">
              <w:rPr>
                <w:spacing w:val="-2"/>
              </w:rPr>
              <w:t>п</w:t>
            </w:r>
            <w:r w:rsidRPr="00276142">
              <w:t>л</w:t>
            </w:r>
            <w:r w:rsidRPr="00276142">
              <w:rPr>
                <w:spacing w:val="-2"/>
              </w:rPr>
              <w:t>о</w:t>
            </w:r>
            <w:r w:rsidRPr="00276142">
              <w:rPr>
                <w:spacing w:val="1"/>
              </w:rPr>
              <w:t>в</w:t>
            </w:r>
            <w:r w:rsidRPr="00276142">
              <w:rPr>
                <w:spacing w:val="-2"/>
              </w:rPr>
              <w:t>а</w:t>
            </w:r>
            <w:r w:rsidRPr="00276142">
              <w:t>я</w:t>
            </w:r>
            <w:r w:rsidRPr="00276142">
              <w:rPr>
                <w:spacing w:val="-2"/>
              </w:rPr>
              <w:t xml:space="preserve"> </w:t>
            </w:r>
            <w:r w:rsidRPr="00276142">
              <w:rPr>
                <w:spacing w:val="-1"/>
              </w:rPr>
              <w:t>н</w:t>
            </w:r>
            <w:r w:rsidRPr="00276142">
              <w:t>агр</w:t>
            </w:r>
            <w:r w:rsidRPr="00276142">
              <w:rPr>
                <w:spacing w:val="-1"/>
              </w:rPr>
              <w:t>у</w:t>
            </w:r>
            <w:r w:rsidRPr="00276142">
              <w:t>з</w:t>
            </w:r>
            <w:r w:rsidRPr="00276142">
              <w:t xml:space="preserve">ка </w:t>
            </w:r>
            <w:r w:rsidRPr="00276142">
              <w:rPr>
                <w:spacing w:val="-1"/>
              </w:rPr>
              <w:t>(</w:t>
            </w:r>
            <w:r w:rsidRPr="00276142">
              <w:t>с</w:t>
            </w:r>
            <w:r w:rsidRPr="00276142">
              <w:rPr>
                <w:spacing w:val="-1"/>
              </w:rPr>
              <w:t xml:space="preserve"> у</w:t>
            </w:r>
            <w:r w:rsidRPr="00276142">
              <w:rPr>
                <w:spacing w:val="-2"/>
              </w:rPr>
              <w:t>ч</w:t>
            </w:r>
            <w:r w:rsidRPr="00276142">
              <w:t>е</w:t>
            </w:r>
            <w:r w:rsidRPr="00276142">
              <w:rPr>
                <w:spacing w:val="-2"/>
              </w:rPr>
              <w:t>т</w:t>
            </w:r>
            <w:r w:rsidRPr="00276142">
              <w:t>ом</w:t>
            </w:r>
            <w:r w:rsidRPr="00276142">
              <w:rPr>
                <w:spacing w:val="-2"/>
              </w:rPr>
              <w:t xml:space="preserve"> </w:t>
            </w:r>
            <w:r w:rsidRPr="00276142">
              <w:t>те</w:t>
            </w:r>
            <w:r w:rsidRPr="00276142">
              <w:rPr>
                <w:spacing w:val="-2"/>
              </w:rPr>
              <w:t>п</w:t>
            </w:r>
            <w:r w:rsidRPr="00276142">
              <w:t>л</w:t>
            </w:r>
            <w:r w:rsidRPr="00276142">
              <w:rPr>
                <w:spacing w:val="-2"/>
              </w:rPr>
              <w:t>о</w:t>
            </w:r>
            <w:r w:rsidRPr="00276142">
              <w:rPr>
                <w:spacing w:val="1"/>
              </w:rPr>
              <w:t>в</w:t>
            </w:r>
            <w:r w:rsidRPr="00276142">
              <w:t>ых</w:t>
            </w:r>
            <w:r w:rsidRPr="00276142">
              <w:rPr>
                <w:spacing w:val="-1"/>
              </w:rPr>
              <w:t xml:space="preserve"> </w:t>
            </w:r>
            <w:r w:rsidRPr="00276142">
              <w:rPr>
                <w:spacing w:val="-2"/>
              </w:rPr>
              <w:t>п</w:t>
            </w:r>
            <w:r w:rsidRPr="00276142">
              <w:t>от</w:t>
            </w:r>
            <w:r w:rsidRPr="00276142">
              <w:rPr>
                <w:spacing w:val="-2"/>
              </w:rPr>
              <w:t>е</w:t>
            </w:r>
            <w:r w:rsidRPr="00276142">
              <w:t>рь</w:t>
            </w:r>
            <w:r w:rsidRPr="00276142">
              <w:rPr>
                <w:spacing w:val="-3"/>
              </w:rPr>
              <w:t xml:space="preserve"> </w:t>
            </w:r>
            <w:r w:rsidRPr="00276142">
              <w:t>в</w:t>
            </w:r>
            <w:r w:rsidRPr="00276142">
              <w:rPr>
                <w:w w:val="99"/>
              </w:rPr>
              <w:t xml:space="preserve"> </w:t>
            </w:r>
            <w:r w:rsidRPr="00276142">
              <w:t>те</w:t>
            </w:r>
            <w:r w:rsidRPr="00276142">
              <w:rPr>
                <w:spacing w:val="-2"/>
              </w:rPr>
              <w:t>п</w:t>
            </w:r>
            <w:r w:rsidRPr="00276142">
              <w:t>ло</w:t>
            </w:r>
            <w:r w:rsidRPr="00276142">
              <w:rPr>
                <w:spacing w:val="1"/>
              </w:rPr>
              <w:t>в</w:t>
            </w:r>
            <w:r w:rsidRPr="00276142">
              <w:t>ых</w:t>
            </w:r>
            <w:r w:rsidRPr="00276142">
              <w:rPr>
                <w:spacing w:val="-4"/>
              </w:rPr>
              <w:t xml:space="preserve"> </w:t>
            </w:r>
            <w:r w:rsidRPr="00276142">
              <w:rPr>
                <w:spacing w:val="-1"/>
              </w:rPr>
              <w:t>с</w:t>
            </w:r>
            <w:r w:rsidRPr="00276142">
              <w:t>ет</w:t>
            </w:r>
            <w:r w:rsidRPr="00276142">
              <w:rPr>
                <w:spacing w:val="-2"/>
              </w:rPr>
              <w:t>я</w:t>
            </w:r>
            <w:r w:rsidRPr="00276142">
              <w:rPr>
                <w:spacing w:val="-1"/>
              </w:rPr>
              <w:t>х)</w:t>
            </w:r>
            <w:r w:rsidRPr="00276142">
              <w:t>,</w:t>
            </w:r>
            <w:r w:rsidRPr="00276142">
              <w:rPr>
                <w:spacing w:val="-1"/>
              </w:rPr>
              <w:t xml:space="preserve"> </w:t>
            </w:r>
            <w:r w:rsidRPr="00276142">
              <w:t>Г</w:t>
            </w:r>
            <w:r w:rsidRPr="00276142">
              <w:rPr>
                <w:spacing w:val="-3"/>
              </w:rPr>
              <w:t>к</w:t>
            </w:r>
            <w:r w:rsidRPr="00276142">
              <w:t>ал/</w:t>
            </w:r>
            <w:proofErr w:type="gramStart"/>
            <w:r w:rsidRPr="00276142">
              <w:t>ч</w:t>
            </w:r>
            <w:proofErr w:type="gramEnd"/>
          </w:p>
        </w:tc>
        <w:tc>
          <w:tcPr>
            <w:tcW w:w="3129" w:type="dxa"/>
            <w:vAlign w:val="center"/>
          </w:tcPr>
          <w:p w:rsidR="003E4199" w:rsidRPr="00276142" w:rsidRDefault="003E4199" w:rsidP="00213ED8">
            <w:pPr>
              <w:pStyle w:val="e"/>
              <w:ind w:firstLine="0"/>
              <w:jc w:val="center"/>
            </w:pPr>
            <w:r w:rsidRPr="00276142">
              <w:t>4,66</w:t>
            </w:r>
          </w:p>
        </w:tc>
        <w:tc>
          <w:tcPr>
            <w:tcW w:w="3129" w:type="dxa"/>
            <w:vAlign w:val="center"/>
          </w:tcPr>
          <w:p w:rsidR="003E4199" w:rsidRPr="00276142" w:rsidRDefault="003E4199" w:rsidP="00B77051">
            <w:pPr>
              <w:pStyle w:val="e"/>
              <w:ind w:firstLine="0"/>
              <w:jc w:val="center"/>
            </w:pPr>
            <w:r w:rsidRPr="00276142">
              <w:t>4,66</w:t>
            </w:r>
          </w:p>
        </w:tc>
      </w:tr>
      <w:tr w:rsidR="003E4199" w:rsidRPr="00276142" w:rsidTr="00D869F0">
        <w:trPr>
          <w:trHeight w:val="528"/>
        </w:trPr>
        <w:tc>
          <w:tcPr>
            <w:tcW w:w="3794" w:type="dxa"/>
          </w:tcPr>
          <w:p w:rsidR="003E4199" w:rsidRPr="00276142" w:rsidRDefault="003E4199" w:rsidP="0037636C">
            <w:pPr>
              <w:pStyle w:val="e"/>
              <w:spacing w:before="0"/>
              <w:ind w:firstLine="0"/>
              <w:rPr>
                <w:b/>
              </w:rPr>
            </w:pPr>
            <w:r w:rsidRPr="00276142">
              <w:rPr>
                <w:spacing w:val="1"/>
              </w:rPr>
              <w:t>Д</w:t>
            </w:r>
            <w:r w:rsidRPr="00276142">
              <w:t>е</w:t>
            </w:r>
            <w:r w:rsidRPr="00276142">
              <w:rPr>
                <w:spacing w:val="-2"/>
              </w:rPr>
              <w:t>ф</w:t>
            </w:r>
            <w:r w:rsidRPr="00276142">
              <w:t>ицит</w:t>
            </w:r>
            <w:r w:rsidRPr="00276142">
              <w:rPr>
                <w:spacing w:val="-1"/>
              </w:rPr>
              <w:t xml:space="preserve"> (</w:t>
            </w:r>
            <w:r w:rsidRPr="00276142">
              <w:rPr>
                <w:spacing w:val="-2"/>
              </w:rPr>
              <w:t>р</w:t>
            </w:r>
            <w:r w:rsidRPr="00276142">
              <w:t>е</w:t>
            </w:r>
            <w:r w:rsidRPr="00276142">
              <w:rPr>
                <w:spacing w:val="-2"/>
              </w:rPr>
              <w:t>з</w:t>
            </w:r>
            <w:r w:rsidRPr="00276142">
              <w:t>е</w:t>
            </w:r>
            <w:r w:rsidRPr="00276142">
              <w:rPr>
                <w:spacing w:val="-2"/>
              </w:rPr>
              <w:t>р</w:t>
            </w:r>
            <w:r w:rsidRPr="00276142">
              <w:rPr>
                <w:spacing w:val="1"/>
              </w:rPr>
              <w:t>в</w:t>
            </w:r>
            <w:r w:rsidRPr="00276142">
              <w:t>)</w:t>
            </w:r>
            <w:r w:rsidRPr="00276142">
              <w:rPr>
                <w:spacing w:val="-2"/>
              </w:rPr>
              <w:t xml:space="preserve"> </w:t>
            </w:r>
            <w:r w:rsidRPr="00276142">
              <w:t>те</w:t>
            </w:r>
            <w:r w:rsidRPr="00276142">
              <w:rPr>
                <w:spacing w:val="-2"/>
              </w:rPr>
              <w:t>п</w:t>
            </w:r>
            <w:r w:rsidRPr="00276142">
              <w:t>л</w:t>
            </w:r>
            <w:r w:rsidRPr="00276142">
              <w:rPr>
                <w:spacing w:val="-2"/>
              </w:rPr>
              <w:t>о</w:t>
            </w:r>
            <w:r w:rsidRPr="00276142">
              <w:rPr>
                <w:spacing w:val="1"/>
              </w:rPr>
              <w:t>в</w:t>
            </w:r>
            <w:r w:rsidRPr="00276142">
              <w:rPr>
                <w:spacing w:val="-2"/>
              </w:rPr>
              <w:t>о</w:t>
            </w:r>
            <w:r w:rsidRPr="00276142">
              <w:t>й</w:t>
            </w:r>
            <w:r w:rsidRPr="00276142">
              <w:rPr>
                <w:spacing w:val="-1"/>
              </w:rPr>
              <w:t xml:space="preserve"> м</w:t>
            </w:r>
            <w:r w:rsidRPr="00276142">
              <w:t>о</w:t>
            </w:r>
            <w:r w:rsidRPr="00276142">
              <w:rPr>
                <w:spacing w:val="-2"/>
              </w:rPr>
              <w:t>щ</w:t>
            </w:r>
            <w:r w:rsidRPr="00276142">
              <w:rPr>
                <w:spacing w:val="-1"/>
              </w:rPr>
              <w:t>н</w:t>
            </w:r>
            <w:r w:rsidRPr="00276142">
              <w:t>о</w:t>
            </w:r>
            <w:r w:rsidRPr="00276142">
              <w:rPr>
                <w:spacing w:val="-1"/>
              </w:rPr>
              <w:t>с</w:t>
            </w:r>
            <w:r w:rsidRPr="00276142">
              <w:t>ти централизованного</w:t>
            </w:r>
            <w:r w:rsidRPr="00276142">
              <w:rPr>
                <w:spacing w:val="-1"/>
              </w:rPr>
              <w:t xml:space="preserve"> </w:t>
            </w:r>
            <w:r w:rsidRPr="00276142">
              <w:t>и</w:t>
            </w:r>
            <w:r w:rsidRPr="00276142">
              <w:rPr>
                <w:spacing w:val="-3"/>
              </w:rPr>
              <w:t>с</w:t>
            </w:r>
            <w:r w:rsidRPr="00276142">
              <w:t>то</w:t>
            </w:r>
            <w:r w:rsidRPr="00276142">
              <w:t>ч</w:t>
            </w:r>
            <w:r w:rsidRPr="00276142">
              <w:rPr>
                <w:spacing w:val="-1"/>
              </w:rPr>
              <w:t>н</w:t>
            </w:r>
            <w:r w:rsidRPr="00276142">
              <w:t>и</w:t>
            </w:r>
            <w:r w:rsidRPr="00276142">
              <w:rPr>
                <w:spacing w:val="-3"/>
              </w:rPr>
              <w:t>к</w:t>
            </w:r>
            <w:r w:rsidRPr="00276142">
              <w:t xml:space="preserve">а </w:t>
            </w:r>
            <w:r w:rsidRPr="00276142">
              <w:rPr>
                <w:spacing w:val="-2"/>
              </w:rPr>
              <w:t>т</w:t>
            </w:r>
            <w:r w:rsidRPr="00276142">
              <w:t>е</w:t>
            </w:r>
            <w:r w:rsidRPr="00276142">
              <w:rPr>
                <w:spacing w:val="-2"/>
              </w:rPr>
              <w:t>п</w:t>
            </w:r>
            <w:r w:rsidRPr="00276142">
              <w:t>ло</w:t>
            </w:r>
            <w:r w:rsidRPr="00276142">
              <w:rPr>
                <w:spacing w:val="1"/>
              </w:rPr>
              <w:t>в</w:t>
            </w:r>
            <w:r w:rsidRPr="00276142">
              <w:rPr>
                <w:spacing w:val="-1"/>
              </w:rPr>
              <w:t>о</w:t>
            </w:r>
            <w:r w:rsidRPr="00276142">
              <w:t>й</w:t>
            </w:r>
            <w:r w:rsidRPr="00276142">
              <w:rPr>
                <w:spacing w:val="-1"/>
              </w:rPr>
              <w:t xml:space="preserve"> </w:t>
            </w:r>
            <w:r w:rsidRPr="00276142">
              <w:t>э</w:t>
            </w:r>
            <w:r w:rsidRPr="00276142">
              <w:rPr>
                <w:spacing w:val="-1"/>
              </w:rPr>
              <w:t>н</w:t>
            </w:r>
            <w:r w:rsidRPr="00276142">
              <w:rPr>
                <w:spacing w:val="-2"/>
              </w:rPr>
              <w:t>е</w:t>
            </w:r>
            <w:r w:rsidRPr="00276142">
              <w:t>ргии, Гкал/</w:t>
            </w:r>
            <w:proofErr w:type="gramStart"/>
            <w:r w:rsidRPr="00276142">
              <w:t>ч</w:t>
            </w:r>
            <w:proofErr w:type="gramEnd"/>
          </w:p>
        </w:tc>
        <w:tc>
          <w:tcPr>
            <w:tcW w:w="3129" w:type="dxa"/>
            <w:vAlign w:val="center"/>
          </w:tcPr>
          <w:p w:rsidR="003E4199" w:rsidRPr="00276142" w:rsidRDefault="003E4199" w:rsidP="00C7189B">
            <w:pPr>
              <w:pStyle w:val="e"/>
              <w:ind w:firstLine="0"/>
              <w:jc w:val="center"/>
            </w:pPr>
            <w:r w:rsidRPr="00276142">
              <w:t>8,3</w:t>
            </w:r>
          </w:p>
        </w:tc>
        <w:tc>
          <w:tcPr>
            <w:tcW w:w="3129" w:type="dxa"/>
            <w:vAlign w:val="center"/>
          </w:tcPr>
          <w:p w:rsidR="003E4199" w:rsidRPr="00276142" w:rsidRDefault="003E4199" w:rsidP="00B77051">
            <w:pPr>
              <w:pStyle w:val="e"/>
              <w:ind w:firstLine="0"/>
              <w:jc w:val="center"/>
            </w:pPr>
            <w:r w:rsidRPr="00276142">
              <w:t>8,3</w:t>
            </w:r>
          </w:p>
        </w:tc>
      </w:tr>
    </w:tbl>
    <w:p w:rsidR="00DB6F13" w:rsidRPr="00276142" w:rsidRDefault="00450777" w:rsidP="00DB6F13">
      <w:pPr>
        <w:pStyle w:val="e"/>
        <w:rPr>
          <w:sz w:val="28"/>
          <w:szCs w:val="28"/>
        </w:rPr>
      </w:pPr>
      <w:r w:rsidRPr="00276142">
        <w:rPr>
          <w:sz w:val="28"/>
          <w:szCs w:val="28"/>
        </w:rPr>
        <w:t>Перспективный рост для централизованного источника тепловой</w:t>
      </w:r>
      <w:r w:rsidRPr="00276142">
        <w:rPr>
          <w:color w:val="000000"/>
          <w:sz w:val="28"/>
          <w:szCs w:val="28"/>
        </w:rPr>
        <w:t xml:space="preserve"> энергии не ожидается, в связи с тем, что </w:t>
      </w:r>
      <w:r w:rsidRPr="00276142">
        <w:rPr>
          <w:sz w:val="28"/>
          <w:szCs w:val="28"/>
        </w:rPr>
        <w:t xml:space="preserve">в п. Тея </w:t>
      </w:r>
      <w:r w:rsidR="001E5739" w:rsidRPr="00276142">
        <w:rPr>
          <w:sz w:val="28"/>
          <w:szCs w:val="28"/>
        </w:rPr>
        <w:t>перспективной застройки потребителей тепловой энергии не планируется</w:t>
      </w:r>
      <w:r w:rsidRPr="00276142">
        <w:rPr>
          <w:sz w:val="28"/>
          <w:szCs w:val="28"/>
        </w:rPr>
        <w:t>.</w:t>
      </w:r>
    </w:p>
    <w:p w:rsidR="00C64392" w:rsidRPr="00276142" w:rsidRDefault="00C64392" w:rsidP="00DB6F13">
      <w:pPr>
        <w:pStyle w:val="e"/>
        <w:rPr>
          <w:sz w:val="28"/>
          <w:szCs w:val="28"/>
        </w:rPr>
      </w:pPr>
    </w:p>
    <w:p w:rsidR="00DB6F13" w:rsidRPr="00276142" w:rsidRDefault="00794F7B" w:rsidP="00C02874">
      <w:pPr>
        <w:pStyle w:val="e"/>
        <w:numPr>
          <w:ilvl w:val="1"/>
          <w:numId w:val="12"/>
        </w:numPr>
        <w:spacing w:before="0"/>
        <w:ind w:left="0" w:right="-59" w:firstLine="0"/>
        <w:rPr>
          <w:b/>
          <w:sz w:val="28"/>
          <w:szCs w:val="28"/>
        </w:rPr>
      </w:pPr>
      <w:proofErr w:type="gramStart"/>
      <w:r w:rsidRPr="00276142">
        <w:rPr>
          <w:b/>
          <w:sz w:val="28"/>
          <w:szCs w:val="28"/>
        </w:rPr>
        <w:t>Перспективные балансы тепловой мощности источников тепловой энергии и тепловой нагрузки потребителей в случае, если зона действия и</w:t>
      </w:r>
      <w:r w:rsidRPr="00276142">
        <w:rPr>
          <w:b/>
          <w:sz w:val="28"/>
          <w:szCs w:val="28"/>
        </w:rPr>
        <w:t>с</w:t>
      </w:r>
      <w:r w:rsidRPr="00276142">
        <w:rPr>
          <w:b/>
          <w:sz w:val="28"/>
          <w:szCs w:val="28"/>
        </w:rPr>
        <w:t>точника тепловой энергии расположена в границах двух или более посел</w:t>
      </w:r>
      <w:r w:rsidRPr="00276142">
        <w:rPr>
          <w:b/>
          <w:sz w:val="28"/>
          <w:szCs w:val="28"/>
        </w:rPr>
        <w:t>е</w:t>
      </w:r>
      <w:r w:rsidRPr="00276142">
        <w:rPr>
          <w:b/>
          <w:sz w:val="28"/>
          <w:szCs w:val="28"/>
        </w:rPr>
        <w:t xml:space="preserve">ний, городских </w:t>
      </w:r>
      <w:r w:rsidR="00CF28A1" w:rsidRPr="00276142">
        <w:rPr>
          <w:b/>
          <w:sz w:val="28"/>
          <w:szCs w:val="28"/>
        </w:rPr>
        <w:t>округов,</w:t>
      </w:r>
      <w:r w:rsidRPr="00276142">
        <w:rPr>
          <w:b/>
          <w:sz w:val="28"/>
          <w:szCs w:val="28"/>
        </w:rPr>
        <w:t xml:space="preserve"> либо в границах городского округа (поселения) и г</w:t>
      </w:r>
      <w:r w:rsidRPr="00276142">
        <w:rPr>
          <w:b/>
          <w:sz w:val="28"/>
          <w:szCs w:val="28"/>
        </w:rPr>
        <w:t>о</w:t>
      </w:r>
      <w:r w:rsidRPr="00276142">
        <w:rPr>
          <w:b/>
          <w:sz w:val="28"/>
          <w:szCs w:val="28"/>
        </w:rPr>
        <w:t>рода федерального значения или городских округов (поселений) и города ф</w:t>
      </w:r>
      <w:r w:rsidRPr="00276142">
        <w:rPr>
          <w:b/>
          <w:sz w:val="28"/>
          <w:szCs w:val="28"/>
        </w:rPr>
        <w:t>е</w:t>
      </w:r>
      <w:r w:rsidRPr="00276142">
        <w:rPr>
          <w:b/>
          <w:sz w:val="28"/>
          <w:szCs w:val="28"/>
        </w:rPr>
        <w:t>дерального значения, с указанием величины тепловой нагрузки для потр</w:t>
      </w:r>
      <w:r w:rsidRPr="00276142">
        <w:rPr>
          <w:b/>
          <w:sz w:val="28"/>
          <w:szCs w:val="28"/>
        </w:rPr>
        <w:t>е</w:t>
      </w:r>
      <w:r w:rsidRPr="00276142">
        <w:rPr>
          <w:b/>
          <w:sz w:val="28"/>
          <w:szCs w:val="28"/>
        </w:rPr>
        <w:t>бителей каждого поселения, городского округа, города федерального знач</w:t>
      </w:r>
      <w:r w:rsidRPr="00276142">
        <w:rPr>
          <w:b/>
          <w:sz w:val="28"/>
          <w:szCs w:val="28"/>
        </w:rPr>
        <w:t>е</w:t>
      </w:r>
      <w:r w:rsidRPr="00276142">
        <w:rPr>
          <w:b/>
          <w:sz w:val="28"/>
          <w:szCs w:val="28"/>
        </w:rPr>
        <w:t>ния</w:t>
      </w:r>
      <w:proofErr w:type="gramEnd"/>
    </w:p>
    <w:p w:rsidR="00A1075B" w:rsidRPr="00276142" w:rsidRDefault="00A1075B" w:rsidP="00A1075B">
      <w:pPr>
        <w:pStyle w:val="e"/>
        <w:spacing w:before="0"/>
        <w:ind w:left="284" w:firstLine="0"/>
        <w:rPr>
          <w:b/>
          <w:sz w:val="28"/>
          <w:szCs w:val="28"/>
        </w:rPr>
      </w:pPr>
    </w:p>
    <w:p w:rsidR="00074830" w:rsidRPr="00276142" w:rsidRDefault="0029206D" w:rsidP="00074830">
      <w:pPr>
        <w:pStyle w:val="aff6"/>
        <w:kinsoku w:val="0"/>
        <w:overflowPunct w:val="0"/>
        <w:ind w:left="0" w:right="-57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ствую</w:t>
      </w:r>
      <w:r w:rsidRPr="00276142">
        <w:rPr>
          <w:rFonts w:ascii="Times New Roman" w:hAnsi="Times New Roman"/>
          <w:spacing w:val="-3"/>
          <w:sz w:val="28"/>
          <w:szCs w:val="28"/>
        </w:rPr>
        <w:t>щ</w:t>
      </w:r>
      <w:r w:rsidRPr="00276142">
        <w:rPr>
          <w:rFonts w:ascii="Times New Roman" w:hAnsi="Times New Roman"/>
          <w:sz w:val="28"/>
          <w:szCs w:val="28"/>
        </w:rPr>
        <w:t>им</w:t>
      </w:r>
      <w:r w:rsidR="00074830" w:rsidRPr="00276142">
        <w:rPr>
          <w:rFonts w:ascii="Times New Roman" w:hAnsi="Times New Roman"/>
          <w:sz w:val="28"/>
          <w:szCs w:val="28"/>
        </w:rPr>
        <w:t xml:space="preserve"> актуализированным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п. </w:t>
      </w:r>
      <w:r w:rsidR="002A0FE1" w:rsidRPr="00276142">
        <w:rPr>
          <w:rFonts w:ascii="Times New Roman" w:hAnsi="Times New Roman"/>
          <w:sz w:val="28"/>
          <w:szCs w:val="28"/>
        </w:rPr>
        <w:t>Тея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074830" w:rsidRPr="00276142">
        <w:rPr>
          <w:rFonts w:ascii="Times New Roman" w:hAnsi="Times New Roman"/>
          <w:sz w:val="28"/>
          <w:szCs w:val="28"/>
        </w:rPr>
        <w:t>не</w:t>
      </w:r>
      <w:r w:rsidR="00074830"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074830" w:rsidRPr="00276142">
        <w:rPr>
          <w:rFonts w:ascii="Times New Roman" w:hAnsi="Times New Roman"/>
          <w:sz w:val="28"/>
          <w:szCs w:val="28"/>
        </w:rPr>
        <w:t>п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ре</w:t>
      </w:r>
      <w:r w:rsidR="00074830" w:rsidRPr="00276142">
        <w:rPr>
          <w:rFonts w:ascii="Times New Roman" w:hAnsi="Times New Roman"/>
          <w:sz w:val="28"/>
          <w:szCs w:val="28"/>
        </w:rPr>
        <w:t>д</w:t>
      </w:r>
      <w:r w:rsidR="00074830" w:rsidRPr="00276142">
        <w:rPr>
          <w:rFonts w:ascii="Times New Roman" w:hAnsi="Times New Roman"/>
          <w:sz w:val="28"/>
          <w:szCs w:val="28"/>
        </w:rPr>
        <w:t>у</w:t>
      </w:r>
      <w:r w:rsidR="00074830" w:rsidRPr="00276142">
        <w:rPr>
          <w:rFonts w:ascii="Times New Roman" w:hAnsi="Times New Roman"/>
          <w:sz w:val="28"/>
          <w:szCs w:val="28"/>
        </w:rPr>
        <w:t>см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074830" w:rsidRPr="00276142">
        <w:rPr>
          <w:rFonts w:ascii="Times New Roman" w:hAnsi="Times New Roman"/>
          <w:sz w:val="28"/>
          <w:szCs w:val="28"/>
        </w:rPr>
        <w:t>т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р</w:t>
      </w:r>
      <w:r w:rsidR="00074830" w:rsidRPr="00276142">
        <w:rPr>
          <w:rFonts w:ascii="Times New Roman" w:hAnsi="Times New Roman"/>
          <w:sz w:val="28"/>
          <w:szCs w:val="28"/>
        </w:rPr>
        <w:t>ив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074830" w:rsidRPr="00276142">
        <w:rPr>
          <w:rFonts w:ascii="Times New Roman" w:hAnsi="Times New Roman"/>
          <w:spacing w:val="-3"/>
          <w:sz w:val="28"/>
          <w:szCs w:val="28"/>
        </w:rPr>
        <w:t>ю</w:t>
      </w:r>
      <w:r w:rsidR="00074830" w:rsidRPr="00276142">
        <w:rPr>
          <w:rFonts w:ascii="Times New Roman" w:hAnsi="Times New Roman"/>
          <w:sz w:val="28"/>
          <w:szCs w:val="28"/>
        </w:rPr>
        <w:t>тся</w:t>
      </w:r>
      <w:r w:rsidR="00074830"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074830" w:rsidRPr="00276142">
        <w:rPr>
          <w:rFonts w:ascii="Times New Roman" w:hAnsi="Times New Roman"/>
          <w:sz w:val="28"/>
          <w:szCs w:val="28"/>
        </w:rPr>
        <w:t>з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074830" w:rsidRPr="00276142">
        <w:rPr>
          <w:rFonts w:ascii="Times New Roman" w:hAnsi="Times New Roman"/>
          <w:sz w:val="28"/>
          <w:szCs w:val="28"/>
        </w:rPr>
        <w:t>ны</w:t>
      </w:r>
      <w:r w:rsidR="00074830"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074830" w:rsidRPr="00276142">
        <w:rPr>
          <w:rFonts w:ascii="Times New Roman" w:hAnsi="Times New Roman"/>
          <w:sz w:val="28"/>
          <w:szCs w:val="28"/>
        </w:rPr>
        <w:t>д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074830" w:rsidRPr="00276142">
        <w:rPr>
          <w:rFonts w:ascii="Times New Roman" w:hAnsi="Times New Roman"/>
          <w:spacing w:val="-2"/>
          <w:sz w:val="28"/>
          <w:szCs w:val="28"/>
        </w:rPr>
        <w:t>й</w:t>
      </w:r>
      <w:r w:rsidR="00074830" w:rsidRPr="00276142">
        <w:rPr>
          <w:rFonts w:ascii="Times New Roman" w:hAnsi="Times New Roman"/>
          <w:sz w:val="28"/>
          <w:szCs w:val="28"/>
        </w:rPr>
        <w:t>ствия</w:t>
      </w:r>
      <w:r w:rsidR="00AA1B8A" w:rsidRPr="00276142">
        <w:rPr>
          <w:rFonts w:ascii="Times New Roman" w:hAnsi="Times New Roman"/>
          <w:sz w:val="28"/>
          <w:szCs w:val="28"/>
        </w:rPr>
        <w:t xml:space="preserve"> централизованного</w:t>
      </w:r>
      <w:r w:rsidR="00074830"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074830" w:rsidRPr="00276142">
        <w:rPr>
          <w:rFonts w:ascii="Times New Roman" w:hAnsi="Times New Roman"/>
          <w:spacing w:val="-2"/>
          <w:sz w:val="28"/>
          <w:szCs w:val="28"/>
        </w:rPr>
        <w:t>и</w:t>
      </w:r>
      <w:r w:rsidR="00074830" w:rsidRPr="00276142">
        <w:rPr>
          <w:rFonts w:ascii="Times New Roman" w:hAnsi="Times New Roman"/>
          <w:sz w:val="28"/>
          <w:szCs w:val="28"/>
        </w:rPr>
        <w:t>ст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074830" w:rsidRPr="00276142">
        <w:rPr>
          <w:rFonts w:ascii="Times New Roman" w:hAnsi="Times New Roman"/>
          <w:spacing w:val="-3"/>
          <w:sz w:val="28"/>
          <w:szCs w:val="28"/>
        </w:rPr>
        <w:t>ч</w:t>
      </w:r>
      <w:r w:rsidR="00074830" w:rsidRPr="00276142">
        <w:rPr>
          <w:rFonts w:ascii="Times New Roman" w:hAnsi="Times New Roman"/>
          <w:sz w:val="28"/>
          <w:szCs w:val="28"/>
        </w:rPr>
        <w:t>ник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074830"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074830" w:rsidRPr="00276142">
        <w:rPr>
          <w:rFonts w:ascii="Times New Roman" w:hAnsi="Times New Roman"/>
          <w:sz w:val="28"/>
          <w:szCs w:val="28"/>
        </w:rPr>
        <w:t>т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074830" w:rsidRPr="00276142">
        <w:rPr>
          <w:rFonts w:ascii="Times New Roman" w:hAnsi="Times New Roman"/>
          <w:sz w:val="28"/>
          <w:szCs w:val="28"/>
        </w:rPr>
        <w:t>пл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074830" w:rsidRPr="00276142">
        <w:rPr>
          <w:rFonts w:ascii="Times New Roman" w:hAnsi="Times New Roman"/>
          <w:sz w:val="28"/>
          <w:szCs w:val="28"/>
        </w:rPr>
        <w:t>в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074830" w:rsidRPr="00276142">
        <w:rPr>
          <w:rFonts w:ascii="Times New Roman" w:hAnsi="Times New Roman"/>
          <w:sz w:val="28"/>
          <w:szCs w:val="28"/>
        </w:rPr>
        <w:t>й</w:t>
      </w:r>
      <w:r w:rsidR="00074830"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074830" w:rsidRPr="00276142">
        <w:rPr>
          <w:rFonts w:ascii="Times New Roman" w:hAnsi="Times New Roman"/>
          <w:sz w:val="28"/>
          <w:szCs w:val="28"/>
        </w:rPr>
        <w:t>эн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ер</w:t>
      </w:r>
      <w:r w:rsidR="00074830" w:rsidRPr="00276142">
        <w:rPr>
          <w:rFonts w:ascii="Times New Roman" w:hAnsi="Times New Roman"/>
          <w:spacing w:val="-3"/>
          <w:sz w:val="28"/>
          <w:szCs w:val="28"/>
        </w:rPr>
        <w:t>г</w:t>
      </w:r>
      <w:r w:rsidR="00074830" w:rsidRPr="00276142">
        <w:rPr>
          <w:rFonts w:ascii="Times New Roman" w:hAnsi="Times New Roman"/>
          <w:sz w:val="28"/>
          <w:szCs w:val="28"/>
        </w:rPr>
        <w:t xml:space="preserve">ии 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ра</w:t>
      </w:r>
      <w:r w:rsidR="00074830" w:rsidRPr="00276142">
        <w:rPr>
          <w:rFonts w:ascii="Times New Roman" w:hAnsi="Times New Roman"/>
          <w:sz w:val="28"/>
          <w:szCs w:val="28"/>
        </w:rPr>
        <w:t>сп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074830" w:rsidRPr="00276142">
        <w:rPr>
          <w:rFonts w:ascii="Times New Roman" w:hAnsi="Times New Roman"/>
          <w:sz w:val="28"/>
          <w:szCs w:val="28"/>
        </w:rPr>
        <w:t>л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оже</w:t>
      </w:r>
      <w:r w:rsidR="00074830" w:rsidRPr="00276142">
        <w:rPr>
          <w:rFonts w:ascii="Times New Roman" w:hAnsi="Times New Roman"/>
          <w:sz w:val="28"/>
          <w:szCs w:val="28"/>
        </w:rPr>
        <w:t>нн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ого</w:t>
      </w:r>
      <w:r w:rsidR="00074830"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074830" w:rsidRPr="00276142">
        <w:rPr>
          <w:rFonts w:ascii="Times New Roman" w:hAnsi="Times New Roman"/>
          <w:sz w:val="28"/>
          <w:szCs w:val="28"/>
        </w:rPr>
        <w:t>в</w:t>
      </w:r>
      <w:r w:rsidR="00074830"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074830" w:rsidRPr="00276142">
        <w:rPr>
          <w:rFonts w:ascii="Times New Roman" w:hAnsi="Times New Roman"/>
          <w:sz w:val="28"/>
          <w:szCs w:val="28"/>
        </w:rPr>
        <w:t>г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р</w:t>
      </w:r>
      <w:r w:rsidR="00074830" w:rsidRPr="00276142">
        <w:rPr>
          <w:rFonts w:ascii="Times New Roman" w:hAnsi="Times New Roman"/>
          <w:spacing w:val="1"/>
          <w:sz w:val="28"/>
          <w:szCs w:val="28"/>
        </w:rPr>
        <w:t>а</w:t>
      </w:r>
      <w:r w:rsidR="00074830" w:rsidRPr="00276142">
        <w:rPr>
          <w:rFonts w:ascii="Times New Roman" w:hAnsi="Times New Roman"/>
          <w:sz w:val="28"/>
          <w:szCs w:val="28"/>
        </w:rPr>
        <w:t>ниц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074830" w:rsidRPr="00276142">
        <w:rPr>
          <w:rFonts w:ascii="Times New Roman" w:hAnsi="Times New Roman"/>
          <w:sz w:val="28"/>
          <w:szCs w:val="28"/>
        </w:rPr>
        <w:t>х</w:t>
      </w:r>
      <w:r w:rsidR="00074830"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074830" w:rsidRPr="00276142">
        <w:rPr>
          <w:rFonts w:ascii="Times New Roman" w:hAnsi="Times New Roman"/>
          <w:sz w:val="28"/>
          <w:szCs w:val="28"/>
        </w:rPr>
        <w:t>двух</w:t>
      </w:r>
      <w:r w:rsidR="00074830"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074830" w:rsidRPr="00276142">
        <w:rPr>
          <w:rFonts w:ascii="Times New Roman" w:hAnsi="Times New Roman"/>
          <w:sz w:val="28"/>
          <w:szCs w:val="28"/>
        </w:rPr>
        <w:t>и</w:t>
      </w:r>
      <w:r w:rsidR="00074830"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074830" w:rsidRPr="00276142">
        <w:rPr>
          <w:rFonts w:ascii="Times New Roman" w:hAnsi="Times New Roman"/>
          <w:sz w:val="28"/>
          <w:szCs w:val="28"/>
        </w:rPr>
        <w:t>б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074830" w:rsidRPr="00276142">
        <w:rPr>
          <w:rFonts w:ascii="Times New Roman" w:hAnsi="Times New Roman"/>
          <w:sz w:val="28"/>
          <w:szCs w:val="28"/>
        </w:rPr>
        <w:t>л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074830" w:rsidRPr="00276142">
        <w:rPr>
          <w:rFonts w:ascii="Times New Roman" w:hAnsi="Times New Roman"/>
          <w:sz w:val="28"/>
          <w:szCs w:val="28"/>
        </w:rPr>
        <w:t>е</w:t>
      </w:r>
      <w:r w:rsidR="00074830"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074830" w:rsidRPr="00276142">
        <w:rPr>
          <w:rFonts w:ascii="Times New Roman" w:hAnsi="Times New Roman"/>
          <w:sz w:val="28"/>
          <w:szCs w:val="28"/>
        </w:rPr>
        <w:t>п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074830" w:rsidRPr="00276142">
        <w:rPr>
          <w:rFonts w:ascii="Times New Roman" w:hAnsi="Times New Roman"/>
          <w:sz w:val="28"/>
          <w:szCs w:val="28"/>
        </w:rPr>
        <w:t>с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074830" w:rsidRPr="00276142">
        <w:rPr>
          <w:rFonts w:ascii="Times New Roman" w:hAnsi="Times New Roman"/>
          <w:sz w:val="28"/>
          <w:szCs w:val="28"/>
        </w:rPr>
        <w:t>л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074830" w:rsidRPr="00276142">
        <w:rPr>
          <w:rFonts w:ascii="Times New Roman" w:hAnsi="Times New Roman"/>
          <w:sz w:val="28"/>
          <w:szCs w:val="28"/>
        </w:rPr>
        <w:t>ни</w:t>
      </w:r>
      <w:r w:rsidR="00074830" w:rsidRPr="00276142">
        <w:rPr>
          <w:rFonts w:ascii="Times New Roman" w:hAnsi="Times New Roman"/>
          <w:spacing w:val="-2"/>
          <w:sz w:val="28"/>
          <w:szCs w:val="28"/>
        </w:rPr>
        <w:t>й</w:t>
      </w:r>
      <w:r w:rsidR="00074830" w:rsidRPr="00276142">
        <w:rPr>
          <w:rFonts w:ascii="Times New Roman" w:hAnsi="Times New Roman"/>
          <w:sz w:val="28"/>
          <w:szCs w:val="28"/>
        </w:rPr>
        <w:t>, так как</w:t>
      </w:r>
      <w:r w:rsidR="000B5CE8" w:rsidRPr="00276142">
        <w:rPr>
          <w:rFonts w:ascii="Times New Roman" w:hAnsi="Times New Roman"/>
          <w:sz w:val="28"/>
          <w:szCs w:val="28"/>
        </w:rPr>
        <w:t xml:space="preserve"> централизованный</w:t>
      </w:r>
      <w:r w:rsidR="00074830" w:rsidRPr="00276142">
        <w:rPr>
          <w:rFonts w:ascii="Times New Roman" w:hAnsi="Times New Roman"/>
          <w:sz w:val="28"/>
          <w:szCs w:val="28"/>
        </w:rPr>
        <w:t xml:space="preserve"> ист</w:t>
      </w:r>
      <w:r w:rsidR="00074830" w:rsidRPr="00276142">
        <w:rPr>
          <w:rFonts w:ascii="Times New Roman" w:hAnsi="Times New Roman"/>
          <w:spacing w:val="-4"/>
          <w:sz w:val="28"/>
          <w:szCs w:val="28"/>
        </w:rPr>
        <w:t>о</w:t>
      </w:r>
      <w:r w:rsidR="00074830" w:rsidRPr="00276142">
        <w:rPr>
          <w:rFonts w:ascii="Times New Roman" w:hAnsi="Times New Roman"/>
          <w:sz w:val="28"/>
          <w:szCs w:val="28"/>
        </w:rPr>
        <w:t>чни</w:t>
      </w:r>
      <w:r w:rsidR="00074830" w:rsidRPr="00276142">
        <w:rPr>
          <w:rFonts w:ascii="Times New Roman" w:hAnsi="Times New Roman"/>
          <w:spacing w:val="-3"/>
          <w:sz w:val="28"/>
          <w:szCs w:val="28"/>
        </w:rPr>
        <w:t>к</w:t>
      </w:r>
      <w:r w:rsidR="00074830"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074830" w:rsidRPr="00276142">
        <w:rPr>
          <w:rFonts w:ascii="Times New Roman" w:hAnsi="Times New Roman"/>
          <w:sz w:val="28"/>
          <w:szCs w:val="28"/>
        </w:rPr>
        <w:t>т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074830" w:rsidRPr="00276142">
        <w:rPr>
          <w:rFonts w:ascii="Times New Roman" w:hAnsi="Times New Roman"/>
          <w:sz w:val="28"/>
          <w:szCs w:val="28"/>
        </w:rPr>
        <w:t>пл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074830" w:rsidRPr="00276142">
        <w:rPr>
          <w:rFonts w:ascii="Times New Roman" w:hAnsi="Times New Roman"/>
          <w:sz w:val="28"/>
          <w:szCs w:val="28"/>
        </w:rPr>
        <w:t>в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074830" w:rsidRPr="00276142">
        <w:rPr>
          <w:rFonts w:ascii="Times New Roman" w:hAnsi="Times New Roman"/>
          <w:sz w:val="28"/>
          <w:szCs w:val="28"/>
        </w:rPr>
        <w:t>й</w:t>
      </w:r>
      <w:r w:rsidR="00074830"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074830" w:rsidRPr="00276142">
        <w:rPr>
          <w:rFonts w:ascii="Times New Roman" w:hAnsi="Times New Roman"/>
          <w:sz w:val="28"/>
          <w:szCs w:val="28"/>
        </w:rPr>
        <w:t>эн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ер</w:t>
      </w:r>
      <w:r w:rsidR="00074830" w:rsidRPr="00276142">
        <w:rPr>
          <w:rFonts w:ascii="Times New Roman" w:hAnsi="Times New Roman"/>
          <w:sz w:val="28"/>
          <w:szCs w:val="28"/>
        </w:rPr>
        <w:t xml:space="preserve">гии 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ра</w:t>
      </w:r>
      <w:r w:rsidR="00074830" w:rsidRPr="00276142">
        <w:rPr>
          <w:rFonts w:ascii="Times New Roman" w:hAnsi="Times New Roman"/>
          <w:sz w:val="28"/>
          <w:szCs w:val="28"/>
        </w:rPr>
        <w:t>сп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074830" w:rsidRPr="00276142">
        <w:rPr>
          <w:rFonts w:ascii="Times New Roman" w:hAnsi="Times New Roman"/>
          <w:sz w:val="28"/>
          <w:szCs w:val="28"/>
        </w:rPr>
        <w:t>л</w:t>
      </w:r>
      <w:r w:rsidR="00074830" w:rsidRPr="00276142">
        <w:rPr>
          <w:rFonts w:ascii="Times New Roman" w:hAnsi="Times New Roman"/>
          <w:spacing w:val="-1"/>
          <w:sz w:val="28"/>
          <w:szCs w:val="28"/>
        </w:rPr>
        <w:t>оже</w:t>
      </w:r>
      <w:r w:rsidR="00074830" w:rsidRPr="00276142">
        <w:rPr>
          <w:rFonts w:ascii="Times New Roman" w:hAnsi="Times New Roman"/>
          <w:sz w:val="28"/>
          <w:szCs w:val="28"/>
        </w:rPr>
        <w:t>н в границах одного населенного пункта п. Тея.</w:t>
      </w:r>
      <w:r w:rsidR="000B5CE8" w:rsidRPr="00276142">
        <w:rPr>
          <w:rFonts w:ascii="Times New Roman" w:hAnsi="Times New Roman"/>
          <w:sz w:val="28"/>
          <w:szCs w:val="28"/>
        </w:rPr>
        <w:t xml:space="preserve"> </w:t>
      </w:r>
      <w:r w:rsidR="00AD0C0A" w:rsidRPr="00276142">
        <w:rPr>
          <w:rFonts w:ascii="Times New Roman" w:hAnsi="Times New Roman"/>
          <w:sz w:val="28"/>
          <w:szCs w:val="28"/>
        </w:rPr>
        <w:t>Соответственно</w:t>
      </w:r>
      <w:r w:rsidR="000B5CE8" w:rsidRPr="00276142">
        <w:rPr>
          <w:rFonts w:ascii="Times New Roman" w:hAnsi="Times New Roman"/>
          <w:sz w:val="28"/>
          <w:szCs w:val="28"/>
        </w:rPr>
        <w:t xml:space="preserve"> перспективные балансы тепловой мощности централизова</w:t>
      </w:r>
      <w:r w:rsidR="000B5CE8" w:rsidRPr="00276142">
        <w:rPr>
          <w:rFonts w:ascii="Times New Roman" w:hAnsi="Times New Roman"/>
          <w:sz w:val="28"/>
          <w:szCs w:val="28"/>
        </w:rPr>
        <w:t>н</w:t>
      </w:r>
      <w:r w:rsidR="000B5CE8" w:rsidRPr="00276142">
        <w:rPr>
          <w:rFonts w:ascii="Times New Roman" w:hAnsi="Times New Roman"/>
          <w:sz w:val="28"/>
          <w:szCs w:val="28"/>
        </w:rPr>
        <w:t>ного источника тепловой энергии расположенного в границе двух и бо</w:t>
      </w:r>
      <w:r w:rsidR="00071F41" w:rsidRPr="00276142">
        <w:rPr>
          <w:rFonts w:ascii="Times New Roman" w:hAnsi="Times New Roman"/>
          <w:sz w:val="28"/>
          <w:szCs w:val="28"/>
        </w:rPr>
        <w:t>лее посел</w:t>
      </w:r>
      <w:r w:rsidR="00071F41" w:rsidRPr="00276142">
        <w:rPr>
          <w:rFonts w:ascii="Times New Roman" w:hAnsi="Times New Roman"/>
          <w:sz w:val="28"/>
          <w:szCs w:val="28"/>
        </w:rPr>
        <w:t>е</w:t>
      </w:r>
      <w:r w:rsidR="00071F41" w:rsidRPr="00276142">
        <w:rPr>
          <w:rFonts w:ascii="Times New Roman" w:hAnsi="Times New Roman"/>
          <w:sz w:val="28"/>
          <w:szCs w:val="28"/>
        </w:rPr>
        <w:t>ний, не предусматриваю</w:t>
      </w:r>
      <w:r w:rsidR="000B5CE8" w:rsidRPr="00276142">
        <w:rPr>
          <w:rFonts w:ascii="Times New Roman" w:hAnsi="Times New Roman"/>
          <w:sz w:val="28"/>
          <w:szCs w:val="28"/>
        </w:rPr>
        <w:t xml:space="preserve">тся. </w:t>
      </w:r>
    </w:p>
    <w:p w:rsidR="00074830" w:rsidRPr="00276142" w:rsidRDefault="00074830" w:rsidP="00074830">
      <w:pPr>
        <w:pStyle w:val="aff6"/>
        <w:kinsoku w:val="0"/>
        <w:overflowPunct w:val="0"/>
        <w:ind w:left="0" w:right="-57" w:firstLine="566"/>
        <w:jc w:val="both"/>
        <w:rPr>
          <w:sz w:val="28"/>
          <w:szCs w:val="28"/>
        </w:rPr>
      </w:pPr>
    </w:p>
    <w:p w:rsidR="00A1075B" w:rsidRPr="00276142" w:rsidRDefault="00A1075B" w:rsidP="00C02874">
      <w:pPr>
        <w:pStyle w:val="e"/>
        <w:numPr>
          <w:ilvl w:val="1"/>
          <w:numId w:val="12"/>
        </w:numPr>
        <w:spacing w:before="0"/>
        <w:ind w:left="0" w:firstLine="0"/>
        <w:rPr>
          <w:b/>
          <w:sz w:val="28"/>
          <w:szCs w:val="28"/>
        </w:rPr>
      </w:pPr>
      <w:r w:rsidRPr="00276142">
        <w:rPr>
          <w:b/>
          <w:sz w:val="28"/>
          <w:szCs w:val="28"/>
        </w:rPr>
        <w:t xml:space="preserve">Радиус эффективного теплоснабжения, определяемый в соответствии с методическими указаниями по разработке схем теплоснабжения </w:t>
      </w:r>
    </w:p>
    <w:p w:rsidR="002A7592" w:rsidRPr="00276142" w:rsidRDefault="002A7592" w:rsidP="005C031D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29206D" w:rsidRPr="00276142" w:rsidRDefault="0029206D" w:rsidP="0029206D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Со</w:t>
      </w:r>
      <w:r w:rsidRPr="00276142">
        <w:rPr>
          <w:rFonts w:ascii="Times New Roman" w:hAnsi="Times New Roman"/>
          <w:sz w:val="28"/>
          <w:szCs w:val="28"/>
        </w:rPr>
        <w:t>гл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сно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п.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3</w:t>
      </w:r>
      <w:r w:rsidRPr="00276142">
        <w:rPr>
          <w:rFonts w:ascii="Times New Roman" w:hAnsi="Times New Roman"/>
          <w:sz w:val="28"/>
          <w:szCs w:val="28"/>
        </w:rPr>
        <w:t>0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г.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2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ФЗ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№</w:t>
      </w:r>
      <w:r w:rsidRPr="00276142">
        <w:rPr>
          <w:rFonts w:ascii="Times New Roman" w:hAnsi="Times New Roman"/>
          <w:spacing w:val="-1"/>
          <w:sz w:val="28"/>
          <w:szCs w:val="28"/>
        </w:rPr>
        <w:t>19</w:t>
      </w:r>
      <w:r w:rsidRPr="00276142">
        <w:rPr>
          <w:rFonts w:ascii="Times New Roman" w:hAnsi="Times New Roman"/>
          <w:sz w:val="28"/>
          <w:szCs w:val="28"/>
        </w:rPr>
        <w:t>0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27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07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201</w:t>
      </w:r>
      <w:r w:rsidRPr="00276142">
        <w:rPr>
          <w:rFonts w:ascii="Times New Roman" w:hAnsi="Times New Roman"/>
          <w:sz w:val="28"/>
          <w:szCs w:val="28"/>
        </w:rPr>
        <w:t>0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3"/>
          <w:sz w:val="28"/>
          <w:szCs w:val="28"/>
        </w:rPr>
        <w:t>.</w:t>
      </w:r>
      <w:r w:rsidRPr="00276142">
        <w:rPr>
          <w:rFonts w:ascii="Times New Roman" w:hAnsi="Times New Roman"/>
          <w:sz w:val="28"/>
          <w:szCs w:val="28"/>
        </w:rPr>
        <w:t>: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«</w:t>
      </w: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диус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э</w:t>
      </w:r>
      <w:r w:rsidRPr="00276142">
        <w:rPr>
          <w:rFonts w:ascii="Times New Roman" w:hAnsi="Times New Roman"/>
          <w:sz w:val="28"/>
          <w:szCs w:val="28"/>
        </w:rPr>
        <w:t>фф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вн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 - 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ксим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яние</w:t>
      </w:r>
      <w:r w:rsidRPr="00276142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бляющ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устан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до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бли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</w:t>
      </w:r>
      <w:r w:rsidR="00AA1B8A" w:rsidRPr="00276142">
        <w:rPr>
          <w:rFonts w:ascii="Times New Roman" w:hAnsi="Times New Roman"/>
          <w:sz w:val="28"/>
          <w:szCs w:val="28"/>
        </w:rPr>
        <w:t xml:space="preserve"> централизованного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ка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ме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ния,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выш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оро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дк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юч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бляющ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вки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ме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1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зно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 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ичине</w:t>
      </w:r>
      <w:r w:rsidRPr="0027614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lastRenderedPageBreak/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купн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ме те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-1"/>
          <w:sz w:val="28"/>
          <w:szCs w:val="28"/>
        </w:rPr>
        <w:t>»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29206D" w:rsidRPr="00276142" w:rsidRDefault="0029206D" w:rsidP="0029206D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Осн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ми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кл</w:t>
      </w:r>
      <w:r w:rsidRPr="00276142">
        <w:rPr>
          <w:rFonts w:ascii="Times New Roman" w:hAnsi="Times New Roman"/>
          <w:spacing w:val="1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 в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не 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 xml:space="preserve">ия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мы 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нт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лиз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г</w:t>
      </w:r>
      <w:r w:rsidRPr="00276142">
        <w:rPr>
          <w:rFonts w:ascii="Times New Roman" w:hAnsi="Times New Roman"/>
          <w:sz w:val="28"/>
          <w:szCs w:val="28"/>
        </w:rPr>
        <w:t>о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1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яв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яю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ся:</w:t>
      </w:r>
    </w:p>
    <w:p w:rsidR="0029206D" w:rsidRPr="00276142" w:rsidRDefault="0029206D" w:rsidP="003F163A">
      <w:pPr>
        <w:pStyle w:val="aff6"/>
        <w:numPr>
          <w:ilvl w:val="1"/>
          <w:numId w:val="10"/>
        </w:numPr>
        <w:tabs>
          <w:tab w:val="left" w:pos="709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ты на ст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ьство 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 уч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стк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сети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нст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укц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 сущ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ству</w:t>
      </w:r>
      <w:r w:rsidRPr="00276142">
        <w:rPr>
          <w:rFonts w:ascii="Times New Roman" w:hAnsi="Times New Roman"/>
          <w:spacing w:val="-3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щих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уч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в;</w:t>
      </w:r>
    </w:p>
    <w:p w:rsidR="0029206D" w:rsidRPr="00276142" w:rsidRDefault="0029206D" w:rsidP="003F163A">
      <w:pPr>
        <w:pStyle w:val="aff6"/>
        <w:numPr>
          <w:ilvl w:val="1"/>
          <w:numId w:val="10"/>
        </w:numPr>
        <w:tabs>
          <w:tab w:val="left" w:pos="709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пускн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 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ть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сущ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вую</w:t>
      </w:r>
      <w:r w:rsidRPr="00276142">
        <w:rPr>
          <w:rFonts w:ascii="Times New Roman" w:hAnsi="Times New Roman"/>
          <w:spacing w:val="-3"/>
          <w:sz w:val="28"/>
          <w:szCs w:val="28"/>
        </w:rPr>
        <w:t>щ</w:t>
      </w:r>
      <w:r w:rsidRPr="00276142">
        <w:rPr>
          <w:rFonts w:ascii="Times New Roman" w:hAnsi="Times New Roman"/>
          <w:sz w:val="28"/>
          <w:szCs w:val="28"/>
        </w:rPr>
        <w:t>их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гист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тепл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29206D" w:rsidRPr="00276142" w:rsidRDefault="0029206D" w:rsidP="003F163A">
      <w:pPr>
        <w:pStyle w:val="aff6"/>
        <w:numPr>
          <w:ilvl w:val="1"/>
          <w:numId w:val="10"/>
        </w:numPr>
        <w:tabs>
          <w:tab w:val="left" w:pos="709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ты на п</w:t>
      </w:r>
      <w:r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чку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ля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тя</w:t>
      </w:r>
      <w:r w:rsidRPr="00276142">
        <w:rPr>
          <w:rFonts w:ascii="Times New Roman" w:hAnsi="Times New Roman"/>
          <w:spacing w:val="1"/>
          <w:sz w:val="28"/>
          <w:szCs w:val="28"/>
        </w:rPr>
        <w:t>х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29206D" w:rsidRPr="00276142" w:rsidRDefault="0029206D" w:rsidP="003F163A">
      <w:pPr>
        <w:pStyle w:val="aff6"/>
        <w:numPr>
          <w:ilvl w:val="1"/>
          <w:numId w:val="10"/>
        </w:numPr>
        <w:tabs>
          <w:tab w:val="left" w:pos="709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pacing w:val="-3"/>
          <w:sz w:val="28"/>
          <w:szCs w:val="28"/>
        </w:rPr>
        <w:t>г</w:t>
      </w:r>
      <w:r w:rsidRPr="00276142">
        <w:rPr>
          <w:rFonts w:ascii="Times New Roman" w:hAnsi="Times New Roman"/>
          <w:sz w:val="28"/>
          <w:szCs w:val="28"/>
        </w:rPr>
        <w:t>ии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тях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е 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29206D" w:rsidRPr="00276142" w:rsidRDefault="0029206D" w:rsidP="003F163A">
      <w:pPr>
        <w:pStyle w:val="aff6"/>
        <w:numPr>
          <w:ilvl w:val="1"/>
          <w:numId w:val="10"/>
        </w:numPr>
        <w:tabs>
          <w:tab w:val="left" w:pos="709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еж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сть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мы 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ния.</w:t>
      </w:r>
    </w:p>
    <w:p w:rsidR="0029206D" w:rsidRPr="00276142" w:rsidRDefault="0029206D" w:rsidP="0029206D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мпл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Pr="00276142">
        <w:rPr>
          <w:rFonts w:ascii="Times New Roman" w:hAnsi="Times New Roman"/>
          <w:sz w:val="28"/>
          <w:szCs w:val="28"/>
        </w:rPr>
        <w:t>числ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кт</w:t>
      </w:r>
      <w:r w:rsidRPr="00276142">
        <w:rPr>
          <w:rFonts w:ascii="Times New Roman" w:hAnsi="Times New Roman"/>
          <w:spacing w:val="-1"/>
          <w:sz w:val="28"/>
          <w:szCs w:val="28"/>
        </w:rPr>
        <w:t>оро</w:t>
      </w:r>
      <w:r w:rsidRPr="00276142">
        <w:rPr>
          <w:rFonts w:ascii="Times New Roman" w:hAnsi="Times New Roman"/>
          <w:sz w:val="28"/>
          <w:szCs w:val="28"/>
        </w:rPr>
        <w:t>в,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ля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лич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ну эфф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вн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 xml:space="preserve">го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диу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а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29206D" w:rsidRPr="00276142" w:rsidRDefault="0029206D" w:rsidP="00271698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ящ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мя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п. </w:t>
      </w:r>
      <w:r w:rsidR="002A0FE1" w:rsidRPr="00276142">
        <w:rPr>
          <w:rFonts w:ascii="Times New Roman" w:hAnsi="Times New Roman"/>
          <w:sz w:val="28"/>
          <w:szCs w:val="28"/>
        </w:rPr>
        <w:t>Тея</w:t>
      </w:r>
      <w:r w:rsidRPr="00276142">
        <w:rPr>
          <w:rFonts w:ascii="Times New Roman" w:hAnsi="Times New Roman"/>
          <w:sz w:val="28"/>
          <w:szCs w:val="28"/>
        </w:rPr>
        <w:t xml:space="preserve"> 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ству</w:t>
      </w:r>
      <w:r w:rsidR="00271698" w:rsidRPr="00276142">
        <w:rPr>
          <w:rFonts w:ascii="Times New Roman" w:hAnsi="Times New Roman"/>
          <w:spacing w:val="-1"/>
          <w:sz w:val="28"/>
          <w:szCs w:val="28"/>
        </w:rPr>
        <w:t>ет</w:t>
      </w:r>
      <w:r w:rsidRPr="00276142">
        <w:rPr>
          <w:rFonts w:ascii="Times New Roman" w:hAnsi="Times New Roman"/>
          <w:spacing w:val="23"/>
          <w:sz w:val="28"/>
          <w:szCs w:val="28"/>
        </w:rPr>
        <w:t xml:space="preserve"> </w:t>
      </w:r>
      <w:r w:rsidR="008075E7" w:rsidRPr="00276142">
        <w:rPr>
          <w:rFonts w:ascii="Times New Roman" w:hAnsi="Times New Roman"/>
          <w:sz w:val="28"/>
          <w:szCs w:val="28"/>
        </w:rPr>
        <w:t>один</w:t>
      </w:r>
      <w:r w:rsidR="00923AE7" w:rsidRPr="00276142">
        <w:rPr>
          <w:rFonts w:ascii="Times New Roman" w:hAnsi="Times New Roman"/>
          <w:sz w:val="28"/>
          <w:szCs w:val="28"/>
        </w:rPr>
        <w:t xml:space="preserve"> централизованн</w:t>
      </w:r>
      <w:r w:rsidR="00AA1B8A" w:rsidRPr="00276142">
        <w:rPr>
          <w:rFonts w:ascii="Times New Roman" w:hAnsi="Times New Roman"/>
          <w:sz w:val="28"/>
          <w:szCs w:val="28"/>
        </w:rPr>
        <w:t>ый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я.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</w:p>
    <w:p w:rsidR="0029206D" w:rsidRPr="00276142" w:rsidRDefault="0029206D" w:rsidP="0029206D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диус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э</w:t>
      </w:r>
      <w:r w:rsidRPr="00276142">
        <w:rPr>
          <w:rFonts w:ascii="Times New Roman" w:hAnsi="Times New Roman"/>
          <w:sz w:val="28"/>
          <w:szCs w:val="28"/>
        </w:rPr>
        <w:t>фф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вн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з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ля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делить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вия,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оры</w:t>
      </w:r>
      <w:r w:rsidRPr="00276142">
        <w:rPr>
          <w:rFonts w:ascii="Times New Roman" w:hAnsi="Times New Roman"/>
          <w:sz w:val="28"/>
          <w:szCs w:val="28"/>
        </w:rPr>
        <w:t>х 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дключ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ли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z w:val="28"/>
          <w:szCs w:val="28"/>
        </w:rPr>
        <w:t>ляющ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 сист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ме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зно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всл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дст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ие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купн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 ук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ме</w:t>
      </w:r>
      <w:r w:rsidRPr="0027614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дини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щн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сти.</w:t>
      </w:r>
    </w:p>
    <w:p w:rsidR="005C031D" w:rsidRPr="00276142" w:rsidRDefault="0029206D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  <w:r w:rsidRPr="00276142">
        <w:rPr>
          <w:sz w:val="28"/>
          <w:szCs w:val="28"/>
          <w:lang w:eastAsia="en-US"/>
        </w:rPr>
        <w:t>Р</w:t>
      </w:r>
      <w:r w:rsidR="005C031D" w:rsidRPr="00276142">
        <w:rPr>
          <w:sz w:val="28"/>
          <w:szCs w:val="28"/>
          <w:lang w:eastAsia="en-US"/>
        </w:rPr>
        <w:t>адиус эффективного теплоснабжения определен в границах существующих магистральных и вн</w:t>
      </w:r>
      <w:r w:rsidR="00271698" w:rsidRPr="00276142">
        <w:rPr>
          <w:sz w:val="28"/>
          <w:szCs w:val="28"/>
          <w:lang w:eastAsia="en-US"/>
        </w:rPr>
        <w:t xml:space="preserve">утриквартальных тепловых сетей </w:t>
      </w:r>
      <w:r w:rsidR="005C031D" w:rsidRPr="00276142">
        <w:rPr>
          <w:sz w:val="28"/>
          <w:szCs w:val="28"/>
          <w:lang w:eastAsia="en-US"/>
        </w:rPr>
        <w:t xml:space="preserve">п. </w:t>
      </w:r>
      <w:r w:rsidR="002A0FE1" w:rsidRPr="00276142">
        <w:rPr>
          <w:sz w:val="28"/>
          <w:szCs w:val="28"/>
          <w:lang w:eastAsia="en-US"/>
        </w:rPr>
        <w:t>Тея</w:t>
      </w:r>
      <w:r w:rsidR="005C031D" w:rsidRPr="00276142">
        <w:rPr>
          <w:sz w:val="28"/>
          <w:szCs w:val="28"/>
          <w:lang w:eastAsia="en-US"/>
        </w:rPr>
        <w:t>.</w:t>
      </w: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90714A" w:rsidRPr="00276142" w:rsidRDefault="0090714A" w:rsidP="0029206D">
      <w:pPr>
        <w:pStyle w:val="e"/>
        <w:spacing w:before="0"/>
        <w:ind w:right="-57" w:firstLine="567"/>
        <w:rPr>
          <w:sz w:val="28"/>
          <w:szCs w:val="28"/>
          <w:lang w:eastAsia="en-US"/>
        </w:rPr>
      </w:pPr>
    </w:p>
    <w:p w:rsidR="005C031D" w:rsidRPr="00276142" w:rsidRDefault="00496B2E" w:rsidP="00DE518F">
      <w:pPr>
        <w:pStyle w:val="e"/>
        <w:spacing w:before="0"/>
        <w:ind w:firstLine="0"/>
        <w:rPr>
          <w:sz w:val="28"/>
          <w:szCs w:val="28"/>
        </w:rPr>
      </w:pPr>
      <w:r w:rsidRPr="00276142">
        <w:rPr>
          <w:b/>
          <w:sz w:val="28"/>
          <w:szCs w:val="28"/>
        </w:rPr>
        <w:lastRenderedPageBreak/>
        <w:t>РАЗДЕЛ 3. СУЩЕСТВУЮЩИЕ И ПЕРСПЕКТИВНЫЕ БАЛАНСЫ ТЕ</w:t>
      </w:r>
      <w:r w:rsidRPr="00276142">
        <w:rPr>
          <w:b/>
          <w:sz w:val="28"/>
          <w:szCs w:val="28"/>
        </w:rPr>
        <w:t>П</w:t>
      </w:r>
      <w:r w:rsidRPr="00276142">
        <w:rPr>
          <w:b/>
          <w:sz w:val="28"/>
          <w:szCs w:val="28"/>
        </w:rPr>
        <w:t>ЛОНОСИТЕЛЯ</w:t>
      </w:r>
    </w:p>
    <w:p w:rsidR="0029206D" w:rsidRPr="00276142" w:rsidRDefault="0029206D" w:rsidP="0029206D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A1075B" w:rsidRPr="00276142" w:rsidRDefault="00496B2E" w:rsidP="000E085C">
      <w:pPr>
        <w:pStyle w:val="e"/>
        <w:spacing w:before="0"/>
        <w:ind w:firstLine="0"/>
        <w:rPr>
          <w:b/>
          <w:sz w:val="28"/>
          <w:szCs w:val="28"/>
        </w:rPr>
      </w:pPr>
      <w:r w:rsidRPr="00276142">
        <w:rPr>
          <w:b/>
          <w:sz w:val="28"/>
          <w:szCs w:val="28"/>
        </w:rPr>
        <w:t>3.1 Существующие и перспективные балансы производительности водопо</w:t>
      </w:r>
      <w:r w:rsidRPr="00276142">
        <w:rPr>
          <w:b/>
          <w:sz w:val="28"/>
          <w:szCs w:val="28"/>
        </w:rPr>
        <w:t>д</w:t>
      </w:r>
      <w:r w:rsidRPr="00276142">
        <w:rPr>
          <w:b/>
          <w:sz w:val="28"/>
          <w:szCs w:val="28"/>
        </w:rPr>
        <w:t>готовительных установок и максимального потребления теплоносителя т</w:t>
      </w:r>
      <w:r w:rsidRPr="00276142">
        <w:rPr>
          <w:b/>
          <w:sz w:val="28"/>
          <w:szCs w:val="28"/>
        </w:rPr>
        <w:t>е</w:t>
      </w:r>
      <w:r w:rsidRPr="00276142">
        <w:rPr>
          <w:b/>
          <w:sz w:val="28"/>
          <w:szCs w:val="28"/>
        </w:rPr>
        <w:t>плопотребляющими установками потребителей</w:t>
      </w:r>
      <w:r w:rsidR="005C031D" w:rsidRPr="00276142">
        <w:rPr>
          <w:b/>
          <w:sz w:val="28"/>
          <w:szCs w:val="28"/>
        </w:rPr>
        <w:t xml:space="preserve"> </w:t>
      </w:r>
    </w:p>
    <w:p w:rsidR="000811FE" w:rsidRPr="00276142" w:rsidRDefault="000811FE" w:rsidP="000811FE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2F433B" w:rsidRPr="00276142" w:rsidRDefault="002F433B" w:rsidP="002F433B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Данный раздел не разрабатывался, в связи с отсутствием водоподготовител</w:t>
      </w:r>
      <w:r w:rsidRPr="00276142">
        <w:rPr>
          <w:rFonts w:ascii="Times New Roman" w:hAnsi="Times New Roman"/>
          <w:spacing w:val="-1"/>
          <w:sz w:val="28"/>
          <w:szCs w:val="28"/>
        </w:rPr>
        <w:t>ь</w:t>
      </w:r>
      <w:r w:rsidRPr="00276142">
        <w:rPr>
          <w:rFonts w:ascii="Times New Roman" w:hAnsi="Times New Roman"/>
          <w:spacing w:val="-1"/>
          <w:sz w:val="28"/>
          <w:szCs w:val="28"/>
        </w:rPr>
        <w:t>ных установок на централизованном источнике тепловой энергии в п. Тея.</w:t>
      </w:r>
    </w:p>
    <w:p w:rsidR="00496B2E" w:rsidRPr="00276142" w:rsidRDefault="00496B2E" w:rsidP="002F7C8E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620F2B" w:rsidRPr="00276142" w:rsidRDefault="00620F2B" w:rsidP="00620F2B">
      <w:pPr>
        <w:pStyle w:val="e"/>
        <w:spacing w:before="0"/>
        <w:ind w:firstLine="284"/>
        <w:rPr>
          <w:b/>
          <w:sz w:val="28"/>
          <w:szCs w:val="28"/>
        </w:rPr>
      </w:pPr>
      <w:r w:rsidRPr="00276142">
        <w:rPr>
          <w:b/>
          <w:sz w:val="28"/>
          <w:szCs w:val="28"/>
        </w:rPr>
        <w:t>3.2. Существующие и перспективные балансы производительности вод</w:t>
      </w:r>
      <w:r w:rsidRPr="00276142">
        <w:rPr>
          <w:b/>
          <w:sz w:val="28"/>
          <w:szCs w:val="28"/>
        </w:rPr>
        <w:t>о</w:t>
      </w:r>
      <w:r w:rsidRPr="00276142">
        <w:rPr>
          <w:b/>
          <w:sz w:val="28"/>
          <w:szCs w:val="28"/>
        </w:rPr>
        <w:t>подготовительных установок источников тепловой энергии для компенс</w:t>
      </w:r>
      <w:r w:rsidRPr="00276142">
        <w:rPr>
          <w:b/>
          <w:sz w:val="28"/>
          <w:szCs w:val="28"/>
        </w:rPr>
        <w:t>а</w:t>
      </w:r>
      <w:r w:rsidRPr="00276142">
        <w:rPr>
          <w:b/>
          <w:sz w:val="28"/>
          <w:szCs w:val="28"/>
        </w:rPr>
        <w:t>ции потерь теплоносителя в аварийных режимах работы систем теплосна</w:t>
      </w:r>
      <w:r w:rsidRPr="00276142">
        <w:rPr>
          <w:b/>
          <w:sz w:val="28"/>
          <w:szCs w:val="28"/>
        </w:rPr>
        <w:t>б</w:t>
      </w:r>
      <w:r w:rsidRPr="00276142">
        <w:rPr>
          <w:b/>
          <w:sz w:val="28"/>
          <w:szCs w:val="28"/>
        </w:rPr>
        <w:t>жения</w:t>
      </w:r>
    </w:p>
    <w:p w:rsidR="00620F2B" w:rsidRPr="00276142" w:rsidRDefault="00620F2B" w:rsidP="00620F2B">
      <w:pPr>
        <w:pStyle w:val="e"/>
        <w:spacing w:before="0" w:line="360" w:lineRule="auto"/>
        <w:rPr>
          <w:sz w:val="28"/>
          <w:szCs w:val="28"/>
        </w:rPr>
      </w:pPr>
    </w:p>
    <w:p w:rsidR="002F433B" w:rsidRPr="00276142" w:rsidRDefault="002F433B" w:rsidP="002F433B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Данный раздел не разрабатывался, в связи с отсутствием водоподготовител</w:t>
      </w:r>
      <w:r w:rsidRPr="00276142">
        <w:rPr>
          <w:rFonts w:ascii="Times New Roman" w:hAnsi="Times New Roman"/>
          <w:spacing w:val="-1"/>
          <w:sz w:val="28"/>
          <w:szCs w:val="28"/>
        </w:rPr>
        <w:t>ь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ных установок на централизованном источнике тепловой энергии в </w:t>
      </w:r>
      <w:r w:rsidR="008109B5" w:rsidRPr="00276142">
        <w:rPr>
          <w:rFonts w:ascii="Times New Roman" w:hAnsi="Times New Roman"/>
          <w:spacing w:val="-1"/>
          <w:sz w:val="28"/>
          <w:szCs w:val="28"/>
        </w:rPr>
        <w:t>п. Тея</w:t>
      </w:r>
      <w:r w:rsidRPr="00276142">
        <w:rPr>
          <w:rFonts w:ascii="Times New Roman" w:hAnsi="Times New Roman"/>
          <w:spacing w:val="-1"/>
          <w:sz w:val="28"/>
          <w:szCs w:val="28"/>
        </w:rPr>
        <w:t>.</w:t>
      </w:r>
    </w:p>
    <w:p w:rsidR="008075E7" w:rsidRPr="00276142" w:rsidRDefault="008075E7" w:rsidP="002F7C8E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2F433B" w:rsidRPr="00276142" w:rsidRDefault="002F433B" w:rsidP="002F7C8E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2F433B" w:rsidRPr="00276142" w:rsidRDefault="002F433B" w:rsidP="002F7C8E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2F433B" w:rsidRPr="00276142" w:rsidRDefault="002F433B" w:rsidP="002F7C8E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2F433B" w:rsidRPr="00276142" w:rsidRDefault="002F433B" w:rsidP="002F7C8E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2F433B" w:rsidRPr="00276142" w:rsidRDefault="002F433B" w:rsidP="002F7C8E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2F433B" w:rsidRPr="00276142" w:rsidRDefault="002F433B" w:rsidP="002F7C8E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2F433B" w:rsidRPr="00276142" w:rsidRDefault="002F433B" w:rsidP="002F7C8E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2F433B" w:rsidRPr="00276142" w:rsidRDefault="002F433B" w:rsidP="002F7C8E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2F433B" w:rsidRPr="00276142" w:rsidRDefault="002F433B" w:rsidP="002F7C8E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2F433B" w:rsidRPr="00276142" w:rsidRDefault="002F433B" w:rsidP="002F7C8E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2F433B" w:rsidRPr="00276142" w:rsidRDefault="002F433B" w:rsidP="002F7C8E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2F433B" w:rsidRPr="00276142" w:rsidRDefault="002F433B" w:rsidP="002F7C8E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8075E7" w:rsidRPr="00276142" w:rsidRDefault="008075E7" w:rsidP="002F7C8E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8075E7" w:rsidRPr="00276142" w:rsidRDefault="008075E7" w:rsidP="002F7C8E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8075E7" w:rsidRPr="00276142" w:rsidRDefault="008075E7" w:rsidP="002F7C8E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8075E7" w:rsidRPr="00276142" w:rsidRDefault="008075E7" w:rsidP="002F7C8E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8075E7" w:rsidRPr="00276142" w:rsidRDefault="008075E7" w:rsidP="00BE5273">
      <w:pPr>
        <w:pStyle w:val="e"/>
        <w:spacing w:before="0"/>
        <w:ind w:firstLine="0"/>
        <w:rPr>
          <w:b/>
          <w:sz w:val="28"/>
          <w:szCs w:val="28"/>
        </w:rPr>
      </w:pPr>
      <w:r w:rsidRPr="00276142">
        <w:rPr>
          <w:b/>
          <w:sz w:val="28"/>
          <w:szCs w:val="28"/>
        </w:rPr>
        <w:lastRenderedPageBreak/>
        <w:t xml:space="preserve">РАЗДЕЛ 4. ОСНОВНЫЕ ПОЛОЖЕНИЯ </w:t>
      </w:r>
      <w:proofErr w:type="gramStart"/>
      <w:r w:rsidRPr="00276142">
        <w:rPr>
          <w:b/>
          <w:sz w:val="28"/>
          <w:szCs w:val="28"/>
        </w:rPr>
        <w:t>МАСТЕР-ПЛАНА</w:t>
      </w:r>
      <w:proofErr w:type="gramEnd"/>
      <w:r w:rsidRPr="00276142">
        <w:rPr>
          <w:b/>
          <w:sz w:val="28"/>
          <w:szCs w:val="28"/>
        </w:rPr>
        <w:t xml:space="preserve"> РАЗВИТИЯ СИСТЕМ ТЕПЛОСНАБЖЕНИЯ ПОСЕЛЕНИЯ, ГОРОДСКОГО ОКРУГА, ГОРОДСКОГО ФЕДЕРАЛЬНОГО ЗНАЧЕНИЯ</w:t>
      </w:r>
    </w:p>
    <w:p w:rsidR="008075E7" w:rsidRPr="00276142" w:rsidRDefault="008075E7" w:rsidP="00BE5273">
      <w:pPr>
        <w:pStyle w:val="e"/>
        <w:spacing w:before="0"/>
        <w:ind w:firstLine="0"/>
        <w:rPr>
          <w:b/>
          <w:sz w:val="28"/>
          <w:szCs w:val="28"/>
        </w:rPr>
      </w:pPr>
    </w:p>
    <w:p w:rsidR="002F433B" w:rsidRPr="00276142" w:rsidRDefault="002F433B" w:rsidP="002F433B">
      <w:pPr>
        <w:pStyle w:val="e"/>
        <w:spacing w:before="0"/>
        <w:ind w:firstLine="567"/>
        <w:rPr>
          <w:sz w:val="28"/>
          <w:szCs w:val="28"/>
        </w:rPr>
      </w:pPr>
      <w:proofErr w:type="gramStart"/>
      <w:r w:rsidRPr="00276142">
        <w:rPr>
          <w:sz w:val="28"/>
          <w:szCs w:val="28"/>
        </w:rPr>
        <w:t>Данный раздел не разрабатывался согласно Постановлению правительства РФ от 22.02.2012 года №154 «О требованиях к схемам теплоснабжения, порядку их разработки и утверждения» при разработке и актуализации схем теплоснабж</w:t>
      </w:r>
      <w:r w:rsidRPr="00276142">
        <w:rPr>
          <w:sz w:val="28"/>
          <w:szCs w:val="28"/>
        </w:rPr>
        <w:t>е</w:t>
      </w:r>
      <w:r w:rsidRPr="00276142">
        <w:rPr>
          <w:sz w:val="28"/>
          <w:szCs w:val="28"/>
        </w:rPr>
        <w:t>ния поселений с численностью населения до 10 тыс. человек, в которых в соо</w:t>
      </w:r>
      <w:r w:rsidRPr="00276142">
        <w:rPr>
          <w:sz w:val="28"/>
          <w:szCs w:val="28"/>
        </w:rPr>
        <w:t>т</w:t>
      </w:r>
      <w:r w:rsidRPr="00276142">
        <w:rPr>
          <w:sz w:val="28"/>
          <w:szCs w:val="28"/>
        </w:rPr>
        <w:t>ветствии с документами территориального планирования используются индив</w:t>
      </w:r>
      <w:r w:rsidRPr="00276142">
        <w:rPr>
          <w:sz w:val="28"/>
          <w:szCs w:val="28"/>
        </w:rPr>
        <w:t>и</w:t>
      </w:r>
      <w:r w:rsidRPr="00276142">
        <w:rPr>
          <w:sz w:val="28"/>
          <w:szCs w:val="28"/>
        </w:rPr>
        <w:t>дуальное теплоснабжение потребителей тепловой энергии, соблюдение требов</w:t>
      </w:r>
      <w:r w:rsidRPr="00276142">
        <w:rPr>
          <w:sz w:val="28"/>
          <w:szCs w:val="28"/>
        </w:rPr>
        <w:t>а</w:t>
      </w:r>
      <w:r w:rsidRPr="00276142">
        <w:rPr>
          <w:sz w:val="28"/>
          <w:szCs w:val="28"/>
        </w:rPr>
        <w:t>ний указанных в Разделе 4 к порядку разработки и</w:t>
      </w:r>
      <w:proofErr w:type="gramEnd"/>
      <w:r w:rsidRPr="00276142">
        <w:rPr>
          <w:sz w:val="28"/>
          <w:szCs w:val="28"/>
        </w:rPr>
        <w:t xml:space="preserve"> утверждения схем теплосна</w:t>
      </w:r>
      <w:r w:rsidRPr="00276142">
        <w:rPr>
          <w:sz w:val="28"/>
          <w:szCs w:val="28"/>
        </w:rPr>
        <w:t>б</w:t>
      </w:r>
      <w:r w:rsidRPr="00276142">
        <w:rPr>
          <w:sz w:val="28"/>
          <w:szCs w:val="28"/>
        </w:rPr>
        <w:t>жения, утвержденных настоящим постановлением.</w:t>
      </w:r>
    </w:p>
    <w:p w:rsidR="00B534AB" w:rsidRPr="00276142" w:rsidRDefault="00B534AB" w:rsidP="000E7637">
      <w:pPr>
        <w:pStyle w:val="e"/>
        <w:spacing w:before="0"/>
        <w:ind w:firstLine="567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AF48AD" w:rsidRPr="00276142" w:rsidRDefault="00AF48AD" w:rsidP="00BE5273">
      <w:pPr>
        <w:pStyle w:val="e"/>
        <w:spacing w:before="0"/>
        <w:ind w:firstLine="0"/>
        <w:rPr>
          <w:sz w:val="28"/>
          <w:szCs w:val="28"/>
        </w:rPr>
      </w:pPr>
    </w:p>
    <w:p w:rsidR="00AF48AD" w:rsidRPr="00276142" w:rsidRDefault="00AF48AD" w:rsidP="00BE5273">
      <w:pPr>
        <w:pStyle w:val="e"/>
        <w:spacing w:before="0"/>
        <w:ind w:firstLine="0"/>
        <w:rPr>
          <w:sz w:val="28"/>
          <w:szCs w:val="28"/>
        </w:rPr>
      </w:pPr>
    </w:p>
    <w:p w:rsidR="00B534AB" w:rsidRPr="00276142" w:rsidRDefault="00B534AB" w:rsidP="00BE5273">
      <w:pPr>
        <w:pStyle w:val="e"/>
        <w:spacing w:before="0"/>
        <w:ind w:firstLine="0"/>
        <w:rPr>
          <w:sz w:val="28"/>
          <w:szCs w:val="28"/>
        </w:rPr>
      </w:pPr>
    </w:p>
    <w:p w:rsidR="00C860A1" w:rsidRPr="00276142" w:rsidRDefault="00BE5273" w:rsidP="00BE5273">
      <w:pPr>
        <w:pStyle w:val="e"/>
        <w:spacing w:before="0"/>
        <w:ind w:firstLine="0"/>
        <w:rPr>
          <w:b/>
          <w:sz w:val="28"/>
          <w:szCs w:val="28"/>
        </w:rPr>
      </w:pPr>
      <w:r w:rsidRPr="00276142">
        <w:rPr>
          <w:b/>
          <w:sz w:val="28"/>
          <w:szCs w:val="28"/>
        </w:rPr>
        <w:lastRenderedPageBreak/>
        <w:t xml:space="preserve">РАЗДЕЛ </w:t>
      </w:r>
      <w:r w:rsidR="008075E7" w:rsidRPr="00276142">
        <w:rPr>
          <w:b/>
          <w:sz w:val="28"/>
          <w:szCs w:val="28"/>
        </w:rPr>
        <w:t>5</w:t>
      </w:r>
      <w:r w:rsidRPr="00276142">
        <w:rPr>
          <w:b/>
          <w:sz w:val="28"/>
          <w:szCs w:val="28"/>
        </w:rPr>
        <w:t>. ПРЕДЛОЖЕНИЯ ПО</w:t>
      </w:r>
      <w:r w:rsidR="00B4302A" w:rsidRPr="00276142">
        <w:rPr>
          <w:b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 xml:space="preserve">СТРОИТЕЛЬСТВУ, РЕКОНСТРУКЦИИ, ТЕХНИЧЕСКОМУ </w:t>
      </w:r>
      <w:r w:rsidR="00B4302A" w:rsidRPr="00276142">
        <w:rPr>
          <w:b/>
          <w:sz w:val="28"/>
          <w:szCs w:val="28"/>
        </w:rPr>
        <w:t>П</w:t>
      </w:r>
      <w:r w:rsidRPr="00276142">
        <w:rPr>
          <w:b/>
          <w:sz w:val="28"/>
          <w:szCs w:val="28"/>
        </w:rPr>
        <w:t>ЕРЕВООРУЖЕНИЮ И (ИЛИ) МОДЕРНИЗАЦИИ</w:t>
      </w:r>
      <w:r w:rsidR="001130C8" w:rsidRPr="00276142">
        <w:rPr>
          <w:b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ИСТОЧНИКОВ ТЕПЛОВОЙ ЭНЕРГИИ</w:t>
      </w:r>
    </w:p>
    <w:p w:rsidR="00AF48AD" w:rsidRPr="00276142" w:rsidRDefault="00AF48AD" w:rsidP="00AF48AD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AF48AD" w:rsidRPr="00276142" w:rsidRDefault="00AF48AD" w:rsidP="00AF48AD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 xml:space="preserve">На основании </w:t>
      </w:r>
      <w:r w:rsidR="001E0706" w:rsidRPr="00276142">
        <w:rPr>
          <w:rFonts w:ascii="Times New Roman" w:hAnsi="Times New Roman"/>
          <w:spacing w:val="-1"/>
          <w:sz w:val="28"/>
          <w:szCs w:val="28"/>
        </w:rPr>
        <w:t xml:space="preserve">актуализированного 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генерального плана </w:t>
      </w:r>
      <w:r w:rsidR="001E0706" w:rsidRPr="00276142">
        <w:rPr>
          <w:rFonts w:ascii="Times New Roman" w:hAnsi="Times New Roman"/>
          <w:spacing w:val="-1"/>
          <w:sz w:val="28"/>
          <w:szCs w:val="28"/>
        </w:rPr>
        <w:t xml:space="preserve">поселка Тея в </w:t>
      </w:r>
      <w:r w:rsidR="00F27FBC" w:rsidRPr="00276142">
        <w:rPr>
          <w:rFonts w:ascii="Times New Roman" w:hAnsi="Times New Roman"/>
          <w:spacing w:val="-1"/>
          <w:sz w:val="28"/>
          <w:szCs w:val="28"/>
        </w:rPr>
        <w:t xml:space="preserve">период с </w:t>
      </w:r>
      <w:r w:rsidR="001E0706" w:rsidRPr="00276142">
        <w:rPr>
          <w:rFonts w:ascii="Times New Roman" w:hAnsi="Times New Roman"/>
          <w:spacing w:val="-1"/>
          <w:sz w:val="28"/>
          <w:szCs w:val="28"/>
        </w:rPr>
        <w:t>2016</w:t>
      </w:r>
      <w:r w:rsidR="00F27FBC" w:rsidRPr="00276142">
        <w:rPr>
          <w:rFonts w:ascii="Times New Roman" w:hAnsi="Times New Roman"/>
          <w:spacing w:val="-1"/>
          <w:sz w:val="28"/>
          <w:szCs w:val="28"/>
        </w:rPr>
        <w:t xml:space="preserve"> по 2017</w:t>
      </w:r>
      <w:r w:rsidR="001E0706" w:rsidRPr="00276142">
        <w:rPr>
          <w:rFonts w:ascii="Times New Roman" w:hAnsi="Times New Roman"/>
          <w:spacing w:val="-1"/>
          <w:sz w:val="28"/>
          <w:szCs w:val="28"/>
        </w:rPr>
        <w:t xml:space="preserve"> го</w:t>
      </w:r>
      <w:r w:rsidR="00F27FBC" w:rsidRPr="00276142">
        <w:rPr>
          <w:rFonts w:ascii="Times New Roman" w:hAnsi="Times New Roman"/>
          <w:spacing w:val="-1"/>
          <w:sz w:val="28"/>
          <w:szCs w:val="28"/>
        </w:rPr>
        <w:t>да</w:t>
      </w:r>
      <w:r w:rsidR="001E0706"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F27FBC" w:rsidRPr="00276142">
        <w:rPr>
          <w:rFonts w:ascii="Times New Roman" w:hAnsi="Times New Roman"/>
          <w:spacing w:val="-1"/>
          <w:sz w:val="28"/>
          <w:szCs w:val="28"/>
        </w:rPr>
        <w:t xml:space="preserve">была выполнена  реконструкция </w:t>
      </w:r>
      <w:r w:rsidR="003629C5" w:rsidRPr="00276142">
        <w:rPr>
          <w:rFonts w:ascii="Times New Roman" w:hAnsi="Times New Roman"/>
          <w:spacing w:val="-1"/>
          <w:sz w:val="28"/>
          <w:szCs w:val="28"/>
        </w:rPr>
        <w:t>центральной котельной с зам</w:t>
      </w:r>
      <w:r w:rsidR="003629C5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3629C5" w:rsidRPr="00276142">
        <w:rPr>
          <w:rFonts w:ascii="Times New Roman" w:hAnsi="Times New Roman"/>
          <w:spacing w:val="-1"/>
          <w:sz w:val="28"/>
          <w:szCs w:val="28"/>
        </w:rPr>
        <w:t xml:space="preserve">ной устаревшего оборудования на более </w:t>
      </w:r>
      <w:proofErr w:type="gramStart"/>
      <w:r w:rsidR="003629C5" w:rsidRPr="00276142">
        <w:rPr>
          <w:rFonts w:ascii="Times New Roman" w:hAnsi="Times New Roman"/>
          <w:spacing w:val="-1"/>
          <w:sz w:val="28"/>
          <w:szCs w:val="28"/>
        </w:rPr>
        <w:t>современное</w:t>
      </w:r>
      <w:proofErr w:type="gramEnd"/>
      <w:r w:rsidR="003629C5" w:rsidRPr="00276142">
        <w:rPr>
          <w:rFonts w:ascii="Times New Roman" w:hAnsi="Times New Roman"/>
          <w:spacing w:val="-1"/>
          <w:sz w:val="28"/>
          <w:szCs w:val="28"/>
        </w:rPr>
        <w:t>.</w:t>
      </w:r>
      <w:r w:rsidR="00F27FBC" w:rsidRPr="00276142">
        <w:rPr>
          <w:rFonts w:ascii="Times New Roman" w:hAnsi="Times New Roman"/>
          <w:spacing w:val="-1"/>
          <w:sz w:val="28"/>
          <w:szCs w:val="28"/>
        </w:rPr>
        <w:t xml:space="preserve"> Необходимости в реконс</w:t>
      </w:r>
      <w:r w:rsidR="00F27FBC" w:rsidRPr="00276142">
        <w:rPr>
          <w:rFonts w:ascii="Times New Roman" w:hAnsi="Times New Roman"/>
          <w:spacing w:val="-1"/>
          <w:sz w:val="28"/>
          <w:szCs w:val="28"/>
        </w:rPr>
        <w:t>т</w:t>
      </w:r>
      <w:r w:rsidR="00F27FBC" w:rsidRPr="00276142">
        <w:rPr>
          <w:rFonts w:ascii="Times New Roman" w:hAnsi="Times New Roman"/>
          <w:spacing w:val="-1"/>
          <w:sz w:val="28"/>
          <w:szCs w:val="28"/>
        </w:rPr>
        <w:t>рукции, строительстве и техническом перевооружении централизованного исто</w:t>
      </w:r>
      <w:r w:rsidR="00F27FBC" w:rsidRPr="00276142">
        <w:rPr>
          <w:rFonts w:ascii="Times New Roman" w:hAnsi="Times New Roman"/>
          <w:spacing w:val="-1"/>
          <w:sz w:val="28"/>
          <w:szCs w:val="28"/>
        </w:rPr>
        <w:t>ч</w:t>
      </w:r>
      <w:r w:rsidR="00F27FBC" w:rsidRPr="00276142">
        <w:rPr>
          <w:rFonts w:ascii="Times New Roman" w:hAnsi="Times New Roman"/>
          <w:spacing w:val="-1"/>
          <w:sz w:val="28"/>
          <w:szCs w:val="28"/>
        </w:rPr>
        <w:t>ника тепловой энергии нет.</w:t>
      </w:r>
    </w:p>
    <w:p w:rsidR="00BE5273" w:rsidRPr="00276142" w:rsidRDefault="00BE5273" w:rsidP="00DF39C3">
      <w:pPr>
        <w:pStyle w:val="e"/>
        <w:spacing w:before="0"/>
        <w:ind w:firstLine="0"/>
        <w:rPr>
          <w:b/>
          <w:sz w:val="28"/>
          <w:szCs w:val="28"/>
        </w:rPr>
      </w:pPr>
    </w:p>
    <w:p w:rsidR="0090714A" w:rsidRPr="00276142" w:rsidRDefault="0090714A" w:rsidP="0090714A">
      <w:pPr>
        <w:pStyle w:val="e"/>
        <w:numPr>
          <w:ilvl w:val="1"/>
          <w:numId w:val="34"/>
        </w:numPr>
        <w:spacing w:before="0"/>
        <w:ind w:left="0" w:right="-59" w:firstLine="0"/>
        <w:rPr>
          <w:b/>
          <w:sz w:val="28"/>
          <w:szCs w:val="28"/>
        </w:rPr>
      </w:pPr>
      <w:proofErr w:type="gramStart"/>
      <w:r w:rsidRPr="00276142">
        <w:rPr>
          <w:b/>
          <w:sz w:val="28"/>
          <w:szCs w:val="28"/>
        </w:rPr>
        <w:t>Предложения по строительству источников тепловой энергии, обесп</w:t>
      </w:r>
      <w:r w:rsidRPr="00276142">
        <w:rPr>
          <w:b/>
          <w:sz w:val="28"/>
          <w:szCs w:val="28"/>
        </w:rPr>
        <w:t>е</w:t>
      </w:r>
      <w:r w:rsidRPr="00276142">
        <w:rPr>
          <w:b/>
          <w:sz w:val="28"/>
          <w:szCs w:val="28"/>
        </w:rPr>
        <w:t>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тепловой эне</w:t>
      </w:r>
      <w:r w:rsidRPr="00276142">
        <w:rPr>
          <w:b/>
          <w:sz w:val="28"/>
          <w:szCs w:val="28"/>
        </w:rPr>
        <w:t>р</w:t>
      </w:r>
      <w:r w:rsidRPr="00276142">
        <w:rPr>
          <w:b/>
          <w:sz w:val="28"/>
          <w:szCs w:val="28"/>
        </w:rPr>
        <w:t>гии от существующих или реконструируемых источников тепловой энергии, обоснованная расчетами ценовых (тарифных) последствий для потребителей (в ценовых зонах теплоснабжения - обоснованная расчетами ценовых (т</w:t>
      </w:r>
      <w:r w:rsidRPr="00276142">
        <w:rPr>
          <w:b/>
          <w:sz w:val="28"/>
          <w:szCs w:val="28"/>
        </w:rPr>
        <w:t>а</w:t>
      </w:r>
      <w:r w:rsidRPr="00276142">
        <w:rPr>
          <w:b/>
          <w:sz w:val="28"/>
          <w:szCs w:val="28"/>
        </w:rPr>
        <w:t>рифных) последствий для потребителей, если реализацию товаров в сфере теплоснабжения</w:t>
      </w:r>
      <w:proofErr w:type="gramEnd"/>
      <w:r w:rsidRPr="00276142">
        <w:rPr>
          <w:b/>
          <w:sz w:val="28"/>
          <w:szCs w:val="28"/>
        </w:rPr>
        <w:t xml:space="preserve"> </w:t>
      </w:r>
      <w:proofErr w:type="gramStart"/>
      <w:r w:rsidRPr="00276142">
        <w:rPr>
          <w:b/>
          <w:sz w:val="28"/>
          <w:szCs w:val="28"/>
        </w:rPr>
        <w:t>с использованием такого источника тепловой энергии пл</w:t>
      </w:r>
      <w:r w:rsidRPr="00276142">
        <w:rPr>
          <w:b/>
          <w:sz w:val="28"/>
          <w:szCs w:val="28"/>
        </w:rPr>
        <w:t>а</w:t>
      </w:r>
      <w:r w:rsidRPr="00276142">
        <w:rPr>
          <w:b/>
          <w:sz w:val="28"/>
          <w:szCs w:val="28"/>
        </w:rPr>
        <w:t>нируется осуществлять по регулируемым ценам (тарифам), и (или) обосн</w:t>
      </w:r>
      <w:r w:rsidRPr="00276142">
        <w:rPr>
          <w:b/>
          <w:sz w:val="28"/>
          <w:szCs w:val="28"/>
        </w:rPr>
        <w:t>о</w:t>
      </w:r>
      <w:r w:rsidRPr="00276142">
        <w:rPr>
          <w:b/>
          <w:sz w:val="28"/>
          <w:szCs w:val="28"/>
        </w:rPr>
        <w:t>ванная анализом индикаторов развития системы теплоснабжения поселения, городского округа, города федерального значения, если реализация товаров в сфере теплоснабжения с использованием такого источника тепловой эне</w:t>
      </w:r>
      <w:r w:rsidRPr="00276142">
        <w:rPr>
          <w:b/>
          <w:sz w:val="28"/>
          <w:szCs w:val="28"/>
        </w:rPr>
        <w:t>р</w:t>
      </w:r>
      <w:r w:rsidRPr="00276142">
        <w:rPr>
          <w:b/>
          <w:sz w:val="28"/>
          <w:szCs w:val="28"/>
        </w:rPr>
        <w:t>гии будет осуществляться по ценам, определяемым по соглашению сторон договора поставки тепловой энергии (мощности) и (или) теплоносителя) и радиуса эффективного теплоснабжения</w:t>
      </w:r>
      <w:proofErr w:type="gramEnd"/>
    </w:p>
    <w:p w:rsidR="00BE5273" w:rsidRPr="00276142" w:rsidRDefault="00BE5273" w:rsidP="00BE5273">
      <w:pPr>
        <w:pStyle w:val="e"/>
        <w:spacing w:before="0"/>
        <w:ind w:left="360" w:firstLine="0"/>
        <w:rPr>
          <w:b/>
          <w:sz w:val="28"/>
          <w:szCs w:val="28"/>
        </w:rPr>
      </w:pPr>
    </w:p>
    <w:p w:rsidR="00C553F3" w:rsidRPr="00276142" w:rsidRDefault="007F53A0" w:rsidP="00C553F3">
      <w:pPr>
        <w:pStyle w:val="e"/>
        <w:spacing w:before="0"/>
        <w:ind w:right="-59" w:firstLine="567"/>
        <w:rPr>
          <w:sz w:val="28"/>
          <w:szCs w:val="28"/>
        </w:rPr>
      </w:pPr>
      <w:bookmarkStart w:id="8" w:name="_Toc348185017"/>
      <w:bookmarkStart w:id="9" w:name="_Toc479442458"/>
      <w:r w:rsidRPr="00276142">
        <w:rPr>
          <w:spacing w:val="-1"/>
          <w:sz w:val="28"/>
          <w:szCs w:val="28"/>
        </w:rPr>
        <w:t>В соответствии с актуализированным генеральным планом п. Тея</w:t>
      </w:r>
      <w:r w:rsidRPr="00276142">
        <w:rPr>
          <w:sz w:val="28"/>
          <w:szCs w:val="28"/>
        </w:rPr>
        <w:t xml:space="preserve"> </w:t>
      </w:r>
      <w:r w:rsidR="002F433B" w:rsidRPr="00276142">
        <w:rPr>
          <w:sz w:val="28"/>
          <w:szCs w:val="28"/>
        </w:rPr>
        <w:t>строител</w:t>
      </w:r>
      <w:r w:rsidR="002F433B" w:rsidRPr="00276142">
        <w:rPr>
          <w:sz w:val="28"/>
          <w:szCs w:val="28"/>
        </w:rPr>
        <w:t>ь</w:t>
      </w:r>
      <w:r w:rsidR="002F433B" w:rsidRPr="00276142">
        <w:rPr>
          <w:sz w:val="28"/>
          <w:szCs w:val="28"/>
        </w:rPr>
        <w:t>ство</w:t>
      </w:r>
      <w:r w:rsidR="00AA1B8A" w:rsidRPr="00276142">
        <w:rPr>
          <w:sz w:val="28"/>
          <w:szCs w:val="28"/>
        </w:rPr>
        <w:t xml:space="preserve"> </w:t>
      </w:r>
      <w:r w:rsidR="0048324D" w:rsidRPr="00276142">
        <w:rPr>
          <w:sz w:val="28"/>
          <w:szCs w:val="28"/>
        </w:rPr>
        <w:t>централизованных</w:t>
      </w:r>
      <w:r w:rsidR="002F433B" w:rsidRPr="00276142">
        <w:rPr>
          <w:sz w:val="28"/>
          <w:szCs w:val="28"/>
        </w:rPr>
        <w:t xml:space="preserve"> источников тепловой энергии для обеспечения перспе</w:t>
      </w:r>
      <w:r w:rsidR="002F433B" w:rsidRPr="00276142">
        <w:rPr>
          <w:sz w:val="28"/>
          <w:szCs w:val="28"/>
        </w:rPr>
        <w:t>к</w:t>
      </w:r>
      <w:r w:rsidR="002F433B" w:rsidRPr="00276142">
        <w:rPr>
          <w:sz w:val="28"/>
          <w:szCs w:val="28"/>
        </w:rPr>
        <w:t xml:space="preserve">тивной тепловой энергией в п. Тея не предполагается, в связи </w:t>
      </w:r>
      <w:r w:rsidR="00071F41" w:rsidRPr="00276142">
        <w:rPr>
          <w:sz w:val="28"/>
          <w:szCs w:val="28"/>
        </w:rPr>
        <w:t xml:space="preserve">с </w:t>
      </w:r>
      <w:r w:rsidR="00C553F3" w:rsidRPr="00276142">
        <w:rPr>
          <w:sz w:val="28"/>
          <w:szCs w:val="28"/>
        </w:rPr>
        <w:t>отсутствием пе</w:t>
      </w:r>
      <w:r w:rsidR="00C553F3" w:rsidRPr="00276142">
        <w:rPr>
          <w:sz w:val="28"/>
          <w:szCs w:val="28"/>
        </w:rPr>
        <w:t>р</w:t>
      </w:r>
      <w:r w:rsidR="00C553F3" w:rsidRPr="00276142">
        <w:rPr>
          <w:sz w:val="28"/>
          <w:szCs w:val="28"/>
        </w:rPr>
        <w:t>спективной тепловой нагрузки потребителей в существующей зоне действия це</w:t>
      </w:r>
      <w:r w:rsidR="00C553F3" w:rsidRPr="00276142">
        <w:rPr>
          <w:sz w:val="28"/>
          <w:szCs w:val="28"/>
        </w:rPr>
        <w:t>н</w:t>
      </w:r>
      <w:r w:rsidR="00C553F3" w:rsidRPr="00276142">
        <w:rPr>
          <w:sz w:val="28"/>
          <w:szCs w:val="28"/>
        </w:rPr>
        <w:t>трализованного источника тепловой энергии.</w:t>
      </w:r>
      <w:r w:rsidR="009D6A06" w:rsidRPr="00276142">
        <w:rPr>
          <w:sz w:val="28"/>
          <w:szCs w:val="28"/>
        </w:rPr>
        <w:t xml:space="preserve"> В случае </w:t>
      </w:r>
      <w:r w:rsidR="00071F41" w:rsidRPr="00276142">
        <w:rPr>
          <w:sz w:val="28"/>
          <w:szCs w:val="28"/>
        </w:rPr>
        <w:t>строительства</w:t>
      </w:r>
      <w:r w:rsidR="009D6A06" w:rsidRPr="00276142">
        <w:rPr>
          <w:sz w:val="28"/>
          <w:szCs w:val="28"/>
        </w:rPr>
        <w:t xml:space="preserve"> новых об</w:t>
      </w:r>
      <w:r w:rsidR="009D6A06" w:rsidRPr="00276142">
        <w:rPr>
          <w:sz w:val="28"/>
          <w:szCs w:val="28"/>
        </w:rPr>
        <w:t>ъ</w:t>
      </w:r>
      <w:r w:rsidR="009D6A06" w:rsidRPr="00276142">
        <w:rPr>
          <w:sz w:val="28"/>
          <w:szCs w:val="28"/>
        </w:rPr>
        <w:t>ектов и подключения их к централизованному теплоснабжению, централизова</w:t>
      </w:r>
      <w:r w:rsidR="009D6A06" w:rsidRPr="00276142">
        <w:rPr>
          <w:sz w:val="28"/>
          <w:szCs w:val="28"/>
        </w:rPr>
        <w:t>н</w:t>
      </w:r>
      <w:r w:rsidR="009D6A06" w:rsidRPr="00276142">
        <w:rPr>
          <w:sz w:val="28"/>
          <w:szCs w:val="28"/>
        </w:rPr>
        <w:t>ный источник теплоснабжения п. Тея сможет покрыть перспективное подключ</w:t>
      </w:r>
      <w:r w:rsidR="009D6A06" w:rsidRPr="00276142">
        <w:rPr>
          <w:sz w:val="28"/>
          <w:szCs w:val="28"/>
        </w:rPr>
        <w:t>е</w:t>
      </w:r>
      <w:r w:rsidR="009D6A06" w:rsidRPr="00276142">
        <w:rPr>
          <w:sz w:val="28"/>
          <w:szCs w:val="28"/>
        </w:rPr>
        <w:t>ние, так как резерв тепловой мощности централизованного источника тепловой энергии составляет 8,3 Гкал/</w:t>
      </w:r>
      <w:proofErr w:type="gramStart"/>
      <w:r w:rsidR="009D6A06" w:rsidRPr="00276142">
        <w:rPr>
          <w:sz w:val="28"/>
          <w:szCs w:val="28"/>
        </w:rPr>
        <w:t>ч</w:t>
      </w:r>
      <w:proofErr w:type="gramEnd"/>
      <w:r w:rsidR="009D6A06" w:rsidRPr="00276142">
        <w:rPr>
          <w:sz w:val="28"/>
          <w:szCs w:val="28"/>
        </w:rPr>
        <w:t>.</w:t>
      </w:r>
    </w:p>
    <w:p w:rsidR="00BE5273" w:rsidRPr="00276142" w:rsidRDefault="00BE5273" w:rsidP="0090714A">
      <w:pPr>
        <w:pStyle w:val="2"/>
        <w:numPr>
          <w:ilvl w:val="1"/>
          <w:numId w:val="34"/>
        </w:numPr>
        <w:tabs>
          <w:tab w:val="clear" w:pos="1701"/>
          <w:tab w:val="clear" w:pos="1814"/>
        </w:tabs>
        <w:ind w:left="0" w:right="-59" w:firstLine="0"/>
        <w:rPr>
          <w:sz w:val="28"/>
          <w:szCs w:val="28"/>
        </w:rPr>
      </w:pPr>
      <w:r w:rsidRPr="00276142">
        <w:rPr>
          <w:sz w:val="28"/>
          <w:szCs w:val="28"/>
        </w:rPr>
        <w:t xml:space="preserve">Предложения по реконструкции </w:t>
      </w:r>
      <w:r w:rsidR="00284609" w:rsidRPr="00276142">
        <w:rPr>
          <w:sz w:val="28"/>
          <w:szCs w:val="28"/>
        </w:rPr>
        <w:t>источник</w:t>
      </w:r>
      <w:r w:rsidR="006F0C8F" w:rsidRPr="00276142">
        <w:rPr>
          <w:sz w:val="28"/>
          <w:szCs w:val="28"/>
        </w:rPr>
        <w:t>ов</w:t>
      </w:r>
      <w:r w:rsidRPr="00276142">
        <w:rPr>
          <w:sz w:val="28"/>
          <w:szCs w:val="28"/>
        </w:rPr>
        <w:t xml:space="preserve"> </w:t>
      </w:r>
      <w:r w:rsidR="00284609" w:rsidRPr="00276142">
        <w:rPr>
          <w:sz w:val="28"/>
          <w:szCs w:val="28"/>
        </w:rPr>
        <w:t>тепловой энергии, обеспечивающ</w:t>
      </w:r>
      <w:r w:rsidR="006F0C8F" w:rsidRPr="00276142">
        <w:rPr>
          <w:sz w:val="28"/>
          <w:szCs w:val="28"/>
        </w:rPr>
        <w:t>их</w:t>
      </w:r>
      <w:r w:rsidRPr="00276142">
        <w:rPr>
          <w:sz w:val="28"/>
          <w:szCs w:val="28"/>
        </w:rPr>
        <w:t xml:space="preserve"> перспективную </w:t>
      </w:r>
      <w:r w:rsidR="00284609" w:rsidRPr="00276142">
        <w:rPr>
          <w:sz w:val="28"/>
          <w:szCs w:val="28"/>
        </w:rPr>
        <w:t>тепловую нагрузку в существующ</w:t>
      </w:r>
      <w:r w:rsidR="006F0C8F" w:rsidRPr="00276142">
        <w:rPr>
          <w:sz w:val="28"/>
          <w:szCs w:val="28"/>
        </w:rPr>
        <w:t>их</w:t>
      </w:r>
      <w:r w:rsidR="00284609" w:rsidRPr="00276142">
        <w:rPr>
          <w:sz w:val="28"/>
          <w:szCs w:val="28"/>
        </w:rPr>
        <w:t xml:space="preserve"> и расширяем</w:t>
      </w:r>
      <w:r w:rsidR="006F0C8F" w:rsidRPr="00276142">
        <w:rPr>
          <w:sz w:val="28"/>
          <w:szCs w:val="28"/>
        </w:rPr>
        <w:t>ых</w:t>
      </w:r>
      <w:r w:rsidR="00284609" w:rsidRPr="00276142">
        <w:rPr>
          <w:sz w:val="28"/>
          <w:szCs w:val="28"/>
        </w:rPr>
        <w:t xml:space="preserve"> зон</w:t>
      </w:r>
      <w:r w:rsidR="006F0C8F" w:rsidRPr="00276142">
        <w:rPr>
          <w:sz w:val="28"/>
          <w:szCs w:val="28"/>
        </w:rPr>
        <w:t>ах</w:t>
      </w:r>
      <w:r w:rsidRPr="00276142">
        <w:rPr>
          <w:sz w:val="28"/>
          <w:szCs w:val="28"/>
        </w:rPr>
        <w:t xml:space="preserve"> действия источников тепловой энергии</w:t>
      </w:r>
      <w:bookmarkEnd w:id="8"/>
      <w:bookmarkEnd w:id="9"/>
    </w:p>
    <w:p w:rsidR="00F112F1" w:rsidRPr="00276142" w:rsidRDefault="001E5739" w:rsidP="00F112F1">
      <w:pPr>
        <w:pStyle w:val="e"/>
        <w:spacing w:before="0"/>
        <w:ind w:right="-59" w:firstLine="567"/>
        <w:rPr>
          <w:sz w:val="28"/>
          <w:szCs w:val="28"/>
        </w:rPr>
      </w:pPr>
      <w:proofErr w:type="gramStart"/>
      <w:r w:rsidRPr="00276142">
        <w:rPr>
          <w:sz w:val="28"/>
          <w:szCs w:val="28"/>
        </w:rPr>
        <w:t xml:space="preserve">Реконструкция централизованного источника тепловой энергии </w:t>
      </w:r>
      <w:r w:rsidR="00F112F1" w:rsidRPr="00276142">
        <w:rPr>
          <w:sz w:val="28"/>
          <w:szCs w:val="28"/>
        </w:rPr>
        <w:t>не требуется, в связи с наличием резерва установленной мощности существующего источника ц</w:t>
      </w:r>
      <w:r w:rsidR="00C553F3" w:rsidRPr="00276142">
        <w:rPr>
          <w:sz w:val="28"/>
          <w:szCs w:val="28"/>
        </w:rPr>
        <w:t>ентрализованного теплоснабжения и отсутствием перспективной тепловой н</w:t>
      </w:r>
      <w:r w:rsidR="00C553F3" w:rsidRPr="00276142">
        <w:rPr>
          <w:sz w:val="28"/>
          <w:szCs w:val="28"/>
        </w:rPr>
        <w:t>а</w:t>
      </w:r>
      <w:r w:rsidR="00C553F3" w:rsidRPr="00276142">
        <w:rPr>
          <w:sz w:val="28"/>
          <w:szCs w:val="28"/>
        </w:rPr>
        <w:t>грузки потребителей в существующей зоне действия централизованного источн</w:t>
      </w:r>
      <w:r w:rsidR="00C553F3" w:rsidRPr="00276142">
        <w:rPr>
          <w:sz w:val="28"/>
          <w:szCs w:val="28"/>
        </w:rPr>
        <w:t>и</w:t>
      </w:r>
      <w:r w:rsidR="00C553F3" w:rsidRPr="00276142">
        <w:rPr>
          <w:sz w:val="28"/>
          <w:szCs w:val="28"/>
        </w:rPr>
        <w:t>ка тепловой энергии.</w:t>
      </w:r>
      <w:proofErr w:type="gramEnd"/>
    </w:p>
    <w:p w:rsidR="00BE5273" w:rsidRPr="00276142" w:rsidRDefault="00BE5273" w:rsidP="0090714A">
      <w:pPr>
        <w:pStyle w:val="2"/>
        <w:numPr>
          <w:ilvl w:val="1"/>
          <w:numId w:val="34"/>
        </w:numPr>
        <w:tabs>
          <w:tab w:val="clear" w:pos="1701"/>
          <w:tab w:val="clear" w:pos="1814"/>
        </w:tabs>
        <w:spacing w:before="0"/>
        <w:ind w:left="0" w:firstLine="0"/>
        <w:rPr>
          <w:sz w:val="28"/>
          <w:szCs w:val="28"/>
        </w:rPr>
      </w:pPr>
      <w:bookmarkStart w:id="10" w:name="_Toc479442459"/>
      <w:r w:rsidRPr="00276142">
        <w:rPr>
          <w:sz w:val="28"/>
          <w:szCs w:val="28"/>
        </w:rPr>
        <w:lastRenderedPageBreak/>
        <w:t>Предложения по техническому перевооружению</w:t>
      </w:r>
      <w:r w:rsidR="00284609" w:rsidRPr="00276142">
        <w:rPr>
          <w:sz w:val="28"/>
          <w:szCs w:val="28"/>
        </w:rPr>
        <w:t xml:space="preserve"> и (или) модернизации источник</w:t>
      </w:r>
      <w:r w:rsidR="00026525" w:rsidRPr="00276142">
        <w:rPr>
          <w:sz w:val="28"/>
          <w:szCs w:val="28"/>
        </w:rPr>
        <w:t>ов</w:t>
      </w:r>
      <w:r w:rsidRPr="00276142">
        <w:rPr>
          <w:sz w:val="28"/>
          <w:szCs w:val="28"/>
        </w:rPr>
        <w:t xml:space="preserve"> тепловой энергии с целью </w:t>
      </w:r>
      <w:proofErr w:type="gramStart"/>
      <w:r w:rsidRPr="00276142">
        <w:rPr>
          <w:sz w:val="28"/>
          <w:szCs w:val="28"/>
        </w:rPr>
        <w:t>повышения эффективности работы систем</w:t>
      </w:r>
      <w:r w:rsidR="00284609" w:rsidRPr="00276142">
        <w:rPr>
          <w:sz w:val="28"/>
          <w:szCs w:val="28"/>
        </w:rPr>
        <w:t>ы</w:t>
      </w:r>
      <w:r w:rsidRPr="00276142">
        <w:rPr>
          <w:sz w:val="28"/>
          <w:szCs w:val="28"/>
        </w:rPr>
        <w:t xml:space="preserve"> теплоснабжения</w:t>
      </w:r>
      <w:bookmarkEnd w:id="10"/>
      <w:proofErr w:type="gramEnd"/>
    </w:p>
    <w:p w:rsidR="00731627" w:rsidRPr="00276142" w:rsidRDefault="00963C4D" w:rsidP="00731627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bookmarkStart w:id="11" w:name="_Toc479442460"/>
      <w:r w:rsidRPr="00276142">
        <w:rPr>
          <w:spacing w:val="-1"/>
          <w:sz w:val="28"/>
          <w:szCs w:val="28"/>
        </w:rPr>
        <w:t>В централизованном источнике тепловой энергии планируется установка бака аккумулятора объемом 200 м</w:t>
      </w:r>
      <w:r w:rsidRPr="00276142">
        <w:rPr>
          <w:spacing w:val="-1"/>
          <w:sz w:val="28"/>
          <w:szCs w:val="28"/>
          <w:vertAlign w:val="superscript"/>
        </w:rPr>
        <w:t>3</w:t>
      </w:r>
      <w:r w:rsidRPr="00276142">
        <w:rPr>
          <w:spacing w:val="-1"/>
          <w:sz w:val="28"/>
          <w:szCs w:val="28"/>
        </w:rPr>
        <w:t xml:space="preserve">, </w:t>
      </w:r>
      <w:r w:rsidRPr="00276142">
        <w:rPr>
          <w:sz w:val="28"/>
          <w:szCs w:val="28"/>
        </w:rPr>
        <w:t>для сглаживания пиков нагрузок разбора горячего водоснабжения, так как разбор горячей воды из системы теплоснабжения откр</w:t>
      </w:r>
      <w:r w:rsidRPr="00276142">
        <w:rPr>
          <w:sz w:val="28"/>
          <w:szCs w:val="28"/>
        </w:rPr>
        <w:t>ы</w:t>
      </w:r>
      <w:r w:rsidRPr="00276142">
        <w:rPr>
          <w:sz w:val="28"/>
          <w:szCs w:val="28"/>
        </w:rPr>
        <w:t>тый.</w:t>
      </w:r>
    </w:p>
    <w:p w:rsidR="0090714A" w:rsidRPr="00276142" w:rsidRDefault="0090714A" w:rsidP="00731627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</w:p>
    <w:p w:rsidR="00BE5273" w:rsidRPr="00276142" w:rsidRDefault="00284609" w:rsidP="0090714A">
      <w:pPr>
        <w:pStyle w:val="2"/>
        <w:numPr>
          <w:ilvl w:val="1"/>
          <w:numId w:val="34"/>
        </w:numPr>
        <w:tabs>
          <w:tab w:val="clear" w:pos="1701"/>
          <w:tab w:val="clear" w:pos="1814"/>
        </w:tabs>
        <w:spacing w:before="0"/>
        <w:ind w:left="0" w:firstLine="0"/>
        <w:rPr>
          <w:sz w:val="28"/>
          <w:szCs w:val="28"/>
        </w:rPr>
      </w:pPr>
      <w:r w:rsidRPr="00276142">
        <w:rPr>
          <w:sz w:val="28"/>
          <w:szCs w:val="28"/>
        </w:rPr>
        <w:t>График</w:t>
      </w:r>
      <w:r w:rsidR="00284F80" w:rsidRPr="00276142">
        <w:rPr>
          <w:sz w:val="28"/>
          <w:szCs w:val="28"/>
        </w:rPr>
        <w:t>и</w:t>
      </w:r>
      <w:r w:rsidR="00BE5273" w:rsidRPr="00276142">
        <w:rPr>
          <w:sz w:val="28"/>
          <w:szCs w:val="28"/>
        </w:rPr>
        <w:t xml:space="preserve"> </w:t>
      </w:r>
      <w:r w:rsidR="00284F80" w:rsidRPr="00276142">
        <w:rPr>
          <w:sz w:val="28"/>
          <w:szCs w:val="28"/>
        </w:rPr>
        <w:t xml:space="preserve">совместной </w:t>
      </w:r>
      <w:r w:rsidRPr="00276142">
        <w:rPr>
          <w:sz w:val="28"/>
          <w:szCs w:val="28"/>
        </w:rPr>
        <w:t>работы источник</w:t>
      </w:r>
      <w:r w:rsidR="00284F80" w:rsidRPr="00276142">
        <w:rPr>
          <w:sz w:val="28"/>
          <w:szCs w:val="28"/>
        </w:rPr>
        <w:t>ов</w:t>
      </w:r>
      <w:r w:rsidR="00BE5273" w:rsidRPr="00276142">
        <w:rPr>
          <w:sz w:val="28"/>
          <w:szCs w:val="28"/>
        </w:rPr>
        <w:t xml:space="preserve"> т</w:t>
      </w:r>
      <w:r w:rsidRPr="00276142">
        <w:rPr>
          <w:sz w:val="28"/>
          <w:szCs w:val="28"/>
        </w:rPr>
        <w:t>епловой энергии, функционирующ</w:t>
      </w:r>
      <w:r w:rsidR="00284F80" w:rsidRPr="00276142">
        <w:rPr>
          <w:sz w:val="28"/>
          <w:szCs w:val="28"/>
        </w:rPr>
        <w:t>их</w:t>
      </w:r>
      <w:r w:rsidR="00BE5273" w:rsidRPr="00276142">
        <w:rPr>
          <w:sz w:val="28"/>
          <w:szCs w:val="28"/>
        </w:rPr>
        <w:t xml:space="preserve"> в режиме комбинированной выработки электрической и тепловой энергии </w:t>
      </w:r>
      <w:r w:rsidR="00284F80" w:rsidRPr="00276142">
        <w:rPr>
          <w:sz w:val="28"/>
          <w:szCs w:val="28"/>
        </w:rPr>
        <w:t xml:space="preserve">и </w:t>
      </w:r>
      <w:r w:rsidR="00BE5273" w:rsidRPr="00276142">
        <w:rPr>
          <w:sz w:val="28"/>
          <w:szCs w:val="28"/>
        </w:rPr>
        <w:t>котельных</w:t>
      </w:r>
      <w:bookmarkEnd w:id="11"/>
    </w:p>
    <w:p w:rsidR="009C3CCC" w:rsidRPr="00276142" w:rsidRDefault="009C3CCC" w:rsidP="003976EB">
      <w:pPr>
        <w:pStyle w:val="e"/>
        <w:spacing w:before="0"/>
        <w:ind w:firstLine="567"/>
        <w:rPr>
          <w:sz w:val="28"/>
          <w:szCs w:val="28"/>
        </w:rPr>
      </w:pP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а</w:t>
      </w:r>
      <w:r w:rsidRPr="00276142">
        <w:rPr>
          <w:spacing w:val="34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2"/>
          <w:sz w:val="28"/>
          <w:szCs w:val="28"/>
        </w:rPr>
        <w:t>р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ор</w:t>
      </w:r>
      <w:r w:rsidRPr="00276142">
        <w:rPr>
          <w:sz w:val="28"/>
          <w:szCs w:val="28"/>
        </w:rPr>
        <w:t>ии</w:t>
      </w:r>
      <w:r w:rsidR="00284609" w:rsidRPr="00276142">
        <w:rPr>
          <w:spacing w:val="30"/>
          <w:sz w:val="28"/>
          <w:szCs w:val="28"/>
        </w:rPr>
        <w:t xml:space="preserve"> </w:t>
      </w:r>
      <w:r w:rsidR="003976EB" w:rsidRPr="00276142">
        <w:rPr>
          <w:spacing w:val="30"/>
          <w:sz w:val="28"/>
          <w:szCs w:val="28"/>
        </w:rPr>
        <w:t>п</w:t>
      </w:r>
      <w:r w:rsidRPr="00276142">
        <w:rPr>
          <w:spacing w:val="30"/>
          <w:sz w:val="28"/>
          <w:szCs w:val="28"/>
        </w:rPr>
        <w:t xml:space="preserve">. </w:t>
      </w:r>
      <w:r w:rsidR="003252BA" w:rsidRPr="00276142">
        <w:rPr>
          <w:spacing w:val="-2"/>
          <w:sz w:val="28"/>
          <w:szCs w:val="28"/>
        </w:rPr>
        <w:t>Тея</w:t>
      </w:r>
      <w:r w:rsidR="00AA1B8A" w:rsidRPr="00276142">
        <w:rPr>
          <w:spacing w:val="-2"/>
          <w:sz w:val="28"/>
          <w:szCs w:val="28"/>
        </w:rPr>
        <w:t xml:space="preserve"> </w:t>
      </w:r>
      <w:r w:rsidR="00AA1B8A" w:rsidRPr="00276142">
        <w:rPr>
          <w:sz w:val="28"/>
          <w:szCs w:val="28"/>
        </w:rPr>
        <w:t>централизованного</w:t>
      </w:r>
      <w:r w:rsidRPr="00276142">
        <w:rPr>
          <w:spacing w:val="7"/>
          <w:sz w:val="28"/>
          <w:szCs w:val="28"/>
        </w:rPr>
        <w:t xml:space="preserve"> </w:t>
      </w:r>
      <w:r w:rsidRPr="00276142">
        <w:rPr>
          <w:sz w:val="28"/>
          <w:szCs w:val="28"/>
        </w:rPr>
        <w:t>ис</w:t>
      </w:r>
      <w:r w:rsidRPr="00276142">
        <w:rPr>
          <w:spacing w:val="-3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ч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ик</w:t>
      </w:r>
      <w:r w:rsidR="00284609" w:rsidRPr="00276142">
        <w:rPr>
          <w:sz w:val="28"/>
          <w:szCs w:val="28"/>
        </w:rPr>
        <w:t>а</w:t>
      </w:r>
      <w:r w:rsidRPr="00276142">
        <w:rPr>
          <w:spacing w:val="3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14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э</w:t>
      </w:r>
      <w:r w:rsidRPr="00276142">
        <w:rPr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г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и,</w:t>
      </w:r>
      <w:r w:rsidRPr="00276142">
        <w:rPr>
          <w:spacing w:val="12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ф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нкци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ющ</w:t>
      </w:r>
      <w:r w:rsidR="00284609" w:rsidRPr="00276142">
        <w:rPr>
          <w:sz w:val="28"/>
          <w:szCs w:val="28"/>
        </w:rPr>
        <w:t>его</w:t>
      </w:r>
      <w:r w:rsidRPr="00276142">
        <w:rPr>
          <w:spacing w:val="14"/>
          <w:sz w:val="28"/>
          <w:szCs w:val="28"/>
        </w:rPr>
        <w:t xml:space="preserve"> </w:t>
      </w:r>
      <w:r w:rsidRPr="00276142">
        <w:rPr>
          <w:sz w:val="28"/>
          <w:szCs w:val="28"/>
        </w:rPr>
        <w:t>в</w:t>
      </w:r>
      <w:r w:rsidRPr="00276142">
        <w:rPr>
          <w:spacing w:val="10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е</w:t>
      </w:r>
      <w:r w:rsidRPr="00276142">
        <w:rPr>
          <w:spacing w:val="-3"/>
          <w:sz w:val="28"/>
          <w:szCs w:val="28"/>
        </w:rPr>
        <w:t>ж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м</w:t>
      </w:r>
      <w:r w:rsidRPr="00276142">
        <w:rPr>
          <w:sz w:val="28"/>
          <w:szCs w:val="28"/>
        </w:rPr>
        <w:t>е</w:t>
      </w:r>
      <w:r w:rsidRPr="00276142">
        <w:rPr>
          <w:spacing w:val="11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м</w:t>
      </w:r>
      <w:r w:rsidRPr="00276142">
        <w:rPr>
          <w:spacing w:val="-2"/>
          <w:sz w:val="28"/>
          <w:szCs w:val="28"/>
        </w:rPr>
        <w:t>би</w:t>
      </w:r>
      <w:r w:rsidRPr="00276142">
        <w:rPr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z w:val="28"/>
          <w:szCs w:val="28"/>
        </w:rPr>
        <w:t>а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 xml:space="preserve">й  </w:t>
      </w:r>
      <w:r w:rsidRPr="00276142">
        <w:rPr>
          <w:spacing w:val="-3"/>
          <w:sz w:val="28"/>
          <w:szCs w:val="28"/>
        </w:rPr>
        <w:t>в</w:t>
      </w:r>
      <w:r w:rsidRPr="00276142">
        <w:rPr>
          <w:sz w:val="28"/>
          <w:szCs w:val="28"/>
        </w:rPr>
        <w:t>ы</w:t>
      </w:r>
      <w:r w:rsidRPr="00276142">
        <w:rPr>
          <w:spacing w:val="-2"/>
          <w:sz w:val="28"/>
          <w:szCs w:val="28"/>
        </w:rPr>
        <w:t>р</w:t>
      </w:r>
      <w:r w:rsidRPr="00276142">
        <w:rPr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б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к</w:t>
      </w:r>
      <w:r w:rsidRPr="00276142">
        <w:rPr>
          <w:sz w:val="28"/>
          <w:szCs w:val="28"/>
        </w:rPr>
        <w:t xml:space="preserve">и  </w:t>
      </w:r>
      <w:r w:rsidRPr="00276142">
        <w:rPr>
          <w:spacing w:val="-1"/>
          <w:sz w:val="28"/>
          <w:szCs w:val="28"/>
        </w:rPr>
        <w:t>эл</w:t>
      </w:r>
      <w:r w:rsidRPr="00276142">
        <w:rPr>
          <w:sz w:val="28"/>
          <w:szCs w:val="28"/>
        </w:rPr>
        <w:t>ек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че</w:t>
      </w:r>
      <w:r w:rsidRPr="00276142">
        <w:rPr>
          <w:spacing w:val="-3"/>
          <w:sz w:val="28"/>
          <w:szCs w:val="28"/>
        </w:rPr>
        <w:t>с</w:t>
      </w:r>
      <w:r w:rsidRPr="00276142">
        <w:rPr>
          <w:sz w:val="28"/>
          <w:szCs w:val="28"/>
        </w:rPr>
        <w:t>к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 xml:space="preserve">й  и  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 xml:space="preserve">й  </w:t>
      </w:r>
      <w:r w:rsidRPr="00276142">
        <w:rPr>
          <w:spacing w:val="-1"/>
          <w:sz w:val="28"/>
          <w:szCs w:val="28"/>
        </w:rPr>
        <w:t>э</w:t>
      </w:r>
      <w:r w:rsidRPr="00276142">
        <w:rPr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и,</w:t>
      </w:r>
      <w:r w:rsidRPr="00276142">
        <w:rPr>
          <w:spacing w:val="68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.</w:t>
      </w:r>
    </w:p>
    <w:p w:rsidR="0090714A" w:rsidRPr="00276142" w:rsidRDefault="0090714A" w:rsidP="003976EB">
      <w:pPr>
        <w:pStyle w:val="e"/>
        <w:spacing w:before="0"/>
        <w:ind w:firstLine="567"/>
        <w:rPr>
          <w:sz w:val="28"/>
          <w:szCs w:val="28"/>
        </w:rPr>
      </w:pPr>
    </w:p>
    <w:p w:rsidR="0090714A" w:rsidRPr="00276142" w:rsidRDefault="0090714A" w:rsidP="0090714A">
      <w:pPr>
        <w:pStyle w:val="e"/>
        <w:numPr>
          <w:ilvl w:val="1"/>
          <w:numId w:val="34"/>
        </w:numPr>
        <w:spacing w:before="0"/>
        <w:ind w:left="0" w:firstLine="0"/>
        <w:rPr>
          <w:b/>
          <w:sz w:val="28"/>
          <w:szCs w:val="28"/>
        </w:rPr>
      </w:pPr>
      <w:r w:rsidRPr="00276142">
        <w:rPr>
          <w:b/>
          <w:sz w:val="28"/>
          <w:szCs w:val="28"/>
        </w:rPr>
        <w:t>Ме</w:t>
      </w:r>
      <w:r w:rsidRPr="00276142">
        <w:rPr>
          <w:b/>
          <w:spacing w:val="1"/>
          <w:sz w:val="28"/>
          <w:szCs w:val="28"/>
        </w:rPr>
        <w:t>р</w:t>
      </w:r>
      <w:r w:rsidRPr="00276142">
        <w:rPr>
          <w:b/>
          <w:sz w:val="28"/>
          <w:szCs w:val="28"/>
        </w:rPr>
        <w:t>ы</w:t>
      </w:r>
      <w:r w:rsidRPr="00276142">
        <w:rPr>
          <w:b/>
          <w:spacing w:val="12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по</w:t>
      </w:r>
      <w:r w:rsidRPr="00276142">
        <w:rPr>
          <w:b/>
          <w:spacing w:val="15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в</w:t>
      </w:r>
      <w:r w:rsidRPr="00276142">
        <w:rPr>
          <w:b/>
          <w:spacing w:val="1"/>
          <w:sz w:val="28"/>
          <w:szCs w:val="28"/>
        </w:rPr>
        <w:t>ы</w:t>
      </w:r>
      <w:r w:rsidRPr="00276142">
        <w:rPr>
          <w:b/>
          <w:sz w:val="28"/>
          <w:szCs w:val="28"/>
        </w:rPr>
        <w:t>во</w:t>
      </w:r>
      <w:r w:rsidRPr="00276142">
        <w:rPr>
          <w:b/>
          <w:spacing w:val="1"/>
          <w:sz w:val="28"/>
          <w:szCs w:val="28"/>
        </w:rPr>
        <w:t>д</w:t>
      </w:r>
      <w:r w:rsidRPr="00276142">
        <w:rPr>
          <w:b/>
          <w:sz w:val="28"/>
          <w:szCs w:val="28"/>
        </w:rPr>
        <w:t>у</w:t>
      </w:r>
      <w:r w:rsidRPr="00276142">
        <w:rPr>
          <w:b/>
          <w:spacing w:val="14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из</w:t>
      </w:r>
      <w:r w:rsidRPr="00276142">
        <w:rPr>
          <w:b/>
          <w:spacing w:val="13"/>
          <w:sz w:val="28"/>
          <w:szCs w:val="28"/>
        </w:rPr>
        <w:t xml:space="preserve"> </w:t>
      </w:r>
      <w:r w:rsidRPr="00276142">
        <w:rPr>
          <w:b/>
          <w:spacing w:val="-1"/>
          <w:sz w:val="28"/>
          <w:szCs w:val="28"/>
        </w:rPr>
        <w:t>э</w:t>
      </w:r>
      <w:r w:rsidRPr="00276142">
        <w:rPr>
          <w:b/>
          <w:spacing w:val="1"/>
          <w:sz w:val="28"/>
          <w:szCs w:val="28"/>
        </w:rPr>
        <w:t>к</w:t>
      </w:r>
      <w:r w:rsidRPr="00276142">
        <w:rPr>
          <w:b/>
          <w:sz w:val="28"/>
          <w:szCs w:val="28"/>
        </w:rPr>
        <w:t>сп</w:t>
      </w:r>
      <w:r w:rsidRPr="00276142">
        <w:rPr>
          <w:b/>
          <w:spacing w:val="-1"/>
          <w:sz w:val="28"/>
          <w:szCs w:val="28"/>
        </w:rPr>
        <w:t>л</w:t>
      </w:r>
      <w:r w:rsidRPr="00276142">
        <w:rPr>
          <w:b/>
          <w:sz w:val="28"/>
          <w:szCs w:val="28"/>
        </w:rPr>
        <w:t>у</w:t>
      </w:r>
      <w:r w:rsidRPr="00276142">
        <w:rPr>
          <w:b/>
          <w:spacing w:val="3"/>
          <w:sz w:val="28"/>
          <w:szCs w:val="28"/>
        </w:rPr>
        <w:t>а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а</w:t>
      </w:r>
      <w:r w:rsidRPr="00276142">
        <w:rPr>
          <w:b/>
          <w:spacing w:val="2"/>
          <w:sz w:val="28"/>
          <w:szCs w:val="28"/>
        </w:rPr>
        <w:t>ц</w:t>
      </w:r>
      <w:r w:rsidRPr="00276142">
        <w:rPr>
          <w:b/>
          <w:sz w:val="28"/>
          <w:szCs w:val="28"/>
        </w:rPr>
        <w:t>ии,</w:t>
      </w:r>
      <w:r w:rsidRPr="00276142">
        <w:rPr>
          <w:b/>
          <w:spacing w:val="12"/>
          <w:sz w:val="28"/>
          <w:szCs w:val="28"/>
        </w:rPr>
        <w:t xml:space="preserve"> </w:t>
      </w:r>
      <w:r w:rsidRPr="00276142">
        <w:rPr>
          <w:b/>
          <w:spacing w:val="1"/>
          <w:sz w:val="28"/>
          <w:szCs w:val="28"/>
        </w:rPr>
        <w:t>ко</w:t>
      </w:r>
      <w:r w:rsidRPr="00276142">
        <w:rPr>
          <w:b/>
          <w:sz w:val="28"/>
          <w:szCs w:val="28"/>
        </w:rPr>
        <w:t>нсе</w:t>
      </w:r>
      <w:r w:rsidRPr="00276142">
        <w:rPr>
          <w:b/>
          <w:spacing w:val="1"/>
          <w:sz w:val="28"/>
          <w:szCs w:val="28"/>
        </w:rPr>
        <w:t>р</w:t>
      </w:r>
      <w:r w:rsidRPr="00276142">
        <w:rPr>
          <w:b/>
          <w:sz w:val="28"/>
          <w:szCs w:val="28"/>
        </w:rPr>
        <w:t xml:space="preserve">вации и </w:t>
      </w:r>
      <w:r w:rsidRPr="00276142">
        <w:rPr>
          <w:b/>
          <w:spacing w:val="-1"/>
          <w:sz w:val="28"/>
          <w:szCs w:val="28"/>
        </w:rPr>
        <w:t>д</w:t>
      </w:r>
      <w:r w:rsidRPr="00276142">
        <w:rPr>
          <w:b/>
          <w:sz w:val="28"/>
          <w:szCs w:val="28"/>
        </w:rPr>
        <w:t>ем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z w:val="28"/>
          <w:szCs w:val="28"/>
        </w:rPr>
        <w:t>н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pacing w:val="3"/>
          <w:sz w:val="28"/>
          <w:szCs w:val="28"/>
        </w:rPr>
        <w:t>а</w:t>
      </w:r>
      <w:r w:rsidRPr="00276142">
        <w:rPr>
          <w:b/>
          <w:spacing w:val="-1"/>
          <w:sz w:val="28"/>
          <w:szCs w:val="28"/>
        </w:rPr>
        <w:t>ж</w:t>
      </w:r>
      <w:r w:rsidRPr="00276142">
        <w:rPr>
          <w:b/>
          <w:sz w:val="28"/>
          <w:szCs w:val="28"/>
        </w:rPr>
        <w:t>у</w:t>
      </w:r>
      <w:r w:rsidRPr="00276142">
        <w:rPr>
          <w:b/>
          <w:w w:val="99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и</w:t>
      </w:r>
      <w:r w:rsidRPr="00276142">
        <w:rPr>
          <w:b/>
          <w:spacing w:val="-1"/>
          <w:sz w:val="28"/>
          <w:szCs w:val="28"/>
        </w:rPr>
        <w:t>з</w:t>
      </w:r>
      <w:r w:rsidRPr="00276142">
        <w:rPr>
          <w:b/>
          <w:spacing w:val="1"/>
          <w:sz w:val="28"/>
          <w:szCs w:val="28"/>
        </w:rPr>
        <w:t>б</w:t>
      </w:r>
      <w:r w:rsidRPr="00276142">
        <w:rPr>
          <w:b/>
          <w:spacing w:val="-1"/>
          <w:sz w:val="28"/>
          <w:szCs w:val="28"/>
        </w:rPr>
        <w:t>ы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pacing w:val="3"/>
          <w:sz w:val="28"/>
          <w:szCs w:val="28"/>
        </w:rPr>
        <w:t>о</w:t>
      </w:r>
      <w:r w:rsidRPr="00276142">
        <w:rPr>
          <w:b/>
          <w:spacing w:val="-1"/>
          <w:sz w:val="28"/>
          <w:szCs w:val="28"/>
        </w:rPr>
        <w:t>ч</w:t>
      </w:r>
      <w:r w:rsidRPr="00276142">
        <w:rPr>
          <w:b/>
          <w:sz w:val="28"/>
          <w:szCs w:val="28"/>
        </w:rPr>
        <w:t>н</w:t>
      </w:r>
      <w:r w:rsidRPr="00276142">
        <w:rPr>
          <w:b/>
          <w:spacing w:val="-1"/>
          <w:sz w:val="28"/>
          <w:szCs w:val="28"/>
        </w:rPr>
        <w:t>ы</w:t>
      </w:r>
      <w:r w:rsidRPr="00276142">
        <w:rPr>
          <w:b/>
          <w:sz w:val="28"/>
          <w:szCs w:val="28"/>
        </w:rPr>
        <w:t>х</w:t>
      </w:r>
      <w:r w:rsidRPr="00276142">
        <w:rPr>
          <w:b/>
          <w:spacing w:val="62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ис</w:t>
      </w:r>
      <w:r w:rsidRPr="00276142">
        <w:rPr>
          <w:b/>
          <w:spacing w:val="1"/>
          <w:sz w:val="28"/>
          <w:szCs w:val="28"/>
        </w:rPr>
        <w:t>то</w:t>
      </w:r>
      <w:r w:rsidRPr="00276142">
        <w:rPr>
          <w:b/>
          <w:spacing w:val="-1"/>
          <w:sz w:val="28"/>
          <w:szCs w:val="28"/>
        </w:rPr>
        <w:t>ч</w:t>
      </w:r>
      <w:r w:rsidRPr="00276142">
        <w:rPr>
          <w:b/>
          <w:sz w:val="28"/>
          <w:szCs w:val="28"/>
        </w:rPr>
        <w:t>ни</w:t>
      </w:r>
      <w:r w:rsidRPr="00276142">
        <w:rPr>
          <w:b/>
          <w:spacing w:val="1"/>
          <w:sz w:val="28"/>
          <w:szCs w:val="28"/>
        </w:rPr>
        <w:t>ко</w:t>
      </w:r>
      <w:r w:rsidRPr="00276142">
        <w:rPr>
          <w:b/>
          <w:sz w:val="28"/>
          <w:szCs w:val="28"/>
        </w:rPr>
        <w:t>в</w:t>
      </w:r>
      <w:r w:rsidRPr="00276142">
        <w:rPr>
          <w:b/>
          <w:spacing w:val="59"/>
          <w:sz w:val="28"/>
          <w:szCs w:val="28"/>
        </w:rPr>
        <w:t xml:space="preserve"> 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е</w:t>
      </w:r>
      <w:r w:rsidRPr="00276142">
        <w:rPr>
          <w:b/>
          <w:spacing w:val="2"/>
          <w:sz w:val="28"/>
          <w:szCs w:val="28"/>
        </w:rPr>
        <w:t>п</w:t>
      </w:r>
      <w:r w:rsidRPr="00276142">
        <w:rPr>
          <w:b/>
          <w:spacing w:val="-1"/>
          <w:sz w:val="28"/>
          <w:szCs w:val="28"/>
        </w:rPr>
        <w:t>л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z w:val="28"/>
          <w:szCs w:val="28"/>
        </w:rPr>
        <w:t>в</w:t>
      </w:r>
      <w:r w:rsidRPr="00276142">
        <w:rPr>
          <w:b/>
          <w:spacing w:val="3"/>
          <w:sz w:val="28"/>
          <w:szCs w:val="28"/>
        </w:rPr>
        <w:t>о</w:t>
      </w:r>
      <w:r w:rsidRPr="00276142">
        <w:rPr>
          <w:b/>
          <w:sz w:val="28"/>
          <w:szCs w:val="28"/>
        </w:rPr>
        <w:t>й</w:t>
      </w:r>
      <w:r w:rsidRPr="00276142">
        <w:rPr>
          <w:b/>
          <w:spacing w:val="59"/>
          <w:sz w:val="28"/>
          <w:szCs w:val="28"/>
        </w:rPr>
        <w:t xml:space="preserve"> </w:t>
      </w:r>
      <w:r w:rsidRPr="00276142">
        <w:rPr>
          <w:b/>
          <w:spacing w:val="-1"/>
          <w:sz w:val="28"/>
          <w:szCs w:val="28"/>
        </w:rPr>
        <w:t>э</w:t>
      </w:r>
      <w:r w:rsidRPr="00276142">
        <w:rPr>
          <w:b/>
          <w:sz w:val="28"/>
          <w:szCs w:val="28"/>
        </w:rPr>
        <w:t>не</w:t>
      </w:r>
      <w:r w:rsidRPr="00276142">
        <w:rPr>
          <w:b/>
          <w:spacing w:val="1"/>
          <w:sz w:val="28"/>
          <w:szCs w:val="28"/>
        </w:rPr>
        <w:t>р</w:t>
      </w:r>
      <w:r w:rsidRPr="00276142">
        <w:rPr>
          <w:b/>
          <w:spacing w:val="-1"/>
          <w:sz w:val="28"/>
          <w:szCs w:val="28"/>
        </w:rPr>
        <w:t>г</w:t>
      </w:r>
      <w:r w:rsidRPr="00276142">
        <w:rPr>
          <w:b/>
          <w:sz w:val="28"/>
          <w:szCs w:val="28"/>
        </w:rPr>
        <w:t>и</w:t>
      </w:r>
      <w:r w:rsidRPr="00276142">
        <w:rPr>
          <w:b/>
          <w:spacing w:val="2"/>
          <w:sz w:val="28"/>
          <w:szCs w:val="28"/>
        </w:rPr>
        <w:t>и</w:t>
      </w:r>
      <w:r w:rsidRPr="00276142">
        <w:rPr>
          <w:b/>
          <w:sz w:val="28"/>
          <w:szCs w:val="28"/>
        </w:rPr>
        <w:t>,</w:t>
      </w:r>
      <w:r w:rsidRPr="00276142">
        <w:rPr>
          <w:b/>
          <w:spacing w:val="61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а</w:t>
      </w:r>
      <w:r w:rsidRPr="00276142">
        <w:rPr>
          <w:b/>
          <w:spacing w:val="62"/>
          <w:sz w:val="28"/>
          <w:szCs w:val="28"/>
        </w:rPr>
        <w:t xml:space="preserve"> 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ак</w:t>
      </w:r>
      <w:r w:rsidRPr="00276142">
        <w:rPr>
          <w:b/>
          <w:spacing w:val="-1"/>
          <w:sz w:val="28"/>
          <w:szCs w:val="28"/>
        </w:rPr>
        <w:t>ж</w:t>
      </w:r>
      <w:r w:rsidRPr="00276142">
        <w:rPr>
          <w:b/>
          <w:sz w:val="28"/>
          <w:szCs w:val="28"/>
        </w:rPr>
        <w:t>е</w:t>
      </w:r>
      <w:r w:rsidRPr="00276142">
        <w:rPr>
          <w:b/>
          <w:spacing w:val="60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ис</w:t>
      </w:r>
      <w:r w:rsidRPr="00276142">
        <w:rPr>
          <w:b/>
          <w:spacing w:val="-2"/>
          <w:sz w:val="28"/>
          <w:szCs w:val="28"/>
        </w:rPr>
        <w:t>т</w:t>
      </w:r>
      <w:r w:rsidRPr="00276142">
        <w:rPr>
          <w:b/>
          <w:spacing w:val="3"/>
          <w:sz w:val="28"/>
          <w:szCs w:val="28"/>
        </w:rPr>
        <w:t>о</w:t>
      </w:r>
      <w:r w:rsidRPr="00276142">
        <w:rPr>
          <w:b/>
          <w:spacing w:val="-1"/>
          <w:sz w:val="28"/>
          <w:szCs w:val="28"/>
        </w:rPr>
        <w:t>ч</w:t>
      </w:r>
      <w:r w:rsidRPr="00276142">
        <w:rPr>
          <w:b/>
          <w:sz w:val="28"/>
          <w:szCs w:val="28"/>
        </w:rPr>
        <w:t>ни</w:t>
      </w:r>
      <w:r w:rsidRPr="00276142">
        <w:rPr>
          <w:b/>
          <w:spacing w:val="1"/>
          <w:sz w:val="28"/>
          <w:szCs w:val="28"/>
        </w:rPr>
        <w:t>ко</w:t>
      </w:r>
      <w:r w:rsidRPr="00276142">
        <w:rPr>
          <w:b/>
          <w:sz w:val="28"/>
          <w:szCs w:val="28"/>
        </w:rPr>
        <w:t>в</w:t>
      </w:r>
      <w:r w:rsidRPr="00276142">
        <w:rPr>
          <w:b/>
          <w:w w:val="99"/>
          <w:sz w:val="28"/>
          <w:szCs w:val="28"/>
        </w:rPr>
        <w:t xml:space="preserve"> 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еп</w:t>
      </w:r>
      <w:r w:rsidRPr="00276142">
        <w:rPr>
          <w:b/>
          <w:spacing w:val="-1"/>
          <w:sz w:val="28"/>
          <w:szCs w:val="28"/>
        </w:rPr>
        <w:t>л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z w:val="28"/>
          <w:szCs w:val="28"/>
        </w:rPr>
        <w:t>в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z w:val="28"/>
          <w:szCs w:val="28"/>
        </w:rPr>
        <w:t>й</w:t>
      </w:r>
      <w:r w:rsidRPr="00276142">
        <w:rPr>
          <w:b/>
          <w:spacing w:val="45"/>
          <w:sz w:val="28"/>
          <w:szCs w:val="28"/>
        </w:rPr>
        <w:t xml:space="preserve"> </w:t>
      </w:r>
      <w:r w:rsidRPr="00276142">
        <w:rPr>
          <w:b/>
          <w:spacing w:val="-1"/>
          <w:sz w:val="28"/>
          <w:szCs w:val="28"/>
        </w:rPr>
        <w:t>э</w:t>
      </w:r>
      <w:r w:rsidRPr="00276142">
        <w:rPr>
          <w:b/>
          <w:sz w:val="28"/>
          <w:szCs w:val="28"/>
        </w:rPr>
        <w:t>не</w:t>
      </w:r>
      <w:r w:rsidRPr="00276142">
        <w:rPr>
          <w:b/>
          <w:spacing w:val="3"/>
          <w:sz w:val="28"/>
          <w:szCs w:val="28"/>
        </w:rPr>
        <w:t>р</w:t>
      </w:r>
      <w:r w:rsidRPr="00276142">
        <w:rPr>
          <w:b/>
          <w:spacing w:val="-1"/>
          <w:sz w:val="28"/>
          <w:szCs w:val="28"/>
        </w:rPr>
        <w:t>г</w:t>
      </w:r>
      <w:r w:rsidRPr="00276142">
        <w:rPr>
          <w:b/>
          <w:spacing w:val="2"/>
          <w:sz w:val="28"/>
          <w:szCs w:val="28"/>
        </w:rPr>
        <w:t>и</w:t>
      </w:r>
      <w:r w:rsidRPr="00276142">
        <w:rPr>
          <w:b/>
          <w:sz w:val="28"/>
          <w:szCs w:val="28"/>
        </w:rPr>
        <w:t>и,</w:t>
      </w:r>
      <w:r w:rsidRPr="00276142">
        <w:rPr>
          <w:b/>
          <w:spacing w:val="44"/>
          <w:sz w:val="28"/>
          <w:szCs w:val="28"/>
        </w:rPr>
        <w:t xml:space="preserve"> </w:t>
      </w:r>
      <w:r w:rsidRPr="00276142">
        <w:rPr>
          <w:b/>
          <w:spacing w:val="2"/>
          <w:sz w:val="28"/>
          <w:szCs w:val="28"/>
        </w:rPr>
        <w:t>в</w:t>
      </w:r>
      <w:r w:rsidRPr="00276142">
        <w:rPr>
          <w:b/>
          <w:spacing w:val="-1"/>
          <w:sz w:val="28"/>
          <w:szCs w:val="28"/>
        </w:rPr>
        <w:t>ы</w:t>
      </w:r>
      <w:r w:rsidRPr="00276142">
        <w:rPr>
          <w:b/>
          <w:spacing w:val="1"/>
          <w:sz w:val="28"/>
          <w:szCs w:val="28"/>
        </w:rPr>
        <w:t>р</w:t>
      </w:r>
      <w:r w:rsidRPr="00276142">
        <w:rPr>
          <w:b/>
          <w:sz w:val="28"/>
          <w:szCs w:val="28"/>
        </w:rPr>
        <w:t>а</w:t>
      </w:r>
      <w:r w:rsidRPr="00276142">
        <w:rPr>
          <w:b/>
          <w:spacing w:val="-1"/>
          <w:sz w:val="28"/>
          <w:szCs w:val="28"/>
        </w:rPr>
        <w:t>б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а</w:t>
      </w:r>
      <w:r w:rsidRPr="00276142">
        <w:rPr>
          <w:b/>
          <w:spacing w:val="2"/>
          <w:sz w:val="28"/>
          <w:szCs w:val="28"/>
        </w:rPr>
        <w:t>в</w:t>
      </w:r>
      <w:r w:rsidRPr="00276142">
        <w:rPr>
          <w:b/>
          <w:sz w:val="28"/>
          <w:szCs w:val="28"/>
        </w:rPr>
        <w:t>ших н</w:t>
      </w:r>
      <w:r w:rsidRPr="00276142">
        <w:rPr>
          <w:b/>
          <w:spacing w:val="1"/>
          <w:sz w:val="28"/>
          <w:szCs w:val="28"/>
        </w:rPr>
        <w:t>ор</w:t>
      </w:r>
      <w:r w:rsidRPr="00276142">
        <w:rPr>
          <w:b/>
          <w:sz w:val="28"/>
          <w:szCs w:val="28"/>
        </w:rPr>
        <w:t>ма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ивн</w:t>
      </w:r>
      <w:r w:rsidRPr="00276142">
        <w:rPr>
          <w:b/>
          <w:spacing w:val="-1"/>
          <w:sz w:val="28"/>
          <w:szCs w:val="28"/>
        </w:rPr>
        <w:t>ы</w:t>
      </w:r>
      <w:r w:rsidRPr="00276142">
        <w:rPr>
          <w:b/>
          <w:sz w:val="28"/>
          <w:szCs w:val="28"/>
        </w:rPr>
        <w:t xml:space="preserve">й </w:t>
      </w:r>
      <w:r w:rsidRPr="00276142">
        <w:rPr>
          <w:b/>
          <w:spacing w:val="3"/>
          <w:sz w:val="28"/>
          <w:szCs w:val="28"/>
        </w:rPr>
        <w:t>с</w:t>
      </w:r>
      <w:r w:rsidRPr="00276142">
        <w:rPr>
          <w:b/>
          <w:spacing w:val="1"/>
          <w:sz w:val="28"/>
          <w:szCs w:val="28"/>
        </w:rPr>
        <w:t>ро</w:t>
      </w:r>
      <w:r w:rsidRPr="00276142">
        <w:rPr>
          <w:b/>
          <w:sz w:val="28"/>
          <w:szCs w:val="28"/>
        </w:rPr>
        <w:t>к</w:t>
      </w:r>
      <w:r w:rsidRPr="00276142">
        <w:rPr>
          <w:b/>
          <w:spacing w:val="46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с</w:t>
      </w:r>
      <w:r w:rsidRPr="00276142">
        <w:rPr>
          <w:b/>
          <w:spacing w:val="-1"/>
          <w:sz w:val="28"/>
          <w:szCs w:val="28"/>
        </w:rPr>
        <w:t>л</w:t>
      </w:r>
      <w:r w:rsidRPr="00276142">
        <w:rPr>
          <w:b/>
          <w:sz w:val="28"/>
          <w:szCs w:val="28"/>
        </w:rPr>
        <w:t>у</w:t>
      </w:r>
      <w:r w:rsidRPr="00276142">
        <w:rPr>
          <w:b/>
          <w:spacing w:val="-1"/>
          <w:sz w:val="28"/>
          <w:szCs w:val="28"/>
        </w:rPr>
        <w:t>ж</w:t>
      </w:r>
      <w:r w:rsidRPr="00276142">
        <w:rPr>
          <w:b/>
          <w:spacing w:val="1"/>
          <w:sz w:val="28"/>
          <w:szCs w:val="28"/>
        </w:rPr>
        <w:t>б</w:t>
      </w:r>
      <w:r w:rsidRPr="00276142">
        <w:rPr>
          <w:b/>
          <w:spacing w:val="-1"/>
          <w:sz w:val="28"/>
          <w:szCs w:val="28"/>
        </w:rPr>
        <w:t>ы</w:t>
      </w:r>
      <w:r w:rsidRPr="00276142">
        <w:rPr>
          <w:b/>
          <w:sz w:val="28"/>
          <w:szCs w:val="28"/>
        </w:rPr>
        <w:t>, в</w:t>
      </w:r>
      <w:r w:rsidRPr="00276142">
        <w:rPr>
          <w:b/>
          <w:w w:val="99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с</w:t>
      </w:r>
      <w:r w:rsidRPr="00276142">
        <w:rPr>
          <w:b/>
          <w:spacing w:val="-1"/>
          <w:sz w:val="28"/>
          <w:szCs w:val="28"/>
        </w:rPr>
        <w:t>л</w:t>
      </w:r>
      <w:r w:rsidRPr="00276142">
        <w:rPr>
          <w:b/>
          <w:sz w:val="28"/>
          <w:szCs w:val="28"/>
        </w:rPr>
        <w:t>у</w:t>
      </w:r>
      <w:r w:rsidRPr="00276142">
        <w:rPr>
          <w:b/>
          <w:spacing w:val="-1"/>
          <w:sz w:val="28"/>
          <w:szCs w:val="28"/>
        </w:rPr>
        <w:t>ч</w:t>
      </w:r>
      <w:r w:rsidRPr="00276142">
        <w:rPr>
          <w:b/>
          <w:sz w:val="28"/>
          <w:szCs w:val="28"/>
        </w:rPr>
        <w:t>ае</w:t>
      </w:r>
      <w:r w:rsidRPr="00276142">
        <w:rPr>
          <w:b/>
          <w:spacing w:val="52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ес</w:t>
      </w:r>
      <w:r w:rsidRPr="00276142">
        <w:rPr>
          <w:b/>
          <w:spacing w:val="-1"/>
          <w:sz w:val="28"/>
          <w:szCs w:val="28"/>
        </w:rPr>
        <w:t>л</w:t>
      </w:r>
      <w:r w:rsidRPr="00276142">
        <w:rPr>
          <w:b/>
          <w:sz w:val="28"/>
          <w:szCs w:val="28"/>
        </w:rPr>
        <w:t>и</w:t>
      </w:r>
      <w:r w:rsidRPr="00276142">
        <w:rPr>
          <w:b/>
          <w:spacing w:val="52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п</w:t>
      </w:r>
      <w:r w:rsidRPr="00276142">
        <w:rPr>
          <w:b/>
          <w:spacing w:val="1"/>
          <w:sz w:val="28"/>
          <w:szCs w:val="28"/>
        </w:rPr>
        <w:t>р</w:t>
      </w:r>
      <w:r w:rsidRPr="00276142">
        <w:rPr>
          <w:b/>
          <w:sz w:val="28"/>
          <w:szCs w:val="28"/>
        </w:rPr>
        <w:t>о</w:t>
      </w:r>
      <w:r w:rsidRPr="00276142">
        <w:rPr>
          <w:b/>
          <w:spacing w:val="1"/>
          <w:sz w:val="28"/>
          <w:szCs w:val="28"/>
        </w:rPr>
        <w:t>д</w:t>
      </w:r>
      <w:r w:rsidRPr="00276142">
        <w:rPr>
          <w:b/>
          <w:spacing w:val="-1"/>
          <w:sz w:val="28"/>
          <w:szCs w:val="28"/>
        </w:rPr>
        <w:t>л</w:t>
      </w:r>
      <w:r w:rsidRPr="00276142">
        <w:rPr>
          <w:b/>
          <w:sz w:val="28"/>
          <w:szCs w:val="28"/>
        </w:rPr>
        <w:t>е</w:t>
      </w:r>
      <w:r w:rsidRPr="00276142">
        <w:rPr>
          <w:b/>
          <w:sz w:val="28"/>
          <w:szCs w:val="28"/>
        </w:rPr>
        <w:t>ние</w:t>
      </w:r>
      <w:r w:rsidRPr="00276142">
        <w:rPr>
          <w:b/>
          <w:spacing w:val="53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с</w:t>
      </w:r>
      <w:r w:rsidRPr="00276142">
        <w:rPr>
          <w:b/>
          <w:spacing w:val="1"/>
          <w:sz w:val="28"/>
          <w:szCs w:val="28"/>
        </w:rPr>
        <w:t>рок</w:t>
      </w:r>
      <w:r w:rsidRPr="00276142">
        <w:rPr>
          <w:b/>
          <w:sz w:val="28"/>
          <w:szCs w:val="28"/>
        </w:rPr>
        <w:t>а</w:t>
      </w:r>
      <w:r w:rsidRPr="00276142">
        <w:rPr>
          <w:b/>
          <w:spacing w:val="52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с</w:t>
      </w:r>
      <w:r w:rsidRPr="00276142">
        <w:rPr>
          <w:b/>
          <w:spacing w:val="-1"/>
          <w:sz w:val="28"/>
          <w:szCs w:val="28"/>
        </w:rPr>
        <w:t>л</w:t>
      </w:r>
      <w:r w:rsidRPr="00276142">
        <w:rPr>
          <w:b/>
          <w:sz w:val="28"/>
          <w:szCs w:val="28"/>
        </w:rPr>
        <w:t>у</w:t>
      </w:r>
      <w:r w:rsidRPr="00276142">
        <w:rPr>
          <w:b/>
          <w:spacing w:val="-1"/>
          <w:sz w:val="28"/>
          <w:szCs w:val="28"/>
        </w:rPr>
        <w:t>жб</w:t>
      </w:r>
      <w:r w:rsidRPr="00276142">
        <w:rPr>
          <w:b/>
          <w:sz w:val="28"/>
          <w:szCs w:val="28"/>
        </w:rPr>
        <w:t>ы</w:t>
      </w:r>
      <w:r w:rsidRPr="00276142">
        <w:rPr>
          <w:b/>
          <w:spacing w:val="54"/>
          <w:sz w:val="28"/>
          <w:szCs w:val="28"/>
        </w:rPr>
        <w:t xml:space="preserve"> 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ехни</w:t>
      </w:r>
      <w:r w:rsidRPr="00276142">
        <w:rPr>
          <w:b/>
          <w:spacing w:val="-1"/>
          <w:sz w:val="28"/>
          <w:szCs w:val="28"/>
        </w:rPr>
        <w:t>ч</w:t>
      </w:r>
      <w:r w:rsidRPr="00276142">
        <w:rPr>
          <w:b/>
          <w:sz w:val="28"/>
          <w:szCs w:val="28"/>
        </w:rPr>
        <w:t>ес</w:t>
      </w:r>
      <w:r w:rsidRPr="00276142">
        <w:rPr>
          <w:b/>
          <w:spacing w:val="1"/>
          <w:sz w:val="28"/>
          <w:szCs w:val="28"/>
        </w:rPr>
        <w:t>к</w:t>
      </w:r>
      <w:r w:rsidRPr="00276142">
        <w:rPr>
          <w:b/>
          <w:sz w:val="28"/>
          <w:szCs w:val="28"/>
        </w:rPr>
        <w:t>и</w:t>
      </w:r>
      <w:r w:rsidRPr="00276142">
        <w:rPr>
          <w:b/>
          <w:spacing w:val="52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н</w:t>
      </w:r>
      <w:r w:rsidRPr="00276142">
        <w:rPr>
          <w:b/>
          <w:spacing w:val="3"/>
          <w:sz w:val="28"/>
          <w:szCs w:val="28"/>
        </w:rPr>
        <w:t>е</w:t>
      </w:r>
      <w:r w:rsidRPr="00276142">
        <w:rPr>
          <w:b/>
          <w:sz w:val="28"/>
          <w:szCs w:val="28"/>
        </w:rPr>
        <w:t>в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pacing w:val="-1"/>
          <w:sz w:val="28"/>
          <w:szCs w:val="28"/>
        </w:rPr>
        <w:t>з</w:t>
      </w:r>
      <w:r w:rsidRPr="00276142">
        <w:rPr>
          <w:b/>
          <w:sz w:val="28"/>
          <w:szCs w:val="28"/>
        </w:rPr>
        <w:t>мо</w:t>
      </w:r>
      <w:r w:rsidRPr="00276142">
        <w:rPr>
          <w:b/>
          <w:spacing w:val="-1"/>
          <w:sz w:val="28"/>
          <w:szCs w:val="28"/>
        </w:rPr>
        <w:t>ж</w:t>
      </w:r>
      <w:r w:rsidRPr="00276142">
        <w:rPr>
          <w:b/>
          <w:sz w:val="28"/>
          <w:szCs w:val="28"/>
        </w:rPr>
        <w:t>но</w:t>
      </w:r>
      <w:r w:rsidRPr="00276142">
        <w:rPr>
          <w:b/>
          <w:spacing w:val="54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и</w:t>
      </w:r>
      <w:r w:rsidRPr="00276142">
        <w:rPr>
          <w:b/>
          <w:spacing w:val="1"/>
          <w:sz w:val="28"/>
          <w:szCs w:val="28"/>
        </w:rPr>
        <w:t>л</w:t>
      </w:r>
      <w:r w:rsidRPr="00276142">
        <w:rPr>
          <w:b/>
          <w:sz w:val="28"/>
          <w:szCs w:val="28"/>
        </w:rPr>
        <w:t>и</w:t>
      </w:r>
      <w:r w:rsidRPr="00276142">
        <w:rPr>
          <w:b/>
          <w:w w:val="99"/>
          <w:sz w:val="28"/>
          <w:szCs w:val="28"/>
        </w:rPr>
        <w:t xml:space="preserve"> </w:t>
      </w:r>
      <w:r w:rsidRPr="00276142">
        <w:rPr>
          <w:b/>
          <w:spacing w:val="-1"/>
          <w:sz w:val="28"/>
          <w:szCs w:val="28"/>
        </w:rPr>
        <w:t>э</w:t>
      </w:r>
      <w:r w:rsidRPr="00276142">
        <w:rPr>
          <w:b/>
          <w:spacing w:val="1"/>
          <w:sz w:val="28"/>
          <w:szCs w:val="28"/>
        </w:rPr>
        <w:t>ко</w:t>
      </w:r>
      <w:r w:rsidRPr="00276142">
        <w:rPr>
          <w:b/>
          <w:sz w:val="28"/>
          <w:szCs w:val="28"/>
        </w:rPr>
        <w:t>н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z w:val="28"/>
          <w:szCs w:val="28"/>
        </w:rPr>
        <w:t>ми</w:t>
      </w:r>
      <w:r w:rsidRPr="00276142">
        <w:rPr>
          <w:b/>
          <w:spacing w:val="-1"/>
          <w:sz w:val="28"/>
          <w:szCs w:val="28"/>
        </w:rPr>
        <w:t>ч</w:t>
      </w:r>
      <w:r w:rsidRPr="00276142">
        <w:rPr>
          <w:b/>
          <w:sz w:val="28"/>
          <w:szCs w:val="28"/>
        </w:rPr>
        <w:t>ес</w:t>
      </w:r>
      <w:r w:rsidRPr="00276142">
        <w:rPr>
          <w:b/>
          <w:spacing w:val="1"/>
          <w:sz w:val="28"/>
          <w:szCs w:val="28"/>
        </w:rPr>
        <w:t>к</w:t>
      </w:r>
      <w:r w:rsidRPr="00276142">
        <w:rPr>
          <w:b/>
          <w:sz w:val="28"/>
          <w:szCs w:val="28"/>
        </w:rPr>
        <w:t>и</w:t>
      </w:r>
      <w:r w:rsidRPr="00276142">
        <w:rPr>
          <w:b/>
          <w:spacing w:val="-43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неце</w:t>
      </w:r>
      <w:r w:rsidRPr="00276142">
        <w:rPr>
          <w:b/>
          <w:spacing w:val="-1"/>
          <w:sz w:val="28"/>
          <w:szCs w:val="28"/>
        </w:rPr>
        <w:t>л</w:t>
      </w:r>
      <w:r w:rsidRPr="00276142">
        <w:rPr>
          <w:b/>
          <w:sz w:val="28"/>
          <w:szCs w:val="28"/>
        </w:rPr>
        <w:t>ес</w:t>
      </w:r>
      <w:r w:rsidRPr="00276142">
        <w:rPr>
          <w:b/>
          <w:spacing w:val="1"/>
          <w:sz w:val="28"/>
          <w:szCs w:val="28"/>
        </w:rPr>
        <w:t>оо</w:t>
      </w:r>
      <w:r w:rsidRPr="00276142">
        <w:rPr>
          <w:b/>
          <w:spacing w:val="-1"/>
          <w:sz w:val="28"/>
          <w:szCs w:val="28"/>
        </w:rPr>
        <w:t>б</w:t>
      </w:r>
      <w:r w:rsidRPr="00276142">
        <w:rPr>
          <w:b/>
          <w:spacing w:val="1"/>
          <w:sz w:val="28"/>
          <w:szCs w:val="28"/>
        </w:rPr>
        <w:t>р</w:t>
      </w:r>
      <w:r w:rsidRPr="00276142">
        <w:rPr>
          <w:b/>
          <w:sz w:val="28"/>
          <w:szCs w:val="28"/>
        </w:rPr>
        <w:t>а</w:t>
      </w:r>
      <w:r w:rsidRPr="00276142">
        <w:rPr>
          <w:b/>
          <w:spacing w:val="-1"/>
          <w:sz w:val="28"/>
          <w:szCs w:val="28"/>
        </w:rPr>
        <w:t>з</w:t>
      </w:r>
      <w:r w:rsidRPr="00276142">
        <w:rPr>
          <w:b/>
          <w:sz w:val="28"/>
          <w:szCs w:val="28"/>
        </w:rPr>
        <w:t>но</w:t>
      </w:r>
    </w:p>
    <w:p w:rsidR="0090714A" w:rsidRPr="00276142" w:rsidRDefault="0090714A" w:rsidP="0090714A">
      <w:pPr>
        <w:pStyle w:val="e"/>
        <w:spacing w:before="0"/>
        <w:ind w:firstLine="0"/>
        <w:rPr>
          <w:spacing w:val="-2"/>
          <w:sz w:val="28"/>
          <w:szCs w:val="28"/>
        </w:rPr>
      </w:pPr>
    </w:p>
    <w:p w:rsidR="0090714A" w:rsidRPr="00276142" w:rsidRDefault="00F17A4D" w:rsidP="0090714A">
      <w:pPr>
        <w:pStyle w:val="e"/>
        <w:spacing w:before="0"/>
        <w:ind w:firstLine="567"/>
        <w:rPr>
          <w:sz w:val="28"/>
          <w:szCs w:val="28"/>
        </w:rPr>
      </w:pPr>
      <w:r w:rsidRPr="00276142">
        <w:rPr>
          <w:sz w:val="28"/>
          <w:szCs w:val="28"/>
        </w:rPr>
        <w:t>Необходимость</w:t>
      </w:r>
      <w:r w:rsidR="0090714A" w:rsidRPr="00276142">
        <w:rPr>
          <w:spacing w:val="12"/>
          <w:sz w:val="28"/>
          <w:szCs w:val="28"/>
        </w:rPr>
        <w:t xml:space="preserve"> </w:t>
      </w:r>
      <w:r w:rsidR="0090714A" w:rsidRPr="00276142">
        <w:rPr>
          <w:sz w:val="28"/>
          <w:szCs w:val="28"/>
        </w:rPr>
        <w:t>по</w:t>
      </w:r>
      <w:r w:rsidR="0090714A" w:rsidRPr="00276142">
        <w:rPr>
          <w:spacing w:val="15"/>
          <w:sz w:val="28"/>
          <w:szCs w:val="28"/>
        </w:rPr>
        <w:t xml:space="preserve"> </w:t>
      </w:r>
      <w:r w:rsidR="0090714A" w:rsidRPr="00276142">
        <w:rPr>
          <w:sz w:val="28"/>
          <w:szCs w:val="28"/>
        </w:rPr>
        <w:t>в</w:t>
      </w:r>
      <w:r w:rsidR="0090714A" w:rsidRPr="00276142">
        <w:rPr>
          <w:spacing w:val="1"/>
          <w:sz w:val="28"/>
          <w:szCs w:val="28"/>
        </w:rPr>
        <w:t>ы</w:t>
      </w:r>
      <w:r w:rsidR="0090714A" w:rsidRPr="00276142">
        <w:rPr>
          <w:sz w:val="28"/>
          <w:szCs w:val="28"/>
        </w:rPr>
        <w:t>во</w:t>
      </w:r>
      <w:r w:rsidR="0090714A" w:rsidRPr="00276142">
        <w:rPr>
          <w:spacing w:val="1"/>
          <w:sz w:val="28"/>
          <w:szCs w:val="28"/>
        </w:rPr>
        <w:t>д</w:t>
      </w:r>
      <w:r w:rsidR="0090714A" w:rsidRPr="00276142">
        <w:rPr>
          <w:sz w:val="28"/>
          <w:szCs w:val="28"/>
        </w:rPr>
        <w:t>у</w:t>
      </w:r>
      <w:r w:rsidR="0090714A" w:rsidRPr="00276142">
        <w:rPr>
          <w:spacing w:val="14"/>
          <w:sz w:val="28"/>
          <w:szCs w:val="28"/>
        </w:rPr>
        <w:t xml:space="preserve"> </w:t>
      </w:r>
      <w:r w:rsidR="0090714A" w:rsidRPr="00276142">
        <w:rPr>
          <w:sz w:val="28"/>
          <w:szCs w:val="28"/>
        </w:rPr>
        <w:t>из</w:t>
      </w:r>
      <w:r w:rsidR="0090714A" w:rsidRPr="00276142">
        <w:rPr>
          <w:spacing w:val="13"/>
          <w:sz w:val="28"/>
          <w:szCs w:val="28"/>
        </w:rPr>
        <w:t xml:space="preserve"> </w:t>
      </w:r>
      <w:r w:rsidR="0090714A" w:rsidRPr="00276142">
        <w:rPr>
          <w:spacing w:val="-1"/>
          <w:sz w:val="28"/>
          <w:szCs w:val="28"/>
        </w:rPr>
        <w:t>э</w:t>
      </w:r>
      <w:r w:rsidR="0090714A" w:rsidRPr="00276142">
        <w:rPr>
          <w:spacing w:val="1"/>
          <w:sz w:val="28"/>
          <w:szCs w:val="28"/>
        </w:rPr>
        <w:t>к</w:t>
      </w:r>
      <w:r w:rsidR="0090714A" w:rsidRPr="00276142">
        <w:rPr>
          <w:sz w:val="28"/>
          <w:szCs w:val="28"/>
        </w:rPr>
        <w:t>сп</w:t>
      </w:r>
      <w:r w:rsidR="0090714A" w:rsidRPr="00276142">
        <w:rPr>
          <w:spacing w:val="-1"/>
          <w:sz w:val="28"/>
          <w:szCs w:val="28"/>
        </w:rPr>
        <w:t>л</w:t>
      </w:r>
      <w:r w:rsidR="0090714A" w:rsidRPr="00276142">
        <w:rPr>
          <w:sz w:val="28"/>
          <w:szCs w:val="28"/>
        </w:rPr>
        <w:t>у</w:t>
      </w:r>
      <w:r w:rsidR="0090714A" w:rsidRPr="00276142">
        <w:rPr>
          <w:spacing w:val="3"/>
          <w:sz w:val="28"/>
          <w:szCs w:val="28"/>
        </w:rPr>
        <w:t>а</w:t>
      </w:r>
      <w:r w:rsidR="0090714A" w:rsidRPr="00276142">
        <w:rPr>
          <w:spacing w:val="-1"/>
          <w:sz w:val="28"/>
          <w:szCs w:val="28"/>
        </w:rPr>
        <w:t>т</w:t>
      </w:r>
      <w:r w:rsidR="0090714A" w:rsidRPr="00276142">
        <w:rPr>
          <w:sz w:val="28"/>
          <w:szCs w:val="28"/>
        </w:rPr>
        <w:t>а</w:t>
      </w:r>
      <w:r w:rsidR="0090714A" w:rsidRPr="00276142">
        <w:rPr>
          <w:spacing w:val="2"/>
          <w:sz w:val="28"/>
          <w:szCs w:val="28"/>
        </w:rPr>
        <w:t>ц</w:t>
      </w:r>
      <w:r w:rsidR="0090714A" w:rsidRPr="00276142">
        <w:rPr>
          <w:sz w:val="28"/>
          <w:szCs w:val="28"/>
        </w:rPr>
        <w:t>ии,</w:t>
      </w:r>
      <w:r w:rsidR="0090714A" w:rsidRPr="00276142">
        <w:rPr>
          <w:spacing w:val="12"/>
          <w:sz w:val="28"/>
          <w:szCs w:val="28"/>
        </w:rPr>
        <w:t xml:space="preserve"> </w:t>
      </w:r>
      <w:r w:rsidR="0090714A" w:rsidRPr="00276142">
        <w:rPr>
          <w:spacing w:val="1"/>
          <w:sz w:val="28"/>
          <w:szCs w:val="28"/>
        </w:rPr>
        <w:t>ко</w:t>
      </w:r>
      <w:r w:rsidR="0090714A" w:rsidRPr="00276142">
        <w:rPr>
          <w:sz w:val="28"/>
          <w:szCs w:val="28"/>
        </w:rPr>
        <w:t>нсе</w:t>
      </w:r>
      <w:r w:rsidR="0090714A" w:rsidRPr="00276142">
        <w:rPr>
          <w:spacing w:val="1"/>
          <w:sz w:val="28"/>
          <w:szCs w:val="28"/>
        </w:rPr>
        <w:t>р</w:t>
      </w:r>
      <w:r w:rsidR="0090714A" w:rsidRPr="00276142">
        <w:rPr>
          <w:sz w:val="28"/>
          <w:szCs w:val="28"/>
        </w:rPr>
        <w:t xml:space="preserve">вации и </w:t>
      </w:r>
      <w:r w:rsidR="0090714A" w:rsidRPr="00276142">
        <w:rPr>
          <w:spacing w:val="-1"/>
          <w:sz w:val="28"/>
          <w:szCs w:val="28"/>
        </w:rPr>
        <w:t>д</w:t>
      </w:r>
      <w:r w:rsidR="0090714A" w:rsidRPr="00276142">
        <w:rPr>
          <w:sz w:val="28"/>
          <w:szCs w:val="28"/>
        </w:rPr>
        <w:t>ем</w:t>
      </w:r>
      <w:r w:rsidR="0090714A" w:rsidRPr="00276142">
        <w:rPr>
          <w:spacing w:val="1"/>
          <w:sz w:val="28"/>
          <w:szCs w:val="28"/>
        </w:rPr>
        <w:t>о</w:t>
      </w:r>
      <w:r w:rsidR="0090714A" w:rsidRPr="00276142">
        <w:rPr>
          <w:sz w:val="28"/>
          <w:szCs w:val="28"/>
        </w:rPr>
        <w:t>н</w:t>
      </w:r>
      <w:r w:rsidR="0090714A" w:rsidRPr="00276142">
        <w:rPr>
          <w:spacing w:val="-1"/>
          <w:sz w:val="28"/>
          <w:szCs w:val="28"/>
        </w:rPr>
        <w:t>т</w:t>
      </w:r>
      <w:r w:rsidR="0090714A" w:rsidRPr="00276142">
        <w:rPr>
          <w:spacing w:val="3"/>
          <w:sz w:val="28"/>
          <w:szCs w:val="28"/>
        </w:rPr>
        <w:t>а</w:t>
      </w:r>
      <w:r w:rsidR="0090714A" w:rsidRPr="00276142">
        <w:rPr>
          <w:spacing w:val="-1"/>
          <w:sz w:val="28"/>
          <w:szCs w:val="28"/>
        </w:rPr>
        <w:t>ж</w:t>
      </w:r>
      <w:r w:rsidR="0090714A" w:rsidRPr="00276142">
        <w:rPr>
          <w:sz w:val="28"/>
          <w:szCs w:val="28"/>
        </w:rPr>
        <w:t>у</w:t>
      </w:r>
      <w:r w:rsidR="0090714A" w:rsidRPr="00276142">
        <w:rPr>
          <w:w w:val="99"/>
          <w:sz w:val="28"/>
          <w:szCs w:val="28"/>
        </w:rPr>
        <w:t xml:space="preserve"> </w:t>
      </w:r>
      <w:r w:rsidR="0090714A" w:rsidRPr="00276142">
        <w:rPr>
          <w:sz w:val="28"/>
          <w:szCs w:val="28"/>
        </w:rPr>
        <w:t>и</w:t>
      </w:r>
      <w:r w:rsidR="0090714A" w:rsidRPr="00276142">
        <w:rPr>
          <w:spacing w:val="-1"/>
          <w:sz w:val="28"/>
          <w:szCs w:val="28"/>
        </w:rPr>
        <w:t>з</w:t>
      </w:r>
      <w:r w:rsidR="0090714A" w:rsidRPr="00276142">
        <w:rPr>
          <w:spacing w:val="1"/>
          <w:sz w:val="28"/>
          <w:szCs w:val="28"/>
        </w:rPr>
        <w:t>б</w:t>
      </w:r>
      <w:r w:rsidR="0090714A" w:rsidRPr="00276142">
        <w:rPr>
          <w:spacing w:val="-1"/>
          <w:sz w:val="28"/>
          <w:szCs w:val="28"/>
        </w:rPr>
        <w:t>ыт</w:t>
      </w:r>
      <w:r w:rsidR="0090714A" w:rsidRPr="00276142">
        <w:rPr>
          <w:spacing w:val="3"/>
          <w:sz w:val="28"/>
          <w:szCs w:val="28"/>
        </w:rPr>
        <w:t>о</w:t>
      </w:r>
      <w:r w:rsidR="0090714A" w:rsidRPr="00276142">
        <w:rPr>
          <w:spacing w:val="-1"/>
          <w:sz w:val="28"/>
          <w:szCs w:val="28"/>
        </w:rPr>
        <w:t>ч</w:t>
      </w:r>
      <w:r w:rsidR="0090714A" w:rsidRPr="00276142">
        <w:rPr>
          <w:sz w:val="28"/>
          <w:szCs w:val="28"/>
        </w:rPr>
        <w:t>н</w:t>
      </w:r>
      <w:r w:rsidR="0090714A" w:rsidRPr="00276142">
        <w:rPr>
          <w:spacing w:val="-1"/>
          <w:sz w:val="28"/>
          <w:szCs w:val="28"/>
        </w:rPr>
        <w:t>ы</w:t>
      </w:r>
      <w:r w:rsidR="0090714A" w:rsidRPr="00276142">
        <w:rPr>
          <w:sz w:val="28"/>
          <w:szCs w:val="28"/>
        </w:rPr>
        <w:t>х</w:t>
      </w:r>
      <w:r w:rsidR="0090714A" w:rsidRPr="00276142">
        <w:rPr>
          <w:spacing w:val="62"/>
          <w:sz w:val="28"/>
          <w:szCs w:val="28"/>
        </w:rPr>
        <w:t xml:space="preserve"> </w:t>
      </w:r>
      <w:r w:rsidR="0090714A" w:rsidRPr="00276142">
        <w:rPr>
          <w:sz w:val="28"/>
          <w:szCs w:val="28"/>
        </w:rPr>
        <w:t>ис</w:t>
      </w:r>
      <w:r w:rsidR="0090714A" w:rsidRPr="00276142">
        <w:rPr>
          <w:spacing w:val="1"/>
          <w:sz w:val="28"/>
          <w:szCs w:val="28"/>
        </w:rPr>
        <w:t>то</w:t>
      </w:r>
      <w:r w:rsidR="0090714A" w:rsidRPr="00276142">
        <w:rPr>
          <w:spacing w:val="-1"/>
          <w:sz w:val="28"/>
          <w:szCs w:val="28"/>
        </w:rPr>
        <w:t>ч</w:t>
      </w:r>
      <w:r w:rsidR="0090714A" w:rsidRPr="00276142">
        <w:rPr>
          <w:sz w:val="28"/>
          <w:szCs w:val="28"/>
        </w:rPr>
        <w:t>ни</w:t>
      </w:r>
      <w:r w:rsidR="0090714A" w:rsidRPr="00276142">
        <w:rPr>
          <w:spacing w:val="1"/>
          <w:sz w:val="28"/>
          <w:szCs w:val="28"/>
        </w:rPr>
        <w:t>ко</w:t>
      </w:r>
      <w:r w:rsidR="0090714A" w:rsidRPr="00276142">
        <w:rPr>
          <w:sz w:val="28"/>
          <w:szCs w:val="28"/>
        </w:rPr>
        <w:t>в</w:t>
      </w:r>
      <w:r w:rsidR="0090714A" w:rsidRPr="00276142">
        <w:rPr>
          <w:spacing w:val="59"/>
          <w:sz w:val="28"/>
          <w:szCs w:val="28"/>
        </w:rPr>
        <w:t xml:space="preserve"> </w:t>
      </w:r>
      <w:r w:rsidR="0090714A" w:rsidRPr="00276142">
        <w:rPr>
          <w:spacing w:val="-1"/>
          <w:sz w:val="28"/>
          <w:szCs w:val="28"/>
        </w:rPr>
        <w:t>т</w:t>
      </w:r>
      <w:r w:rsidR="0090714A" w:rsidRPr="00276142">
        <w:rPr>
          <w:sz w:val="28"/>
          <w:szCs w:val="28"/>
        </w:rPr>
        <w:t>е</w:t>
      </w:r>
      <w:r w:rsidR="0090714A" w:rsidRPr="00276142">
        <w:rPr>
          <w:spacing w:val="2"/>
          <w:sz w:val="28"/>
          <w:szCs w:val="28"/>
        </w:rPr>
        <w:t>п</w:t>
      </w:r>
      <w:r w:rsidR="0090714A" w:rsidRPr="00276142">
        <w:rPr>
          <w:spacing w:val="-1"/>
          <w:sz w:val="28"/>
          <w:szCs w:val="28"/>
        </w:rPr>
        <w:t>л</w:t>
      </w:r>
      <w:r w:rsidR="0090714A" w:rsidRPr="00276142">
        <w:rPr>
          <w:spacing w:val="1"/>
          <w:sz w:val="28"/>
          <w:szCs w:val="28"/>
        </w:rPr>
        <w:t>о</w:t>
      </w:r>
      <w:r w:rsidR="0090714A" w:rsidRPr="00276142">
        <w:rPr>
          <w:sz w:val="28"/>
          <w:szCs w:val="28"/>
        </w:rPr>
        <w:t>в</w:t>
      </w:r>
      <w:r w:rsidR="0090714A" w:rsidRPr="00276142">
        <w:rPr>
          <w:spacing w:val="3"/>
          <w:sz w:val="28"/>
          <w:szCs w:val="28"/>
        </w:rPr>
        <w:t>о</w:t>
      </w:r>
      <w:r w:rsidR="0090714A" w:rsidRPr="00276142">
        <w:rPr>
          <w:sz w:val="28"/>
          <w:szCs w:val="28"/>
        </w:rPr>
        <w:t>й</w:t>
      </w:r>
      <w:r w:rsidR="0090714A" w:rsidRPr="00276142">
        <w:rPr>
          <w:spacing w:val="59"/>
          <w:sz w:val="28"/>
          <w:szCs w:val="28"/>
        </w:rPr>
        <w:t xml:space="preserve"> </w:t>
      </w:r>
      <w:r w:rsidR="0090714A" w:rsidRPr="00276142">
        <w:rPr>
          <w:spacing w:val="-1"/>
          <w:sz w:val="28"/>
          <w:szCs w:val="28"/>
        </w:rPr>
        <w:t>э</w:t>
      </w:r>
      <w:r w:rsidR="0090714A" w:rsidRPr="00276142">
        <w:rPr>
          <w:sz w:val="28"/>
          <w:szCs w:val="28"/>
        </w:rPr>
        <w:t>не</w:t>
      </w:r>
      <w:r w:rsidR="0090714A" w:rsidRPr="00276142">
        <w:rPr>
          <w:spacing w:val="1"/>
          <w:sz w:val="28"/>
          <w:szCs w:val="28"/>
        </w:rPr>
        <w:t>р</w:t>
      </w:r>
      <w:r w:rsidR="0090714A" w:rsidRPr="00276142">
        <w:rPr>
          <w:spacing w:val="-1"/>
          <w:sz w:val="28"/>
          <w:szCs w:val="28"/>
        </w:rPr>
        <w:t>г</w:t>
      </w:r>
      <w:r w:rsidR="0090714A" w:rsidRPr="00276142">
        <w:rPr>
          <w:sz w:val="28"/>
          <w:szCs w:val="28"/>
        </w:rPr>
        <w:t>и</w:t>
      </w:r>
      <w:r w:rsidR="0090714A" w:rsidRPr="00276142">
        <w:rPr>
          <w:spacing w:val="2"/>
          <w:sz w:val="28"/>
          <w:szCs w:val="28"/>
        </w:rPr>
        <w:t>и</w:t>
      </w:r>
      <w:r w:rsidR="0090714A" w:rsidRPr="00276142">
        <w:rPr>
          <w:sz w:val="28"/>
          <w:szCs w:val="28"/>
        </w:rPr>
        <w:t>,</w:t>
      </w:r>
      <w:r w:rsidR="0090714A" w:rsidRPr="00276142">
        <w:rPr>
          <w:spacing w:val="61"/>
          <w:sz w:val="28"/>
          <w:szCs w:val="28"/>
        </w:rPr>
        <w:t xml:space="preserve"> </w:t>
      </w:r>
      <w:r w:rsidR="0090714A" w:rsidRPr="00276142">
        <w:rPr>
          <w:spacing w:val="2"/>
          <w:sz w:val="28"/>
          <w:szCs w:val="28"/>
        </w:rPr>
        <w:t>в</w:t>
      </w:r>
      <w:r w:rsidR="0090714A" w:rsidRPr="00276142">
        <w:rPr>
          <w:spacing w:val="-1"/>
          <w:sz w:val="28"/>
          <w:szCs w:val="28"/>
        </w:rPr>
        <w:t>ы</w:t>
      </w:r>
      <w:r w:rsidR="0090714A" w:rsidRPr="00276142">
        <w:rPr>
          <w:spacing w:val="1"/>
          <w:sz w:val="28"/>
          <w:szCs w:val="28"/>
        </w:rPr>
        <w:t>р</w:t>
      </w:r>
      <w:r w:rsidR="0090714A" w:rsidRPr="00276142">
        <w:rPr>
          <w:sz w:val="28"/>
          <w:szCs w:val="28"/>
        </w:rPr>
        <w:t>а</w:t>
      </w:r>
      <w:r w:rsidR="0090714A" w:rsidRPr="00276142">
        <w:rPr>
          <w:spacing w:val="-1"/>
          <w:sz w:val="28"/>
          <w:szCs w:val="28"/>
        </w:rPr>
        <w:t>б</w:t>
      </w:r>
      <w:r w:rsidR="0090714A" w:rsidRPr="00276142">
        <w:rPr>
          <w:spacing w:val="1"/>
          <w:sz w:val="28"/>
          <w:szCs w:val="28"/>
        </w:rPr>
        <w:t>о</w:t>
      </w:r>
      <w:r w:rsidR="0090714A" w:rsidRPr="00276142">
        <w:rPr>
          <w:spacing w:val="-1"/>
          <w:sz w:val="28"/>
          <w:szCs w:val="28"/>
        </w:rPr>
        <w:t>т</w:t>
      </w:r>
      <w:r w:rsidR="0090714A" w:rsidRPr="00276142">
        <w:rPr>
          <w:sz w:val="28"/>
          <w:szCs w:val="28"/>
        </w:rPr>
        <w:t>а</w:t>
      </w:r>
      <w:r w:rsidR="0090714A" w:rsidRPr="00276142">
        <w:rPr>
          <w:spacing w:val="2"/>
          <w:sz w:val="28"/>
          <w:szCs w:val="28"/>
        </w:rPr>
        <w:t>в</w:t>
      </w:r>
      <w:r w:rsidR="0090714A" w:rsidRPr="00276142">
        <w:rPr>
          <w:sz w:val="28"/>
          <w:szCs w:val="28"/>
        </w:rPr>
        <w:t>ших н</w:t>
      </w:r>
      <w:r w:rsidR="0090714A" w:rsidRPr="00276142">
        <w:rPr>
          <w:spacing w:val="1"/>
          <w:sz w:val="28"/>
          <w:szCs w:val="28"/>
        </w:rPr>
        <w:t>ор</w:t>
      </w:r>
      <w:r w:rsidR="0090714A" w:rsidRPr="00276142">
        <w:rPr>
          <w:sz w:val="28"/>
          <w:szCs w:val="28"/>
        </w:rPr>
        <w:t>ма</w:t>
      </w:r>
      <w:r w:rsidR="0090714A" w:rsidRPr="00276142">
        <w:rPr>
          <w:spacing w:val="-1"/>
          <w:sz w:val="28"/>
          <w:szCs w:val="28"/>
        </w:rPr>
        <w:t>т</w:t>
      </w:r>
      <w:r w:rsidR="0090714A" w:rsidRPr="00276142">
        <w:rPr>
          <w:sz w:val="28"/>
          <w:szCs w:val="28"/>
        </w:rPr>
        <w:t>ивн</w:t>
      </w:r>
      <w:r w:rsidR="0090714A" w:rsidRPr="00276142">
        <w:rPr>
          <w:spacing w:val="-1"/>
          <w:sz w:val="28"/>
          <w:szCs w:val="28"/>
        </w:rPr>
        <w:t>ы</w:t>
      </w:r>
      <w:r w:rsidR="0090714A" w:rsidRPr="00276142">
        <w:rPr>
          <w:sz w:val="28"/>
          <w:szCs w:val="28"/>
        </w:rPr>
        <w:t>й</w:t>
      </w:r>
      <w:r w:rsidR="0090714A" w:rsidRPr="00276142">
        <w:rPr>
          <w:spacing w:val="47"/>
          <w:sz w:val="28"/>
          <w:szCs w:val="28"/>
        </w:rPr>
        <w:t xml:space="preserve"> </w:t>
      </w:r>
      <w:r w:rsidR="0090714A" w:rsidRPr="00276142">
        <w:rPr>
          <w:spacing w:val="3"/>
          <w:sz w:val="28"/>
          <w:szCs w:val="28"/>
        </w:rPr>
        <w:t>с</w:t>
      </w:r>
      <w:r w:rsidR="0090714A" w:rsidRPr="00276142">
        <w:rPr>
          <w:spacing w:val="1"/>
          <w:sz w:val="28"/>
          <w:szCs w:val="28"/>
        </w:rPr>
        <w:t>ро</w:t>
      </w:r>
      <w:r w:rsidR="0090714A" w:rsidRPr="00276142">
        <w:rPr>
          <w:sz w:val="28"/>
          <w:szCs w:val="28"/>
        </w:rPr>
        <w:t>к</w:t>
      </w:r>
      <w:r w:rsidR="0090714A" w:rsidRPr="00276142">
        <w:rPr>
          <w:spacing w:val="46"/>
          <w:sz w:val="28"/>
          <w:szCs w:val="28"/>
        </w:rPr>
        <w:t xml:space="preserve"> </w:t>
      </w:r>
      <w:r w:rsidR="0090714A" w:rsidRPr="00276142">
        <w:rPr>
          <w:sz w:val="28"/>
          <w:szCs w:val="28"/>
        </w:rPr>
        <w:t>с</w:t>
      </w:r>
      <w:r w:rsidR="0090714A" w:rsidRPr="00276142">
        <w:rPr>
          <w:spacing w:val="-1"/>
          <w:sz w:val="28"/>
          <w:szCs w:val="28"/>
        </w:rPr>
        <w:t>л</w:t>
      </w:r>
      <w:r w:rsidR="0090714A" w:rsidRPr="00276142">
        <w:rPr>
          <w:sz w:val="28"/>
          <w:szCs w:val="28"/>
        </w:rPr>
        <w:t>у</w:t>
      </w:r>
      <w:r w:rsidR="0090714A" w:rsidRPr="00276142">
        <w:rPr>
          <w:spacing w:val="-1"/>
          <w:sz w:val="28"/>
          <w:szCs w:val="28"/>
        </w:rPr>
        <w:t>ж</w:t>
      </w:r>
      <w:r w:rsidR="0090714A" w:rsidRPr="00276142">
        <w:rPr>
          <w:spacing w:val="1"/>
          <w:sz w:val="28"/>
          <w:szCs w:val="28"/>
        </w:rPr>
        <w:t>б</w:t>
      </w:r>
      <w:r w:rsidR="0090714A" w:rsidRPr="00276142">
        <w:rPr>
          <w:spacing w:val="-1"/>
          <w:sz w:val="28"/>
          <w:szCs w:val="28"/>
        </w:rPr>
        <w:t xml:space="preserve">ы, </w:t>
      </w:r>
      <w:r w:rsidRPr="00276142">
        <w:rPr>
          <w:spacing w:val="-1"/>
          <w:sz w:val="28"/>
          <w:szCs w:val="28"/>
        </w:rPr>
        <w:t>отсутствует</w:t>
      </w:r>
      <w:r w:rsidR="0090714A" w:rsidRPr="00276142">
        <w:rPr>
          <w:spacing w:val="-1"/>
          <w:sz w:val="28"/>
          <w:szCs w:val="28"/>
        </w:rPr>
        <w:t>.</w:t>
      </w:r>
    </w:p>
    <w:p w:rsidR="00BE5273" w:rsidRPr="00276142" w:rsidRDefault="00BE5273" w:rsidP="0090714A">
      <w:pPr>
        <w:pStyle w:val="2"/>
        <w:numPr>
          <w:ilvl w:val="1"/>
          <w:numId w:val="34"/>
        </w:numPr>
        <w:tabs>
          <w:tab w:val="clear" w:pos="1701"/>
          <w:tab w:val="clear" w:pos="1814"/>
        </w:tabs>
        <w:ind w:left="0" w:firstLine="0"/>
        <w:rPr>
          <w:sz w:val="28"/>
          <w:szCs w:val="28"/>
        </w:rPr>
      </w:pPr>
      <w:bookmarkStart w:id="12" w:name="_Toc479442461"/>
      <w:r w:rsidRPr="00276142">
        <w:rPr>
          <w:sz w:val="28"/>
          <w:szCs w:val="28"/>
        </w:rPr>
        <w:t>Ме</w:t>
      </w:r>
      <w:r w:rsidR="00103FFF" w:rsidRPr="00276142">
        <w:rPr>
          <w:sz w:val="28"/>
          <w:szCs w:val="28"/>
        </w:rPr>
        <w:t>ры по переоборудованию котельн</w:t>
      </w:r>
      <w:r w:rsidR="006F0C8F" w:rsidRPr="00276142">
        <w:rPr>
          <w:sz w:val="28"/>
          <w:szCs w:val="28"/>
        </w:rPr>
        <w:t>ых</w:t>
      </w:r>
      <w:r w:rsidR="00103FFF" w:rsidRPr="00276142">
        <w:rPr>
          <w:sz w:val="28"/>
          <w:szCs w:val="28"/>
        </w:rPr>
        <w:t xml:space="preserve"> в источник</w:t>
      </w:r>
      <w:r w:rsidR="006F0C8F" w:rsidRPr="00276142">
        <w:rPr>
          <w:sz w:val="28"/>
          <w:szCs w:val="28"/>
        </w:rPr>
        <w:t>и</w:t>
      </w:r>
      <w:r w:rsidRPr="00276142">
        <w:rPr>
          <w:sz w:val="28"/>
          <w:szCs w:val="28"/>
        </w:rPr>
        <w:t xml:space="preserve"> т</w:t>
      </w:r>
      <w:r w:rsidR="00103FFF" w:rsidRPr="00276142">
        <w:rPr>
          <w:sz w:val="28"/>
          <w:szCs w:val="28"/>
        </w:rPr>
        <w:t>епловой энергии, функционирующи</w:t>
      </w:r>
      <w:r w:rsidR="006F0C8F" w:rsidRPr="00276142">
        <w:rPr>
          <w:sz w:val="28"/>
          <w:szCs w:val="28"/>
        </w:rPr>
        <w:t>е</w:t>
      </w:r>
      <w:r w:rsidRPr="00276142">
        <w:rPr>
          <w:sz w:val="28"/>
          <w:szCs w:val="28"/>
        </w:rPr>
        <w:t xml:space="preserve"> в режиме комбинированной выработки электрической и тепловой энерг</w:t>
      </w:r>
      <w:bookmarkEnd w:id="12"/>
      <w:r w:rsidRPr="00276142">
        <w:rPr>
          <w:sz w:val="28"/>
          <w:szCs w:val="28"/>
        </w:rPr>
        <w:t>ии</w:t>
      </w:r>
    </w:p>
    <w:p w:rsidR="009C3CCC" w:rsidRPr="00276142" w:rsidRDefault="009C3CCC" w:rsidP="003976EB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276142">
        <w:rPr>
          <w:spacing w:val="-2"/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д</w:t>
      </w:r>
      <w:r w:rsidRPr="00276142">
        <w:rPr>
          <w:spacing w:val="-4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ж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я</w:t>
      </w:r>
      <w:r w:rsidRPr="00276142">
        <w:rPr>
          <w:spacing w:val="40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п</w:t>
      </w:r>
      <w:r w:rsidRPr="00276142">
        <w:rPr>
          <w:sz w:val="28"/>
          <w:szCs w:val="28"/>
        </w:rPr>
        <w:t>о</w:t>
      </w:r>
      <w:r w:rsidRPr="00276142">
        <w:rPr>
          <w:spacing w:val="41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п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2"/>
          <w:sz w:val="28"/>
          <w:szCs w:val="28"/>
        </w:rPr>
        <w:t>б</w:t>
      </w:r>
      <w:r w:rsidRPr="00276142">
        <w:rPr>
          <w:spacing w:val="1"/>
          <w:sz w:val="28"/>
          <w:szCs w:val="28"/>
        </w:rPr>
        <w:t>ор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1"/>
          <w:sz w:val="28"/>
          <w:szCs w:val="28"/>
        </w:rPr>
        <w:t>до</w:t>
      </w:r>
      <w:r w:rsidRPr="00276142">
        <w:rPr>
          <w:spacing w:val="-3"/>
          <w:sz w:val="28"/>
          <w:szCs w:val="28"/>
        </w:rPr>
        <w:t>в</w:t>
      </w:r>
      <w:r w:rsidRPr="00276142">
        <w:rPr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ю</w:t>
      </w:r>
      <w:r w:rsidRPr="00276142">
        <w:rPr>
          <w:spacing w:val="41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щ</w:t>
      </w:r>
      <w:r w:rsidRPr="00276142">
        <w:rPr>
          <w:sz w:val="28"/>
          <w:szCs w:val="28"/>
        </w:rPr>
        <w:t>ес</w:t>
      </w:r>
      <w:r w:rsidRPr="00276142">
        <w:rPr>
          <w:spacing w:val="-1"/>
          <w:sz w:val="28"/>
          <w:szCs w:val="28"/>
        </w:rPr>
        <w:t>тв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ющ</w:t>
      </w:r>
      <w:r w:rsidR="00103FFF" w:rsidRPr="00276142">
        <w:rPr>
          <w:sz w:val="28"/>
          <w:szCs w:val="28"/>
        </w:rPr>
        <w:t>ей</w:t>
      </w:r>
      <w:r w:rsidRPr="00276142">
        <w:rPr>
          <w:spacing w:val="43"/>
          <w:sz w:val="28"/>
          <w:szCs w:val="28"/>
        </w:rPr>
        <w:t xml:space="preserve"> </w:t>
      </w:r>
      <w:r w:rsidRPr="00276142">
        <w:rPr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-4"/>
          <w:sz w:val="28"/>
          <w:szCs w:val="28"/>
        </w:rPr>
        <w:t>л</w:t>
      </w:r>
      <w:r w:rsidRPr="00276142">
        <w:rPr>
          <w:spacing w:val="-1"/>
          <w:sz w:val="28"/>
          <w:szCs w:val="28"/>
        </w:rPr>
        <w:t>ь</w:t>
      </w:r>
      <w:r w:rsidRPr="00276142">
        <w:rPr>
          <w:spacing w:val="1"/>
          <w:sz w:val="28"/>
          <w:szCs w:val="28"/>
        </w:rPr>
        <w:t>н</w:t>
      </w:r>
      <w:r w:rsidR="00103FFF" w:rsidRPr="00276142">
        <w:rPr>
          <w:spacing w:val="-2"/>
          <w:sz w:val="28"/>
          <w:szCs w:val="28"/>
        </w:rPr>
        <w:t>ой</w:t>
      </w:r>
      <w:r w:rsidRPr="00276142">
        <w:rPr>
          <w:spacing w:val="43"/>
          <w:sz w:val="28"/>
          <w:szCs w:val="28"/>
        </w:rPr>
        <w:t xml:space="preserve"> </w:t>
      </w:r>
      <w:r w:rsidRPr="00276142">
        <w:rPr>
          <w:sz w:val="28"/>
          <w:szCs w:val="28"/>
        </w:rPr>
        <w:t>в</w:t>
      </w:r>
      <w:r w:rsidR="00AA1B8A" w:rsidRPr="00276142">
        <w:rPr>
          <w:sz w:val="28"/>
          <w:szCs w:val="28"/>
        </w:rPr>
        <w:t xml:space="preserve"> централ</w:t>
      </w:r>
      <w:r w:rsidR="00AA1B8A" w:rsidRPr="00276142">
        <w:rPr>
          <w:sz w:val="28"/>
          <w:szCs w:val="28"/>
        </w:rPr>
        <w:t>и</w:t>
      </w:r>
      <w:r w:rsidR="00572C82" w:rsidRPr="00276142">
        <w:rPr>
          <w:sz w:val="28"/>
          <w:szCs w:val="28"/>
        </w:rPr>
        <w:t>зованн</w:t>
      </w:r>
      <w:r w:rsidR="00AA1B8A" w:rsidRPr="00276142">
        <w:rPr>
          <w:sz w:val="28"/>
          <w:szCs w:val="28"/>
        </w:rPr>
        <w:t>ый</w:t>
      </w:r>
      <w:r w:rsidRPr="00276142">
        <w:rPr>
          <w:spacing w:val="42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ч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ик к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м</w:t>
      </w:r>
      <w:r w:rsidRPr="00276142">
        <w:rPr>
          <w:spacing w:val="1"/>
          <w:sz w:val="28"/>
          <w:szCs w:val="28"/>
        </w:rPr>
        <w:t>б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ир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нн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65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в</w:t>
      </w:r>
      <w:r w:rsidRPr="00276142">
        <w:rPr>
          <w:sz w:val="28"/>
          <w:szCs w:val="28"/>
        </w:rPr>
        <w:t>ы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б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к</w:t>
      </w:r>
      <w:r w:rsidRPr="00276142">
        <w:rPr>
          <w:sz w:val="28"/>
          <w:szCs w:val="28"/>
        </w:rPr>
        <w:t>и</w:t>
      </w:r>
      <w:r w:rsidRPr="00276142">
        <w:rPr>
          <w:spacing w:val="65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эл</w:t>
      </w:r>
      <w:r w:rsidRPr="00276142">
        <w:rPr>
          <w:sz w:val="28"/>
          <w:szCs w:val="28"/>
        </w:rPr>
        <w:t>ек</w:t>
      </w:r>
      <w:r w:rsidRPr="00276142">
        <w:rPr>
          <w:spacing w:val="-3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2"/>
          <w:sz w:val="28"/>
          <w:szCs w:val="28"/>
        </w:rPr>
        <w:t>и</w:t>
      </w:r>
      <w:r w:rsidRPr="00276142">
        <w:rPr>
          <w:spacing w:val="-3"/>
          <w:sz w:val="28"/>
          <w:szCs w:val="28"/>
        </w:rPr>
        <w:t>ч</w:t>
      </w:r>
      <w:r w:rsidRPr="00276142">
        <w:rPr>
          <w:sz w:val="28"/>
          <w:szCs w:val="28"/>
        </w:rPr>
        <w:t>еск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62"/>
          <w:sz w:val="28"/>
          <w:szCs w:val="28"/>
        </w:rPr>
        <w:t xml:space="preserve"> </w:t>
      </w:r>
      <w:r w:rsidRPr="00276142">
        <w:rPr>
          <w:sz w:val="28"/>
          <w:szCs w:val="28"/>
        </w:rPr>
        <w:t>и</w:t>
      </w:r>
      <w:r w:rsidRPr="00276142">
        <w:rPr>
          <w:spacing w:val="65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65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э</w:t>
      </w:r>
      <w:r w:rsidRPr="00276142">
        <w:rPr>
          <w:sz w:val="28"/>
          <w:szCs w:val="28"/>
        </w:rPr>
        <w:t>не</w:t>
      </w:r>
      <w:r w:rsidRPr="00276142">
        <w:rPr>
          <w:spacing w:val="-2"/>
          <w:sz w:val="28"/>
          <w:szCs w:val="28"/>
        </w:rPr>
        <w:t>р</w:t>
      </w:r>
      <w:r w:rsidRPr="00276142">
        <w:rPr>
          <w:sz w:val="28"/>
          <w:szCs w:val="28"/>
        </w:rPr>
        <w:t>г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и</w:t>
      </w:r>
      <w:r w:rsidRPr="00276142">
        <w:rPr>
          <w:spacing w:val="65"/>
          <w:sz w:val="28"/>
          <w:szCs w:val="28"/>
        </w:rPr>
        <w:t xml:space="preserve"> </w:t>
      </w:r>
      <w:r w:rsidRPr="00276142">
        <w:rPr>
          <w:sz w:val="28"/>
          <w:szCs w:val="28"/>
        </w:rPr>
        <w:t>(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г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а</w:t>
      </w:r>
      <w:r w:rsidRPr="00276142">
        <w:rPr>
          <w:sz w:val="28"/>
          <w:szCs w:val="28"/>
        </w:rPr>
        <w:t>ц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о</w:t>
      </w:r>
      <w:r w:rsidR="00D869F0"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н</w:t>
      </w:r>
      <w:r w:rsidRPr="00276142">
        <w:rPr>
          <w:sz w:val="28"/>
          <w:szCs w:val="28"/>
        </w:rPr>
        <w:t>ы</w:t>
      </w:r>
      <w:r w:rsidRPr="00276142">
        <w:rPr>
          <w:spacing w:val="-3"/>
          <w:sz w:val="28"/>
          <w:szCs w:val="28"/>
        </w:rPr>
        <w:t>м</w:t>
      </w:r>
      <w:r w:rsidRPr="00276142">
        <w:rPr>
          <w:sz w:val="28"/>
          <w:szCs w:val="28"/>
        </w:rPr>
        <w:t>и</w:t>
      </w:r>
      <w:r w:rsidRPr="00276142">
        <w:rPr>
          <w:spacing w:val="31"/>
          <w:sz w:val="28"/>
          <w:szCs w:val="28"/>
        </w:rPr>
        <w:t xml:space="preserve"> 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а</w:t>
      </w:r>
      <w:r w:rsidRPr="00276142">
        <w:rPr>
          <w:spacing w:val="1"/>
          <w:sz w:val="28"/>
          <w:szCs w:val="28"/>
        </w:rPr>
        <w:t>но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z w:val="28"/>
          <w:szCs w:val="28"/>
        </w:rPr>
        <w:t>к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м</w:t>
      </w:r>
      <w:r w:rsidRPr="00276142">
        <w:rPr>
          <w:sz w:val="28"/>
          <w:szCs w:val="28"/>
        </w:rPr>
        <w:t>и)</w:t>
      </w:r>
      <w:r w:rsidRPr="00276142">
        <w:rPr>
          <w:spacing w:val="28"/>
          <w:sz w:val="28"/>
          <w:szCs w:val="28"/>
        </w:rPr>
        <w:t xml:space="preserve"> </w:t>
      </w:r>
      <w:r w:rsidRPr="00276142">
        <w:rPr>
          <w:sz w:val="28"/>
          <w:szCs w:val="28"/>
        </w:rPr>
        <w:t>на</w:t>
      </w:r>
      <w:r w:rsidRPr="00276142">
        <w:rPr>
          <w:spacing w:val="30"/>
          <w:sz w:val="28"/>
          <w:szCs w:val="28"/>
        </w:rPr>
        <w:t xml:space="preserve"> </w:t>
      </w:r>
      <w:r w:rsidRPr="00276142">
        <w:rPr>
          <w:sz w:val="28"/>
          <w:szCs w:val="28"/>
        </w:rPr>
        <w:t>ка</w:t>
      </w:r>
      <w:r w:rsidRPr="00276142">
        <w:rPr>
          <w:spacing w:val="-3"/>
          <w:sz w:val="28"/>
          <w:szCs w:val="28"/>
        </w:rPr>
        <w:t>ж</w:t>
      </w:r>
      <w:r w:rsidRPr="00276142">
        <w:rPr>
          <w:spacing w:val="-2"/>
          <w:sz w:val="28"/>
          <w:szCs w:val="28"/>
        </w:rPr>
        <w:t>д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м</w:t>
      </w:r>
      <w:r w:rsidRPr="00276142">
        <w:rPr>
          <w:spacing w:val="30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эт</w:t>
      </w:r>
      <w:r w:rsidRPr="00276142">
        <w:rPr>
          <w:sz w:val="28"/>
          <w:szCs w:val="28"/>
        </w:rPr>
        <w:t>а</w:t>
      </w:r>
      <w:r w:rsidRPr="00276142">
        <w:rPr>
          <w:spacing w:val="1"/>
          <w:sz w:val="28"/>
          <w:szCs w:val="28"/>
        </w:rPr>
        <w:t>п</w:t>
      </w:r>
      <w:r w:rsidRPr="00276142">
        <w:rPr>
          <w:sz w:val="28"/>
          <w:szCs w:val="28"/>
        </w:rPr>
        <w:t>е</w:t>
      </w:r>
      <w:r w:rsidRPr="00276142">
        <w:rPr>
          <w:spacing w:val="28"/>
          <w:sz w:val="28"/>
          <w:szCs w:val="28"/>
        </w:rPr>
        <w:t xml:space="preserve"> </w:t>
      </w:r>
      <w:r w:rsidRPr="00276142">
        <w:rPr>
          <w:sz w:val="28"/>
          <w:szCs w:val="28"/>
        </w:rPr>
        <w:t>и</w:t>
      </w:r>
      <w:r w:rsidRPr="00276142">
        <w:rPr>
          <w:spacing w:val="29"/>
          <w:sz w:val="28"/>
          <w:szCs w:val="28"/>
        </w:rPr>
        <w:t xml:space="preserve"> </w:t>
      </w:r>
      <w:r w:rsidRPr="00276142">
        <w:rPr>
          <w:sz w:val="28"/>
          <w:szCs w:val="28"/>
        </w:rPr>
        <w:t>к</w:t>
      </w:r>
      <w:r w:rsidRPr="00276142">
        <w:rPr>
          <w:spacing w:val="31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к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ч</w:t>
      </w:r>
      <w:r w:rsidRPr="00276142">
        <w:rPr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ю</w:t>
      </w:r>
      <w:r w:rsidRPr="00276142">
        <w:rPr>
          <w:spacing w:val="29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м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г</w:t>
      </w:r>
      <w:r w:rsidRPr="00276142">
        <w:rPr>
          <w:sz w:val="28"/>
          <w:szCs w:val="28"/>
        </w:rPr>
        <w:t>о</w:t>
      </w:r>
      <w:r w:rsidRPr="00276142">
        <w:rPr>
          <w:spacing w:val="32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2"/>
          <w:sz w:val="28"/>
          <w:szCs w:val="28"/>
        </w:rPr>
        <w:t>ио</w:t>
      </w:r>
      <w:r w:rsidRPr="00276142">
        <w:rPr>
          <w:spacing w:val="1"/>
          <w:sz w:val="28"/>
          <w:szCs w:val="28"/>
        </w:rPr>
        <w:t>д</w:t>
      </w:r>
      <w:r w:rsidRPr="00276142">
        <w:rPr>
          <w:sz w:val="28"/>
          <w:szCs w:val="28"/>
        </w:rPr>
        <w:t>а,</w:t>
      </w:r>
      <w:r w:rsidRPr="00276142">
        <w:rPr>
          <w:spacing w:val="27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н</w:t>
      </w:r>
      <w:r w:rsidRPr="00276142">
        <w:rPr>
          <w:sz w:val="28"/>
          <w:szCs w:val="28"/>
        </w:rPr>
        <w:t xml:space="preserve">е 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асс</w:t>
      </w:r>
      <w:r w:rsidRPr="00276142">
        <w:rPr>
          <w:spacing w:val="-3"/>
          <w:sz w:val="28"/>
          <w:szCs w:val="28"/>
        </w:rPr>
        <w:t>м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в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ь</w:t>
      </w:r>
      <w:r w:rsidRPr="00276142">
        <w:rPr>
          <w:sz w:val="28"/>
          <w:szCs w:val="28"/>
        </w:rPr>
        <w:t>,</w:t>
      </w:r>
      <w:r w:rsidRPr="00276142">
        <w:rPr>
          <w:spacing w:val="42"/>
          <w:sz w:val="28"/>
          <w:szCs w:val="28"/>
        </w:rPr>
        <w:t xml:space="preserve"> </w:t>
      </w:r>
      <w:r w:rsidRPr="00276142">
        <w:rPr>
          <w:sz w:val="28"/>
          <w:szCs w:val="28"/>
        </w:rPr>
        <w:t>в</w:t>
      </w:r>
      <w:r w:rsidRPr="00276142">
        <w:rPr>
          <w:spacing w:val="42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в</w:t>
      </w:r>
      <w:r w:rsidRPr="00276142">
        <w:rPr>
          <w:sz w:val="28"/>
          <w:szCs w:val="28"/>
        </w:rPr>
        <w:t>я</w:t>
      </w:r>
      <w:r w:rsidRPr="00276142">
        <w:rPr>
          <w:spacing w:val="-1"/>
          <w:sz w:val="28"/>
          <w:szCs w:val="28"/>
        </w:rPr>
        <w:t>з</w:t>
      </w:r>
      <w:r w:rsidRPr="00276142">
        <w:rPr>
          <w:sz w:val="28"/>
          <w:szCs w:val="28"/>
        </w:rPr>
        <w:t>и</w:t>
      </w:r>
      <w:r w:rsidRPr="00276142">
        <w:rPr>
          <w:spacing w:val="43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40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с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тв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ем</w:t>
      </w:r>
      <w:r w:rsidRPr="00276142">
        <w:rPr>
          <w:spacing w:val="42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тв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тв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ющ</w:t>
      </w:r>
      <w:r w:rsidRPr="00276142">
        <w:rPr>
          <w:sz w:val="28"/>
          <w:szCs w:val="28"/>
        </w:rPr>
        <w:t>их</w:t>
      </w:r>
      <w:r w:rsidRPr="00276142">
        <w:rPr>
          <w:spacing w:val="41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-2"/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ек</w:t>
      </w:r>
      <w:r w:rsidRPr="00276142">
        <w:rPr>
          <w:spacing w:val="-3"/>
          <w:sz w:val="28"/>
          <w:szCs w:val="28"/>
        </w:rPr>
        <w:t>т</w:t>
      </w:r>
      <w:r w:rsidRPr="00276142">
        <w:rPr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ы</w:t>
      </w:r>
      <w:r w:rsidRPr="00276142">
        <w:rPr>
          <w:sz w:val="28"/>
          <w:szCs w:val="28"/>
        </w:rPr>
        <w:t>х</w:t>
      </w:r>
      <w:r w:rsidRPr="00276142">
        <w:rPr>
          <w:spacing w:val="41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ш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 xml:space="preserve">й </w:t>
      </w:r>
      <w:r w:rsidRPr="00276142">
        <w:rPr>
          <w:spacing w:val="1"/>
          <w:sz w:val="28"/>
          <w:szCs w:val="28"/>
        </w:rPr>
        <w:t>н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 xml:space="preserve"> м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м</w:t>
      </w:r>
      <w:r w:rsidRPr="00276142">
        <w:rPr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н</w:t>
      </w:r>
      <w:r w:rsidRPr="00276142">
        <w:rPr>
          <w:sz w:val="28"/>
          <w:szCs w:val="28"/>
        </w:rPr>
        <w:t>т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а</w:t>
      </w:r>
      <w:r w:rsidRPr="00276142">
        <w:rPr>
          <w:sz w:val="28"/>
          <w:szCs w:val="28"/>
        </w:rPr>
        <w:t>к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з</w:t>
      </w:r>
      <w:r w:rsidRPr="00276142">
        <w:rPr>
          <w:sz w:val="28"/>
          <w:szCs w:val="28"/>
        </w:rPr>
        <w:t>ац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 xml:space="preserve">и </w:t>
      </w:r>
      <w:r w:rsidRPr="00276142">
        <w:rPr>
          <w:spacing w:val="-3"/>
          <w:sz w:val="28"/>
          <w:szCs w:val="28"/>
        </w:rPr>
        <w:t>с</w:t>
      </w:r>
      <w:r w:rsidRPr="00276142">
        <w:rPr>
          <w:spacing w:val="1"/>
          <w:sz w:val="28"/>
          <w:szCs w:val="28"/>
        </w:rPr>
        <w:t>х</w:t>
      </w:r>
      <w:r w:rsidRPr="00276142">
        <w:rPr>
          <w:sz w:val="28"/>
          <w:szCs w:val="28"/>
        </w:rPr>
        <w:t>е</w:t>
      </w:r>
      <w:r w:rsidRPr="00276142">
        <w:rPr>
          <w:spacing w:val="-3"/>
          <w:sz w:val="28"/>
          <w:szCs w:val="28"/>
        </w:rPr>
        <w:t>м</w:t>
      </w:r>
      <w:r w:rsidRPr="00276142">
        <w:rPr>
          <w:sz w:val="28"/>
          <w:szCs w:val="28"/>
        </w:rPr>
        <w:t xml:space="preserve">ы 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еп</w:t>
      </w:r>
      <w:r w:rsidRPr="00276142">
        <w:rPr>
          <w:spacing w:val="-4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с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а</w:t>
      </w:r>
      <w:r w:rsidRPr="00276142">
        <w:rPr>
          <w:spacing w:val="1"/>
          <w:sz w:val="28"/>
          <w:szCs w:val="28"/>
        </w:rPr>
        <w:t>б</w:t>
      </w:r>
      <w:r w:rsidRPr="00276142">
        <w:rPr>
          <w:sz w:val="28"/>
          <w:szCs w:val="28"/>
        </w:rPr>
        <w:t>ж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я.</w:t>
      </w:r>
    </w:p>
    <w:p w:rsidR="00BE5273" w:rsidRPr="00276142" w:rsidRDefault="00774D40" w:rsidP="0090714A">
      <w:pPr>
        <w:pStyle w:val="2"/>
        <w:numPr>
          <w:ilvl w:val="1"/>
          <w:numId w:val="34"/>
        </w:numPr>
        <w:tabs>
          <w:tab w:val="clear" w:pos="1701"/>
          <w:tab w:val="clear" w:pos="1814"/>
        </w:tabs>
        <w:ind w:left="0" w:firstLine="0"/>
        <w:rPr>
          <w:sz w:val="28"/>
          <w:szCs w:val="28"/>
        </w:rPr>
      </w:pPr>
      <w:bookmarkStart w:id="13" w:name="_Toc479442462"/>
      <w:r w:rsidRPr="00276142">
        <w:rPr>
          <w:sz w:val="28"/>
          <w:szCs w:val="28"/>
        </w:rPr>
        <w:t>Меры по переводу котельн</w:t>
      </w:r>
      <w:r w:rsidR="006F0C8F" w:rsidRPr="00276142">
        <w:rPr>
          <w:sz w:val="28"/>
          <w:szCs w:val="28"/>
        </w:rPr>
        <w:t>ых</w:t>
      </w:r>
      <w:r w:rsidRPr="00276142">
        <w:rPr>
          <w:sz w:val="28"/>
          <w:szCs w:val="28"/>
        </w:rPr>
        <w:t>, размещенн</w:t>
      </w:r>
      <w:r w:rsidR="006F0C8F" w:rsidRPr="00276142">
        <w:rPr>
          <w:sz w:val="28"/>
          <w:szCs w:val="28"/>
        </w:rPr>
        <w:t>ых</w:t>
      </w:r>
      <w:r w:rsidRPr="00276142">
        <w:rPr>
          <w:sz w:val="28"/>
          <w:szCs w:val="28"/>
        </w:rPr>
        <w:t xml:space="preserve"> в существующ</w:t>
      </w:r>
      <w:r w:rsidR="006F0C8F" w:rsidRPr="00276142">
        <w:rPr>
          <w:sz w:val="28"/>
          <w:szCs w:val="28"/>
        </w:rPr>
        <w:t>их</w:t>
      </w:r>
      <w:r w:rsidRPr="00276142">
        <w:rPr>
          <w:sz w:val="28"/>
          <w:szCs w:val="28"/>
        </w:rPr>
        <w:t xml:space="preserve"> и расширяем</w:t>
      </w:r>
      <w:r w:rsidR="006F0C8F" w:rsidRPr="00276142">
        <w:rPr>
          <w:sz w:val="28"/>
          <w:szCs w:val="28"/>
        </w:rPr>
        <w:t>ых</w:t>
      </w:r>
      <w:r w:rsidRPr="00276142">
        <w:rPr>
          <w:sz w:val="28"/>
          <w:szCs w:val="28"/>
        </w:rPr>
        <w:t xml:space="preserve"> зон</w:t>
      </w:r>
      <w:r w:rsidR="006F0C8F" w:rsidRPr="00276142">
        <w:rPr>
          <w:sz w:val="28"/>
          <w:szCs w:val="28"/>
        </w:rPr>
        <w:t>ах действия источников</w:t>
      </w:r>
      <w:r w:rsidR="00BE5273" w:rsidRPr="00276142">
        <w:rPr>
          <w:sz w:val="28"/>
          <w:szCs w:val="28"/>
        </w:rPr>
        <w:t xml:space="preserve"> т</w:t>
      </w:r>
      <w:r w:rsidRPr="00276142">
        <w:rPr>
          <w:sz w:val="28"/>
          <w:szCs w:val="28"/>
        </w:rPr>
        <w:t>епловой энергии, функционирующ</w:t>
      </w:r>
      <w:r w:rsidR="006F0C8F" w:rsidRPr="00276142">
        <w:rPr>
          <w:sz w:val="28"/>
          <w:szCs w:val="28"/>
        </w:rPr>
        <w:t>их</w:t>
      </w:r>
      <w:r w:rsidR="00BE5273" w:rsidRPr="00276142">
        <w:rPr>
          <w:sz w:val="28"/>
          <w:szCs w:val="28"/>
        </w:rPr>
        <w:t xml:space="preserve"> в режиме комбинированной выработки электрической и тепловой энергии, в пиковый режим работы, либо по выводу из эксплуатации</w:t>
      </w:r>
      <w:bookmarkEnd w:id="13"/>
    </w:p>
    <w:p w:rsidR="008109B5" w:rsidRPr="00276142" w:rsidRDefault="008109B5" w:rsidP="008109B5">
      <w:pPr>
        <w:pStyle w:val="TableParagraph"/>
        <w:kinsoku w:val="0"/>
        <w:overflowPunct w:val="0"/>
        <w:ind w:right="-57" w:firstLine="709"/>
        <w:jc w:val="both"/>
        <w:rPr>
          <w:sz w:val="28"/>
          <w:szCs w:val="28"/>
        </w:rPr>
      </w:pPr>
      <w:r w:rsidRPr="00276142">
        <w:rPr>
          <w:spacing w:val="-1"/>
          <w:sz w:val="28"/>
          <w:szCs w:val="28"/>
        </w:rPr>
        <w:t>Мероприятия</w:t>
      </w:r>
      <w:r w:rsidRPr="00276142">
        <w:rPr>
          <w:spacing w:val="46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п</w:t>
      </w:r>
      <w:r w:rsidRPr="00276142">
        <w:rPr>
          <w:sz w:val="28"/>
          <w:szCs w:val="28"/>
        </w:rPr>
        <w:t>о</w:t>
      </w:r>
      <w:r w:rsidRPr="00276142">
        <w:rPr>
          <w:spacing w:val="44"/>
          <w:sz w:val="28"/>
          <w:szCs w:val="28"/>
        </w:rPr>
        <w:t xml:space="preserve"> </w:t>
      </w:r>
      <w:r w:rsidRPr="00276142">
        <w:rPr>
          <w:sz w:val="28"/>
          <w:szCs w:val="28"/>
        </w:rPr>
        <w:t>пе</w:t>
      </w:r>
      <w:r w:rsidRPr="00276142">
        <w:rPr>
          <w:spacing w:val="-2"/>
          <w:sz w:val="28"/>
          <w:szCs w:val="28"/>
        </w:rPr>
        <w:t>р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д</w:t>
      </w:r>
      <w:r w:rsidRPr="00276142">
        <w:rPr>
          <w:sz w:val="28"/>
          <w:szCs w:val="28"/>
        </w:rPr>
        <w:t>у</w:t>
      </w:r>
      <w:r w:rsidRPr="00276142">
        <w:rPr>
          <w:spacing w:val="43"/>
          <w:sz w:val="28"/>
          <w:szCs w:val="28"/>
        </w:rPr>
        <w:t xml:space="preserve"> </w:t>
      </w:r>
      <w:r w:rsidRPr="00276142">
        <w:rPr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ль</w:t>
      </w:r>
      <w:r w:rsidRPr="00276142">
        <w:rPr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ой</w:t>
      </w:r>
      <w:r w:rsidRPr="00276142">
        <w:rPr>
          <w:sz w:val="28"/>
          <w:szCs w:val="28"/>
        </w:rPr>
        <w:t>,</w:t>
      </w:r>
      <w:r w:rsidRPr="00276142">
        <w:rPr>
          <w:spacing w:val="44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зм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щ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нн</w:t>
      </w:r>
      <w:r w:rsidRPr="00276142">
        <w:rPr>
          <w:spacing w:val="1"/>
          <w:sz w:val="28"/>
          <w:szCs w:val="28"/>
        </w:rPr>
        <w:t>ой</w:t>
      </w:r>
      <w:r w:rsidRPr="00276142">
        <w:rPr>
          <w:spacing w:val="46"/>
          <w:sz w:val="28"/>
          <w:szCs w:val="28"/>
        </w:rPr>
        <w:t xml:space="preserve"> </w:t>
      </w:r>
      <w:r w:rsidRPr="00276142">
        <w:rPr>
          <w:sz w:val="28"/>
          <w:szCs w:val="28"/>
        </w:rPr>
        <w:t>в</w:t>
      </w:r>
      <w:r w:rsidRPr="00276142">
        <w:rPr>
          <w:spacing w:val="44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щ</w:t>
      </w:r>
      <w:r w:rsidRPr="00276142">
        <w:rPr>
          <w:sz w:val="28"/>
          <w:szCs w:val="28"/>
        </w:rPr>
        <w:t>ес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в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ющ</w:t>
      </w:r>
      <w:r w:rsidRPr="00276142">
        <w:rPr>
          <w:sz w:val="28"/>
          <w:szCs w:val="28"/>
        </w:rPr>
        <w:t>ей</w:t>
      </w:r>
      <w:r w:rsidRPr="00276142">
        <w:rPr>
          <w:spacing w:val="19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з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е</w:t>
      </w:r>
      <w:r w:rsidRPr="00276142">
        <w:rPr>
          <w:spacing w:val="18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д</w:t>
      </w:r>
      <w:r w:rsidRPr="00276142">
        <w:rPr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й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я</w:t>
      </w:r>
      <w:r w:rsidR="00AA1B8A" w:rsidRPr="00276142">
        <w:rPr>
          <w:sz w:val="28"/>
          <w:szCs w:val="28"/>
        </w:rPr>
        <w:t xml:space="preserve"> централизованного</w:t>
      </w:r>
      <w:r w:rsidRPr="00276142">
        <w:rPr>
          <w:spacing w:val="14"/>
          <w:sz w:val="28"/>
          <w:szCs w:val="28"/>
        </w:rPr>
        <w:t xml:space="preserve"> </w:t>
      </w:r>
      <w:r w:rsidRPr="00276142">
        <w:rPr>
          <w:sz w:val="28"/>
          <w:szCs w:val="28"/>
        </w:rPr>
        <w:t>ис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ч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ика</w:t>
      </w:r>
      <w:r w:rsidRPr="00276142">
        <w:rPr>
          <w:spacing w:val="16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м</w:t>
      </w:r>
      <w:r w:rsidRPr="00276142">
        <w:rPr>
          <w:spacing w:val="-2"/>
          <w:sz w:val="28"/>
          <w:szCs w:val="28"/>
        </w:rPr>
        <w:t>би</w:t>
      </w:r>
      <w:r w:rsidRPr="00276142">
        <w:rPr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ро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19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в</w:t>
      </w:r>
      <w:r w:rsidRPr="00276142">
        <w:rPr>
          <w:sz w:val="28"/>
          <w:szCs w:val="28"/>
        </w:rPr>
        <w:t>ы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б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к</w:t>
      </w:r>
      <w:r w:rsidRPr="00276142">
        <w:rPr>
          <w:sz w:val="28"/>
          <w:szCs w:val="28"/>
        </w:rPr>
        <w:t>и</w:t>
      </w:r>
      <w:r w:rsidRPr="00276142">
        <w:rPr>
          <w:spacing w:val="19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17"/>
          <w:sz w:val="28"/>
          <w:szCs w:val="28"/>
        </w:rPr>
        <w:t xml:space="preserve"> </w:t>
      </w:r>
      <w:r w:rsidRPr="00276142">
        <w:rPr>
          <w:sz w:val="28"/>
          <w:szCs w:val="28"/>
        </w:rPr>
        <w:t>и</w:t>
      </w:r>
      <w:r w:rsidRPr="00276142">
        <w:rPr>
          <w:spacing w:val="19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эл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к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ричес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14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г</w:t>
      </w:r>
      <w:r w:rsidRPr="00276142">
        <w:rPr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,</w:t>
      </w:r>
      <w:r w:rsidRPr="00276142">
        <w:rPr>
          <w:spacing w:val="13"/>
          <w:sz w:val="28"/>
          <w:szCs w:val="28"/>
        </w:rPr>
        <w:t xml:space="preserve"> </w:t>
      </w:r>
      <w:r w:rsidRPr="00276142">
        <w:rPr>
          <w:sz w:val="28"/>
          <w:szCs w:val="28"/>
        </w:rPr>
        <w:t>в</w:t>
      </w:r>
      <w:r w:rsidRPr="00276142">
        <w:rPr>
          <w:spacing w:val="13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и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2"/>
          <w:sz w:val="28"/>
          <w:szCs w:val="28"/>
        </w:rPr>
        <w:t>ы</w:t>
      </w:r>
      <w:r w:rsidRPr="00276142">
        <w:rPr>
          <w:sz w:val="28"/>
          <w:szCs w:val="28"/>
        </w:rPr>
        <w:t>й</w:t>
      </w:r>
      <w:r w:rsidRPr="00276142">
        <w:rPr>
          <w:spacing w:val="14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е</w:t>
      </w:r>
      <w:r w:rsidRPr="00276142">
        <w:rPr>
          <w:spacing w:val="-3"/>
          <w:sz w:val="28"/>
          <w:szCs w:val="28"/>
        </w:rPr>
        <w:t>ж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м</w:t>
      </w:r>
      <w:r w:rsidRPr="00276142">
        <w:rPr>
          <w:spacing w:val="13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р</w:t>
      </w:r>
      <w:r w:rsidRPr="00276142">
        <w:rPr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бо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ы</w:t>
      </w:r>
      <w:r w:rsidRPr="00276142">
        <w:rPr>
          <w:spacing w:val="14"/>
          <w:sz w:val="28"/>
          <w:szCs w:val="28"/>
        </w:rPr>
        <w:t xml:space="preserve"> </w:t>
      </w:r>
      <w:r w:rsidRPr="00276142">
        <w:rPr>
          <w:sz w:val="28"/>
          <w:szCs w:val="28"/>
        </w:rPr>
        <w:t>не</w:t>
      </w:r>
      <w:r w:rsidRPr="00276142">
        <w:rPr>
          <w:spacing w:val="14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а</w:t>
      </w:r>
      <w:r w:rsidRPr="00276142">
        <w:rPr>
          <w:spacing w:val="-3"/>
          <w:sz w:val="28"/>
          <w:szCs w:val="28"/>
        </w:rPr>
        <w:t>з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1"/>
          <w:sz w:val="28"/>
          <w:szCs w:val="28"/>
        </w:rPr>
        <w:t>б</w:t>
      </w:r>
      <w:r w:rsidRPr="00276142">
        <w:rPr>
          <w:sz w:val="28"/>
          <w:szCs w:val="28"/>
        </w:rPr>
        <w:t>а</w:t>
      </w:r>
      <w:r w:rsidRPr="00276142">
        <w:rPr>
          <w:spacing w:val="-3"/>
          <w:sz w:val="28"/>
          <w:szCs w:val="28"/>
        </w:rPr>
        <w:t>т</w:t>
      </w:r>
      <w:r w:rsidRPr="00276142">
        <w:rPr>
          <w:sz w:val="28"/>
          <w:szCs w:val="28"/>
        </w:rPr>
        <w:t>ы</w:t>
      </w:r>
      <w:r w:rsidRPr="00276142">
        <w:rPr>
          <w:spacing w:val="-1"/>
          <w:sz w:val="28"/>
          <w:szCs w:val="28"/>
        </w:rPr>
        <w:t>в</w:t>
      </w:r>
      <w:r w:rsidRPr="00276142">
        <w:rPr>
          <w:sz w:val="28"/>
          <w:szCs w:val="28"/>
        </w:rPr>
        <w:t>а</w:t>
      </w:r>
      <w:r w:rsidRPr="00276142">
        <w:rPr>
          <w:spacing w:val="-4"/>
          <w:sz w:val="28"/>
          <w:szCs w:val="28"/>
        </w:rPr>
        <w:t>лись</w:t>
      </w:r>
      <w:r w:rsidRPr="00276142">
        <w:rPr>
          <w:sz w:val="28"/>
          <w:szCs w:val="28"/>
        </w:rPr>
        <w:t>,</w:t>
      </w:r>
      <w:r w:rsidRPr="00276142">
        <w:rPr>
          <w:spacing w:val="13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п</w:t>
      </w:r>
      <w:r w:rsidRPr="00276142">
        <w:rPr>
          <w:sz w:val="28"/>
          <w:szCs w:val="28"/>
        </w:rPr>
        <w:t>о</w:t>
      </w:r>
      <w:r w:rsidRPr="00276142">
        <w:rPr>
          <w:spacing w:val="15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пр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ч</w:t>
      </w:r>
      <w:r w:rsidRPr="00276142">
        <w:rPr>
          <w:spacing w:val="-2"/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lastRenderedPageBreak/>
        <w:t>н</w:t>
      </w:r>
      <w:r w:rsidRPr="00276142">
        <w:rPr>
          <w:sz w:val="28"/>
          <w:szCs w:val="28"/>
        </w:rPr>
        <w:t>е</w:t>
      </w:r>
      <w:r w:rsidRPr="00276142">
        <w:rPr>
          <w:spacing w:val="14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т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ут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тв</w:t>
      </w:r>
      <w:r w:rsidRPr="00276142">
        <w:rPr>
          <w:sz w:val="28"/>
          <w:szCs w:val="28"/>
        </w:rPr>
        <w:t>ия</w:t>
      </w:r>
      <w:r w:rsidRPr="00276142">
        <w:rPr>
          <w:spacing w:val="48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ч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ика</w:t>
      </w:r>
      <w:r w:rsidRPr="00276142">
        <w:rPr>
          <w:spacing w:val="47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а</w:t>
      </w:r>
      <w:r w:rsidRPr="00276142">
        <w:rPr>
          <w:spacing w:val="47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47"/>
          <w:sz w:val="28"/>
          <w:szCs w:val="28"/>
        </w:rPr>
        <w:t xml:space="preserve"> </w:t>
      </w:r>
      <w:r w:rsidRPr="00276142">
        <w:rPr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м</w:t>
      </w:r>
      <w:r w:rsidRPr="00276142">
        <w:rPr>
          <w:spacing w:val="-2"/>
          <w:sz w:val="28"/>
          <w:szCs w:val="28"/>
        </w:rPr>
        <w:t>б</w:t>
      </w:r>
      <w:r w:rsidRPr="00276142">
        <w:rPr>
          <w:sz w:val="28"/>
          <w:szCs w:val="28"/>
        </w:rPr>
        <w:t>и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и</w:t>
      </w:r>
      <w:r w:rsidRPr="00276142">
        <w:rPr>
          <w:spacing w:val="-2"/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3"/>
          <w:sz w:val="28"/>
          <w:szCs w:val="28"/>
        </w:rPr>
        <w:t>а</w:t>
      </w:r>
      <w:r w:rsidRPr="00276142">
        <w:rPr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48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в</w:t>
      </w:r>
      <w:r w:rsidRPr="00276142">
        <w:rPr>
          <w:sz w:val="28"/>
          <w:szCs w:val="28"/>
        </w:rPr>
        <w:t>ы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б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48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т</w:t>
      </w:r>
      <w:r w:rsidRPr="00276142">
        <w:rPr>
          <w:sz w:val="28"/>
          <w:szCs w:val="28"/>
        </w:rPr>
        <w:t>еп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46"/>
          <w:sz w:val="28"/>
          <w:szCs w:val="28"/>
        </w:rPr>
        <w:t xml:space="preserve"> </w:t>
      </w:r>
      <w:r w:rsidRPr="00276142">
        <w:rPr>
          <w:sz w:val="28"/>
          <w:szCs w:val="28"/>
        </w:rPr>
        <w:t>и</w:t>
      </w:r>
      <w:r w:rsidRPr="00276142">
        <w:rPr>
          <w:spacing w:val="48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эл</w:t>
      </w:r>
      <w:r w:rsidRPr="00276142">
        <w:rPr>
          <w:sz w:val="28"/>
          <w:szCs w:val="28"/>
        </w:rPr>
        <w:t>ек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р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ч</w:t>
      </w:r>
      <w:r w:rsidRPr="00276142">
        <w:rPr>
          <w:sz w:val="28"/>
          <w:szCs w:val="28"/>
        </w:rPr>
        <w:t>еск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 xml:space="preserve">й </w:t>
      </w:r>
      <w:r w:rsidRPr="00276142">
        <w:rPr>
          <w:spacing w:val="-1"/>
          <w:sz w:val="28"/>
          <w:szCs w:val="28"/>
        </w:rPr>
        <w:t>э</w:t>
      </w:r>
      <w:r w:rsidRPr="00276142">
        <w:rPr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г</w:t>
      </w:r>
      <w:r w:rsidRPr="00276142">
        <w:rPr>
          <w:sz w:val="28"/>
          <w:szCs w:val="28"/>
        </w:rPr>
        <w:t>ии в п. Тея.</w:t>
      </w:r>
    </w:p>
    <w:p w:rsidR="0090714A" w:rsidRPr="00276142" w:rsidRDefault="0090714A" w:rsidP="008109B5">
      <w:pPr>
        <w:pStyle w:val="TableParagraph"/>
        <w:kinsoku w:val="0"/>
        <w:overflowPunct w:val="0"/>
        <w:ind w:right="-57" w:firstLine="709"/>
        <w:jc w:val="both"/>
        <w:rPr>
          <w:sz w:val="28"/>
          <w:szCs w:val="28"/>
        </w:rPr>
      </w:pPr>
    </w:p>
    <w:p w:rsidR="0090714A" w:rsidRPr="00276142" w:rsidRDefault="0090714A" w:rsidP="0090714A">
      <w:pPr>
        <w:pStyle w:val="TableParagraph"/>
        <w:numPr>
          <w:ilvl w:val="1"/>
          <w:numId w:val="34"/>
        </w:numPr>
        <w:kinsoku w:val="0"/>
        <w:overflowPunct w:val="0"/>
        <w:ind w:left="0" w:right="-57" w:firstLine="0"/>
        <w:jc w:val="both"/>
        <w:rPr>
          <w:b/>
          <w:sz w:val="28"/>
          <w:szCs w:val="28"/>
        </w:rPr>
      </w:pPr>
      <w:bookmarkStart w:id="14" w:name="_Toc479442465"/>
      <w:r w:rsidRPr="00276142">
        <w:rPr>
          <w:b/>
          <w:sz w:val="28"/>
          <w:szCs w:val="28"/>
        </w:rPr>
        <w:t>Температурный график отпуска тепловой энергии для каждого исто</w:t>
      </w:r>
      <w:r w:rsidRPr="00276142">
        <w:rPr>
          <w:b/>
          <w:sz w:val="28"/>
          <w:szCs w:val="28"/>
        </w:rPr>
        <w:t>ч</w:t>
      </w:r>
      <w:r w:rsidRPr="00276142">
        <w:rPr>
          <w:b/>
          <w:sz w:val="28"/>
          <w:szCs w:val="28"/>
        </w:rPr>
        <w:t>ника тепловой энергии или группы источников в системе теплоснабжения, работающей на общую тепловую сеть, и оценку затрат при необходимости его изменения</w:t>
      </w:r>
    </w:p>
    <w:p w:rsidR="003976EB" w:rsidRPr="00276142" w:rsidRDefault="003976EB" w:rsidP="003976EB">
      <w:pPr>
        <w:pStyle w:val="2"/>
        <w:numPr>
          <w:ilvl w:val="0"/>
          <w:numId w:val="0"/>
        </w:numPr>
        <w:tabs>
          <w:tab w:val="clear" w:pos="1701"/>
          <w:tab w:val="clear" w:pos="1814"/>
        </w:tabs>
        <w:ind w:right="-59" w:firstLine="567"/>
        <w:rPr>
          <w:b w:val="0"/>
          <w:sz w:val="28"/>
          <w:szCs w:val="28"/>
        </w:rPr>
      </w:pPr>
      <w:r w:rsidRPr="00276142">
        <w:rPr>
          <w:b w:val="0"/>
          <w:sz w:val="28"/>
          <w:szCs w:val="28"/>
        </w:rPr>
        <w:t>Акту</w:t>
      </w:r>
      <w:r w:rsidRPr="00276142">
        <w:rPr>
          <w:b w:val="0"/>
          <w:spacing w:val="-1"/>
          <w:sz w:val="28"/>
          <w:szCs w:val="28"/>
        </w:rPr>
        <w:t>а</w:t>
      </w:r>
      <w:r w:rsidRPr="00276142">
        <w:rPr>
          <w:b w:val="0"/>
          <w:sz w:val="28"/>
          <w:szCs w:val="28"/>
        </w:rPr>
        <w:t>ли</w:t>
      </w:r>
      <w:r w:rsidRPr="00276142">
        <w:rPr>
          <w:b w:val="0"/>
          <w:spacing w:val="-3"/>
          <w:sz w:val="28"/>
          <w:szCs w:val="28"/>
        </w:rPr>
        <w:t>з</w:t>
      </w:r>
      <w:r w:rsidRPr="00276142">
        <w:rPr>
          <w:b w:val="0"/>
          <w:sz w:val="28"/>
          <w:szCs w:val="28"/>
        </w:rPr>
        <w:t>и</w:t>
      </w:r>
      <w:r w:rsidRPr="00276142">
        <w:rPr>
          <w:b w:val="0"/>
          <w:spacing w:val="-1"/>
          <w:sz w:val="28"/>
          <w:szCs w:val="28"/>
        </w:rPr>
        <w:t>р</w:t>
      </w:r>
      <w:r w:rsidRPr="00276142">
        <w:rPr>
          <w:b w:val="0"/>
          <w:sz w:val="28"/>
          <w:szCs w:val="28"/>
        </w:rPr>
        <w:t>у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м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й</w:t>
      </w:r>
      <w:r w:rsidRPr="00276142">
        <w:rPr>
          <w:b w:val="0"/>
          <w:spacing w:val="18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сх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м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й</w:t>
      </w:r>
      <w:r w:rsidRPr="00276142">
        <w:rPr>
          <w:b w:val="0"/>
          <w:spacing w:val="18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т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пл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сн</w:t>
      </w:r>
      <w:r w:rsidRPr="00276142">
        <w:rPr>
          <w:b w:val="0"/>
          <w:spacing w:val="-1"/>
          <w:sz w:val="28"/>
          <w:szCs w:val="28"/>
        </w:rPr>
        <w:t>а</w:t>
      </w:r>
      <w:r w:rsidRPr="00276142">
        <w:rPr>
          <w:b w:val="0"/>
          <w:sz w:val="28"/>
          <w:szCs w:val="28"/>
        </w:rPr>
        <w:t>б</w:t>
      </w:r>
      <w:r w:rsidRPr="00276142">
        <w:rPr>
          <w:b w:val="0"/>
          <w:spacing w:val="-1"/>
          <w:sz w:val="28"/>
          <w:szCs w:val="28"/>
        </w:rPr>
        <w:t>же</w:t>
      </w:r>
      <w:r w:rsidRPr="00276142">
        <w:rPr>
          <w:b w:val="0"/>
          <w:sz w:val="28"/>
          <w:szCs w:val="28"/>
        </w:rPr>
        <w:t>ния</w:t>
      </w:r>
      <w:r w:rsidRPr="00276142">
        <w:rPr>
          <w:b w:val="0"/>
          <w:spacing w:val="17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 xml:space="preserve">п. </w:t>
      </w:r>
      <w:r w:rsidR="003252BA" w:rsidRPr="00276142">
        <w:rPr>
          <w:b w:val="0"/>
          <w:sz w:val="28"/>
          <w:szCs w:val="28"/>
        </w:rPr>
        <w:t>Тея</w:t>
      </w:r>
      <w:r w:rsidRPr="00276142">
        <w:rPr>
          <w:b w:val="0"/>
          <w:spacing w:val="50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п</w:t>
      </w:r>
      <w:r w:rsidRPr="00276142">
        <w:rPr>
          <w:b w:val="0"/>
          <w:spacing w:val="1"/>
          <w:sz w:val="28"/>
          <w:szCs w:val="28"/>
        </w:rPr>
        <w:t>р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дп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л</w:t>
      </w:r>
      <w:r w:rsidRPr="00276142">
        <w:rPr>
          <w:b w:val="0"/>
          <w:spacing w:val="-1"/>
          <w:sz w:val="28"/>
          <w:szCs w:val="28"/>
        </w:rPr>
        <w:t>а</w:t>
      </w:r>
      <w:r w:rsidRPr="00276142">
        <w:rPr>
          <w:b w:val="0"/>
          <w:sz w:val="28"/>
          <w:szCs w:val="28"/>
        </w:rPr>
        <w:t>г</w:t>
      </w:r>
      <w:r w:rsidRPr="00276142">
        <w:rPr>
          <w:b w:val="0"/>
          <w:spacing w:val="-1"/>
          <w:sz w:val="28"/>
          <w:szCs w:val="28"/>
        </w:rPr>
        <w:t>ае</w:t>
      </w:r>
      <w:r w:rsidRPr="00276142">
        <w:rPr>
          <w:b w:val="0"/>
          <w:sz w:val="28"/>
          <w:szCs w:val="28"/>
        </w:rPr>
        <w:t>тся</w:t>
      </w:r>
      <w:r w:rsidRPr="00276142">
        <w:rPr>
          <w:b w:val="0"/>
          <w:spacing w:val="52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с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х</w:t>
      </w:r>
      <w:r w:rsidRPr="00276142">
        <w:rPr>
          <w:b w:val="0"/>
          <w:spacing w:val="-1"/>
          <w:sz w:val="28"/>
          <w:szCs w:val="28"/>
        </w:rPr>
        <w:t>ра</w:t>
      </w:r>
      <w:r w:rsidRPr="00276142">
        <w:rPr>
          <w:b w:val="0"/>
          <w:sz w:val="28"/>
          <w:szCs w:val="28"/>
        </w:rPr>
        <w:t>н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ние</w:t>
      </w:r>
      <w:r w:rsidRPr="00276142">
        <w:rPr>
          <w:b w:val="0"/>
          <w:spacing w:val="51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ф</w:t>
      </w:r>
      <w:r w:rsidRPr="00276142">
        <w:rPr>
          <w:b w:val="0"/>
          <w:spacing w:val="-1"/>
          <w:sz w:val="28"/>
          <w:szCs w:val="28"/>
        </w:rPr>
        <w:t>а</w:t>
      </w:r>
      <w:r w:rsidRPr="00276142">
        <w:rPr>
          <w:b w:val="0"/>
          <w:sz w:val="28"/>
          <w:szCs w:val="28"/>
        </w:rPr>
        <w:t>ктич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с</w:t>
      </w:r>
      <w:r w:rsidRPr="00276142">
        <w:rPr>
          <w:b w:val="0"/>
          <w:spacing w:val="-1"/>
          <w:sz w:val="28"/>
          <w:szCs w:val="28"/>
        </w:rPr>
        <w:t>к</w:t>
      </w:r>
      <w:r w:rsidR="00774D40" w:rsidRPr="00276142">
        <w:rPr>
          <w:b w:val="0"/>
          <w:sz w:val="28"/>
          <w:szCs w:val="28"/>
        </w:rPr>
        <w:t>ого</w:t>
      </w:r>
      <w:r w:rsidRPr="00276142">
        <w:rPr>
          <w:b w:val="0"/>
          <w:spacing w:val="52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(</w:t>
      </w:r>
      <w:r w:rsidRPr="00276142">
        <w:rPr>
          <w:b w:val="0"/>
          <w:spacing w:val="-3"/>
          <w:sz w:val="28"/>
          <w:szCs w:val="28"/>
        </w:rPr>
        <w:t>т</w:t>
      </w:r>
      <w:r w:rsidRPr="00276142">
        <w:rPr>
          <w:b w:val="0"/>
          <w:spacing w:val="-1"/>
          <w:sz w:val="28"/>
          <w:szCs w:val="28"/>
        </w:rPr>
        <w:t>е</w:t>
      </w:r>
      <w:r w:rsidR="00774D40" w:rsidRPr="00276142">
        <w:rPr>
          <w:b w:val="0"/>
          <w:sz w:val="28"/>
          <w:szCs w:val="28"/>
        </w:rPr>
        <w:t>кущего</w:t>
      </w:r>
      <w:r w:rsidRPr="00276142">
        <w:rPr>
          <w:b w:val="0"/>
          <w:sz w:val="28"/>
          <w:szCs w:val="28"/>
        </w:rPr>
        <w:t>)</w:t>
      </w:r>
      <w:r w:rsidRPr="00276142">
        <w:rPr>
          <w:b w:val="0"/>
          <w:spacing w:val="52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т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мп</w:t>
      </w:r>
      <w:r w:rsidRPr="00276142">
        <w:rPr>
          <w:b w:val="0"/>
          <w:spacing w:val="-1"/>
          <w:sz w:val="28"/>
          <w:szCs w:val="28"/>
        </w:rPr>
        <w:t>ера</w:t>
      </w:r>
      <w:r w:rsidRPr="00276142">
        <w:rPr>
          <w:b w:val="0"/>
          <w:sz w:val="28"/>
          <w:szCs w:val="28"/>
        </w:rPr>
        <w:t>ту</w:t>
      </w:r>
      <w:r w:rsidRPr="00276142">
        <w:rPr>
          <w:b w:val="0"/>
          <w:spacing w:val="-1"/>
          <w:sz w:val="28"/>
          <w:szCs w:val="28"/>
        </w:rPr>
        <w:t>р</w:t>
      </w:r>
      <w:r w:rsidRPr="00276142">
        <w:rPr>
          <w:b w:val="0"/>
          <w:spacing w:val="-3"/>
          <w:sz w:val="28"/>
          <w:szCs w:val="28"/>
        </w:rPr>
        <w:t>н</w:t>
      </w:r>
      <w:r w:rsidR="00774D40" w:rsidRPr="00276142">
        <w:rPr>
          <w:b w:val="0"/>
          <w:spacing w:val="-1"/>
          <w:sz w:val="28"/>
          <w:szCs w:val="28"/>
        </w:rPr>
        <w:t>ого</w:t>
      </w:r>
      <w:r w:rsidRPr="00276142">
        <w:rPr>
          <w:b w:val="0"/>
          <w:sz w:val="28"/>
          <w:szCs w:val="28"/>
        </w:rPr>
        <w:t xml:space="preserve"> г</w:t>
      </w:r>
      <w:r w:rsidRPr="00276142">
        <w:rPr>
          <w:b w:val="0"/>
          <w:spacing w:val="-1"/>
          <w:sz w:val="28"/>
          <w:szCs w:val="28"/>
        </w:rPr>
        <w:t>ра</w:t>
      </w:r>
      <w:r w:rsidRPr="00276142">
        <w:rPr>
          <w:b w:val="0"/>
          <w:sz w:val="28"/>
          <w:szCs w:val="28"/>
        </w:rPr>
        <w:t>фик</w:t>
      </w:r>
      <w:r w:rsidR="00774D40" w:rsidRPr="00276142">
        <w:rPr>
          <w:b w:val="0"/>
          <w:spacing w:val="-1"/>
          <w:sz w:val="28"/>
          <w:szCs w:val="28"/>
        </w:rPr>
        <w:t>а</w:t>
      </w:r>
      <w:r w:rsidRPr="00276142">
        <w:rPr>
          <w:b w:val="0"/>
          <w:spacing w:val="13"/>
          <w:sz w:val="28"/>
          <w:szCs w:val="28"/>
        </w:rPr>
        <w:t xml:space="preserve"> 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тпуска</w:t>
      </w:r>
      <w:r w:rsidRPr="00276142">
        <w:rPr>
          <w:b w:val="0"/>
          <w:spacing w:val="12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т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pacing w:val="-3"/>
          <w:sz w:val="28"/>
          <w:szCs w:val="28"/>
        </w:rPr>
        <w:t>п</w:t>
      </w:r>
      <w:r w:rsidRPr="00276142">
        <w:rPr>
          <w:b w:val="0"/>
          <w:sz w:val="28"/>
          <w:szCs w:val="28"/>
        </w:rPr>
        <w:t>ла</w:t>
      </w:r>
      <w:r w:rsidRPr="00276142">
        <w:rPr>
          <w:b w:val="0"/>
          <w:spacing w:val="12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в</w:t>
      </w:r>
      <w:r w:rsidRPr="00276142">
        <w:rPr>
          <w:b w:val="0"/>
          <w:spacing w:val="13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т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пл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в</w:t>
      </w:r>
      <w:r w:rsidR="00FD7749" w:rsidRPr="00276142">
        <w:rPr>
          <w:b w:val="0"/>
          <w:spacing w:val="-1"/>
          <w:sz w:val="28"/>
          <w:szCs w:val="28"/>
        </w:rPr>
        <w:t>ую</w:t>
      </w:r>
      <w:r w:rsidRPr="00276142">
        <w:rPr>
          <w:b w:val="0"/>
          <w:spacing w:val="12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с</w:t>
      </w:r>
      <w:r w:rsidRPr="00276142">
        <w:rPr>
          <w:b w:val="0"/>
          <w:spacing w:val="-1"/>
          <w:sz w:val="28"/>
          <w:szCs w:val="28"/>
        </w:rPr>
        <w:t>е</w:t>
      </w:r>
      <w:r w:rsidR="00FD7749" w:rsidRPr="00276142">
        <w:rPr>
          <w:b w:val="0"/>
          <w:sz w:val="28"/>
          <w:szCs w:val="28"/>
        </w:rPr>
        <w:t>ть</w:t>
      </w:r>
      <w:r w:rsidRPr="00276142">
        <w:rPr>
          <w:b w:val="0"/>
          <w:sz w:val="28"/>
          <w:szCs w:val="28"/>
        </w:rPr>
        <w:t>,</w:t>
      </w:r>
      <w:r w:rsidRPr="00276142">
        <w:rPr>
          <w:b w:val="0"/>
          <w:spacing w:val="13"/>
          <w:sz w:val="28"/>
          <w:szCs w:val="28"/>
        </w:rPr>
        <w:t xml:space="preserve"> </w:t>
      </w:r>
      <w:r w:rsidRPr="00276142">
        <w:rPr>
          <w:b w:val="0"/>
          <w:spacing w:val="-3"/>
          <w:sz w:val="28"/>
          <w:szCs w:val="28"/>
        </w:rPr>
        <w:t>к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т</w:t>
      </w:r>
      <w:r w:rsidRPr="00276142">
        <w:rPr>
          <w:b w:val="0"/>
          <w:spacing w:val="-1"/>
          <w:sz w:val="28"/>
          <w:szCs w:val="28"/>
        </w:rPr>
        <w:t>оры</w:t>
      </w:r>
      <w:r w:rsidR="00D869F0" w:rsidRPr="00276142">
        <w:rPr>
          <w:b w:val="0"/>
          <w:sz w:val="28"/>
          <w:szCs w:val="28"/>
        </w:rPr>
        <w:t>й</w:t>
      </w:r>
      <w:r w:rsidRPr="00276142">
        <w:rPr>
          <w:b w:val="0"/>
          <w:spacing w:val="12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с</w:t>
      </w:r>
      <w:r w:rsidRPr="00276142">
        <w:rPr>
          <w:b w:val="0"/>
          <w:spacing w:val="-1"/>
          <w:sz w:val="28"/>
          <w:szCs w:val="28"/>
        </w:rPr>
        <w:t>оо</w:t>
      </w:r>
      <w:r w:rsidRPr="00276142">
        <w:rPr>
          <w:b w:val="0"/>
          <w:spacing w:val="1"/>
          <w:sz w:val="28"/>
          <w:szCs w:val="28"/>
        </w:rPr>
        <w:t>т</w:t>
      </w:r>
      <w:r w:rsidRPr="00276142">
        <w:rPr>
          <w:b w:val="0"/>
          <w:sz w:val="28"/>
          <w:szCs w:val="28"/>
        </w:rPr>
        <w:t>в</w:t>
      </w:r>
      <w:r w:rsidRPr="00276142">
        <w:rPr>
          <w:b w:val="0"/>
          <w:spacing w:val="-1"/>
          <w:sz w:val="28"/>
          <w:szCs w:val="28"/>
        </w:rPr>
        <w:t>е</w:t>
      </w:r>
      <w:r w:rsidR="00FD7749" w:rsidRPr="00276142">
        <w:rPr>
          <w:b w:val="0"/>
          <w:sz w:val="28"/>
          <w:szCs w:val="28"/>
        </w:rPr>
        <w:t>тствуе</w:t>
      </w:r>
      <w:r w:rsidRPr="00276142">
        <w:rPr>
          <w:b w:val="0"/>
          <w:sz w:val="28"/>
          <w:szCs w:val="28"/>
        </w:rPr>
        <w:t>т</w:t>
      </w:r>
      <w:r w:rsidRPr="00276142">
        <w:rPr>
          <w:b w:val="0"/>
          <w:spacing w:val="13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утв</w:t>
      </w:r>
      <w:r w:rsidRPr="00276142">
        <w:rPr>
          <w:b w:val="0"/>
          <w:spacing w:val="-1"/>
          <w:sz w:val="28"/>
          <w:szCs w:val="28"/>
        </w:rPr>
        <w:t>ерж</w:t>
      </w:r>
      <w:r w:rsidRPr="00276142">
        <w:rPr>
          <w:b w:val="0"/>
          <w:sz w:val="28"/>
          <w:szCs w:val="28"/>
        </w:rPr>
        <w:t>д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нн</w:t>
      </w:r>
      <w:r w:rsidR="00B534AB" w:rsidRPr="00276142">
        <w:rPr>
          <w:b w:val="0"/>
          <w:spacing w:val="-1"/>
          <w:sz w:val="28"/>
          <w:szCs w:val="28"/>
        </w:rPr>
        <w:t>ому</w:t>
      </w:r>
      <w:r w:rsidRPr="00276142">
        <w:rPr>
          <w:b w:val="0"/>
          <w:spacing w:val="13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г</w:t>
      </w:r>
      <w:r w:rsidRPr="00276142">
        <w:rPr>
          <w:b w:val="0"/>
          <w:spacing w:val="-1"/>
          <w:sz w:val="28"/>
          <w:szCs w:val="28"/>
        </w:rPr>
        <w:t>ра</w:t>
      </w:r>
      <w:r w:rsidRPr="00276142">
        <w:rPr>
          <w:b w:val="0"/>
          <w:sz w:val="28"/>
          <w:szCs w:val="28"/>
        </w:rPr>
        <w:t>ф</w:t>
      </w:r>
      <w:r w:rsidRPr="00276142">
        <w:rPr>
          <w:b w:val="0"/>
          <w:spacing w:val="-2"/>
          <w:sz w:val="28"/>
          <w:szCs w:val="28"/>
        </w:rPr>
        <w:t>и</w:t>
      </w:r>
      <w:r w:rsidRPr="00276142">
        <w:rPr>
          <w:b w:val="0"/>
          <w:sz w:val="28"/>
          <w:szCs w:val="28"/>
        </w:rPr>
        <w:t>к</w:t>
      </w:r>
      <w:r w:rsidR="00B534AB" w:rsidRPr="00276142">
        <w:rPr>
          <w:b w:val="0"/>
          <w:spacing w:val="-1"/>
          <w:sz w:val="28"/>
          <w:szCs w:val="28"/>
        </w:rPr>
        <w:t>у</w:t>
      </w:r>
      <w:r w:rsidRPr="00276142">
        <w:rPr>
          <w:b w:val="0"/>
          <w:sz w:val="28"/>
          <w:szCs w:val="28"/>
        </w:rPr>
        <w:t xml:space="preserve"> </w:t>
      </w:r>
      <w:r w:rsidRPr="00276142">
        <w:rPr>
          <w:b w:val="0"/>
          <w:spacing w:val="-1"/>
          <w:sz w:val="28"/>
          <w:szCs w:val="28"/>
        </w:rPr>
        <w:t>ре</w:t>
      </w:r>
      <w:r w:rsidRPr="00276142">
        <w:rPr>
          <w:b w:val="0"/>
          <w:sz w:val="28"/>
          <w:szCs w:val="28"/>
        </w:rPr>
        <w:t>г</w:t>
      </w:r>
      <w:r w:rsidRPr="00276142">
        <w:rPr>
          <w:b w:val="0"/>
          <w:spacing w:val="-1"/>
          <w:sz w:val="28"/>
          <w:szCs w:val="28"/>
        </w:rPr>
        <w:t>у</w:t>
      </w:r>
      <w:r w:rsidRPr="00276142">
        <w:rPr>
          <w:b w:val="0"/>
          <w:sz w:val="28"/>
          <w:szCs w:val="28"/>
        </w:rPr>
        <w:t>ли</w:t>
      </w:r>
      <w:r w:rsidRPr="00276142">
        <w:rPr>
          <w:b w:val="0"/>
          <w:spacing w:val="-1"/>
          <w:sz w:val="28"/>
          <w:szCs w:val="28"/>
        </w:rPr>
        <w:t>ро</w:t>
      </w:r>
      <w:r w:rsidRPr="00276142">
        <w:rPr>
          <w:b w:val="0"/>
          <w:sz w:val="28"/>
          <w:szCs w:val="28"/>
        </w:rPr>
        <w:t>в</w:t>
      </w:r>
      <w:r w:rsidRPr="00276142">
        <w:rPr>
          <w:b w:val="0"/>
          <w:spacing w:val="-1"/>
          <w:sz w:val="28"/>
          <w:szCs w:val="28"/>
        </w:rPr>
        <w:t>а</w:t>
      </w:r>
      <w:r w:rsidRPr="00276142">
        <w:rPr>
          <w:b w:val="0"/>
          <w:sz w:val="28"/>
          <w:szCs w:val="28"/>
        </w:rPr>
        <w:t>ния</w:t>
      </w:r>
      <w:r w:rsidRPr="00276142">
        <w:rPr>
          <w:b w:val="0"/>
          <w:spacing w:val="52"/>
          <w:sz w:val="28"/>
          <w:szCs w:val="28"/>
        </w:rPr>
        <w:t xml:space="preserve"> 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т</w:t>
      </w:r>
      <w:r w:rsidRPr="00276142">
        <w:rPr>
          <w:b w:val="0"/>
          <w:spacing w:val="-3"/>
          <w:sz w:val="28"/>
          <w:szCs w:val="28"/>
        </w:rPr>
        <w:t>п</w:t>
      </w:r>
      <w:r w:rsidRPr="00276142">
        <w:rPr>
          <w:b w:val="0"/>
          <w:sz w:val="28"/>
          <w:szCs w:val="28"/>
        </w:rPr>
        <w:t>ус</w:t>
      </w:r>
      <w:r w:rsidRPr="00276142">
        <w:rPr>
          <w:b w:val="0"/>
          <w:spacing w:val="-3"/>
          <w:sz w:val="28"/>
          <w:szCs w:val="28"/>
        </w:rPr>
        <w:t>к</w:t>
      </w:r>
      <w:r w:rsidRPr="00276142">
        <w:rPr>
          <w:b w:val="0"/>
          <w:sz w:val="28"/>
          <w:szCs w:val="28"/>
        </w:rPr>
        <w:t>а</w:t>
      </w:r>
      <w:r w:rsidRPr="00276142">
        <w:rPr>
          <w:b w:val="0"/>
          <w:spacing w:val="53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т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пла</w:t>
      </w:r>
      <w:r w:rsidRPr="00276142">
        <w:rPr>
          <w:b w:val="0"/>
          <w:spacing w:val="53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в</w:t>
      </w:r>
      <w:r w:rsidRPr="00276142">
        <w:rPr>
          <w:b w:val="0"/>
          <w:spacing w:val="54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т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pacing w:val="-3"/>
          <w:sz w:val="28"/>
          <w:szCs w:val="28"/>
        </w:rPr>
        <w:t>п</w:t>
      </w:r>
      <w:r w:rsidRPr="00276142">
        <w:rPr>
          <w:b w:val="0"/>
          <w:sz w:val="28"/>
          <w:szCs w:val="28"/>
        </w:rPr>
        <w:t>л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в</w:t>
      </w:r>
      <w:r w:rsidR="00FD7749" w:rsidRPr="00276142">
        <w:rPr>
          <w:b w:val="0"/>
          <w:spacing w:val="-1"/>
          <w:sz w:val="28"/>
          <w:szCs w:val="28"/>
        </w:rPr>
        <w:t>ую</w:t>
      </w:r>
      <w:r w:rsidRPr="00276142">
        <w:rPr>
          <w:b w:val="0"/>
          <w:spacing w:val="50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с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т</w:t>
      </w:r>
      <w:r w:rsidR="00FD7749" w:rsidRPr="00276142">
        <w:rPr>
          <w:b w:val="0"/>
          <w:sz w:val="28"/>
          <w:szCs w:val="28"/>
        </w:rPr>
        <w:t>ь</w:t>
      </w:r>
      <w:r w:rsidRPr="00276142">
        <w:rPr>
          <w:b w:val="0"/>
          <w:spacing w:val="52"/>
          <w:sz w:val="28"/>
          <w:szCs w:val="28"/>
        </w:rPr>
        <w:t xml:space="preserve"> </w:t>
      </w:r>
      <w:r w:rsidR="004435F4" w:rsidRPr="00276142">
        <w:rPr>
          <w:b w:val="0"/>
          <w:sz w:val="28"/>
          <w:szCs w:val="28"/>
        </w:rPr>
        <w:t>95/70˚С.</w:t>
      </w:r>
      <w:r w:rsidRPr="00276142">
        <w:rPr>
          <w:b w:val="0"/>
          <w:spacing w:val="54"/>
          <w:sz w:val="28"/>
          <w:szCs w:val="28"/>
        </w:rPr>
        <w:t xml:space="preserve"> </w:t>
      </w:r>
      <w:r w:rsidRPr="00276142">
        <w:rPr>
          <w:b w:val="0"/>
          <w:spacing w:val="-3"/>
          <w:sz w:val="28"/>
          <w:szCs w:val="28"/>
        </w:rPr>
        <w:t>И</w:t>
      </w:r>
      <w:r w:rsidRPr="00276142">
        <w:rPr>
          <w:b w:val="0"/>
          <w:sz w:val="28"/>
          <w:szCs w:val="28"/>
        </w:rPr>
        <w:t>зм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н</w:t>
      </w:r>
      <w:r w:rsidRPr="00276142">
        <w:rPr>
          <w:b w:val="0"/>
          <w:spacing w:val="-4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 xml:space="preserve">ние </w:t>
      </w:r>
      <w:r w:rsidRPr="00276142">
        <w:rPr>
          <w:b w:val="0"/>
          <w:spacing w:val="-1"/>
          <w:sz w:val="28"/>
          <w:szCs w:val="28"/>
        </w:rPr>
        <w:t>реж</w:t>
      </w:r>
      <w:r w:rsidRPr="00276142">
        <w:rPr>
          <w:b w:val="0"/>
          <w:sz w:val="28"/>
          <w:szCs w:val="28"/>
        </w:rPr>
        <w:t>им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в</w:t>
      </w:r>
      <w:r w:rsidRPr="00276142">
        <w:rPr>
          <w:b w:val="0"/>
          <w:spacing w:val="1"/>
          <w:sz w:val="28"/>
          <w:szCs w:val="28"/>
        </w:rPr>
        <w:t xml:space="preserve"> 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тпуска</w:t>
      </w:r>
      <w:r w:rsidRPr="00276142">
        <w:rPr>
          <w:b w:val="0"/>
          <w:spacing w:val="-3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т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п</w:t>
      </w:r>
      <w:r w:rsidRPr="00276142">
        <w:rPr>
          <w:b w:val="0"/>
          <w:spacing w:val="-3"/>
          <w:sz w:val="28"/>
          <w:szCs w:val="28"/>
        </w:rPr>
        <w:t>л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в</w:t>
      </w:r>
      <w:r w:rsidRPr="00276142">
        <w:rPr>
          <w:b w:val="0"/>
          <w:spacing w:val="-1"/>
          <w:sz w:val="28"/>
          <w:szCs w:val="28"/>
        </w:rPr>
        <w:t>о</w:t>
      </w:r>
      <w:r w:rsidRPr="00276142">
        <w:rPr>
          <w:b w:val="0"/>
          <w:sz w:val="28"/>
          <w:szCs w:val="28"/>
        </w:rPr>
        <w:t>й</w:t>
      </w:r>
      <w:r w:rsidRPr="00276142">
        <w:rPr>
          <w:b w:val="0"/>
          <w:spacing w:val="-1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эн</w:t>
      </w:r>
      <w:r w:rsidRPr="00276142">
        <w:rPr>
          <w:b w:val="0"/>
          <w:spacing w:val="-1"/>
          <w:sz w:val="28"/>
          <w:szCs w:val="28"/>
        </w:rPr>
        <w:t>ер</w:t>
      </w:r>
      <w:r w:rsidRPr="00276142">
        <w:rPr>
          <w:b w:val="0"/>
          <w:sz w:val="28"/>
          <w:szCs w:val="28"/>
        </w:rPr>
        <w:t>гии</w:t>
      </w:r>
      <w:r w:rsidR="00D869F0" w:rsidRPr="00276142">
        <w:rPr>
          <w:b w:val="0"/>
          <w:sz w:val="28"/>
          <w:szCs w:val="28"/>
        </w:rPr>
        <w:t>,</w:t>
      </w:r>
      <w:r w:rsidRPr="00276142">
        <w:rPr>
          <w:b w:val="0"/>
          <w:spacing w:val="-1"/>
          <w:sz w:val="28"/>
          <w:szCs w:val="28"/>
        </w:rPr>
        <w:t xml:space="preserve"> </w:t>
      </w:r>
      <w:r w:rsidRPr="00276142">
        <w:rPr>
          <w:b w:val="0"/>
          <w:sz w:val="28"/>
          <w:szCs w:val="28"/>
        </w:rPr>
        <w:t>не т</w:t>
      </w:r>
      <w:r w:rsidRPr="00276142">
        <w:rPr>
          <w:b w:val="0"/>
          <w:spacing w:val="-1"/>
          <w:sz w:val="28"/>
          <w:szCs w:val="28"/>
        </w:rPr>
        <w:t>ре</w:t>
      </w:r>
      <w:r w:rsidRPr="00276142">
        <w:rPr>
          <w:b w:val="0"/>
          <w:sz w:val="28"/>
          <w:szCs w:val="28"/>
        </w:rPr>
        <w:t>б</w:t>
      </w:r>
      <w:r w:rsidRPr="00276142">
        <w:rPr>
          <w:b w:val="0"/>
          <w:spacing w:val="-3"/>
          <w:sz w:val="28"/>
          <w:szCs w:val="28"/>
        </w:rPr>
        <w:t>у</w:t>
      </w:r>
      <w:r w:rsidRPr="00276142">
        <w:rPr>
          <w:b w:val="0"/>
          <w:spacing w:val="-1"/>
          <w:sz w:val="28"/>
          <w:szCs w:val="28"/>
        </w:rPr>
        <w:t>е</w:t>
      </w:r>
      <w:r w:rsidRPr="00276142">
        <w:rPr>
          <w:b w:val="0"/>
          <w:sz w:val="28"/>
          <w:szCs w:val="28"/>
        </w:rPr>
        <w:t>тся.</w:t>
      </w:r>
    </w:p>
    <w:p w:rsidR="00BE5273" w:rsidRPr="00276142" w:rsidRDefault="00BE5273" w:rsidP="0090714A">
      <w:pPr>
        <w:pStyle w:val="2"/>
        <w:numPr>
          <w:ilvl w:val="1"/>
          <w:numId w:val="34"/>
        </w:numPr>
        <w:tabs>
          <w:tab w:val="clear" w:pos="1701"/>
          <w:tab w:val="clear" w:pos="1814"/>
        </w:tabs>
        <w:ind w:left="0" w:firstLine="0"/>
        <w:rPr>
          <w:sz w:val="28"/>
          <w:szCs w:val="28"/>
        </w:rPr>
      </w:pPr>
      <w:r w:rsidRPr="00276142">
        <w:rPr>
          <w:sz w:val="28"/>
          <w:szCs w:val="28"/>
        </w:rPr>
        <w:t>Предложения по перспективной установленной тепловой мощности источника тепловой энергии с предложениями по сроку ввода в эксплуатацию новых мощностей</w:t>
      </w:r>
      <w:bookmarkEnd w:id="14"/>
    </w:p>
    <w:p w:rsidR="00B534AB" w:rsidRPr="00276142" w:rsidRDefault="00ED6E9A" w:rsidP="00731627">
      <w:pPr>
        <w:keepLines/>
        <w:ind w:firstLine="567"/>
        <w:rPr>
          <w:rFonts w:eastAsia="Times New Roman"/>
          <w:sz w:val="28"/>
          <w:szCs w:val="28"/>
          <w:lang w:eastAsia="ru-RU"/>
        </w:rPr>
      </w:pPr>
      <w:r w:rsidRPr="00276142">
        <w:rPr>
          <w:rFonts w:eastAsia="Times New Roman"/>
          <w:sz w:val="28"/>
          <w:szCs w:val="28"/>
          <w:lang w:eastAsia="ru-RU"/>
        </w:rPr>
        <w:t>Согласно СНиП II-35-76 «Котельные установки» аварийный и перспекти</w:t>
      </w:r>
      <w:r w:rsidRPr="00276142">
        <w:rPr>
          <w:rFonts w:eastAsia="Times New Roman"/>
          <w:sz w:val="28"/>
          <w:szCs w:val="28"/>
          <w:lang w:eastAsia="ru-RU"/>
        </w:rPr>
        <w:t>в</w:t>
      </w:r>
      <w:r w:rsidRPr="00276142">
        <w:rPr>
          <w:rFonts w:eastAsia="Times New Roman"/>
          <w:sz w:val="28"/>
          <w:szCs w:val="28"/>
          <w:lang w:eastAsia="ru-RU"/>
        </w:rPr>
        <w:t>ный резерв тепловой мощности на котельных не предусматривается.</w:t>
      </w:r>
    </w:p>
    <w:p w:rsidR="0090714A" w:rsidRPr="00276142" w:rsidRDefault="0090714A" w:rsidP="00731627">
      <w:pPr>
        <w:keepLines/>
        <w:ind w:firstLine="567"/>
        <w:rPr>
          <w:rFonts w:eastAsia="Times New Roman"/>
          <w:sz w:val="28"/>
          <w:szCs w:val="28"/>
          <w:lang w:eastAsia="ru-RU"/>
        </w:rPr>
      </w:pPr>
    </w:p>
    <w:p w:rsidR="0090714A" w:rsidRPr="00276142" w:rsidRDefault="0090714A" w:rsidP="0090714A">
      <w:pPr>
        <w:numPr>
          <w:ilvl w:val="1"/>
          <w:numId w:val="34"/>
        </w:numPr>
        <w:ind w:left="0" w:firstLine="0"/>
        <w:rPr>
          <w:b/>
          <w:sz w:val="28"/>
          <w:szCs w:val="28"/>
        </w:rPr>
      </w:pPr>
      <w:r w:rsidRPr="00276142">
        <w:rPr>
          <w:b/>
          <w:sz w:val="28"/>
          <w:szCs w:val="28"/>
        </w:rPr>
        <w:t>Предложения по вводу новых и реконструкции существующих исто</w:t>
      </w:r>
      <w:r w:rsidRPr="00276142">
        <w:rPr>
          <w:b/>
          <w:sz w:val="28"/>
          <w:szCs w:val="28"/>
        </w:rPr>
        <w:t>ч</w:t>
      </w:r>
      <w:r w:rsidRPr="00276142">
        <w:rPr>
          <w:b/>
          <w:sz w:val="28"/>
          <w:szCs w:val="28"/>
        </w:rPr>
        <w:t>ников тепловой энергии с использованием возобновляемых источников энергии, а также местных видов топлива</w:t>
      </w:r>
    </w:p>
    <w:p w:rsidR="0090714A" w:rsidRPr="00276142" w:rsidRDefault="0090714A" w:rsidP="0090714A">
      <w:pPr>
        <w:rPr>
          <w:b/>
          <w:sz w:val="28"/>
          <w:szCs w:val="28"/>
        </w:rPr>
      </w:pPr>
    </w:p>
    <w:p w:rsidR="0090714A" w:rsidRPr="00276142" w:rsidRDefault="0090714A" w:rsidP="0090714A">
      <w:pPr>
        <w:ind w:firstLine="567"/>
        <w:rPr>
          <w:sz w:val="28"/>
          <w:szCs w:val="28"/>
        </w:rPr>
      </w:pPr>
      <w:r w:rsidRPr="00276142">
        <w:rPr>
          <w:sz w:val="28"/>
          <w:szCs w:val="28"/>
        </w:rPr>
        <w:t>На момент актуализации схемы теплоснабжения не требуется реконструкция и ввод новых источников тепловой энергии с использованием возобновляемых источников энергии, а также местных видов топлива. Основным видом топлива на централизованных источниках тепловой энергии является нефть Юрубченск</w:t>
      </w:r>
      <w:r w:rsidRPr="00276142">
        <w:rPr>
          <w:sz w:val="28"/>
          <w:szCs w:val="28"/>
        </w:rPr>
        <w:t>о</w:t>
      </w:r>
      <w:r w:rsidRPr="00276142">
        <w:rPr>
          <w:sz w:val="28"/>
          <w:szCs w:val="28"/>
        </w:rPr>
        <w:t>го месторождения.</w:t>
      </w:r>
    </w:p>
    <w:p w:rsidR="0090714A" w:rsidRPr="00276142" w:rsidRDefault="0090714A" w:rsidP="00731627">
      <w:pPr>
        <w:keepLines/>
        <w:ind w:firstLine="567"/>
        <w:rPr>
          <w:rFonts w:eastAsia="Times New Roman"/>
          <w:sz w:val="28"/>
          <w:szCs w:val="28"/>
          <w:lang w:eastAsia="ru-RU"/>
        </w:rPr>
      </w:pPr>
    </w:p>
    <w:p w:rsidR="0090714A" w:rsidRPr="00276142" w:rsidRDefault="0090714A" w:rsidP="00731627">
      <w:pPr>
        <w:keepLines/>
        <w:ind w:firstLine="567"/>
        <w:rPr>
          <w:rFonts w:eastAsia="Times New Roman"/>
          <w:sz w:val="28"/>
          <w:szCs w:val="28"/>
          <w:lang w:eastAsia="ru-RU"/>
        </w:rPr>
      </w:pPr>
    </w:p>
    <w:p w:rsidR="0090714A" w:rsidRPr="00276142" w:rsidRDefault="0090714A" w:rsidP="00731627">
      <w:pPr>
        <w:keepLines/>
        <w:ind w:firstLine="567"/>
        <w:rPr>
          <w:rFonts w:eastAsia="Times New Roman"/>
          <w:sz w:val="28"/>
          <w:szCs w:val="28"/>
          <w:lang w:eastAsia="ru-RU"/>
        </w:rPr>
      </w:pPr>
    </w:p>
    <w:p w:rsidR="0090714A" w:rsidRPr="00276142" w:rsidRDefault="0090714A" w:rsidP="00731627">
      <w:pPr>
        <w:keepLines/>
        <w:ind w:firstLine="567"/>
        <w:rPr>
          <w:rFonts w:eastAsia="Times New Roman"/>
          <w:sz w:val="28"/>
          <w:szCs w:val="28"/>
          <w:lang w:eastAsia="ru-RU"/>
        </w:rPr>
      </w:pPr>
    </w:p>
    <w:p w:rsidR="0090714A" w:rsidRPr="00276142" w:rsidRDefault="0090714A" w:rsidP="00731627">
      <w:pPr>
        <w:keepLines/>
        <w:ind w:firstLine="567"/>
        <w:rPr>
          <w:rFonts w:eastAsia="Times New Roman"/>
          <w:sz w:val="28"/>
          <w:szCs w:val="28"/>
          <w:lang w:eastAsia="ru-RU"/>
        </w:rPr>
      </w:pPr>
    </w:p>
    <w:p w:rsidR="0090714A" w:rsidRPr="00276142" w:rsidRDefault="0090714A" w:rsidP="00731627">
      <w:pPr>
        <w:keepLines/>
        <w:ind w:firstLine="567"/>
        <w:rPr>
          <w:rFonts w:eastAsia="Times New Roman"/>
          <w:sz w:val="28"/>
          <w:szCs w:val="28"/>
          <w:lang w:eastAsia="ru-RU"/>
        </w:rPr>
      </w:pPr>
    </w:p>
    <w:p w:rsidR="0090714A" w:rsidRPr="00276142" w:rsidRDefault="0090714A" w:rsidP="00731627">
      <w:pPr>
        <w:keepLines/>
        <w:ind w:firstLine="567"/>
        <w:rPr>
          <w:rFonts w:eastAsia="Times New Roman"/>
          <w:sz w:val="28"/>
          <w:szCs w:val="28"/>
          <w:lang w:eastAsia="ru-RU"/>
        </w:rPr>
      </w:pPr>
    </w:p>
    <w:p w:rsidR="0090714A" w:rsidRPr="00276142" w:rsidRDefault="0090714A" w:rsidP="00731627">
      <w:pPr>
        <w:keepLines/>
        <w:ind w:firstLine="567"/>
        <w:rPr>
          <w:rFonts w:eastAsia="Times New Roman"/>
          <w:sz w:val="28"/>
          <w:szCs w:val="28"/>
          <w:lang w:eastAsia="ru-RU"/>
        </w:rPr>
      </w:pPr>
    </w:p>
    <w:p w:rsidR="0090714A" w:rsidRPr="00276142" w:rsidRDefault="0090714A" w:rsidP="00731627">
      <w:pPr>
        <w:keepLines/>
        <w:ind w:firstLine="567"/>
        <w:rPr>
          <w:rFonts w:eastAsia="Times New Roman"/>
          <w:sz w:val="28"/>
          <w:szCs w:val="28"/>
          <w:lang w:eastAsia="ru-RU"/>
        </w:rPr>
      </w:pPr>
    </w:p>
    <w:p w:rsidR="0090714A" w:rsidRPr="00276142" w:rsidRDefault="0090714A" w:rsidP="00731627">
      <w:pPr>
        <w:keepLines/>
        <w:ind w:firstLine="567"/>
        <w:rPr>
          <w:rFonts w:eastAsia="Times New Roman"/>
          <w:sz w:val="28"/>
          <w:szCs w:val="28"/>
          <w:lang w:eastAsia="ru-RU"/>
        </w:rPr>
      </w:pPr>
    </w:p>
    <w:p w:rsidR="0090714A" w:rsidRPr="00276142" w:rsidRDefault="0090714A" w:rsidP="00731627">
      <w:pPr>
        <w:keepLines/>
        <w:ind w:firstLine="567"/>
        <w:rPr>
          <w:rFonts w:eastAsia="Times New Roman"/>
          <w:sz w:val="28"/>
          <w:szCs w:val="28"/>
          <w:lang w:eastAsia="ru-RU"/>
        </w:rPr>
      </w:pPr>
    </w:p>
    <w:p w:rsidR="0090714A" w:rsidRPr="00276142" w:rsidRDefault="0090714A" w:rsidP="00731627">
      <w:pPr>
        <w:keepLines/>
        <w:ind w:firstLine="567"/>
        <w:rPr>
          <w:rFonts w:eastAsia="Times New Roman"/>
          <w:sz w:val="28"/>
          <w:szCs w:val="28"/>
          <w:lang w:eastAsia="ru-RU"/>
        </w:rPr>
      </w:pPr>
    </w:p>
    <w:p w:rsidR="0090714A" w:rsidRPr="00276142" w:rsidRDefault="0090714A" w:rsidP="00731627">
      <w:pPr>
        <w:keepLines/>
        <w:ind w:firstLine="567"/>
        <w:rPr>
          <w:rFonts w:eastAsia="Times New Roman"/>
          <w:sz w:val="28"/>
          <w:szCs w:val="28"/>
          <w:lang w:eastAsia="ru-RU"/>
        </w:rPr>
      </w:pPr>
    </w:p>
    <w:p w:rsidR="0090714A" w:rsidRPr="00276142" w:rsidRDefault="0090714A" w:rsidP="00731627">
      <w:pPr>
        <w:keepLines/>
        <w:ind w:firstLine="567"/>
        <w:rPr>
          <w:rFonts w:eastAsia="Times New Roman"/>
          <w:sz w:val="28"/>
          <w:szCs w:val="28"/>
          <w:lang w:eastAsia="ru-RU"/>
        </w:rPr>
      </w:pPr>
    </w:p>
    <w:p w:rsidR="00BE5273" w:rsidRPr="00276142" w:rsidRDefault="00180253" w:rsidP="00180253">
      <w:pPr>
        <w:rPr>
          <w:b/>
          <w:sz w:val="28"/>
          <w:szCs w:val="28"/>
        </w:rPr>
      </w:pPr>
      <w:r w:rsidRPr="00276142">
        <w:rPr>
          <w:b/>
          <w:sz w:val="28"/>
          <w:szCs w:val="28"/>
        </w:rPr>
        <w:lastRenderedPageBreak/>
        <w:t xml:space="preserve">РАЗДЕЛ </w:t>
      </w:r>
      <w:r w:rsidR="00B534AB" w:rsidRPr="00276142">
        <w:rPr>
          <w:b/>
          <w:sz w:val="28"/>
          <w:szCs w:val="28"/>
        </w:rPr>
        <w:t>6</w:t>
      </w:r>
      <w:r w:rsidRPr="00276142">
        <w:rPr>
          <w:b/>
          <w:sz w:val="28"/>
          <w:szCs w:val="28"/>
        </w:rPr>
        <w:t>. ПРЕДЛОЖЕНИЯ ПО СТРОИТЕЛЬСТВУ, РЕКОНСТРУКЦИИ И (ИЛИ) МОДЕРНИЗАЦИИ ТЕПЛОВЫХ СЕТЕЙ</w:t>
      </w:r>
    </w:p>
    <w:p w:rsidR="00343834" w:rsidRPr="00276142" w:rsidRDefault="00343834" w:rsidP="00343834">
      <w:pPr>
        <w:pStyle w:val="aff6"/>
        <w:kinsoku w:val="0"/>
        <w:overflowPunct w:val="0"/>
        <w:ind w:left="679"/>
        <w:rPr>
          <w:spacing w:val="-1"/>
        </w:rPr>
      </w:pPr>
    </w:p>
    <w:p w:rsidR="00343834" w:rsidRPr="00276142" w:rsidRDefault="00343834" w:rsidP="00343834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укту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рое</w:t>
      </w:r>
      <w:r w:rsidRPr="00276142">
        <w:rPr>
          <w:rFonts w:ascii="Times New Roman" w:hAnsi="Times New Roman"/>
          <w:sz w:val="28"/>
          <w:szCs w:val="28"/>
        </w:rPr>
        <w:t>кт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льству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нст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 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на ни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:</w:t>
      </w:r>
    </w:p>
    <w:p w:rsidR="00343834" w:rsidRPr="00276142" w:rsidRDefault="00343834" w:rsidP="003F163A">
      <w:pPr>
        <w:pStyle w:val="aff6"/>
        <w:numPr>
          <w:ilvl w:val="0"/>
          <w:numId w:val="9"/>
        </w:numPr>
        <w:tabs>
          <w:tab w:val="left" w:pos="1276"/>
        </w:tabs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нст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укция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</w:t>
      </w:r>
      <w:r w:rsidRPr="00276142">
        <w:rPr>
          <w:rFonts w:ascii="Times New Roman" w:hAnsi="Times New Roman"/>
          <w:spacing w:val="-3"/>
          <w:sz w:val="28"/>
          <w:szCs w:val="28"/>
        </w:rPr>
        <w:t>тв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2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чив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щих 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1"/>
          <w:sz w:val="28"/>
          <w:szCs w:val="28"/>
        </w:rPr>
        <w:t>рера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2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узки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из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фици</w:t>
      </w:r>
      <w:r w:rsidRPr="00276142">
        <w:rPr>
          <w:rFonts w:ascii="Times New Roman" w:hAnsi="Times New Roman"/>
          <w:spacing w:val="2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щн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ны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 изб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тк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щн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(исп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ьз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е сущ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ству</w:t>
      </w:r>
      <w:r w:rsidRPr="00276142">
        <w:rPr>
          <w:rFonts w:ascii="Times New Roman" w:hAnsi="Times New Roman"/>
          <w:spacing w:val="-1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щих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в);</w:t>
      </w:r>
    </w:p>
    <w:p w:rsidR="00343834" w:rsidRPr="00276142" w:rsidRDefault="00343834" w:rsidP="003F163A">
      <w:pPr>
        <w:pStyle w:val="aff6"/>
        <w:numPr>
          <w:ilvl w:val="0"/>
          <w:numId w:val="9"/>
        </w:numPr>
        <w:tabs>
          <w:tab w:val="left" w:pos="1092"/>
        </w:tabs>
        <w:kinsoku w:val="0"/>
        <w:overflowPunct w:val="0"/>
        <w:spacing w:line="239" w:lineRule="auto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льство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для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рсп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ктивн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узки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z w:val="28"/>
          <w:szCs w:val="28"/>
        </w:rPr>
        <w:t>илищ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ую,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ную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зв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дств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нную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ку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во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 xml:space="preserve">вь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ив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ния;</w:t>
      </w:r>
    </w:p>
    <w:p w:rsidR="00343834" w:rsidRPr="00276142" w:rsidRDefault="00343834" w:rsidP="003F163A">
      <w:pPr>
        <w:pStyle w:val="aff6"/>
        <w:numPr>
          <w:ilvl w:val="0"/>
          <w:numId w:val="9"/>
        </w:numPr>
        <w:tabs>
          <w:tab w:val="left" w:pos="1099"/>
        </w:tabs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льство</w:t>
      </w:r>
      <w:r w:rsidRPr="00276142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для</w:t>
      </w:r>
      <w:r w:rsidRPr="00276142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рм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ивн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еж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343834" w:rsidRPr="00276142" w:rsidRDefault="00343834" w:rsidP="003F163A">
      <w:pPr>
        <w:pStyle w:val="aff6"/>
        <w:numPr>
          <w:ilvl w:val="0"/>
          <w:numId w:val="9"/>
        </w:numPr>
        <w:tabs>
          <w:tab w:val="left" w:pos="1056"/>
        </w:tabs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нст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укция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мет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для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 п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ивн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уз</w:t>
      </w:r>
      <w:r w:rsidRPr="00276142">
        <w:rPr>
          <w:rFonts w:ascii="Times New Roman" w:hAnsi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и;</w:t>
      </w:r>
    </w:p>
    <w:p w:rsidR="00343834" w:rsidRPr="00276142" w:rsidRDefault="00343834" w:rsidP="00343834">
      <w:pPr>
        <w:pStyle w:val="aff6"/>
        <w:kinsoku w:val="0"/>
        <w:overflowPunct w:val="0"/>
        <w:spacing w:line="319" w:lineRule="exact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Осн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</w:t>
      </w:r>
      <w:r w:rsidRPr="00276142">
        <w:rPr>
          <w:rFonts w:ascii="Times New Roman" w:hAnsi="Times New Roman"/>
          <w:spacing w:val="-3"/>
          <w:sz w:val="28"/>
          <w:szCs w:val="28"/>
        </w:rPr>
        <w:t>ф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их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рое</w:t>
      </w:r>
      <w:r w:rsidRPr="00276142">
        <w:rPr>
          <w:rFonts w:ascii="Times New Roman" w:hAnsi="Times New Roman"/>
          <w:sz w:val="28"/>
          <w:szCs w:val="28"/>
        </w:rPr>
        <w:t>кт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яв</w:t>
      </w:r>
      <w:r w:rsidRPr="00276142">
        <w:rPr>
          <w:rFonts w:ascii="Times New Roman" w:hAnsi="Times New Roman"/>
          <w:spacing w:val="2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яю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ся:</w:t>
      </w:r>
    </w:p>
    <w:p w:rsidR="00343834" w:rsidRPr="00276142" w:rsidRDefault="00343834" w:rsidP="003F163A">
      <w:pPr>
        <w:pStyle w:val="aff6"/>
        <w:numPr>
          <w:ilvl w:val="1"/>
          <w:numId w:val="9"/>
        </w:numPr>
        <w:tabs>
          <w:tab w:val="left" w:pos="993"/>
        </w:tabs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сши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вне 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рое</w:t>
      </w:r>
      <w:r w:rsidRPr="00276142">
        <w:rPr>
          <w:rFonts w:ascii="Times New Roman" w:hAnsi="Times New Roman"/>
          <w:sz w:val="28"/>
          <w:szCs w:val="28"/>
        </w:rPr>
        <w:t>ктн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ний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еж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343834" w:rsidRPr="00276142" w:rsidRDefault="00343834" w:rsidP="003F163A">
      <w:pPr>
        <w:pStyle w:val="aff6"/>
        <w:numPr>
          <w:ilvl w:val="1"/>
          <w:numId w:val="9"/>
        </w:numPr>
        <w:tabs>
          <w:tab w:val="left" w:pos="993"/>
          <w:tab w:val="left" w:pos="1531"/>
        </w:tabs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 э</w:t>
      </w:r>
      <w:r w:rsidRPr="00276142">
        <w:rPr>
          <w:rFonts w:ascii="Times New Roman" w:hAnsi="Times New Roman"/>
          <w:spacing w:val="-3"/>
          <w:sz w:val="28"/>
          <w:szCs w:val="28"/>
        </w:rPr>
        <w:t>ф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кти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чи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тях.</w:t>
      </w:r>
    </w:p>
    <w:p w:rsidR="00180253" w:rsidRPr="00276142" w:rsidRDefault="00180253" w:rsidP="00C02874">
      <w:pPr>
        <w:pStyle w:val="2"/>
        <w:numPr>
          <w:ilvl w:val="1"/>
          <w:numId w:val="15"/>
        </w:numPr>
        <w:tabs>
          <w:tab w:val="clear" w:pos="1701"/>
          <w:tab w:val="clear" w:pos="1814"/>
        </w:tabs>
        <w:ind w:left="0" w:right="-59" w:firstLine="0"/>
        <w:rPr>
          <w:sz w:val="28"/>
          <w:szCs w:val="28"/>
        </w:rPr>
      </w:pPr>
      <w:bookmarkStart w:id="15" w:name="_Toc479442467"/>
      <w:r w:rsidRPr="00276142">
        <w:rPr>
          <w:sz w:val="28"/>
          <w:szCs w:val="28"/>
        </w:rPr>
        <w:t>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  <w:bookmarkEnd w:id="15"/>
    </w:p>
    <w:p w:rsidR="00731627" w:rsidRPr="00276142" w:rsidRDefault="00343834" w:rsidP="00731627">
      <w:pPr>
        <w:pStyle w:val="aff6"/>
        <w:kinsoku w:val="0"/>
        <w:overflowPunct w:val="0"/>
        <w:spacing w:before="67"/>
        <w:ind w:left="0" w:right="-59" w:firstLine="567"/>
        <w:jc w:val="both"/>
        <w:rPr>
          <w:rFonts w:ascii="Times New Roman" w:hAnsi="Times New Roman"/>
          <w:spacing w:val="-1"/>
          <w:sz w:val="28"/>
          <w:szCs w:val="28"/>
        </w:rPr>
      </w:pPr>
      <w:proofErr w:type="gramStart"/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не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эксплу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ти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="00D70C8B" w:rsidRPr="00276142">
        <w:rPr>
          <w:rFonts w:ascii="Times New Roman" w:hAnsi="Times New Roman"/>
          <w:sz w:val="28"/>
          <w:szCs w:val="28"/>
        </w:rPr>
        <w:t>МУП «</w:t>
      </w:r>
      <w:r w:rsidR="00C95F16" w:rsidRPr="00276142">
        <w:rPr>
          <w:rFonts w:ascii="Times New Roman" w:hAnsi="Times New Roman"/>
          <w:sz w:val="28"/>
          <w:szCs w:val="28"/>
        </w:rPr>
        <w:t>УККР</w:t>
      </w:r>
      <w:r w:rsidR="00D70C8B" w:rsidRPr="00276142">
        <w:rPr>
          <w:rFonts w:ascii="Times New Roman" w:hAnsi="Times New Roman"/>
          <w:sz w:val="28"/>
          <w:szCs w:val="28"/>
        </w:rPr>
        <w:t>»</w:t>
      </w:r>
      <w:r w:rsidR="00F21547" w:rsidRPr="00276142">
        <w:rPr>
          <w:rFonts w:ascii="Times New Roman" w:hAnsi="Times New Roman"/>
          <w:sz w:val="28"/>
          <w:szCs w:val="28"/>
        </w:rPr>
        <w:t xml:space="preserve"> </w:t>
      </w:r>
      <w:r w:rsidR="00731627" w:rsidRPr="00276142">
        <w:rPr>
          <w:rFonts w:ascii="Times New Roman" w:hAnsi="Times New Roman"/>
          <w:sz w:val="28"/>
          <w:szCs w:val="28"/>
        </w:rPr>
        <w:t>не</w:t>
      </w:r>
      <w:r w:rsidR="00731627"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731627" w:rsidRPr="00276142">
        <w:rPr>
          <w:rFonts w:ascii="Times New Roman" w:hAnsi="Times New Roman"/>
          <w:sz w:val="28"/>
          <w:szCs w:val="28"/>
        </w:rPr>
        <w:t>т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ре</w:t>
      </w:r>
      <w:r w:rsidR="00731627" w:rsidRPr="00276142">
        <w:rPr>
          <w:rFonts w:ascii="Times New Roman" w:hAnsi="Times New Roman"/>
          <w:sz w:val="28"/>
          <w:szCs w:val="28"/>
        </w:rPr>
        <w:t>бу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31627" w:rsidRPr="00276142">
        <w:rPr>
          <w:rFonts w:ascii="Times New Roman" w:hAnsi="Times New Roman"/>
          <w:sz w:val="28"/>
          <w:szCs w:val="28"/>
        </w:rPr>
        <w:t xml:space="preserve">тся 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р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31627" w:rsidRPr="00276142">
        <w:rPr>
          <w:rFonts w:ascii="Times New Roman" w:hAnsi="Times New Roman"/>
          <w:spacing w:val="-3"/>
          <w:sz w:val="28"/>
          <w:szCs w:val="28"/>
        </w:rPr>
        <w:t>к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31627" w:rsidRPr="00276142">
        <w:rPr>
          <w:rFonts w:ascii="Times New Roman" w:hAnsi="Times New Roman"/>
          <w:sz w:val="28"/>
          <w:szCs w:val="28"/>
        </w:rPr>
        <w:t>нст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р</w:t>
      </w:r>
      <w:r w:rsidR="00731627" w:rsidRPr="00276142">
        <w:rPr>
          <w:rFonts w:ascii="Times New Roman" w:hAnsi="Times New Roman"/>
          <w:sz w:val="28"/>
          <w:szCs w:val="28"/>
        </w:rPr>
        <w:t xml:space="preserve">укция </w:t>
      </w:r>
      <w:r w:rsidR="00731627"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731627" w:rsidRPr="00276142">
        <w:rPr>
          <w:rFonts w:ascii="Times New Roman" w:hAnsi="Times New Roman"/>
          <w:sz w:val="28"/>
          <w:szCs w:val="28"/>
        </w:rPr>
        <w:t>т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31627" w:rsidRPr="00276142">
        <w:rPr>
          <w:rFonts w:ascii="Times New Roman" w:hAnsi="Times New Roman"/>
          <w:sz w:val="28"/>
          <w:szCs w:val="28"/>
        </w:rPr>
        <w:t>пл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31627" w:rsidRPr="00276142">
        <w:rPr>
          <w:rFonts w:ascii="Times New Roman" w:hAnsi="Times New Roman"/>
          <w:sz w:val="28"/>
          <w:szCs w:val="28"/>
        </w:rPr>
        <w:t>в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ы</w:t>
      </w:r>
      <w:r w:rsidR="00731627" w:rsidRPr="00276142">
        <w:rPr>
          <w:rFonts w:ascii="Times New Roman" w:hAnsi="Times New Roman"/>
          <w:sz w:val="28"/>
          <w:szCs w:val="28"/>
        </w:rPr>
        <w:t xml:space="preserve">х </w:t>
      </w:r>
      <w:r w:rsidR="00731627"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731627" w:rsidRPr="00276142">
        <w:rPr>
          <w:rFonts w:ascii="Times New Roman" w:hAnsi="Times New Roman"/>
          <w:sz w:val="28"/>
          <w:szCs w:val="28"/>
        </w:rPr>
        <w:t>с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31627" w:rsidRPr="00276142">
        <w:rPr>
          <w:rFonts w:ascii="Times New Roman" w:hAnsi="Times New Roman"/>
          <w:sz w:val="28"/>
          <w:szCs w:val="28"/>
        </w:rPr>
        <w:t>т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31627" w:rsidRPr="00276142">
        <w:rPr>
          <w:rFonts w:ascii="Times New Roman" w:hAnsi="Times New Roman"/>
          <w:spacing w:val="-2"/>
          <w:sz w:val="28"/>
          <w:szCs w:val="28"/>
        </w:rPr>
        <w:t>й</w:t>
      </w:r>
      <w:r w:rsidR="00731627" w:rsidRPr="00276142">
        <w:rPr>
          <w:rFonts w:ascii="Times New Roman" w:hAnsi="Times New Roman"/>
          <w:sz w:val="28"/>
          <w:szCs w:val="28"/>
        </w:rPr>
        <w:t xml:space="preserve">, </w:t>
      </w:r>
      <w:r w:rsidR="00731627"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31627" w:rsidRPr="00276142">
        <w:rPr>
          <w:rFonts w:ascii="Times New Roman" w:hAnsi="Times New Roman"/>
          <w:sz w:val="28"/>
          <w:szCs w:val="28"/>
        </w:rPr>
        <w:t>б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31627" w:rsidRPr="00276142">
        <w:rPr>
          <w:rFonts w:ascii="Times New Roman" w:hAnsi="Times New Roman"/>
          <w:sz w:val="28"/>
          <w:szCs w:val="28"/>
        </w:rPr>
        <w:t>с</w:t>
      </w:r>
      <w:r w:rsidR="00731627" w:rsidRPr="00276142">
        <w:rPr>
          <w:rFonts w:ascii="Times New Roman" w:hAnsi="Times New Roman"/>
          <w:spacing w:val="2"/>
          <w:sz w:val="28"/>
          <w:szCs w:val="28"/>
        </w:rPr>
        <w:t>п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31627" w:rsidRPr="00276142">
        <w:rPr>
          <w:rFonts w:ascii="Times New Roman" w:hAnsi="Times New Roman"/>
          <w:sz w:val="28"/>
          <w:szCs w:val="28"/>
        </w:rPr>
        <w:t>чив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731627" w:rsidRPr="00276142">
        <w:rPr>
          <w:rFonts w:ascii="Times New Roman" w:hAnsi="Times New Roman"/>
          <w:spacing w:val="-3"/>
          <w:sz w:val="28"/>
          <w:szCs w:val="28"/>
        </w:rPr>
        <w:t>ю</w:t>
      </w:r>
      <w:r w:rsidR="00731627" w:rsidRPr="00276142">
        <w:rPr>
          <w:rFonts w:ascii="Times New Roman" w:hAnsi="Times New Roman"/>
          <w:sz w:val="28"/>
          <w:szCs w:val="28"/>
        </w:rPr>
        <w:t xml:space="preserve">щих </w:t>
      </w:r>
      <w:r w:rsidR="00731627"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731627" w:rsidRPr="00276142">
        <w:rPr>
          <w:rFonts w:ascii="Times New Roman" w:hAnsi="Times New Roman"/>
          <w:sz w:val="28"/>
          <w:szCs w:val="28"/>
        </w:rPr>
        <w:t>п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ерера</w:t>
      </w:r>
      <w:r w:rsidR="00731627" w:rsidRPr="00276142">
        <w:rPr>
          <w:rFonts w:ascii="Times New Roman" w:hAnsi="Times New Roman"/>
          <w:sz w:val="28"/>
          <w:szCs w:val="28"/>
        </w:rPr>
        <w:t>сп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ре</w:t>
      </w:r>
      <w:r w:rsidR="00731627" w:rsidRPr="00276142">
        <w:rPr>
          <w:rFonts w:ascii="Times New Roman" w:hAnsi="Times New Roman"/>
          <w:sz w:val="28"/>
          <w:szCs w:val="28"/>
        </w:rPr>
        <w:t>д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31627" w:rsidRPr="00276142">
        <w:rPr>
          <w:rFonts w:ascii="Times New Roman" w:hAnsi="Times New Roman"/>
          <w:sz w:val="28"/>
          <w:szCs w:val="28"/>
        </w:rPr>
        <w:t>л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31627" w:rsidRPr="00276142">
        <w:rPr>
          <w:rFonts w:ascii="Times New Roman" w:hAnsi="Times New Roman"/>
          <w:sz w:val="28"/>
          <w:szCs w:val="28"/>
        </w:rPr>
        <w:t>ние т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31627" w:rsidRPr="00276142">
        <w:rPr>
          <w:rFonts w:ascii="Times New Roman" w:hAnsi="Times New Roman"/>
          <w:sz w:val="28"/>
          <w:szCs w:val="28"/>
        </w:rPr>
        <w:t>пл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31627" w:rsidRPr="00276142">
        <w:rPr>
          <w:rFonts w:ascii="Times New Roman" w:hAnsi="Times New Roman"/>
          <w:sz w:val="28"/>
          <w:szCs w:val="28"/>
        </w:rPr>
        <w:t>в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31627" w:rsidRPr="00276142">
        <w:rPr>
          <w:rFonts w:ascii="Times New Roman" w:hAnsi="Times New Roman"/>
          <w:sz w:val="28"/>
          <w:szCs w:val="28"/>
        </w:rPr>
        <w:t>й</w:t>
      </w:r>
      <w:r w:rsidR="00731627"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731627" w:rsidRPr="00276142">
        <w:rPr>
          <w:rFonts w:ascii="Times New Roman" w:hAnsi="Times New Roman"/>
          <w:sz w:val="28"/>
          <w:szCs w:val="28"/>
        </w:rPr>
        <w:t>н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731627" w:rsidRPr="00276142">
        <w:rPr>
          <w:rFonts w:ascii="Times New Roman" w:hAnsi="Times New Roman"/>
          <w:sz w:val="28"/>
          <w:szCs w:val="28"/>
        </w:rPr>
        <w:t>г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р</w:t>
      </w:r>
      <w:r w:rsidR="00731627" w:rsidRPr="00276142">
        <w:rPr>
          <w:rFonts w:ascii="Times New Roman" w:hAnsi="Times New Roman"/>
          <w:sz w:val="28"/>
          <w:szCs w:val="28"/>
        </w:rPr>
        <w:t>узки</w:t>
      </w:r>
      <w:r w:rsidR="00731627"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731627" w:rsidRPr="00276142">
        <w:rPr>
          <w:rFonts w:ascii="Times New Roman" w:hAnsi="Times New Roman"/>
          <w:sz w:val="28"/>
          <w:szCs w:val="28"/>
        </w:rPr>
        <w:t>из</w:t>
      </w:r>
      <w:r w:rsidR="00731627"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731627" w:rsidRPr="00276142">
        <w:rPr>
          <w:rFonts w:ascii="Times New Roman" w:hAnsi="Times New Roman"/>
          <w:sz w:val="28"/>
          <w:szCs w:val="28"/>
        </w:rPr>
        <w:t>з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31627" w:rsidRPr="00276142">
        <w:rPr>
          <w:rFonts w:ascii="Times New Roman" w:hAnsi="Times New Roman"/>
          <w:sz w:val="28"/>
          <w:szCs w:val="28"/>
        </w:rPr>
        <w:t>н</w:t>
      </w:r>
      <w:r w:rsidR="00731627"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731627" w:rsidRPr="00276142">
        <w:rPr>
          <w:rFonts w:ascii="Times New Roman" w:hAnsi="Times New Roman"/>
          <w:sz w:val="28"/>
          <w:szCs w:val="28"/>
        </w:rPr>
        <w:t>с</w:t>
      </w:r>
      <w:r w:rsidR="00731627"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731627" w:rsidRPr="00276142">
        <w:rPr>
          <w:rFonts w:ascii="Times New Roman" w:hAnsi="Times New Roman"/>
          <w:sz w:val="28"/>
          <w:szCs w:val="28"/>
        </w:rPr>
        <w:t>д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31627" w:rsidRPr="00276142">
        <w:rPr>
          <w:rFonts w:ascii="Times New Roman" w:hAnsi="Times New Roman"/>
          <w:sz w:val="28"/>
          <w:szCs w:val="28"/>
        </w:rPr>
        <w:t>фи</w:t>
      </w:r>
      <w:r w:rsidR="00731627" w:rsidRPr="00276142">
        <w:rPr>
          <w:rFonts w:ascii="Times New Roman" w:hAnsi="Times New Roman"/>
          <w:spacing w:val="-3"/>
          <w:sz w:val="28"/>
          <w:szCs w:val="28"/>
        </w:rPr>
        <w:t>ц</w:t>
      </w:r>
      <w:r w:rsidR="00731627" w:rsidRPr="00276142">
        <w:rPr>
          <w:rFonts w:ascii="Times New Roman" w:hAnsi="Times New Roman"/>
          <w:sz w:val="28"/>
          <w:szCs w:val="28"/>
        </w:rPr>
        <w:t>ит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31627" w:rsidRPr="00276142">
        <w:rPr>
          <w:rFonts w:ascii="Times New Roman" w:hAnsi="Times New Roman"/>
          <w:sz w:val="28"/>
          <w:szCs w:val="28"/>
        </w:rPr>
        <w:t>м</w:t>
      </w:r>
      <w:r w:rsidR="00731627"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731627" w:rsidRPr="00276142">
        <w:rPr>
          <w:rFonts w:ascii="Times New Roman" w:hAnsi="Times New Roman"/>
          <w:sz w:val="28"/>
          <w:szCs w:val="28"/>
        </w:rPr>
        <w:t>т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31627" w:rsidRPr="00276142">
        <w:rPr>
          <w:rFonts w:ascii="Times New Roman" w:hAnsi="Times New Roman"/>
          <w:spacing w:val="-3"/>
          <w:sz w:val="28"/>
          <w:szCs w:val="28"/>
        </w:rPr>
        <w:t>п</w:t>
      </w:r>
      <w:r w:rsidR="00731627" w:rsidRPr="00276142">
        <w:rPr>
          <w:rFonts w:ascii="Times New Roman" w:hAnsi="Times New Roman"/>
          <w:sz w:val="28"/>
          <w:szCs w:val="28"/>
        </w:rPr>
        <w:t>л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31627" w:rsidRPr="00276142">
        <w:rPr>
          <w:rFonts w:ascii="Times New Roman" w:hAnsi="Times New Roman"/>
          <w:sz w:val="28"/>
          <w:szCs w:val="28"/>
        </w:rPr>
        <w:t>в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31627" w:rsidRPr="00276142">
        <w:rPr>
          <w:rFonts w:ascii="Times New Roman" w:hAnsi="Times New Roman"/>
          <w:sz w:val="28"/>
          <w:szCs w:val="28"/>
        </w:rPr>
        <w:t>й</w:t>
      </w:r>
      <w:r w:rsidR="00731627"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731627" w:rsidRPr="00276142">
        <w:rPr>
          <w:rFonts w:ascii="Times New Roman" w:hAnsi="Times New Roman"/>
          <w:sz w:val="28"/>
          <w:szCs w:val="28"/>
        </w:rPr>
        <w:t>м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31627" w:rsidRPr="00276142">
        <w:rPr>
          <w:rFonts w:ascii="Times New Roman" w:hAnsi="Times New Roman"/>
          <w:sz w:val="28"/>
          <w:szCs w:val="28"/>
        </w:rPr>
        <w:t>щн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31627" w:rsidRPr="00276142">
        <w:rPr>
          <w:rFonts w:ascii="Times New Roman" w:hAnsi="Times New Roman"/>
          <w:spacing w:val="1"/>
          <w:sz w:val="28"/>
          <w:szCs w:val="28"/>
        </w:rPr>
        <w:t>с</w:t>
      </w:r>
      <w:r w:rsidR="00731627" w:rsidRPr="00276142">
        <w:rPr>
          <w:rFonts w:ascii="Times New Roman" w:hAnsi="Times New Roman"/>
          <w:sz w:val="28"/>
          <w:szCs w:val="28"/>
        </w:rPr>
        <w:t>ти</w:t>
      </w:r>
      <w:r w:rsidR="00731627"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731627" w:rsidRPr="00276142">
        <w:rPr>
          <w:rFonts w:ascii="Times New Roman" w:hAnsi="Times New Roman"/>
          <w:sz w:val="28"/>
          <w:szCs w:val="28"/>
        </w:rPr>
        <w:t>в</w:t>
      </w:r>
      <w:r w:rsidR="00731627"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731627" w:rsidRPr="00276142">
        <w:rPr>
          <w:rFonts w:ascii="Times New Roman" w:hAnsi="Times New Roman"/>
          <w:sz w:val="28"/>
          <w:szCs w:val="28"/>
        </w:rPr>
        <w:t>з</w:t>
      </w:r>
      <w:r w:rsidR="00731627" w:rsidRPr="00276142">
        <w:rPr>
          <w:rFonts w:ascii="Times New Roman" w:hAnsi="Times New Roman"/>
          <w:spacing w:val="-4"/>
          <w:sz w:val="28"/>
          <w:szCs w:val="28"/>
        </w:rPr>
        <w:t>о</w:t>
      </w:r>
      <w:r w:rsidR="00731627" w:rsidRPr="00276142">
        <w:rPr>
          <w:rFonts w:ascii="Times New Roman" w:hAnsi="Times New Roman"/>
          <w:sz w:val="28"/>
          <w:szCs w:val="28"/>
        </w:rPr>
        <w:t>ны</w:t>
      </w:r>
      <w:r w:rsidR="00731627"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="00731627" w:rsidRPr="00276142">
        <w:rPr>
          <w:rFonts w:ascii="Times New Roman" w:hAnsi="Times New Roman"/>
          <w:sz w:val="28"/>
          <w:szCs w:val="28"/>
        </w:rPr>
        <w:t>с</w:t>
      </w:r>
      <w:r w:rsidR="00731627"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731627" w:rsidRPr="00276142">
        <w:rPr>
          <w:rFonts w:ascii="Times New Roman" w:hAnsi="Times New Roman"/>
          <w:sz w:val="28"/>
          <w:szCs w:val="28"/>
        </w:rPr>
        <w:t>изб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ы</w:t>
      </w:r>
      <w:r w:rsidR="00731627" w:rsidRPr="00276142">
        <w:rPr>
          <w:rFonts w:ascii="Times New Roman" w:hAnsi="Times New Roman"/>
          <w:sz w:val="28"/>
          <w:szCs w:val="28"/>
        </w:rPr>
        <w:t>тк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31627" w:rsidRPr="00276142">
        <w:rPr>
          <w:rFonts w:ascii="Times New Roman" w:hAnsi="Times New Roman"/>
          <w:sz w:val="28"/>
          <w:szCs w:val="28"/>
        </w:rPr>
        <w:t>м</w:t>
      </w:r>
      <w:r w:rsidR="00731627"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731627" w:rsidRPr="00276142">
        <w:rPr>
          <w:rFonts w:ascii="Times New Roman" w:hAnsi="Times New Roman"/>
          <w:sz w:val="28"/>
          <w:szCs w:val="28"/>
        </w:rPr>
        <w:t>т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31627" w:rsidRPr="00276142">
        <w:rPr>
          <w:rFonts w:ascii="Times New Roman" w:hAnsi="Times New Roman"/>
          <w:spacing w:val="-3"/>
          <w:sz w:val="28"/>
          <w:szCs w:val="28"/>
        </w:rPr>
        <w:t>п</w:t>
      </w:r>
      <w:r w:rsidR="00731627" w:rsidRPr="00276142">
        <w:rPr>
          <w:rFonts w:ascii="Times New Roman" w:hAnsi="Times New Roman"/>
          <w:sz w:val="28"/>
          <w:szCs w:val="28"/>
        </w:rPr>
        <w:t>л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31627" w:rsidRPr="00276142">
        <w:rPr>
          <w:rFonts w:ascii="Times New Roman" w:hAnsi="Times New Roman"/>
          <w:sz w:val="28"/>
          <w:szCs w:val="28"/>
        </w:rPr>
        <w:t>в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31627" w:rsidRPr="00276142">
        <w:rPr>
          <w:rFonts w:ascii="Times New Roman" w:hAnsi="Times New Roman"/>
          <w:sz w:val="28"/>
          <w:szCs w:val="28"/>
        </w:rPr>
        <w:t>й м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31627" w:rsidRPr="00276142">
        <w:rPr>
          <w:rFonts w:ascii="Times New Roman" w:hAnsi="Times New Roman"/>
          <w:sz w:val="28"/>
          <w:szCs w:val="28"/>
        </w:rPr>
        <w:t>щн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31627" w:rsidRPr="00276142">
        <w:rPr>
          <w:rFonts w:ascii="Times New Roman" w:hAnsi="Times New Roman"/>
          <w:sz w:val="28"/>
          <w:szCs w:val="28"/>
        </w:rPr>
        <w:t>сти, так как на сегодняшний день установленная тепловая мощность</w:t>
      </w:r>
      <w:r w:rsidR="00AA1B8A" w:rsidRPr="00276142">
        <w:rPr>
          <w:rFonts w:ascii="Times New Roman" w:hAnsi="Times New Roman"/>
          <w:sz w:val="28"/>
          <w:szCs w:val="28"/>
        </w:rPr>
        <w:t xml:space="preserve"> це</w:t>
      </w:r>
      <w:r w:rsidR="00AA1B8A" w:rsidRPr="00276142">
        <w:rPr>
          <w:rFonts w:ascii="Times New Roman" w:hAnsi="Times New Roman"/>
          <w:sz w:val="28"/>
          <w:szCs w:val="28"/>
        </w:rPr>
        <w:t>н</w:t>
      </w:r>
      <w:r w:rsidR="00AA1B8A" w:rsidRPr="00276142">
        <w:rPr>
          <w:rFonts w:ascii="Times New Roman" w:hAnsi="Times New Roman"/>
          <w:sz w:val="28"/>
          <w:szCs w:val="28"/>
        </w:rPr>
        <w:t>трализованного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 xml:space="preserve"> источника теплоснабжения, позволяет полностью покрыть пр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>и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 xml:space="preserve">соединенную нагрузку </w:t>
      </w:r>
      <w:r w:rsidR="00C553F3" w:rsidRPr="00276142">
        <w:rPr>
          <w:rFonts w:ascii="Times New Roman" w:hAnsi="Times New Roman"/>
          <w:spacing w:val="-1"/>
          <w:sz w:val="28"/>
          <w:szCs w:val="28"/>
        </w:rPr>
        <w:t>потребителей находящихся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 xml:space="preserve"> в зоне эффективного радиуса действия существующей котельной п. Тея, резерв мощности которой составляет </w:t>
      </w:r>
      <w:r w:rsidR="003E4199" w:rsidRPr="00276142">
        <w:rPr>
          <w:rFonts w:ascii="Times New Roman" w:hAnsi="Times New Roman"/>
          <w:spacing w:val="-1"/>
          <w:sz w:val="28"/>
          <w:szCs w:val="28"/>
        </w:rPr>
        <w:t>8,3</w:t>
      </w:r>
      <w:r w:rsidR="00731627" w:rsidRPr="00276142">
        <w:rPr>
          <w:rFonts w:ascii="Times New Roman" w:hAnsi="Times New Roman"/>
          <w:spacing w:val="-1"/>
          <w:sz w:val="28"/>
          <w:szCs w:val="28"/>
        </w:rPr>
        <w:t xml:space="preserve"> Гкал</w:t>
      </w:r>
      <w:proofErr w:type="gramEnd"/>
      <w:r w:rsidR="00731627" w:rsidRPr="00276142">
        <w:rPr>
          <w:rFonts w:ascii="Times New Roman" w:hAnsi="Times New Roman"/>
          <w:spacing w:val="-1"/>
          <w:sz w:val="28"/>
          <w:szCs w:val="28"/>
        </w:rPr>
        <w:t>/</w:t>
      </w:r>
      <w:proofErr w:type="gramStart"/>
      <w:r w:rsidR="00731627" w:rsidRPr="00276142">
        <w:rPr>
          <w:rFonts w:ascii="Times New Roman" w:hAnsi="Times New Roman"/>
          <w:spacing w:val="-1"/>
          <w:sz w:val="28"/>
          <w:szCs w:val="28"/>
        </w:rPr>
        <w:t>ч</w:t>
      </w:r>
      <w:proofErr w:type="gramEnd"/>
      <w:r w:rsidR="00731627" w:rsidRPr="00276142">
        <w:rPr>
          <w:rFonts w:ascii="Times New Roman" w:hAnsi="Times New Roman"/>
          <w:spacing w:val="-1"/>
          <w:sz w:val="28"/>
          <w:szCs w:val="28"/>
        </w:rPr>
        <w:t>.</w:t>
      </w:r>
    </w:p>
    <w:p w:rsidR="005920D9" w:rsidRPr="00276142" w:rsidRDefault="005920D9" w:rsidP="00C02874">
      <w:pPr>
        <w:pStyle w:val="2"/>
        <w:numPr>
          <w:ilvl w:val="1"/>
          <w:numId w:val="15"/>
        </w:numPr>
        <w:tabs>
          <w:tab w:val="clear" w:pos="1701"/>
          <w:tab w:val="clear" w:pos="1814"/>
        </w:tabs>
        <w:ind w:left="0" w:right="-59" w:firstLine="0"/>
        <w:rPr>
          <w:sz w:val="28"/>
          <w:szCs w:val="28"/>
        </w:rPr>
      </w:pPr>
      <w:bookmarkStart w:id="16" w:name="_Toc479442468"/>
      <w:r w:rsidRPr="00276142">
        <w:rPr>
          <w:sz w:val="28"/>
          <w:szCs w:val="28"/>
        </w:rPr>
        <w:t>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округа, города федерального значения под жилищную, комплексную или производственную застройку</w:t>
      </w:r>
      <w:bookmarkEnd w:id="16"/>
    </w:p>
    <w:p w:rsidR="00B60916" w:rsidRPr="00276142" w:rsidRDefault="00B60916" w:rsidP="00B60916">
      <w:pPr>
        <w:pStyle w:val="aff6"/>
        <w:kinsoku w:val="0"/>
        <w:overflowPunct w:val="0"/>
        <w:spacing w:before="67"/>
        <w:ind w:right="-59" w:firstLine="588"/>
        <w:jc w:val="both"/>
        <w:rPr>
          <w:rFonts w:ascii="Times New Roman" w:hAnsi="Times New Roman"/>
          <w:b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не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эксплу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ти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МУП «УККР»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не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бу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тся ст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льство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укция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й, в целях обеспечения условий поставок тепловой энергии потребителям от различных источников тепловой энергии,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так как в п. Тея функционирует единственный централизованный и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lastRenderedPageBreak/>
        <w:t>точник теплоснабжения, и необходимость в перспективном строительстве др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гих теплоисточников отсутствует.</w:t>
      </w:r>
    </w:p>
    <w:p w:rsidR="00180253" w:rsidRPr="00276142" w:rsidRDefault="00180253" w:rsidP="00C02874">
      <w:pPr>
        <w:pStyle w:val="2"/>
        <w:numPr>
          <w:ilvl w:val="1"/>
          <w:numId w:val="15"/>
        </w:numPr>
        <w:tabs>
          <w:tab w:val="clear" w:pos="1701"/>
          <w:tab w:val="clear" w:pos="1814"/>
        </w:tabs>
        <w:ind w:left="0" w:firstLine="0"/>
        <w:rPr>
          <w:sz w:val="28"/>
          <w:szCs w:val="28"/>
        </w:rPr>
      </w:pPr>
      <w:bookmarkStart w:id="17" w:name="_Toc479442469"/>
      <w:r w:rsidRPr="00276142">
        <w:rPr>
          <w:sz w:val="28"/>
          <w:szCs w:val="28"/>
        </w:rPr>
        <w:t>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17"/>
    </w:p>
    <w:p w:rsidR="00731627" w:rsidRPr="00276142" w:rsidRDefault="00343834" w:rsidP="00731627">
      <w:pPr>
        <w:pStyle w:val="e"/>
        <w:spacing w:before="0"/>
        <w:ind w:right="-57" w:firstLine="567"/>
        <w:rPr>
          <w:sz w:val="28"/>
          <w:szCs w:val="28"/>
        </w:rPr>
      </w:pPr>
      <w:r w:rsidRPr="00276142">
        <w:rPr>
          <w:sz w:val="28"/>
          <w:szCs w:val="28"/>
        </w:rPr>
        <w:t>В</w:t>
      </w:r>
      <w:r w:rsidRPr="00276142">
        <w:rPr>
          <w:spacing w:val="47"/>
          <w:sz w:val="28"/>
          <w:szCs w:val="28"/>
        </w:rPr>
        <w:t xml:space="preserve"> </w:t>
      </w:r>
      <w:r w:rsidRPr="00276142">
        <w:rPr>
          <w:sz w:val="28"/>
          <w:szCs w:val="28"/>
        </w:rPr>
        <w:t>з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не</w:t>
      </w:r>
      <w:r w:rsidRPr="00276142">
        <w:rPr>
          <w:spacing w:val="47"/>
          <w:sz w:val="28"/>
          <w:szCs w:val="28"/>
        </w:rPr>
        <w:t xml:space="preserve"> </w:t>
      </w:r>
      <w:r w:rsidRPr="00276142">
        <w:rPr>
          <w:sz w:val="28"/>
          <w:szCs w:val="28"/>
        </w:rPr>
        <w:t>эксплу</w:t>
      </w:r>
      <w:r w:rsidRPr="00276142">
        <w:rPr>
          <w:spacing w:val="-1"/>
          <w:sz w:val="28"/>
          <w:szCs w:val="28"/>
        </w:rPr>
        <w:t>а</w:t>
      </w:r>
      <w:r w:rsidRPr="00276142">
        <w:rPr>
          <w:sz w:val="28"/>
          <w:szCs w:val="28"/>
        </w:rPr>
        <w:t>т</w:t>
      </w:r>
      <w:r w:rsidRPr="00276142">
        <w:rPr>
          <w:spacing w:val="-1"/>
          <w:sz w:val="28"/>
          <w:szCs w:val="28"/>
        </w:rPr>
        <w:t>а</w:t>
      </w:r>
      <w:r w:rsidRPr="00276142">
        <w:rPr>
          <w:spacing w:val="-3"/>
          <w:sz w:val="28"/>
          <w:szCs w:val="28"/>
        </w:rPr>
        <w:t>ц</w:t>
      </w:r>
      <w:r w:rsidRPr="00276142">
        <w:rPr>
          <w:spacing w:val="-2"/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нн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47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тв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>тств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>нн</w:t>
      </w:r>
      <w:r w:rsidRPr="00276142">
        <w:rPr>
          <w:spacing w:val="-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с</w:t>
      </w:r>
      <w:r w:rsidRPr="00276142">
        <w:rPr>
          <w:sz w:val="28"/>
          <w:szCs w:val="28"/>
        </w:rPr>
        <w:t>ти</w:t>
      </w:r>
      <w:r w:rsidRPr="00276142">
        <w:rPr>
          <w:spacing w:val="49"/>
          <w:sz w:val="28"/>
          <w:szCs w:val="28"/>
        </w:rPr>
        <w:t xml:space="preserve"> </w:t>
      </w:r>
      <w:r w:rsidR="00D70C8B" w:rsidRPr="00276142">
        <w:rPr>
          <w:sz w:val="28"/>
          <w:szCs w:val="28"/>
        </w:rPr>
        <w:t>МУП «</w:t>
      </w:r>
      <w:r w:rsidR="00C95F16" w:rsidRPr="00276142">
        <w:rPr>
          <w:sz w:val="28"/>
          <w:szCs w:val="28"/>
        </w:rPr>
        <w:t>УККР</w:t>
      </w:r>
      <w:r w:rsidR="00D70C8B" w:rsidRPr="00276142">
        <w:rPr>
          <w:sz w:val="28"/>
          <w:szCs w:val="28"/>
        </w:rPr>
        <w:t>»</w:t>
      </w:r>
      <w:r w:rsidRPr="00276142">
        <w:rPr>
          <w:spacing w:val="47"/>
          <w:sz w:val="28"/>
          <w:szCs w:val="28"/>
        </w:rPr>
        <w:t xml:space="preserve"> </w:t>
      </w:r>
      <w:r w:rsidR="007140AA" w:rsidRPr="00276142">
        <w:rPr>
          <w:sz w:val="28"/>
          <w:szCs w:val="28"/>
        </w:rPr>
        <w:t>не</w:t>
      </w:r>
      <w:r w:rsidR="007140AA" w:rsidRPr="00276142">
        <w:rPr>
          <w:spacing w:val="46"/>
          <w:sz w:val="28"/>
          <w:szCs w:val="28"/>
        </w:rPr>
        <w:t xml:space="preserve"> </w:t>
      </w:r>
      <w:r w:rsidR="007140AA" w:rsidRPr="00276142">
        <w:rPr>
          <w:sz w:val="28"/>
          <w:szCs w:val="28"/>
        </w:rPr>
        <w:t>т</w:t>
      </w:r>
      <w:r w:rsidR="007140AA" w:rsidRPr="00276142">
        <w:rPr>
          <w:spacing w:val="-1"/>
          <w:sz w:val="28"/>
          <w:szCs w:val="28"/>
        </w:rPr>
        <w:t>ре</w:t>
      </w:r>
      <w:r w:rsidR="007140AA" w:rsidRPr="00276142">
        <w:rPr>
          <w:sz w:val="28"/>
          <w:szCs w:val="28"/>
        </w:rPr>
        <w:t>бу</w:t>
      </w:r>
      <w:r w:rsidR="007140AA" w:rsidRPr="00276142">
        <w:rPr>
          <w:spacing w:val="-1"/>
          <w:sz w:val="28"/>
          <w:szCs w:val="28"/>
        </w:rPr>
        <w:t>е</w:t>
      </w:r>
      <w:r w:rsidR="007140AA" w:rsidRPr="00276142">
        <w:rPr>
          <w:sz w:val="28"/>
          <w:szCs w:val="28"/>
        </w:rPr>
        <w:t>тся ст</w:t>
      </w:r>
      <w:r w:rsidR="007140AA" w:rsidRPr="00276142">
        <w:rPr>
          <w:spacing w:val="-1"/>
          <w:sz w:val="28"/>
          <w:szCs w:val="28"/>
        </w:rPr>
        <w:t>ро</w:t>
      </w:r>
      <w:r w:rsidR="007140AA" w:rsidRPr="00276142">
        <w:rPr>
          <w:sz w:val="28"/>
          <w:szCs w:val="28"/>
        </w:rPr>
        <w:t>ит</w:t>
      </w:r>
      <w:r w:rsidR="007140AA" w:rsidRPr="00276142">
        <w:rPr>
          <w:spacing w:val="-1"/>
          <w:sz w:val="28"/>
          <w:szCs w:val="28"/>
        </w:rPr>
        <w:t>е</w:t>
      </w:r>
      <w:r w:rsidR="007140AA" w:rsidRPr="00276142">
        <w:rPr>
          <w:sz w:val="28"/>
          <w:szCs w:val="28"/>
        </w:rPr>
        <w:t>льство</w:t>
      </w:r>
      <w:r w:rsidR="007140AA" w:rsidRPr="00276142">
        <w:rPr>
          <w:spacing w:val="4"/>
          <w:sz w:val="28"/>
          <w:szCs w:val="28"/>
        </w:rPr>
        <w:t xml:space="preserve"> </w:t>
      </w:r>
      <w:r w:rsidR="007140AA" w:rsidRPr="00276142">
        <w:rPr>
          <w:sz w:val="28"/>
          <w:szCs w:val="28"/>
        </w:rPr>
        <w:t>и</w:t>
      </w:r>
      <w:r w:rsidR="007140AA" w:rsidRPr="00276142">
        <w:rPr>
          <w:spacing w:val="6"/>
          <w:sz w:val="28"/>
          <w:szCs w:val="28"/>
        </w:rPr>
        <w:t xml:space="preserve"> </w:t>
      </w:r>
      <w:r w:rsidR="007140AA" w:rsidRPr="00276142">
        <w:rPr>
          <w:spacing w:val="-1"/>
          <w:sz w:val="28"/>
          <w:szCs w:val="28"/>
        </w:rPr>
        <w:t>ре</w:t>
      </w:r>
      <w:r w:rsidR="007140AA" w:rsidRPr="00276142">
        <w:rPr>
          <w:sz w:val="28"/>
          <w:szCs w:val="28"/>
        </w:rPr>
        <w:t>к</w:t>
      </w:r>
      <w:r w:rsidR="007140AA" w:rsidRPr="00276142">
        <w:rPr>
          <w:spacing w:val="-1"/>
          <w:sz w:val="28"/>
          <w:szCs w:val="28"/>
        </w:rPr>
        <w:t>о</w:t>
      </w:r>
      <w:r w:rsidR="007140AA" w:rsidRPr="00276142">
        <w:rPr>
          <w:spacing w:val="-3"/>
          <w:sz w:val="28"/>
          <w:szCs w:val="28"/>
        </w:rPr>
        <w:t>н</w:t>
      </w:r>
      <w:r w:rsidR="007140AA" w:rsidRPr="00276142">
        <w:rPr>
          <w:sz w:val="28"/>
          <w:szCs w:val="28"/>
        </w:rPr>
        <w:t>ст</w:t>
      </w:r>
      <w:r w:rsidR="007140AA" w:rsidRPr="00276142">
        <w:rPr>
          <w:spacing w:val="-1"/>
          <w:sz w:val="28"/>
          <w:szCs w:val="28"/>
        </w:rPr>
        <w:t>р</w:t>
      </w:r>
      <w:r w:rsidR="007140AA" w:rsidRPr="00276142">
        <w:rPr>
          <w:sz w:val="28"/>
          <w:szCs w:val="28"/>
        </w:rPr>
        <w:t>укция</w:t>
      </w:r>
      <w:r w:rsidR="007140AA" w:rsidRPr="00276142">
        <w:rPr>
          <w:spacing w:val="5"/>
          <w:sz w:val="28"/>
          <w:szCs w:val="28"/>
        </w:rPr>
        <w:t xml:space="preserve"> </w:t>
      </w:r>
      <w:r w:rsidR="007140AA" w:rsidRPr="00276142">
        <w:rPr>
          <w:sz w:val="28"/>
          <w:szCs w:val="28"/>
        </w:rPr>
        <w:t>т</w:t>
      </w:r>
      <w:r w:rsidR="007140AA" w:rsidRPr="00276142">
        <w:rPr>
          <w:spacing w:val="-1"/>
          <w:sz w:val="28"/>
          <w:szCs w:val="28"/>
        </w:rPr>
        <w:t>е</w:t>
      </w:r>
      <w:r w:rsidR="007140AA" w:rsidRPr="00276142">
        <w:rPr>
          <w:sz w:val="28"/>
          <w:szCs w:val="28"/>
        </w:rPr>
        <w:t>пл</w:t>
      </w:r>
      <w:r w:rsidR="007140AA" w:rsidRPr="00276142">
        <w:rPr>
          <w:spacing w:val="-1"/>
          <w:sz w:val="28"/>
          <w:szCs w:val="28"/>
        </w:rPr>
        <w:t>о</w:t>
      </w:r>
      <w:r w:rsidR="007140AA" w:rsidRPr="00276142">
        <w:rPr>
          <w:sz w:val="28"/>
          <w:szCs w:val="28"/>
        </w:rPr>
        <w:t>в</w:t>
      </w:r>
      <w:r w:rsidR="007140AA" w:rsidRPr="00276142">
        <w:rPr>
          <w:spacing w:val="-1"/>
          <w:sz w:val="28"/>
          <w:szCs w:val="28"/>
        </w:rPr>
        <w:t>ы</w:t>
      </w:r>
      <w:r w:rsidR="007140AA" w:rsidRPr="00276142">
        <w:rPr>
          <w:sz w:val="28"/>
          <w:szCs w:val="28"/>
        </w:rPr>
        <w:t>х</w:t>
      </w:r>
      <w:r w:rsidR="007140AA" w:rsidRPr="00276142">
        <w:rPr>
          <w:spacing w:val="5"/>
          <w:sz w:val="28"/>
          <w:szCs w:val="28"/>
        </w:rPr>
        <w:t xml:space="preserve"> </w:t>
      </w:r>
      <w:r w:rsidR="007140AA" w:rsidRPr="00276142">
        <w:rPr>
          <w:sz w:val="28"/>
          <w:szCs w:val="28"/>
        </w:rPr>
        <w:t>с</w:t>
      </w:r>
      <w:r w:rsidR="007140AA" w:rsidRPr="00276142">
        <w:rPr>
          <w:spacing w:val="-4"/>
          <w:sz w:val="28"/>
          <w:szCs w:val="28"/>
        </w:rPr>
        <w:t>е</w:t>
      </w:r>
      <w:r w:rsidR="007140AA" w:rsidRPr="00276142">
        <w:rPr>
          <w:sz w:val="28"/>
          <w:szCs w:val="28"/>
        </w:rPr>
        <w:t>т</w:t>
      </w:r>
      <w:r w:rsidR="007140AA" w:rsidRPr="00276142">
        <w:rPr>
          <w:spacing w:val="-1"/>
          <w:sz w:val="28"/>
          <w:szCs w:val="28"/>
        </w:rPr>
        <w:t>е</w:t>
      </w:r>
      <w:r w:rsidR="007140AA" w:rsidRPr="00276142">
        <w:rPr>
          <w:sz w:val="28"/>
          <w:szCs w:val="28"/>
        </w:rPr>
        <w:t>й, в целях обеспечения условий п</w:t>
      </w:r>
      <w:r w:rsidR="007140AA" w:rsidRPr="00276142">
        <w:rPr>
          <w:sz w:val="28"/>
          <w:szCs w:val="28"/>
        </w:rPr>
        <w:t>о</w:t>
      </w:r>
      <w:r w:rsidR="007140AA" w:rsidRPr="00276142">
        <w:rPr>
          <w:sz w:val="28"/>
          <w:szCs w:val="28"/>
        </w:rPr>
        <w:t>ставок тепловой энергии потребителям от различных источников тепловой эне</w:t>
      </w:r>
      <w:r w:rsidR="007140AA" w:rsidRPr="00276142">
        <w:rPr>
          <w:sz w:val="28"/>
          <w:szCs w:val="28"/>
        </w:rPr>
        <w:t>р</w:t>
      </w:r>
      <w:r w:rsidR="007140AA" w:rsidRPr="00276142">
        <w:rPr>
          <w:sz w:val="28"/>
          <w:szCs w:val="28"/>
        </w:rPr>
        <w:t>гии,</w:t>
      </w:r>
      <w:r w:rsidR="007140AA" w:rsidRPr="00276142">
        <w:rPr>
          <w:spacing w:val="4"/>
          <w:sz w:val="28"/>
          <w:szCs w:val="28"/>
        </w:rPr>
        <w:t xml:space="preserve"> </w:t>
      </w:r>
      <w:r w:rsidR="007140AA" w:rsidRPr="00276142">
        <w:rPr>
          <w:sz w:val="28"/>
          <w:szCs w:val="28"/>
        </w:rPr>
        <w:t>так как в п. Тея функционирует единственный централизованный источник теплоснабжения, и необходимость в перспективном строительстве других тепл</w:t>
      </w:r>
      <w:r w:rsidR="007140AA" w:rsidRPr="00276142">
        <w:rPr>
          <w:sz w:val="28"/>
          <w:szCs w:val="28"/>
        </w:rPr>
        <w:t>о</w:t>
      </w:r>
      <w:r w:rsidR="007140AA" w:rsidRPr="00276142">
        <w:rPr>
          <w:sz w:val="28"/>
          <w:szCs w:val="28"/>
        </w:rPr>
        <w:t>источников отсутствует.</w:t>
      </w:r>
    </w:p>
    <w:p w:rsidR="00180253" w:rsidRPr="00276142" w:rsidRDefault="00180253" w:rsidP="00C02874">
      <w:pPr>
        <w:pStyle w:val="2"/>
        <w:numPr>
          <w:ilvl w:val="1"/>
          <w:numId w:val="15"/>
        </w:numPr>
        <w:tabs>
          <w:tab w:val="clear" w:pos="1701"/>
          <w:tab w:val="clear" w:pos="1814"/>
        </w:tabs>
        <w:ind w:left="0" w:firstLine="0"/>
        <w:rPr>
          <w:sz w:val="28"/>
          <w:szCs w:val="28"/>
        </w:rPr>
      </w:pPr>
      <w:bookmarkStart w:id="18" w:name="_Toc479442470"/>
      <w:r w:rsidRPr="00276142">
        <w:rPr>
          <w:sz w:val="28"/>
          <w:szCs w:val="28"/>
        </w:rPr>
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</w:t>
      </w:r>
      <w:r w:rsidR="00D70C8B" w:rsidRPr="00276142">
        <w:rPr>
          <w:sz w:val="28"/>
          <w:szCs w:val="28"/>
        </w:rPr>
        <w:t>числе за счет перевода котельной</w:t>
      </w:r>
      <w:r w:rsidRPr="00276142">
        <w:rPr>
          <w:sz w:val="28"/>
          <w:szCs w:val="28"/>
        </w:rPr>
        <w:t xml:space="preserve"> в пиковый режим работы или ликвидации котельных</w:t>
      </w:r>
      <w:bookmarkEnd w:id="18"/>
      <w:r w:rsidRPr="00276142">
        <w:rPr>
          <w:sz w:val="28"/>
          <w:szCs w:val="28"/>
        </w:rPr>
        <w:t xml:space="preserve"> по основаниям</w:t>
      </w:r>
      <w:r w:rsidR="0090714A" w:rsidRPr="00276142">
        <w:rPr>
          <w:sz w:val="28"/>
          <w:szCs w:val="28"/>
        </w:rPr>
        <w:t>, указанным в пункте 6.5. настоящего Раздела</w:t>
      </w:r>
    </w:p>
    <w:p w:rsidR="003379CB" w:rsidRPr="00276142" w:rsidRDefault="003379CB" w:rsidP="003379CB">
      <w:pPr>
        <w:pStyle w:val="aff6"/>
        <w:kinsoku w:val="0"/>
        <w:overflowPunct w:val="0"/>
        <w:ind w:left="0" w:right="-57" w:firstLine="709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не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эксплу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ти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МУП «УККР»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z w:val="28"/>
          <w:szCs w:val="28"/>
        </w:rPr>
        <w:t>не</w:t>
      </w:r>
      <w:r w:rsidR="007140AA"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z w:val="28"/>
          <w:szCs w:val="28"/>
        </w:rPr>
        <w:t>т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ре</w:t>
      </w:r>
      <w:r w:rsidR="007140AA" w:rsidRPr="00276142">
        <w:rPr>
          <w:rFonts w:ascii="Times New Roman" w:hAnsi="Times New Roman"/>
          <w:sz w:val="28"/>
          <w:szCs w:val="28"/>
        </w:rPr>
        <w:t>бу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140AA" w:rsidRPr="00276142">
        <w:rPr>
          <w:rFonts w:ascii="Times New Roman" w:hAnsi="Times New Roman"/>
          <w:sz w:val="28"/>
          <w:szCs w:val="28"/>
        </w:rPr>
        <w:t>тся ст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ро</w:t>
      </w:r>
      <w:r w:rsidR="007140AA" w:rsidRPr="00276142">
        <w:rPr>
          <w:rFonts w:ascii="Times New Roman" w:hAnsi="Times New Roman"/>
          <w:sz w:val="28"/>
          <w:szCs w:val="28"/>
        </w:rPr>
        <w:t>ит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140AA" w:rsidRPr="00276142">
        <w:rPr>
          <w:rFonts w:ascii="Times New Roman" w:hAnsi="Times New Roman"/>
          <w:sz w:val="28"/>
          <w:szCs w:val="28"/>
        </w:rPr>
        <w:t>льство</w:t>
      </w:r>
      <w:r w:rsidR="007140AA"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z w:val="28"/>
          <w:szCs w:val="28"/>
        </w:rPr>
        <w:t>и</w:t>
      </w:r>
      <w:r w:rsidR="007140AA"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ре</w:t>
      </w:r>
      <w:r w:rsidR="007140AA" w:rsidRPr="00276142">
        <w:rPr>
          <w:rFonts w:ascii="Times New Roman" w:hAnsi="Times New Roman"/>
          <w:sz w:val="28"/>
          <w:szCs w:val="28"/>
        </w:rPr>
        <w:t>к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140AA" w:rsidRPr="00276142">
        <w:rPr>
          <w:rFonts w:ascii="Times New Roman" w:hAnsi="Times New Roman"/>
          <w:sz w:val="28"/>
          <w:szCs w:val="28"/>
        </w:rPr>
        <w:t>нст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р</w:t>
      </w:r>
      <w:r w:rsidR="007140AA" w:rsidRPr="00276142">
        <w:rPr>
          <w:rFonts w:ascii="Times New Roman" w:hAnsi="Times New Roman"/>
          <w:sz w:val="28"/>
          <w:szCs w:val="28"/>
        </w:rPr>
        <w:t>укция</w:t>
      </w:r>
      <w:r w:rsidR="007140AA"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z w:val="28"/>
          <w:szCs w:val="28"/>
        </w:rPr>
        <w:t>т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140AA" w:rsidRPr="00276142">
        <w:rPr>
          <w:rFonts w:ascii="Times New Roman" w:hAnsi="Times New Roman"/>
          <w:sz w:val="28"/>
          <w:szCs w:val="28"/>
        </w:rPr>
        <w:t>пл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140AA" w:rsidRPr="00276142">
        <w:rPr>
          <w:rFonts w:ascii="Times New Roman" w:hAnsi="Times New Roman"/>
          <w:spacing w:val="-3"/>
          <w:sz w:val="28"/>
          <w:szCs w:val="28"/>
        </w:rPr>
        <w:t>в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ы</w:t>
      </w:r>
      <w:r w:rsidR="007140AA" w:rsidRPr="00276142">
        <w:rPr>
          <w:rFonts w:ascii="Times New Roman" w:hAnsi="Times New Roman"/>
          <w:sz w:val="28"/>
          <w:szCs w:val="28"/>
        </w:rPr>
        <w:t>х</w:t>
      </w:r>
      <w:r w:rsidR="007140AA"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z w:val="28"/>
          <w:szCs w:val="28"/>
        </w:rPr>
        <w:t>с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140AA" w:rsidRPr="00276142">
        <w:rPr>
          <w:rFonts w:ascii="Times New Roman" w:hAnsi="Times New Roman"/>
          <w:sz w:val="28"/>
          <w:szCs w:val="28"/>
        </w:rPr>
        <w:t>т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140AA" w:rsidRPr="00276142">
        <w:rPr>
          <w:rFonts w:ascii="Times New Roman" w:hAnsi="Times New Roman"/>
          <w:sz w:val="28"/>
          <w:szCs w:val="28"/>
        </w:rPr>
        <w:t>й</w:t>
      </w:r>
      <w:r w:rsidR="007140AA"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z w:val="28"/>
          <w:szCs w:val="28"/>
        </w:rPr>
        <w:t>для</w:t>
      </w:r>
      <w:r w:rsidR="007140AA"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z w:val="28"/>
          <w:szCs w:val="28"/>
        </w:rPr>
        <w:t>п</w:t>
      </w:r>
      <w:r w:rsidR="007140AA" w:rsidRPr="00276142">
        <w:rPr>
          <w:rFonts w:ascii="Times New Roman" w:hAnsi="Times New Roman"/>
          <w:spacing w:val="1"/>
          <w:sz w:val="28"/>
          <w:szCs w:val="28"/>
        </w:rPr>
        <w:t>о</w:t>
      </w:r>
      <w:r w:rsidR="007140AA" w:rsidRPr="00276142">
        <w:rPr>
          <w:rFonts w:ascii="Times New Roman" w:hAnsi="Times New Roman"/>
          <w:spacing w:val="2"/>
          <w:sz w:val="28"/>
          <w:szCs w:val="28"/>
        </w:rPr>
        <w:t>в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ы</w:t>
      </w:r>
      <w:r w:rsidR="007140AA" w:rsidRPr="00276142">
        <w:rPr>
          <w:rFonts w:ascii="Times New Roman" w:hAnsi="Times New Roman"/>
          <w:sz w:val="28"/>
          <w:szCs w:val="28"/>
        </w:rPr>
        <w:t>ш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140AA" w:rsidRPr="00276142">
        <w:rPr>
          <w:rFonts w:ascii="Times New Roman" w:hAnsi="Times New Roman"/>
          <w:sz w:val="28"/>
          <w:szCs w:val="28"/>
        </w:rPr>
        <w:t>ния</w:t>
      </w:r>
      <w:r w:rsidR="007140AA"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z w:val="28"/>
          <w:szCs w:val="28"/>
        </w:rPr>
        <w:t>эфф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140AA" w:rsidRPr="00276142">
        <w:rPr>
          <w:rFonts w:ascii="Times New Roman" w:hAnsi="Times New Roman"/>
          <w:sz w:val="28"/>
          <w:szCs w:val="28"/>
        </w:rPr>
        <w:t>к</w:t>
      </w:r>
      <w:r w:rsidR="007140AA" w:rsidRPr="00276142">
        <w:rPr>
          <w:rFonts w:ascii="Times New Roman" w:hAnsi="Times New Roman"/>
          <w:spacing w:val="-3"/>
          <w:sz w:val="28"/>
          <w:szCs w:val="28"/>
        </w:rPr>
        <w:t>т</w:t>
      </w:r>
      <w:r w:rsidR="007140AA" w:rsidRPr="00276142">
        <w:rPr>
          <w:rFonts w:ascii="Times New Roman" w:hAnsi="Times New Roman"/>
          <w:sz w:val="28"/>
          <w:szCs w:val="28"/>
        </w:rPr>
        <w:t>ивн</w:t>
      </w:r>
      <w:r w:rsidR="007140AA" w:rsidRPr="00276142">
        <w:rPr>
          <w:rFonts w:ascii="Times New Roman" w:hAnsi="Times New Roman"/>
          <w:spacing w:val="-4"/>
          <w:sz w:val="28"/>
          <w:szCs w:val="28"/>
        </w:rPr>
        <w:t>о</w:t>
      </w:r>
      <w:r w:rsidR="007140AA" w:rsidRPr="00276142">
        <w:rPr>
          <w:rFonts w:ascii="Times New Roman" w:hAnsi="Times New Roman"/>
          <w:sz w:val="28"/>
          <w:szCs w:val="28"/>
        </w:rPr>
        <w:t>с</w:t>
      </w:r>
      <w:r w:rsidR="007140AA" w:rsidRPr="00276142">
        <w:rPr>
          <w:rFonts w:ascii="Times New Roman" w:hAnsi="Times New Roman"/>
          <w:spacing w:val="-3"/>
          <w:sz w:val="28"/>
          <w:szCs w:val="28"/>
        </w:rPr>
        <w:t>т</w:t>
      </w:r>
      <w:r w:rsidR="007140AA" w:rsidRPr="00276142">
        <w:rPr>
          <w:rFonts w:ascii="Times New Roman" w:hAnsi="Times New Roman"/>
          <w:sz w:val="28"/>
          <w:szCs w:val="28"/>
        </w:rPr>
        <w:t>и функци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140AA" w:rsidRPr="00276142">
        <w:rPr>
          <w:rFonts w:ascii="Times New Roman" w:hAnsi="Times New Roman"/>
          <w:spacing w:val="-3"/>
          <w:sz w:val="28"/>
          <w:szCs w:val="28"/>
        </w:rPr>
        <w:t>н</w:t>
      </w:r>
      <w:r w:rsidR="007140AA" w:rsidRPr="00276142">
        <w:rPr>
          <w:rFonts w:ascii="Times New Roman" w:hAnsi="Times New Roman"/>
          <w:sz w:val="28"/>
          <w:szCs w:val="28"/>
        </w:rPr>
        <w:t>и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ро</w:t>
      </w:r>
      <w:r w:rsidR="007140AA" w:rsidRPr="00276142">
        <w:rPr>
          <w:rFonts w:ascii="Times New Roman" w:hAnsi="Times New Roman"/>
          <w:sz w:val="28"/>
          <w:szCs w:val="28"/>
        </w:rPr>
        <w:t>в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7140AA" w:rsidRPr="00276142">
        <w:rPr>
          <w:rFonts w:ascii="Times New Roman" w:hAnsi="Times New Roman"/>
          <w:sz w:val="28"/>
          <w:szCs w:val="28"/>
        </w:rPr>
        <w:t>ния</w:t>
      </w:r>
      <w:r w:rsidR="007140AA"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pacing w:val="-3"/>
          <w:sz w:val="28"/>
          <w:szCs w:val="28"/>
        </w:rPr>
        <w:t>с</w:t>
      </w:r>
      <w:r w:rsidR="007140AA" w:rsidRPr="00276142">
        <w:rPr>
          <w:rFonts w:ascii="Times New Roman" w:hAnsi="Times New Roman"/>
          <w:spacing w:val="-2"/>
          <w:sz w:val="28"/>
          <w:szCs w:val="28"/>
        </w:rPr>
        <w:t>и</w:t>
      </w:r>
      <w:r w:rsidR="007140AA" w:rsidRPr="00276142">
        <w:rPr>
          <w:rFonts w:ascii="Times New Roman" w:hAnsi="Times New Roman"/>
          <w:sz w:val="28"/>
          <w:szCs w:val="28"/>
        </w:rPr>
        <w:t>ст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140AA" w:rsidRPr="00276142">
        <w:rPr>
          <w:rFonts w:ascii="Times New Roman" w:hAnsi="Times New Roman"/>
          <w:sz w:val="28"/>
          <w:szCs w:val="28"/>
        </w:rPr>
        <w:t>мы</w:t>
      </w:r>
      <w:r w:rsidR="007140AA"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z w:val="28"/>
          <w:szCs w:val="28"/>
        </w:rPr>
        <w:t>т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140AA" w:rsidRPr="00276142">
        <w:rPr>
          <w:rFonts w:ascii="Times New Roman" w:hAnsi="Times New Roman"/>
          <w:sz w:val="28"/>
          <w:szCs w:val="28"/>
        </w:rPr>
        <w:t>пл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140AA" w:rsidRPr="00276142">
        <w:rPr>
          <w:rFonts w:ascii="Times New Roman" w:hAnsi="Times New Roman"/>
          <w:sz w:val="28"/>
          <w:szCs w:val="28"/>
        </w:rPr>
        <w:t>сн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7140AA" w:rsidRPr="00276142">
        <w:rPr>
          <w:rFonts w:ascii="Times New Roman" w:hAnsi="Times New Roman"/>
          <w:sz w:val="28"/>
          <w:szCs w:val="28"/>
        </w:rPr>
        <w:t>б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же</w:t>
      </w:r>
      <w:r w:rsidR="007140AA" w:rsidRPr="00276142">
        <w:rPr>
          <w:rFonts w:ascii="Times New Roman" w:hAnsi="Times New Roman"/>
          <w:sz w:val="28"/>
          <w:szCs w:val="28"/>
        </w:rPr>
        <w:t>н</w:t>
      </w:r>
      <w:r w:rsidR="007140AA" w:rsidRPr="00276142">
        <w:rPr>
          <w:rFonts w:ascii="Times New Roman" w:hAnsi="Times New Roman"/>
          <w:spacing w:val="-2"/>
          <w:sz w:val="28"/>
          <w:szCs w:val="28"/>
        </w:rPr>
        <w:t>и</w:t>
      </w:r>
      <w:r w:rsidR="007140AA" w:rsidRPr="00276142">
        <w:rPr>
          <w:rFonts w:ascii="Times New Roman" w:hAnsi="Times New Roman"/>
          <w:sz w:val="28"/>
          <w:szCs w:val="28"/>
        </w:rPr>
        <w:t>я,</w:t>
      </w:r>
      <w:r w:rsidR="007140AA"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z w:val="28"/>
          <w:szCs w:val="28"/>
        </w:rPr>
        <w:t>в</w:t>
      </w:r>
      <w:r w:rsidR="007140AA"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z w:val="28"/>
          <w:szCs w:val="28"/>
        </w:rPr>
        <w:t>т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140AA" w:rsidRPr="00276142">
        <w:rPr>
          <w:rFonts w:ascii="Times New Roman" w:hAnsi="Times New Roman"/>
          <w:sz w:val="28"/>
          <w:szCs w:val="28"/>
        </w:rPr>
        <w:t>м</w:t>
      </w:r>
      <w:r w:rsidR="007140AA"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z w:val="28"/>
          <w:szCs w:val="28"/>
        </w:rPr>
        <w:t>чис</w:t>
      </w:r>
      <w:r w:rsidR="007140AA" w:rsidRPr="00276142">
        <w:rPr>
          <w:rFonts w:ascii="Times New Roman" w:hAnsi="Times New Roman"/>
          <w:spacing w:val="1"/>
          <w:sz w:val="28"/>
          <w:szCs w:val="28"/>
        </w:rPr>
        <w:t>л</w:t>
      </w:r>
      <w:r w:rsidR="007140AA" w:rsidRPr="00276142">
        <w:rPr>
          <w:rFonts w:ascii="Times New Roman" w:hAnsi="Times New Roman"/>
          <w:sz w:val="28"/>
          <w:szCs w:val="28"/>
        </w:rPr>
        <w:t>е</w:t>
      </w:r>
      <w:r w:rsidR="007140AA"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z w:val="28"/>
          <w:szCs w:val="28"/>
        </w:rPr>
        <w:t>за</w:t>
      </w:r>
      <w:r w:rsidR="007140AA"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z w:val="28"/>
          <w:szCs w:val="28"/>
        </w:rPr>
        <w:t>сч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140AA" w:rsidRPr="00276142">
        <w:rPr>
          <w:rFonts w:ascii="Times New Roman" w:hAnsi="Times New Roman"/>
          <w:sz w:val="28"/>
          <w:szCs w:val="28"/>
        </w:rPr>
        <w:t>т</w:t>
      </w:r>
      <w:r w:rsidR="007140AA"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z w:val="28"/>
          <w:szCs w:val="28"/>
        </w:rPr>
        <w:t>п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="007140AA" w:rsidRPr="00276142">
        <w:rPr>
          <w:rFonts w:ascii="Times New Roman" w:hAnsi="Times New Roman"/>
          <w:sz w:val="28"/>
          <w:szCs w:val="28"/>
        </w:rPr>
        <w:t>в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140AA" w:rsidRPr="00276142">
        <w:rPr>
          <w:rFonts w:ascii="Times New Roman" w:hAnsi="Times New Roman"/>
          <w:sz w:val="28"/>
          <w:szCs w:val="28"/>
        </w:rPr>
        <w:t>да</w:t>
      </w:r>
      <w:r w:rsidR="007140AA"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z w:val="28"/>
          <w:szCs w:val="28"/>
        </w:rPr>
        <w:t>к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140AA" w:rsidRPr="00276142">
        <w:rPr>
          <w:rFonts w:ascii="Times New Roman" w:hAnsi="Times New Roman"/>
          <w:sz w:val="28"/>
          <w:szCs w:val="28"/>
        </w:rPr>
        <w:t>т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140AA" w:rsidRPr="00276142">
        <w:rPr>
          <w:rFonts w:ascii="Times New Roman" w:hAnsi="Times New Roman"/>
          <w:sz w:val="28"/>
          <w:szCs w:val="28"/>
        </w:rPr>
        <w:t>льн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ы</w:t>
      </w:r>
      <w:r w:rsidR="007140AA" w:rsidRPr="00276142">
        <w:rPr>
          <w:rFonts w:ascii="Times New Roman" w:hAnsi="Times New Roman"/>
          <w:sz w:val="28"/>
          <w:szCs w:val="28"/>
        </w:rPr>
        <w:t>х</w:t>
      </w:r>
      <w:r w:rsidR="007140AA"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z w:val="28"/>
          <w:szCs w:val="28"/>
        </w:rPr>
        <w:t>в пик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140AA" w:rsidRPr="00276142">
        <w:rPr>
          <w:rFonts w:ascii="Times New Roman" w:hAnsi="Times New Roman"/>
          <w:sz w:val="28"/>
          <w:szCs w:val="28"/>
        </w:rPr>
        <w:t>в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ы</w:t>
      </w:r>
      <w:r w:rsidR="007140AA" w:rsidRPr="00276142">
        <w:rPr>
          <w:rFonts w:ascii="Times New Roman" w:hAnsi="Times New Roman"/>
          <w:sz w:val="28"/>
          <w:szCs w:val="28"/>
        </w:rPr>
        <w:t>й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 xml:space="preserve"> реж</w:t>
      </w:r>
      <w:r w:rsidR="007140AA" w:rsidRPr="00276142">
        <w:rPr>
          <w:rFonts w:ascii="Times New Roman" w:hAnsi="Times New Roman"/>
          <w:sz w:val="28"/>
          <w:szCs w:val="28"/>
        </w:rPr>
        <w:t>им</w:t>
      </w:r>
      <w:r w:rsidR="007140AA"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ра</w:t>
      </w:r>
      <w:r w:rsidR="007140AA" w:rsidRPr="00276142">
        <w:rPr>
          <w:rFonts w:ascii="Times New Roman" w:hAnsi="Times New Roman"/>
          <w:sz w:val="28"/>
          <w:szCs w:val="28"/>
        </w:rPr>
        <w:t>б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140AA" w:rsidRPr="00276142">
        <w:rPr>
          <w:rFonts w:ascii="Times New Roman" w:hAnsi="Times New Roman"/>
          <w:sz w:val="28"/>
          <w:szCs w:val="28"/>
        </w:rPr>
        <w:t>ты или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pacing w:val="-3"/>
          <w:sz w:val="28"/>
          <w:szCs w:val="28"/>
        </w:rPr>
        <w:t>л</w:t>
      </w:r>
      <w:r w:rsidR="007140AA" w:rsidRPr="00276142">
        <w:rPr>
          <w:rFonts w:ascii="Times New Roman" w:hAnsi="Times New Roman"/>
          <w:sz w:val="28"/>
          <w:szCs w:val="28"/>
        </w:rPr>
        <w:t>икв</w:t>
      </w:r>
      <w:r w:rsidR="007140AA" w:rsidRPr="00276142">
        <w:rPr>
          <w:rFonts w:ascii="Times New Roman" w:hAnsi="Times New Roman"/>
          <w:spacing w:val="-2"/>
          <w:sz w:val="28"/>
          <w:szCs w:val="28"/>
        </w:rPr>
        <w:t>и</w:t>
      </w:r>
      <w:r w:rsidR="007140AA" w:rsidRPr="00276142">
        <w:rPr>
          <w:rFonts w:ascii="Times New Roman" w:hAnsi="Times New Roman"/>
          <w:sz w:val="28"/>
          <w:szCs w:val="28"/>
        </w:rPr>
        <w:t>д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7140AA" w:rsidRPr="00276142">
        <w:rPr>
          <w:rFonts w:ascii="Times New Roman" w:hAnsi="Times New Roman"/>
          <w:sz w:val="28"/>
          <w:szCs w:val="28"/>
        </w:rPr>
        <w:t>ц</w:t>
      </w:r>
      <w:r w:rsidR="007140AA" w:rsidRPr="00276142">
        <w:rPr>
          <w:rFonts w:ascii="Times New Roman" w:hAnsi="Times New Roman"/>
          <w:spacing w:val="-2"/>
          <w:sz w:val="28"/>
          <w:szCs w:val="28"/>
        </w:rPr>
        <w:t>и</w:t>
      </w:r>
      <w:r w:rsidR="007140AA" w:rsidRPr="00276142">
        <w:rPr>
          <w:rFonts w:ascii="Times New Roman" w:hAnsi="Times New Roman"/>
          <w:sz w:val="28"/>
          <w:szCs w:val="28"/>
        </w:rPr>
        <w:t>и</w:t>
      </w:r>
      <w:r w:rsidR="007140AA"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140AA" w:rsidRPr="00276142">
        <w:rPr>
          <w:rFonts w:ascii="Times New Roman" w:hAnsi="Times New Roman"/>
          <w:sz w:val="28"/>
          <w:szCs w:val="28"/>
        </w:rPr>
        <w:t>к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7140AA" w:rsidRPr="00276142">
        <w:rPr>
          <w:rFonts w:ascii="Times New Roman" w:hAnsi="Times New Roman"/>
          <w:spacing w:val="-3"/>
          <w:sz w:val="28"/>
          <w:szCs w:val="28"/>
        </w:rPr>
        <w:t>т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7140AA" w:rsidRPr="00276142">
        <w:rPr>
          <w:rFonts w:ascii="Times New Roman" w:hAnsi="Times New Roman"/>
          <w:sz w:val="28"/>
          <w:szCs w:val="28"/>
        </w:rPr>
        <w:t>льн</w:t>
      </w:r>
      <w:r w:rsidR="007140AA" w:rsidRPr="00276142">
        <w:rPr>
          <w:rFonts w:ascii="Times New Roman" w:hAnsi="Times New Roman"/>
          <w:spacing w:val="-1"/>
          <w:sz w:val="28"/>
          <w:szCs w:val="28"/>
        </w:rPr>
        <w:t>ы</w:t>
      </w:r>
      <w:r w:rsidR="007140AA" w:rsidRPr="00276142">
        <w:rPr>
          <w:rFonts w:ascii="Times New Roman" w:hAnsi="Times New Roman"/>
          <w:sz w:val="28"/>
          <w:szCs w:val="28"/>
        </w:rPr>
        <w:t>х, так как на терр</w:t>
      </w:r>
      <w:r w:rsidR="007140AA" w:rsidRPr="00276142">
        <w:rPr>
          <w:rFonts w:ascii="Times New Roman" w:hAnsi="Times New Roman"/>
          <w:sz w:val="28"/>
          <w:szCs w:val="28"/>
        </w:rPr>
        <w:t>и</w:t>
      </w:r>
      <w:r w:rsidR="007140AA" w:rsidRPr="00276142">
        <w:rPr>
          <w:rFonts w:ascii="Times New Roman" w:hAnsi="Times New Roman"/>
          <w:sz w:val="28"/>
          <w:szCs w:val="28"/>
        </w:rPr>
        <w:t>тории п. Тея функционирует один источник централизованного теплоснабжения, который полностью покрывает присоединенную нагрузку потребителей.</w:t>
      </w:r>
    </w:p>
    <w:p w:rsidR="00180253" w:rsidRPr="00276142" w:rsidRDefault="00180253" w:rsidP="00180253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180253" w:rsidRPr="00276142" w:rsidRDefault="00180253" w:rsidP="00C02874">
      <w:pPr>
        <w:pStyle w:val="2"/>
        <w:numPr>
          <w:ilvl w:val="1"/>
          <w:numId w:val="15"/>
        </w:numPr>
        <w:tabs>
          <w:tab w:val="clear" w:pos="1701"/>
          <w:tab w:val="clear" w:pos="1814"/>
        </w:tabs>
        <w:spacing w:before="0" w:after="0"/>
        <w:ind w:left="0" w:firstLine="0"/>
        <w:rPr>
          <w:sz w:val="28"/>
          <w:szCs w:val="28"/>
        </w:rPr>
      </w:pPr>
      <w:bookmarkStart w:id="19" w:name="_Toc479442471"/>
      <w:r w:rsidRPr="00276142">
        <w:rPr>
          <w:sz w:val="28"/>
          <w:szCs w:val="28"/>
        </w:rPr>
        <w:t xml:space="preserve">Предложения по строительству, реконструкции и (или) модернизации тепловых сетей для обеспечения нормативной надежности </w:t>
      </w:r>
      <w:bookmarkEnd w:id="19"/>
      <w:r w:rsidRPr="00276142">
        <w:rPr>
          <w:sz w:val="28"/>
          <w:szCs w:val="28"/>
        </w:rPr>
        <w:t>теплоснабжения потребителей</w:t>
      </w:r>
    </w:p>
    <w:p w:rsidR="00EF0E8D" w:rsidRPr="00276142" w:rsidRDefault="00EF0E8D" w:rsidP="00EF0E8D">
      <w:pPr>
        <w:pStyle w:val="aff6"/>
        <w:kinsoku w:val="0"/>
        <w:overflowPunct w:val="0"/>
        <w:ind w:left="0" w:right="-57" w:firstLine="566"/>
        <w:jc w:val="both"/>
        <w:rPr>
          <w:rFonts w:ascii="Times New Roman" w:hAnsi="Times New Roman"/>
          <w:sz w:val="28"/>
          <w:szCs w:val="28"/>
        </w:rPr>
      </w:pPr>
    </w:p>
    <w:p w:rsidR="002654F1" w:rsidRPr="00276142" w:rsidRDefault="002654F1" w:rsidP="002654F1">
      <w:pPr>
        <w:pStyle w:val="aff6"/>
        <w:kinsoku w:val="0"/>
        <w:overflowPunct w:val="0"/>
        <w:ind w:left="0" w:right="-57" w:firstLine="566"/>
        <w:jc w:val="both"/>
        <w:rPr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Пре</w:t>
      </w:r>
      <w:r w:rsidRPr="00276142">
        <w:rPr>
          <w:rFonts w:ascii="Times New Roman" w:hAnsi="Times New Roman"/>
          <w:sz w:val="28"/>
          <w:szCs w:val="28"/>
        </w:rPr>
        <w:t>дл</w:t>
      </w:r>
      <w:r w:rsidRPr="00276142">
        <w:rPr>
          <w:rFonts w:ascii="Times New Roman" w:hAnsi="Times New Roman"/>
          <w:spacing w:val="-1"/>
          <w:sz w:val="28"/>
          <w:szCs w:val="28"/>
        </w:rPr>
        <w:t>оже</w:t>
      </w:r>
      <w:r w:rsidRPr="00276142">
        <w:rPr>
          <w:rFonts w:ascii="Times New Roman" w:hAnsi="Times New Roman"/>
          <w:sz w:val="28"/>
          <w:szCs w:val="28"/>
        </w:rPr>
        <w:t>ний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льст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нст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укц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2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й в п. </w:t>
      </w:r>
      <w:r w:rsidR="00B60916" w:rsidRPr="00276142">
        <w:rPr>
          <w:rFonts w:ascii="Times New Roman" w:hAnsi="Times New Roman"/>
          <w:sz w:val="28"/>
          <w:szCs w:val="28"/>
        </w:rPr>
        <w:t>Тея</w:t>
      </w:r>
      <w:r w:rsidRPr="00276142">
        <w:rPr>
          <w:rFonts w:ascii="Times New Roman" w:hAnsi="Times New Roman"/>
          <w:sz w:val="28"/>
          <w:szCs w:val="28"/>
        </w:rPr>
        <w:t xml:space="preserve"> для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 н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тивн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еж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AD05BC" w:rsidRPr="00276142">
        <w:rPr>
          <w:rFonts w:ascii="Times New Roman" w:hAnsi="Times New Roman"/>
          <w:sz w:val="28"/>
          <w:szCs w:val="28"/>
        </w:rPr>
        <w:t>й от З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казчика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не поступило.</w:t>
      </w:r>
    </w:p>
    <w:p w:rsidR="00B534AB" w:rsidRPr="00276142" w:rsidRDefault="00B534AB" w:rsidP="00180253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2654F1" w:rsidRPr="00276142" w:rsidRDefault="002654F1" w:rsidP="00180253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2654F1" w:rsidRPr="00276142" w:rsidRDefault="002654F1" w:rsidP="00180253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2654F1" w:rsidRPr="00276142" w:rsidRDefault="002654F1" w:rsidP="00180253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2654F1" w:rsidRPr="00276142" w:rsidRDefault="002654F1" w:rsidP="00180253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2654F1" w:rsidRPr="00276142" w:rsidRDefault="002654F1" w:rsidP="00180253">
      <w:pPr>
        <w:pStyle w:val="e"/>
        <w:spacing w:before="0" w:line="360" w:lineRule="auto"/>
        <w:ind w:firstLine="567"/>
        <w:rPr>
          <w:sz w:val="28"/>
          <w:szCs w:val="28"/>
        </w:rPr>
      </w:pPr>
    </w:p>
    <w:p w:rsidR="00514CFC" w:rsidRPr="00276142" w:rsidRDefault="00514C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76142">
        <w:rPr>
          <w:rFonts w:ascii="Times New Roman" w:hAnsi="Times New Roman"/>
          <w:b/>
          <w:sz w:val="28"/>
          <w:szCs w:val="28"/>
        </w:rPr>
        <w:lastRenderedPageBreak/>
        <w:t>РАЗДЕЛ 7</w:t>
      </w:r>
      <w:r w:rsidR="00ED6C2C" w:rsidRPr="00276142">
        <w:rPr>
          <w:rFonts w:ascii="Times New Roman" w:hAnsi="Times New Roman"/>
          <w:b/>
          <w:sz w:val="28"/>
          <w:szCs w:val="28"/>
        </w:rPr>
        <w:t>.</w:t>
      </w:r>
      <w:r w:rsidRPr="00276142">
        <w:rPr>
          <w:rFonts w:ascii="Times New Roman" w:hAnsi="Times New Roman"/>
          <w:b/>
          <w:sz w:val="28"/>
          <w:szCs w:val="28"/>
        </w:rPr>
        <w:t xml:space="preserve"> ПРЕДЛОЖЕНИЯ ПО ПЕРЕВОДУ ОТКРЫТЫХ СИСТЕМ Т</w:t>
      </w:r>
      <w:r w:rsidRPr="00276142">
        <w:rPr>
          <w:rFonts w:ascii="Times New Roman" w:hAnsi="Times New Roman"/>
          <w:b/>
          <w:sz w:val="28"/>
          <w:szCs w:val="28"/>
        </w:rPr>
        <w:t>Е</w:t>
      </w:r>
      <w:r w:rsidRPr="00276142">
        <w:rPr>
          <w:rFonts w:ascii="Times New Roman" w:hAnsi="Times New Roman"/>
          <w:b/>
          <w:sz w:val="28"/>
          <w:szCs w:val="28"/>
        </w:rPr>
        <w:t>ПЛОСНАБЖЕНИЯ (ГОРЯЧЕГО ВОДОСНАБЖЕНИЯ) В ЗАКРЫТЫЕ СИСТЕМЫ ГОРЯЧЕГО ВОДОСНАБЖЕНИЯ</w:t>
      </w:r>
    </w:p>
    <w:p w:rsidR="00514CFC" w:rsidRPr="00276142" w:rsidRDefault="00514C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C95F16" w:rsidRPr="00276142" w:rsidRDefault="00C95F16" w:rsidP="00C95F16">
      <w:pPr>
        <w:pStyle w:val="aff6"/>
        <w:kinsoku w:val="0"/>
        <w:overflowPunct w:val="0"/>
        <w:ind w:left="0" w:right="-57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8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9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ст.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2</w:t>
      </w:r>
      <w:r w:rsidRPr="00276142">
        <w:rPr>
          <w:rFonts w:ascii="Times New Roman" w:hAnsi="Times New Roman"/>
          <w:sz w:val="28"/>
          <w:szCs w:val="28"/>
        </w:rPr>
        <w:t>9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3"/>
          <w:sz w:val="28"/>
          <w:szCs w:val="28"/>
        </w:rPr>
        <w:t>ь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27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07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201</w:t>
      </w:r>
      <w:r w:rsidRPr="00276142">
        <w:rPr>
          <w:rFonts w:ascii="Times New Roman" w:hAnsi="Times New Roman"/>
          <w:sz w:val="28"/>
          <w:szCs w:val="28"/>
        </w:rPr>
        <w:t>0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г.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№</w:t>
      </w:r>
      <w:r w:rsidRPr="00276142">
        <w:rPr>
          <w:rFonts w:ascii="Times New Roman" w:hAnsi="Times New Roman"/>
          <w:spacing w:val="-1"/>
          <w:sz w:val="28"/>
          <w:szCs w:val="28"/>
        </w:rPr>
        <w:t>190</w:t>
      </w:r>
      <w:r w:rsidRPr="00276142">
        <w:rPr>
          <w:rFonts w:ascii="Times New Roman" w:hAnsi="Times New Roman"/>
          <w:sz w:val="28"/>
          <w:szCs w:val="28"/>
        </w:rPr>
        <w:t>-ФЗ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«</w:t>
      </w:r>
      <w:r w:rsidRPr="00276142">
        <w:rPr>
          <w:rFonts w:ascii="Times New Roman" w:hAnsi="Times New Roman"/>
          <w:sz w:val="28"/>
          <w:szCs w:val="28"/>
        </w:rPr>
        <w:t>О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нии</w:t>
      </w:r>
      <w:r w:rsidRPr="00276142">
        <w:rPr>
          <w:rFonts w:ascii="Times New Roman" w:hAnsi="Times New Roman"/>
          <w:spacing w:val="-4"/>
          <w:sz w:val="28"/>
          <w:szCs w:val="28"/>
        </w:rPr>
        <w:t>»</w:t>
      </w:r>
      <w:r w:rsidRPr="00276142">
        <w:rPr>
          <w:rFonts w:ascii="Times New Roman" w:hAnsi="Times New Roman"/>
          <w:sz w:val="28"/>
          <w:szCs w:val="28"/>
        </w:rPr>
        <w:t>:</w:t>
      </w:r>
    </w:p>
    <w:p w:rsidR="00C95F16" w:rsidRPr="00276142" w:rsidRDefault="00C95F16" w:rsidP="00C95F16">
      <w:pPr>
        <w:pStyle w:val="aff6"/>
        <w:kinsoku w:val="0"/>
        <w:overflowPunct w:val="0"/>
        <w:ind w:left="0" w:right="-57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«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1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янв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201</w:t>
      </w:r>
      <w:r w:rsidRPr="00276142">
        <w:rPr>
          <w:rFonts w:ascii="Times New Roman" w:hAnsi="Times New Roman"/>
          <w:sz w:val="28"/>
          <w:szCs w:val="28"/>
        </w:rPr>
        <w:t>3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2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да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дключ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(т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хн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ис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)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z w:val="28"/>
          <w:szCs w:val="28"/>
        </w:rPr>
        <w:t>ъ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 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пит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льства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нт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из</w:t>
      </w:r>
      <w:r w:rsidRPr="00276142">
        <w:rPr>
          <w:rFonts w:ascii="Times New Roman" w:hAnsi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тк</w:t>
      </w:r>
      <w:r w:rsidRPr="00276142">
        <w:rPr>
          <w:rFonts w:ascii="Times New Roman" w:hAnsi="Times New Roman"/>
          <w:spacing w:val="-1"/>
          <w:sz w:val="28"/>
          <w:szCs w:val="28"/>
        </w:rPr>
        <w:t>ры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(г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яч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ния)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уж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1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 xml:space="preserve">,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сущ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ствля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пу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тб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ля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уж</w:t>
      </w:r>
      <w:r w:rsidRPr="00276142">
        <w:rPr>
          <w:rFonts w:ascii="Times New Roman" w:hAnsi="Times New Roman"/>
          <w:sz w:val="28"/>
          <w:szCs w:val="28"/>
        </w:rPr>
        <w:t>ды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ния,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не 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пуск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z w:val="28"/>
          <w:szCs w:val="28"/>
        </w:rPr>
        <w:t>тся.</w:t>
      </w:r>
    </w:p>
    <w:p w:rsidR="00C95F16" w:rsidRPr="00276142" w:rsidRDefault="00C95F16" w:rsidP="00C95F16">
      <w:pPr>
        <w:pStyle w:val="aff6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1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янв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2</w:t>
      </w:r>
      <w:r w:rsidRPr="00276142">
        <w:rPr>
          <w:rFonts w:ascii="Times New Roman" w:hAnsi="Times New Roman"/>
          <w:spacing w:val="-1"/>
          <w:sz w:val="28"/>
          <w:szCs w:val="28"/>
        </w:rPr>
        <w:t>02</w:t>
      </w:r>
      <w:r w:rsidRPr="00276142">
        <w:rPr>
          <w:rFonts w:ascii="Times New Roman" w:hAnsi="Times New Roman"/>
          <w:sz w:val="28"/>
          <w:szCs w:val="28"/>
        </w:rPr>
        <w:t>2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да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льз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нт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лиз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тк</w:t>
      </w:r>
      <w:r w:rsidRPr="00276142">
        <w:rPr>
          <w:rFonts w:ascii="Times New Roman" w:hAnsi="Times New Roman"/>
          <w:spacing w:val="-1"/>
          <w:sz w:val="28"/>
          <w:szCs w:val="28"/>
        </w:rPr>
        <w:t>ры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(г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яч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ния)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уж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1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 xml:space="preserve">,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сущ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ствля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пу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тб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ля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уж</w:t>
      </w:r>
      <w:r w:rsidRPr="00276142">
        <w:rPr>
          <w:rFonts w:ascii="Times New Roman" w:hAnsi="Times New Roman"/>
          <w:sz w:val="28"/>
          <w:szCs w:val="28"/>
        </w:rPr>
        <w:t>ды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ния,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не 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пуск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-1"/>
          <w:sz w:val="28"/>
          <w:szCs w:val="28"/>
        </w:rPr>
        <w:t>»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C95F16" w:rsidRPr="00276142" w:rsidRDefault="00C95F16" w:rsidP="00C95F16">
      <w:pPr>
        <w:pStyle w:val="aff6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C95F16" w:rsidRPr="00276142" w:rsidRDefault="00C95F16" w:rsidP="00C02874">
      <w:pPr>
        <w:pStyle w:val="Heading1"/>
        <w:numPr>
          <w:ilvl w:val="1"/>
          <w:numId w:val="16"/>
        </w:numPr>
        <w:tabs>
          <w:tab w:val="left" w:pos="0"/>
        </w:tabs>
        <w:kinsoku w:val="0"/>
        <w:overflowPunct w:val="0"/>
        <w:ind w:left="0" w:right="-59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sz w:val="28"/>
          <w:szCs w:val="28"/>
        </w:rPr>
        <w:t>П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дл</w:t>
      </w:r>
      <w:r w:rsidRPr="00276142">
        <w:rPr>
          <w:rFonts w:ascii="Times New Roman" w:hAnsi="Times New Roman" w:cs="Times New Roman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 w:cs="Times New Roman"/>
          <w:sz w:val="28"/>
          <w:szCs w:val="28"/>
        </w:rPr>
        <w:t>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по</w:t>
      </w:r>
      <w:r w:rsidRPr="00276142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пе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ево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sz w:val="28"/>
          <w:szCs w:val="28"/>
        </w:rPr>
        <w:t>у</w:t>
      </w:r>
      <w:r w:rsidRPr="00276142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сущес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ву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ю</w:t>
      </w:r>
      <w:r w:rsidRPr="00276142">
        <w:rPr>
          <w:rFonts w:ascii="Times New Roman" w:hAnsi="Times New Roman" w:cs="Times New Roman"/>
          <w:sz w:val="28"/>
          <w:szCs w:val="28"/>
        </w:rPr>
        <w:t>щих</w:t>
      </w:r>
      <w:r w:rsidRPr="00276142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р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sz w:val="28"/>
          <w:szCs w:val="28"/>
        </w:rPr>
        <w:t>х</w:t>
      </w:r>
      <w:r w:rsidRPr="00276142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сис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ем</w:t>
      </w:r>
      <w:r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еп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сна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sz w:val="28"/>
          <w:szCs w:val="28"/>
        </w:rPr>
        <w:t>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(г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р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во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н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sz w:val="28"/>
          <w:szCs w:val="28"/>
        </w:rPr>
        <w:t>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sz w:val="28"/>
          <w:szCs w:val="28"/>
        </w:rPr>
        <w:t>)</w:t>
      </w:r>
      <w:r w:rsidRPr="00276142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кр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сис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емы</w:t>
      </w:r>
      <w:r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р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во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сн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sz w:val="28"/>
          <w:szCs w:val="28"/>
        </w:rPr>
        <w:t>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sz w:val="28"/>
          <w:szCs w:val="28"/>
        </w:rPr>
        <w:t>,</w:t>
      </w:r>
      <w:r w:rsidRPr="0027614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дл</w:t>
      </w:r>
      <w:r w:rsidRPr="00276142">
        <w:rPr>
          <w:rFonts w:ascii="Times New Roman" w:hAnsi="Times New Roman" w:cs="Times New Roman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су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щ</w:t>
      </w:r>
      <w:r w:rsidRPr="00276142">
        <w:rPr>
          <w:rFonts w:ascii="Times New Roman" w:hAnsi="Times New Roman" w:cs="Times New Roman"/>
          <w:sz w:val="28"/>
          <w:szCs w:val="28"/>
        </w:rPr>
        <w:t>ес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оро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не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276142">
        <w:rPr>
          <w:rFonts w:ascii="Times New Roman" w:hAnsi="Times New Roman" w:cs="Times New Roman"/>
          <w:sz w:val="28"/>
          <w:szCs w:val="28"/>
        </w:rPr>
        <w:t>хо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sz w:val="28"/>
          <w:szCs w:val="28"/>
        </w:rPr>
        <w:t>имо</w:t>
      </w:r>
      <w:r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ь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во</w:t>
      </w:r>
      <w:r w:rsidRPr="00276142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sz w:val="28"/>
          <w:szCs w:val="28"/>
        </w:rPr>
        <w:t>уа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ьн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sz w:val="28"/>
          <w:szCs w:val="28"/>
        </w:rPr>
        <w:t>х</w:t>
      </w:r>
      <w:r w:rsidRPr="00276142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(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и)</w:t>
      </w:r>
      <w:r w:rsidRPr="00276142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цен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ьн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sz w:val="28"/>
          <w:szCs w:val="28"/>
        </w:rPr>
        <w:t>х</w:t>
      </w:r>
      <w:r w:rsidRPr="00276142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еп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sz w:val="28"/>
          <w:szCs w:val="28"/>
        </w:rPr>
        <w:t>х</w:t>
      </w:r>
      <w:r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пун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п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н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у</w:t>
      </w:r>
      <w:r w:rsidRPr="00276142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п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ей</w:t>
      </w:r>
      <w:r w:rsidRPr="00276142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76142">
        <w:rPr>
          <w:rFonts w:ascii="Times New Roman" w:hAnsi="Times New Roman" w:cs="Times New Roman"/>
          <w:sz w:val="28"/>
          <w:szCs w:val="28"/>
        </w:rPr>
        <w:t>ну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ид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м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sz w:val="28"/>
          <w:szCs w:val="28"/>
        </w:rPr>
        <w:t>х</w:t>
      </w:r>
      <w:r w:rsidRPr="00276142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ем</w:t>
      </w:r>
      <w:r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р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3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во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сн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sz w:val="28"/>
          <w:szCs w:val="28"/>
        </w:rPr>
        <w:t>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я</w:t>
      </w:r>
    </w:p>
    <w:p w:rsidR="00C95F16" w:rsidRPr="00276142" w:rsidRDefault="00C95F16" w:rsidP="00C95F16">
      <w:pPr>
        <w:kinsoku w:val="0"/>
        <w:overflowPunct w:val="0"/>
        <w:rPr>
          <w:sz w:val="28"/>
          <w:szCs w:val="28"/>
        </w:rPr>
      </w:pPr>
    </w:p>
    <w:p w:rsidR="00C95F16" w:rsidRPr="00276142" w:rsidRDefault="00C95F16" w:rsidP="00C95F16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Пр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кту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мы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п. Тея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дусм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му</w:t>
      </w:r>
      <w:r w:rsidRPr="00276142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ры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яч</w:t>
      </w:r>
      <w:r w:rsidRPr="00276142">
        <w:rPr>
          <w:rFonts w:ascii="Times New Roman" w:hAnsi="Times New Roman"/>
          <w:spacing w:val="-1"/>
          <w:sz w:val="28"/>
          <w:szCs w:val="28"/>
        </w:rPr>
        <w:t>ег</w:t>
      </w:r>
      <w:r w:rsidRPr="00276142">
        <w:rPr>
          <w:rFonts w:ascii="Times New Roman" w:hAnsi="Times New Roman"/>
          <w:sz w:val="28"/>
          <w:szCs w:val="28"/>
        </w:rPr>
        <w:t>о 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ния.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Все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кти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бит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ли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дкл</w:t>
      </w:r>
      <w:r w:rsidRPr="00276142">
        <w:rPr>
          <w:rFonts w:ascii="Times New Roman" w:hAnsi="Times New Roman"/>
          <w:spacing w:val="-1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ютс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будут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4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 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дключ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ться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ме</w:t>
      </w:r>
      <w:r w:rsidRPr="00276142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нт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лиз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г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1"/>
          <w:sz w:val="28"/>
          <w:szCs w:val="28"/>
        </w:rPr>
        <w:t>ж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ры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де 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мпл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рора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тки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са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да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ры</w:t>
      </w:r>
      <w:r w:rsidRPr="00276142">
        <w:rPr>
          <w:rFonts w:ascii="Times New Roman" w:hAnsi="Times New Roman"/>
          <w:sz w:val="28"/>
          <w:szCs w:val="28"/>
        </w:rPr>
        <w:t>тую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му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яч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к </w:t>
      </w:r>
      <w:r w:rsidRPr="00276142">
        <w:rPr>
          <w:rFonts w:ascii="Times New Roman" w:hAnsi="Times New Roman"/>
          <w:spacing w:val="-1"/>
          <w:sz w:val="28"/>
          <w:szCs w:val="28"/>
        </w:rPr>
        <w:t>реа</w:t>
      </w:r>
      <w:r w:rsidRPr="00276142">
        <w:rPr>
          <w:rFonts w:ascii="Times New Roman" w:hAnsi="Times New Roman"/>
          <w:sz w:val="28"/>
          <w:szCs w:val="28"/>
        </w:rPr>
        <w:t>лиз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B60916" w:rsidRPr="00276142">
        <w:rPr>
          <w:rFonts w:ascii="Times New Roman" w:hAnsi="Times New Roman"/>
          <w:spacing w:val="-1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дую</w:t>
      </w:r>
      <w:r w:rsidRPr="00276142">
        <w:rPr>
          <w:rFonts w:ascii="Times New Roman" w:hAnsi="Times New Roman"/>
          <w:spacing w:val="-3"/>
          <w:sz w:val="28"/>
          <w:szCs w:val="28"/>
        </w:rPr>
        <w:t>щ</w:t>
      </w:r>
      <w:r w:rsidRPr="00276142">
        <w:rPr>
          <w:rFonts w:ascii="Times New Roman" w:hAnsi="Times New Roman"/>
          <w:sz w:val="28"/>
          <w:szCs w:val="28"/>
        </w:rPr>
        <w:t>и</w:t>
      </w:r>
      <w:r w:rsidR="00B60916"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нт</w:t>
      </w:r>
      <w:r w:rsidR="00B60916" w:rsidRPr="00276142">
        <w:rPr>
          <w:rFonts w:ascii="Times New Roman" w:hAnsi="Times New Roman"/>
          <w:sz w:val="28"/>
          <w:szCs w:val="28"/>
        </w:rPr>
        <w:t>ы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–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ры</w:t>
      </w:r>
      <w:r w:rsidRPr="00276142">
        <w:rPr>
          <w:rFonts w:ascii="Times New Roman" w:hAnsi="Times New Roman"/>
          <w:sz w:val="28"/>
          <w:szCs w:val="28"/>
        </w:rPr>
        <w:t>тую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му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бит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МУП «УККР»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1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вки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нд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ду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ль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 xml:space="preserve">х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тизи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пункт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</w:t>
      </w:r>
      <w:r w:rsidRPr="00276142">
        <w:rPr>
          <w:rFonts w:ascii="Times New Roman" w:hAnsi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А</w:t>
      </w:r>
      <w:r w:rsidRPr="00276142">
        <w:rPr>
          <w:rFonts w:ascii="Times New Roman" w:hAnsi="Times New Roman"/>
          <w:spacing w:val="-2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)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обм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ник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 xml:space="preserve">, </w:t>
      </w:r>
      <w:r w:rsidR="00B60916" w:rsidRPr="00276142">
        <w:rPr>
          <w:rFonts w:ascii="Times New Roman" w:hAnsi="Times New Roman"/>
          <w:sz w:val="28"/>
          <w:szCs w:val="28"/>
        </w:rPr>
        <w:t>либо</w:t>
      </w:r>
      <w:r w:rsidRPr="00276142">
        <w:rPr>
          <w:rFonts w:ascii="Times New Roman" w:hAnsi="Times New Roman"/>
          <w:sz w:val="28"/>
          <w:szCs w:val="28"/>
        </w:rPr>
        <w:t xml:space="preserve"> реконструкция магистральных сетей с прокладкой трубопровода ГВС в двухтрубном исполнении.</w:t>
      </w:r>
    </w:p>
    <w:p w:rsidR="00C95F16" w:rsidRPr="00276142" w:rsidRDefault="00C95F16" w:rsidP="00C95F16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да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ры</w:t>
      </w:r>
      <w:r w:rsidRPr="00276142">
        <w:rPr>
          <w:rFonts w:ascii="Times New Roman" w:hAnsi="Times New Roman"/>
          <w:sz w:val="28"/>
          <w:szCs w:val="28"/>
        </w:rPr>
        <w:t>тую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му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(г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ния),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ием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да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ео</w:t>
      </w:r>
      <w:r w:rsidRPr="00276142">
        <w:rPr>
          <w:rFonts w:ascii="Times New Roman" w:hAnsi="Times New Roman"/>
          <w:sz w:val="28"/>
          <w:szCs w:val="28"/>
        </w:rPr>
        <w:t>бх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димо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кту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z w:val="28"/>
          <w:szCs w:val="28"/>
        </w:rPr>
        <w:t>ии</w:t>
      </w:r>
      <w:r w:rsidRPr="00276142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рое</w:t>
      </w:r>
      <w:r w:rsidRPr="00276142">
        <w:rPr>
          <w:rFonts w:ascii="Times New Roman" w:hAnsi="Times New Roman"/>
          <w:sz w:val="28"/>
          <w:szCs w:val="28"/>
        </w:rPr>
        <w:t>кта 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мы 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1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ить 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нст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укт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ский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мы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pacing w:val="1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ить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пускную 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сть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дн</w:t>
      </w:r>
      <w:r w:rsidRPr="00276142">
        <w:rPr>
          <w:rFonts w:ascii="Times New Roman" w:hAnsi="Times New Roman"/>
          <w:spacing w:val="-4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в,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чить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ео</w:t>
      </w:r>
      <w:r w:rsidRPr="00276142">
        <w:rPr>
          <w:rFonts w:ascii="Times New Roman" w:hAnsi="Times New Roman"/>
          <w:sz w:val="28"/>
          <w:szCs w:val="28"/>
        </w:rPr>
        <w:t>бх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ды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ды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 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C95F16" w:rsidRPr="00276142" w:rsidRDefault="00C95F16" w:rsidP="00C95F16">
      <w:pPr>
        <w:kinsoku w:val="0"/>
        <w:overflowPunct w:val="0"/>
        <w:ind w:firstLine="567"/>
        <w:rPr>
          <w:sz w:val="28"/>
          <w:szCs w:val="28"/>
        </w:rPr>
      </w:pPr>
      <w:r w:rsidRPr="00276142">
        <w:rPr>
          <w:rFonts w:eastAsia="Times New Roman"/>
          <w:sz w:val="28"/>
          <w:szCs w:val="28"/>
          <w:lang w:eastAsia="ru-RU"/>
        </w:rPr>
        <w:t xml:space="preserve">В 2020 году для перехода на закрытую схему теплоснабжения предлагается разработать проектную документацию с определением </w:t>
      </w:r>
      <w:r w:rsidR="00C553F3" w:rsidRPr="00276142">
        <w:rPr>
          <w:rFonts w:eastAsia="Times New Roman"/>
          <w:sz w:val="28"/>
          <w:szCs w:val="28"/>
          <w:lang w:eastAsia="ru-RU"/>
        </w:rPr>
        <w:t>комплектации ИТП, а так же строительства тепловых сетей в п. Тея для обеспечения горячим водоснабж</w:t>
      </w:r>
      <w:r w:rsidR="00C553F3" w:rsidRPr="00276142">
        <w:rPr>
          <w:rFonts w:eastAsia="Times New Roman"/>
          <w:sz w:val="28"/>
          <w:szCs w:val="28"/>
          <w:lang w:eastAsia="ru-RU"/>
        </w:rPr>
        <w:t>е</w:t>
      </w:r>
      <w:r w:rsidR="00C553F3" w:rsidRPr="00276142">
        <w:rPr>
          <w:rFonts w:eastAsia="Times New Roman"/>
          <w:sz w:val="28"/>
          <w:szCs w:val="28"/>
          <w:lang w:eastAsia="ru-RU"/>
        </w:rPr>
        <w:t>нием потребителей, у которых отсутствует возможность установки индивидуал</w:t>
      </w:r>
      <w:r w:rsidR="00C553F3" w:rsidRPr="00276142">
        <w:rPr>
          <w:rFonts w:eastAsia="Times New Roman"/>
          <w:sz w:val="28"/>
          <w:szCs w:val="28"/>
          <w:lang w:eastAsia="ru-RU"/>
        </w:rPr>
        <w:t>ь</w:t>
      </w:r>
      <w:r w:rsidR="00AD0C0A" w:rsidRPr="00276142">
        <w:rPr>
          <w:rFonts w:eastAsia="Times New Roman"/>
          <w:sz w:val="28"/>
          <w:szCs w:val="28"/>
          <w:lang w:eastAsia="ru-RU"/>
        </w:rPr>
        <w:t>ных тепловых пунктов</w:t>
      </w:r>
      <w:r w:rsidR="00C553F3" w:rsidRPr="00276142">
        <w:rPr>
          <w:rFonts w:eastAsia="Times New Roman"/>
          <w:sz w:val="28"/>
          <w:szCs w:val="28"/>
          <w:lang w:eastAsia="ru-RU"/>
        </w:rPr>
        <w:t>.</w:t>
      </w:r>
    </w:p>
    <w:p w:rsidR="00C95F16" w:rsidRPr="00276142" w:rsidRDefault="00C95F16" w:rsidP="00C95F16">
      <w:pPr>
        <w:kinsoku w:val="0"/>
        <w:overflowPunct w:val="0"/>
        <w:rPr>
          <w:sz w:val="28"/>
          <w:szCs w:val="28"/>
        </w:rPr>
      </w:pPr>
    </w:p>
    <w:p w:rsidR="00C95F16" w:rsidRPr="00276142" w:rsidRDefault="00C95F16" w:rsidP="00C95F16">
      <w:pPr>
        <w:kinsoku w:val="0"/>
        <w:overflowPunct w:val="0"/>
        <w:rPr>
          <w:sz w:val="28"/>
          <w:szCs w:val="28"/>
        </w:rPr>
      </w:pPr>
    </w:p>
    <w:p w:rsidR="00C95F16" w:rsidRPr="00276142" w:rsidRDefault="00C95F16" w:rsidP="00C02874">
      <w:pPr>
        <w:numPr>
          <w:ilvl w:val="1"/>
          <w:numId w:val="16"/>
        </w:numPr>
        <w:kinsoku w:val="0"/>
        <w:overflowPunct w:val="0"/>
        <w:ind w:left="0" w:right="-59" w:firstLine="0"/>
        <w:rPr>
          <w:b/>
          <w:sz w:val="28"/>
          <w:szCs w:val="28"/>
        </w:rPr>
      </w:pPr>
      <w:r w:rsidRPr="00276142">
        <w:rPr>
          <w:b/>
          <w:sz w:val="28"/>
          <w:szCs w:val="28"/>
        </w:rPr>
        <w:lastRenderedPageBreak/>
        <w:t>П</w:t>
      </w:r>
      <w:r w:rsidRPr="00276142">
        <w:rPr>
          <w:b/>
          <w:spacing w:val="1"/>
          <w:sz w:val="28"/>
          <w:szCs w:val="28"/>
        </w:rPr>
        <w:t>р</w:t>
      </w:r>
      <w:r w:rsidRPr="00276142">
        <w:rPr>
          <w:b/>
          <w:sz w:val="28"/>
          <w:szCs w:val="28"/>
        </w:rPr>
        <w:t>е</w:t>
      </w:r>
      <w:r w:rsidRPr="00276142">
        <w:rPr>
          <w:b/>
          <w:spacing w:val="-1"/>
          <w:sz w:val="28"/>
          <w:szCs w:val="28"/>
        </w:rPr>
        <w:t>дл</w:t>
      </w:r>
      <w:r w:rsidRPr="00276142">
        <w:rPr>
          <w:b/>
          <w:sz w:val="28"/>
          <w:szCs w:val="28"/>
        </w:rPr>
        <w:t>о</w:t>
      </w:r>
      <w:r w:rsidRPr="00276142">
        <w:rPr>
          <w:b/>
          <w:spacing w:val="-1"/>
          <w:sz w:val="28"/>
          <w:szCs w:val="28"/>
        </w:rPr>
        <w:t>ж</w:t>
      </w:r>
      <w:r w:rsidRPr="00276142">
        <w:rPr>
          <w:b/>
          <w:sz w:val="28"/>
          <w:szCs w:val="28"/>
        </w:rPr>
        <w:t>ен</w:t>
      </w:r>
      <w:r w:rsidRPr="00276142">
        <w:rPr>
          <w:b/>
          <w:spacing w:val="-1"/>
          <w:sz w:val="28"/>
          <w:szCs w:val="28"/>
        </w:rPr>
        <w:t>и</w:t>
      </w:r>
      <w:r w:rsidRPr="00276142">
        <w:rPr>
          <w:b/>
          <w:sz w:val="28"/>
          <w:szCs w:val="28"/>
        </w:rPr>
        <w:t>я</w:t>
      </w:r>
      <w:r w:rsidRPr="00276142">
        <w:rPr>
          <w:b/>
          <w:spacing w:val="-16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по</w:t>
      </w:r>
      <w:r w:rsidRPr="00276142">
        <w:rPr>
          <w:b/>
          <w:spacing w:val="-15"/>
          <w:sz w:val="28"/>
          <w:szCs w:val="28"/>
        </w:rPr>
        <w:t xml:space="preserve"> </w:t>
      </w:r>
      <w:r w:rsidRPr="00276142">
        <w:rPr>
          <w:b/>
          <w:spacing w:val="2"/>
          <w:sz w:val="28"/>
          <w:szCs w:val="28"/>
        </w:rPr>
        <w:t>п</w:t>
      </w:r>
      <w:r w:rsidRPr="00276142">
        <w:rPr>
          <w:b/>
          <w:sz w:val="28"/>
          <w:szCs w:val="28"/>
        </w:rPr>
        <w:t>е</w:t>
      </w:r>
      <w:r w:rsidRPr="00276142">
        <w:rPr>
          <w:b/>
          <w:spacing w:val="1"/>
          <w:sz w:val="28"/>
          <w:szCs w:val="28"/>
        </w:rPr>
        <w:t>р</w:t>
      </w:r>
      <w:r w:rsidRPr="00276142">
        <w:rPr>
          <w:b/>
          <w:sz w:val="28"/>
          <w:szCs w:val="28"/>
        </w:rPr>
        <w:t>ево</w:t>
      </w:r>
      <w:r w:rsidRPr="00276142">
        <w:rPr>
          <w:b/>
          <w:spacing w:val="-1"/>
          <w:sz w:val="28"/>
          <w:szCs w:val="28"/>
        </w:rPr>
        <w:t>д</w:t>
      </w:r>
      <w:r w:rsidRPr="00276142">
        <w:rPr>
          <w:b/>
          <w:sz w:val="28"/>
          <w:szCs w:val="28"/>
        </w:rPr>
        <w:t>у</w:t>
      </w:r>
      <w:r w:rsidRPr="00276142">
        <w:rPr>
          <w:b/>
          <w:spacing w:val="-16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сущес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ву</w:t>
      </w:r>
      <w:r w:rsidRPr="00276142">
        <w:rPr>
          <w:b/>
          <w:spacing w:val="-1"/>
          <w:sz w:val="28"/>
          <w:szCs w:val="28"/>
        </w:rPr>
        <w:t>ю</w:t>
      </w:r>
      <w:r w:rsidRPr="00276142">
        <w:rPr>
          <w:b/>
          <w:sz w:val="28"/>
          <w:szCs w:val="28"/>
        </w:rPr>
        <w:t>щих</w:t>
      </w:r>
      <w:r w:rsidRPr="00276142">
        <w:rPr>
          <w:b/>
          <w:spacing w:val="-16"/>
          <w:sz w:val="28"/>
          <w:szCs w:val="28"/>
        </w:rPr>
        <w:t xml:space="preserve"> 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pacing w:val="1"/>
          <w:sz w:val="28"/>
          <w:szCs w:val="28"/>
        </w:rPr>
        <w:t>к</w:t>
      </w:r>
      <w:r w:rsidRPr="00276142">
        <w:rPr>
          <w:b/>
          <w:spacing w:val="3"/>
          <w:sz w:val="28"/>
          <w:szCs w:val="28"/>
        </w:rPr>
        <w:t>р</w:t>
      </w:r>
      <w:r w:rsidRPr="00276142">
        <w:rPr>
          <w:b/>
          <w:spacing w:val="-1"/>
          <w:sz w:val="28"/>
          <w:szCs w:val="28"/>
        </w:rPr>
        <w:t>ы</w:t>
      </w:r>
      <w:r w:rsidRPr="00276142">
        <w:rPr>
          <w:b/>
          <w:spacing w:val="1"/>
          <w:sz w:val="28"/>
          <w:szCs w:val="28"/>
        </w:rPr>
        <w:t>т</w:t>
      </w:r>
      <w:r w:rsidRPr="00276142">
        <w:rPr>
          <w:b/>
          <w:spacing w:val="-1"/>
          <w:sz w:val="28"/>
          <w:szCs w:val="28"/>
        </w:rPr>
        <w:t>ы</w:t>
      </w:r>
      <w:r w:rsidRPr="00276142">
        <w:rPr>
          <w:b/>
          <w:sz w:val="28"/>
          <w:szCs w:val="28"/>
        </w:rPr>
        <w:t>х</w:t>
      </w:r>
      <w:r w:rsidRPr="00276142">
        <w:rPr>
          <w:b/>
          <w:spacing w:val="-16"/>
          <w:sz w:val="28"/>
          <w:szCs w:val="28"/>
        </w:rPr>
        <w:t xml:space="preserve"> </w:t>
      </w:r>
      <w:r w:rsidRPr="00276142">
        <w:rPr>
          <w:b/>
          <w:spacing w:val="3"/>
          <w:sz w:val="28"/>
          <w:szCs w:val="28"/>
        </w:rPr>
        <w:t>с</w:t>
      </w:r>
      <w:r w:rsidRPr="00276142">
        <w:rPr>
          <w:b/>
          <w:sz w:val="28"/>
          <w:szCs w:val="28"/>
        </w:rPr>
        <w:t>ис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ем</w:t>
      </w:r>
      <w:r w:rsidRPr="00276142">
        <w:rPr>
          <w:b/>
          <w:w w:val="99"/>
          <w:sz w:val="28"/>
          <w:szCs w:val="28"/>
        </w:rPr>
        <w:t xml:space="preserve"> 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еп</w:t>
      </w:r>
      <w:r w:rsidRPr="00276142">
        <w:rPr>
          <w:b/>
          <w:spacing w:val="-1"/>
          <w:sz w:val="28"/>
          <w:szCs w:val="28"/>
        </w:rPr>
        <w:t>л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z w:val="28"/>
          <w:szCs w:val="28"/>
        </w:rPr>
        <w:t>сна</w:t>
      </w:r>
      <w:r w:rsidRPr="00276142">
        <w:rPr>
          <w:b/>
          <w:spacing w:val="-1"/>
          <w:sz w:val="28"/>
          <w:szCs w:val="28"/>
        </w:rPr>
        <w:t>б</w:t>
      </w:r>
      <w:r w:rsidRPr="00276142">
        <w:rPr>
          <w:b/>
          <w:spacing w:val="-1"/>
          <w:sz w:val="28"/>
          <w:szCs w:val="28"/>
        </w:rPr>
        <w:t>ж</w:t>
      </w:r>
      <w:r w:rsidRPr="00276142">
        <w:rPr>
          <w:b/>
          <w:sz w:val="28"/>
          <w:szCs w:val="28"/>
        </w:rPr>
        <w:t>ен</w:t>
      </w:r>
      <w:r w:rsidRPr="00276142">
        <w:rPr>
          <w:b/>
          <w:spacing w:val="-1"/>
          <w:sz w:val="28"/>
          <w:szCs w:val="28"/>
        </w:rPr>
        <w:t>и</w:t>
      </w:r>
      <w:r w:rsidRPr="00276142">
        <w:rPr>
          <w:b/>
          <w:sz w:val="28"/>
          <w:szCs w:val="28"/>
        </w:rPr>
        <w:t>я</w:t>
      </w:r>
      <w:r w:rsidRPr="00276142">
        <w:rPr>
          <w:b/>
          <w:spacing w:val="-15"/>
          <w:sz w:val="28"/>
          <w:szCs w:val="28"/>
        </w:rPr>
        <w:t xml:space="preserve"> </w:t>
      </w:r>
      <w:r w:rsidRPr="00276142">
        <w:rPr>
          <w:b/>
          <w:spacing w:val="1"/>
          <w:sz w:val="28"/>
          <w:szCs w:val="28"/>
        </w:rPr>
        <w:t>(го</w:t>
      </w:r>
      <w:r w:rsidRPr="00276142">
        <w:rPr>
          <w:b/>
          <w:sz w:val="28"/>
          <w:szCs w:val="28"/>
        </w:rPr>
        <w:t>р</w:t>
      </w:r>
      <w:r w:rsidRPr="00276142">
        <w:rPr>
          <w:b/>
          <w:spacing w:val="1"/>
          <w:sz w:val="28"/>
          <w:szCs w:val="28"/>
        </w:rPr>
        <w:t>я</w:t>
      </w:r>
      <w:r w:rsidRPr="00276142">
        <w:rPr>
          <w:b/>
          <w:spacing w:val="-1"/>
          <w:sz w:val="28"/>
          <w:szCs w:val="28"/>
        </w:rPr>
        <w:t>ч</w:t>
      </w:r>
      <w:r w:rsidRPr="00276142">
        <w:rPr>
          <w:b/>
          <w:sz w:val="28"/>
          <w:szCs w:val="28"/>
        </w:rPr>
        <w:t>е</w:t>
      </w:r>
      <w:r w:rsidRPr="00276142">
        <w:rPr>
          <w:b/>
          <w:spacing w:val="-1"/>
          <w:sz w:val="28"/>
          <w:szCs w:val="28"/>
        </w:rPr>
        <w:t>г</w:t>
      </w:r>
      <w:r w:rsidRPr="00276142">
        <w:rPr>
          <w:b/>
          <w:sz w:val="28"/>
          <w:szCs w:val="28"/>
        </w:rPr>
        <w:t>о</w:t>
      </w:r>
      <w:r w:rsidRPr="00276142">
        <w:rPr>
          <w:b/>
          <w:spacing w:val="-17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во</w:t>
      </w:r>
      <w:r w:rsidRPr="00276142">
        <w:rPr>
          <w:b/>
          <w:spacing w:val="-1"/>
          <w:sz w:val="28"/>
          <w:szCs w:val="28"/>
        </w:rPr>
        <w:t>д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z w:val="28"/>
          <w:szCs w:val="28"/>
        </w:rPr>
        <w:t>сна</w:t>
      </w:r>
      <w:r w:rsidRPr="00276142">
        <w:rPr>
          <w:b/>
          <w:spacing w:val="1"/>
          <w:sz w:val="28"/>
          <w:szCs w:val="28"/>
        </w:rPr>
        <w:t>б</w:t>
      </w:r>
      <w:r w:rsidRPr="00276142">
        <w:rPr>
          <w:b/>
          <w:spacing w:val="-1"/>
          <w:sz w:val="28"/>
          <w:szCs w:val="28"/>
        </w:rPr>
        <w:t>ж</w:t>
      </w:r>
      <w:r w:rsidRPr="00276142">
        <w:rPr>
          <w:b/>
          <w:sz w:val="28"/>
          <w:szCs w:val="28"/>
        </w:rPr>
        <w:t>ен</w:t>
      </w:r>
      <w:r w:rsidRPr="00276142">
        <w:rPr>
          <w:b/>
          <w:spacing w:val="-1"/>
          <w:sz w:val="28"/>
          <w:szCs w:val="28"/>
        </w:rPr>
        <w:t>и</w:t>
      </w:r>
      <w:r w:rsidRPr="00276142">
        <w:rPr>
          <w:b/>
          <w:spacing w:val="1"/>
          <w:sz w:val="28"/>
          <w:szCs w:val="28"/>
        </w:rPr>
        <w:t>я</w:t>
      </w:r>
      <w:r w:rsidRPr="00276142">
        <w:rPr>
          <w:b/>
          <w:sz w:val="28"/>
          <w:szCs w:val="28"/>
        </w:rPr>
        <w:t>)</w:t>
      </w:r>
      <w:r w:rsidRPr="00276142">
        <w:rPr>
          <w:b/>
          <w:spacing w:val="-18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в</w:t>
      </w:r>
      <w:r w:rsidRPr="00276142">
        <w:rPr>
          <w:b/>
          <w:spacing w:val="-15"/>
          <w:sz w:val="28"/>
          <w:szCs w:val="28"/>
        </w:rPr>
        <w:t xml:space="preserve"> </w:t>
      </w:r>
      <w:r w:rsidRPr="00276142">
        <w:rPr>
          <w:b/>
          <w:spacing w:val="-1"/>
          <w:sz w:val="28"/>
          <w:szCs w:val="28"/>
        </w:rPr>
        <w:t>з</w:t>
      </w:r>
      <w:r w:rsidRPr="00276142">
        <w:rPr>
          <w:b/>
          <w:sz w:val="28"/>
          <w:szCs w:val="28"/>
        </w:rPr>
        <w:t>а</w:t>
      </w:r>
      <w:r w:rsidRPr="00276142">
        <w:rPr>
          <w:b/>
          <w:spacing w:val="1"/>
          <w:sz w:val="28"/>
          <w:szCs w:val="28"/>
        </w:rPr>
        <w:t>кры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pacing w:val="1"/>
          <w:sz w:val="28"/>
          <w:szCs w:val="28"/>
        </w:rPr>
        <w:t>ы</w:t>
      </w:r>
      <w:r w:rsidRPr="00276142">
        <w:rPr>
          <w:b/>
          <w:sz w:val="28"/>
          <w:szCs w:val="28"/>
        </w:rPr>
        <w:t>е</w:t>
      </w:r>
      <w:r w:rsidRPr="00276142">
        <w:rPr>
          <w:b/>
          <w:spacing w:val="-17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сис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емы</w:t>
      </w:r>
      <w:r w:rsidRPr="00276142">
        <w:rPr>
          <w:b/>
          <w:w w:val="99"/>
          <w:sz w:val="28"/>
          <w:szCs w:val="28"/>
        </w:rPr>
        <w:t xml:space="preserve"> </w:t>
      </w:r>
      <w:r w:rsidRPr="00276142">
        <w:rPr>
          <w:b/>
          <w:spacing w:val="-1"/>
          <w:sz w:val="28"/>
          <w:szCs w:val="28"/>
        </w:rPr>
        <w:t>г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z w:val="28"/>
          <w:szCs w:val="28"/>
        </w:rPr>
        <w:t>р</w:t>
      </w:r>
      <w:r w:rsidRPr="00276142">
        <w:rPr>
          <w:b/>
          <w:spacing w:val="1"/>
          <w:sz w:val="28"/>
          <w:szCs w:val="28"/>
        </w:rPr>
        <w:t>я</w:t>
      </w:r>
      <w:r w:rsidRPr="00276142">
        <w:rPr>
          <w:b/>
          <w:spacing w:val="-1"/>
          <w:sz w:val="28"/>
          <w:szCs w:val="28"/>
        </w:rPr>
        <w:t>ч</w:t>
      </w:r>
      <w:r w:rsidRPr="00276142">
        <w:rPr>
          <w:b/>
          <w:sz w:val="28"/>
          <w:szCs w:val="28"/>
        </w:rPr>
        <w:t>е</w:t>
      </w:r>
      <w:r w:rsidRPr="00276142">
        <w:rPr>
          <w:b/>
          <w:spacing w:val="-1"/>
          <w:sz w:val="28"/>
          <w:szCs w:val="28"/>
        </w:rPr>
        <w:t>г</w:t>
      </w:r>
      <w:r w:rsidRPr="00276142">
        <w:rPr>
          <w:b/>
          <w:sz w:val="28"/>
          <w:szCs w:val="28"/>
        </w:rPr>
        <w:t>о</w:t>
      </w:r>
      <w:r w:rsidRPr="00276142">
        <w:rPr>
          <w:b/>
          <w:spacing w:val="-18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во</w:t>
      </w:r>
      <w:r w:rsidRPr="00276142">
        <w:rPr>
          <w:b/>
          <w:spacing w:val="-1"/>
          <w:sz w:val="28"/>
          <w:szCs w:val="28"/>
        </w:rPr>
        <w:t>д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z w:val="28"/>
          <w:szCs w:val="28"/>
        </w:rPr>
        <w:t>сн</w:t>
      </w:r>
      <w:r w:rsidRPr="00276142">
        <w:rPr>
          <w:b/>
          <w:spacing w:val="3"/>
          <w:sz w:val="28"/>
          <w:szCs w:val="28"/>
        </w:rPr>
        <w:t>а</w:t>
      </w:r>
      <w:r w:rsidRPr="00276142">
        <w:rPr>
          <w:b/>
          <w:spacing w:val="-1"/>
          <w:sz w:val="28"/>
          <w:szCs w:val="28"/>
        </w:rPr>
        <w:t>бж</w:t>
      </w:r>
      <w:r w:rsidRPr="00276142">
        <w:rPr>
          <w:b/>
          <w:sz w:val="28"/>
          <w:szCs w:val="28"/>
        </w:rPr>
        <w:t>е</w:t>
      </w:r>
      <w:r w:rsidRPr="00276142">
        <w:rPr>
          <w:b/>
          <w:sz w:val="28"/>
          <w:szCs w:val="28"/>
        </w:rPr>
        <w:t>н</w:t>
      </w:r>
      <w:r w:rsidRPr="00276142">
        <w:rPr>
          <w:b/>
          <w:spacing w:val="-1"/>
          <w:sz w:val="28"/>
          <w:szCs w:val="28"/>
        </w:rPr>
        <w:t>и</w:t>
      </w:r>
      <w:r w:rsidRPr="00276142">
        <w:rPr>
          <w:b/>
          <w:spacing w:val="1"/>
          <w:sz w:val="28"/>
          <w:szCs w:val="28"/>
        </w:rPr>
        <w:t>я</w:t>
      </w:r>
      <w:r w:rsidRPr="00276142">
        <w:rPr>
          <w:b/>
          <w:sz w:val="28"/>
          <w:szCs w:val="28"/>
        </w:rPr>
        <w:t>,</w:t>
      </w:r>
      <w:r w:rsidRPr="00276142">
        <w:rPr>
          <w:b/>
          <w:spacing w:val="-17"/>
          <w:sz w:val="28"/>
          <w:szCs w:val="28"/>
        </w:rPr>
        <w:t xml:space="preserve"> </w:t>
      </w:r>
      <w:r w:rsidRPr="00276142">
        <w:rPr>
          <w:b/>
          <w:spacing w:val="1"/>
          <w:sz w:val="28"/>
          <w:szCs w:val="28"/>
        </w:rPr>
        <w:t>д</w:t>
      </w:r>
      <w:r w:rsidRPr="00276142">
        <w:rPr>
          <w:b/>
          <w:spacing w:val="-1"/>
          <w:sz w:val="28"/>
          <w:szCs w:val="28"/>
        </w:rPr>
        <w:t>л</w:t>
      </w:r>
      <w:r w:rsidRPr="00276142">
        <w:rPr>
          <w:b/>
          <w:sz w:val="28"/>
          <w:szCs w:val="28"/>
        </w:rPr>
        <w:t>я</w:t>
      </w:r>
      <w:r w:rsidRPr="00276142">
        <w:rPr>
          <w:b/>
          <w:spacing w:val="-17"/>
          <w:sz w:val="28"/>
          <w:szCs w:val="28"/>
        </w:rPr>
        <w:t xml:space="preserve"> 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z w:val="28"/>
          <w:szCs w:val="28"/>
        </w:rPr>
        <w:t>сущес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в</w:t>
      </w:r>
      <w:r w:rsidRPr="00276142">
        <w:rPr>
          <w:b/>
          <w:spacing w:val="-1"/>
          <w:sz w:val="28"/>
          <w:szCs w:val="28"/>
        </w:rPr>
        <w:t>л</w:t>
      </w:r>
      <w:r w:rsidRPr="00276142">
        <w:rPr>
          <w:b/>
          <w:sz w:val="28"/>
          <w:szCs w:val="28"/>
        </w:rPr>
        <w:t>ен</w:t>
      </w:r>
      <w:r w:rsidRPr="00276142">
        <w:rPr>
          <w:b/>
          <w:spacing w:val="-1"/>
          <w:sz w:val="28"/>
          <w:szCs w:val="28"/>
        </w:rPr>
        <w:t>и</w:t>
      </w:r>
      <w:r w:rsidRPr="00276142">
        <w:rPr>
          <w:b/>
          <w:sz w:val="28"/>
          <w:szCs w:val="28"/>
        </w:rPr>
        <w:t>я</w:t>
      </w:r>
      <w:r w:rsidRPr="00276142">
        <w:rPr>
          <w:b/>
          <w:spacing w:val="-17"/>
          <w:sz w:val="28"/>
          <w:szCs w:val="28"/>
        </w:rPr>
        <w:t xml:space="preserve"> </w:t>
      </w:r>
      <w:r w:rsidRPr="00276142">
        <w:rPr>
          <w:b/>
          <w:spacing w:val="1"/>
          <w:sz w:val="28"/>
          <w:szCs w:val="28"/>
        </w:rPr>
        <w:t>ко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pacing w:val="1"/>
          <w:sz w:val="28"/>
          <w:szCs w:val="28"/>
        </w:rPr>
        <w:t>орог</w:t>
      </w:r>
      <w:r w:rsidRPr="00276142">
        <w:rPr>
          <w:b/>
          <w:sz w:val="28"/>
          <w:szCs w:val="28"/>
        </w:rPr>
        <w:t>о</w:t>
      </w:r>
      <w:r w:rsidRPr="00276142">
        <w:rPr>
          <w:b/>
          <w:spacing w:val="-18"/>
          <w:sz w:val="28"/>
          <w:szCs w:val="28"/>
        </w:rPr>
        <w:t xml:space="preserve"> 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су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с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ву</w:t>
      </w:r>
      <w:r w:rsidRPr="00276142">
        <w:rPr>
          <w:b/>
          <w:spacing w:val="3"/>
          <w:sz w:val="28"/>
          <w:szCs w:val="28"/>
        </w:rPr>
        <w:t>е</w:t>
      </w:r>
      <w:r w:rsidRPr="00276142">
        <w:rPr>
          <w:b/>
          <w:sz w:val="28"/>
          <w:szCs w:val="28"/>
        </w:rPr>
        <w:t xml:space="preserve">т </w:t>
      </w:r>
      <w:r w:rsidRPr="00276142">
        <w:rPr>
          <w:b/>
          <w:bCs/>
          <w:sz w:val="28"/>
          <w:szCs w:val="28"/>
        </w:rPr>
        <w:t>не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pacing w:val="-1"/>
          <w:sz w:val="28"/>
          <w:szCs w:val="28"/>
        </w:rPr>
        <w:t>б</w:t>
      </w:r>
      <w:r w:rsidRPr="00276142">
        <w:rPr>
          <w:b/>
          <w:bCs/>
          <w:sz w:val="28"/>
          <w:szCs w:val="28"/>
        </w:rPr>
        <w:t>хо</w:t>
      </w:r>
      <w:r w:rsidRPr="00276142">
        <w:rPr>
          <w:b/>
          <w:bCs/>
          <w:spacing w:val="-1"/>
          <w:sz w:val="28"/>
          <w:szCs w:val="28"/>
        </w:rPr>
        <w:t>д</w:t>
      </w:r>
      <w:r w:rsidRPr="00276142">
        <w:rPr>
          <w:b/>
          <w:bCs/>
          <w:sz w:val="28"/>
          <w:szCs w:val="28"/>
        </w:rPr>
        <w:t>им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с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ь</w:t>
      </w:r>
      <w:r w:rsidRPr="00276142">
        <w:rPr>
          <w:b/>
          <w:bCs/>
          <w:spacing w:val="-19"/>
          <w:sz w:val="28"/>
          <w:szCs w:val="28"/>
        </w:rPr>
        <w:t xml:space="preserve"> </w:t>
      </w:r>
      <w:r w:rsidRPr="00276142">
        <w:rPr>
          <w:b/>
          <w:bCs/>
          <w:spacing w:val="3"/>
          <w:sz w:val="28"/>
          <w:szCs w:val="28"/>
        </w:rPr>
        <w:t>с</w:t>
      </w:r>
      <w:r w:rsidRPr="00276142">
        <w:rPr>
          <w:b/>
          <w:bCs/>
          <w:spacing w:val="1"/>
          <w:sz w:val="28"/>
          <w:szCs w:val="28"/>
        </w:rPr>
        <w:t>тро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z w:val="28"/>
          <w:szCs w:val="28"/>
        </w:rPr>
        <w:t>ьс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ва</w:t>
      </w:r>
      <w:r w:rsidRPr="00276142">
        <w:rPr>
          <w:b/>
          <w:bCs/>
          <w:spacing w:val="-16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ин</w:t>
      </w:r>
      <w:r w:rsidRPr="00276142">
        <w:rPr>
          <w:b/>
          <w:bCs/>
          <w:spacing w:val="1"/>
          <w:sz w:val="28"/>
          <w:szCs w:val="28"/>
        </w:rPr>
        <w:t>д</w:t>
      </w:r>
      <w:r w:rsidRPr="00276142">
        <w:rPr>
          <w:b/>
          <w:bCs/>
          <w:spacing w:val="2"/>
          <w:sz w:val="28"/>
          <w:szCs w:val="28"/>
        </w:rPr>
        <w:t>и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spacing w:val="-1"/>
          <w:sz w:val="28"/>
          <w:szCs w:val="28"/>
        </w:rPr>
        <w:t>ид</w:t>
      </w:r>
      <w:r w:rsidRPr="00276142">
        <w:rPr>
          <w:b/>
          <w:bCs/>
          <w:sz w:val="28"/>
          <w:szCs w:val="28"/>
        </w:rPr>
        <w:t>уа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z w:val="28"/>
          <w:szCs w:val="28"/>
        </w:rPr>
        <w:t>ь</w:t>
      </w:r>
      <w:r w:rsidRPr="00276142">
        <w:rPr>
          <w:b/>
          <w:bCs/>
          <w:spacing w:val="2"/>
          <w:sz w:val="28"/>
          <w:szCs w:val="28"/>
        </w:rPr>
        <w:t>н</w:t>
      </w:r>
      <w:r w:rsidRPr="00276142">
        <w:rPr>
          <w:b/>
          <w:bCs/>
          <w:spacing w:val="-1"/>
          <w:sz w:val="28"/>
          <w:szCs w:val="28"/>
        </w:rPr>
        <w:t>ы</w:t>
      </w:r>
      <w:r w:rsidRPr="00276142">
        <w:rPr>
          <w:b/>
          <w:bCs/>
          <w:sz w:val="28"/>
          <w:szCs w:val="28"/>
        </w:rPr>
        <w:t>х</w:t>
      </w:r>
      <w:r w:rsidRPr="00276142">
        <w:rPr>
          <w:b/>
          <w:bCs/>
          <w:spacing w:val="-19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-17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(</w:t>
      </w:r>
      <w:r w:rsidRPr="00276142">
        <w:rPr>
          <w:b/>
          <w:bCs/>
          <w:spacing w:val="2"/>
          <w:sz w:val="28"/>
          <w:szCs w:val="28"/>
        </w:rPr>
        <w:t>и</w:t>
      </w:r>
      <w:r w:rsidRPr="00276142">
        <w:rPr>
          <w:b/>
          <w:bCs/>
          <w:spacing w:val="1"/>
          <w:sz w:val="28"/>
          <w:szCs w:val="28"/>
        </w:rPr>
        <w:t>л</w:t>
      </w:r>
      <w:r w:rsidRPr="00276142">
        <w:rPr>
          <w:b/>
          <w:bCs/>
          <w:sz w:val="28"/>
          <w:szCs w:val="28"/>
        </w:rPr>
        <w:t>и)</w:t>
      </w:r>
      <w:r w:rsidRPr="00276142">
        <w:rPr>
          <w:b/>
          <w:bCs/>
          <w:w w:val="99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цен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pacing w:val="1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а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z w:val="28"/>
          <w:szCs w:val="28"/>
        </w:rPr>
        <w:t>ь</w:t>
      </w:r>
      <w:r w:rsidRPr="00276142">
        <w:rPr>
          <w:b/>
          <w:bCs/>
          <w:spacing w:val="2"/>
          <w:sz w:val="28"/>
          <w:szCs w:val="28"/>
        </w:rPr>
        <w:t>н</w:t>
      </w:r>
      <w:r w:rsidRPr="00276142">
        <w:rPr>
          <w:b/>
          <w:bCs/>
          <w:spacing w:val="-1"/>
          <w:sz w:val="28"/>
          <w:szCs w:val="28"/>
        </w:rPr>
        <w:t>ы</w:t>
      </w:r>
      <w:r w:rsidRPr="00276142">
        <w:rPr>
          <w:b/>
          <w:bCs/>
          <w:sz w:val="28"/>
          <w:szCs w:val="28"/>
        </w:rPr>
        <w:t>х</w:t>
      </w:r>
      <w:r w:rsidRPr="00276142">
        <w:rPr>
          <w:b/>
          <w:bCs/>
          <w:spacing w:val="-13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2"/>
          <w:sz w:val="28"/>
          <w:szCs w:val="28"/>
        </w:rPr>
        <w:t>п</w:t>
      </w:r>
      <w:r w:rsidRPr="00276142">
        <w:rPr>
          <w:b/>
          <w:bCs/>
          <w:spacing w:val="1"/>
          <w:sz w:val="28"/>
          <w:szCs w:val="28"/>
        </w:rPr>
        <w:t>ло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spacing w:val="-1"/>
          <w:sz w:val="28"/>
          <w:szCs w:val="28"/>
        </w:rPr>
        <w:t>ы</w:t>
      </w:r>
      <w:r w:rsidRPr="00276142">
        <w:rPr>
          <w:b/>
          <w:bCs/>
          <w:sz w:val="28"/>
          <w:szCs w:val="28"/>
        </w:rPr>
        <w:t>х</w:t>
      </w:r>
      <w:r w:rsidRPr="00276142">
        <w:rPr>
          <w:b/>
          <w:bCs/>
          <w:spacing w:val="-13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пун</w:t>
      </w:r>
      <w:r w:rsidRPr="00276142">
        <w:rPr>
          <w:b/>
          <w:bCs/>
          <w:spacing w:val="1"/>
          <w:sz w:val="28"/>
          <w:szCs w:val="28"/>
        </w:rPr>
        <w:t>к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spacing w:val="-13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по</w:t>
      </w:r>
      <w:r w:rsidRPr="00276142">
        <w:rPr>
          <w:b/>
          <w:bCs/>
          <w:spacing w:val="-10"/>
          <w:sz w:val="28"/>
          <w:szCs w:val="28"/>
        </w:rPr>
        <w:t xml:space="preserve"> </w:t>
      </w:r>
      <w:r w:rsidRPr="00276142">
        <w:rPr>
          <w:b/>
          <w:bCs/>
          <w:spacing w:val="2"/>
          <w:sz w:val="28"/>
          <w:szCs w:val="28"/>
        </w:rPr>
        <w:t>п</w:t>
      </w:r>
      <w:r w:rsidRPr="00276142">
        <w:rPr>
          <w:b/>
          <w:bCs/>
          <w:spacing w:val="1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-1"/>
          <w:sz w:val="28"/>
          <w:szCs w:val="28"/>
        </w:rPr>
        <w:t>ч</w:t>
      </w:r>
      <w:r w:rsidRPr="00276142">
        <w:rPr>
          <w:b/>
          <w:bCs/>
          <w:sz w:val="28"/>
          <w:szCs w:val="28"/>
        </w:rPr>
        <w:t>ине</w:t>
      </w:r>
      <w:r w:rsidRPr="00276142">
        <w:rPr>
          <w:b/>
          <w:bCs/>
          <w:spacing w:val="-13"/>
          <w:sz w:val="28"/>
          <w:szCs w:val="28"/>
        </w:rPr>
        <w:t xml:space="preserve"> 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с</w:t>
      </w:r>
      <w:r w:rsidRPr="00276142">
        <w:rPr>
          <w:b/>
          <w:bCs/>
          <w:spacing w:val="3"/>
          <w:sz w:val="28"/>
          <w:szCs w:val="28"/>
        </w:rPr>
        <w:t>у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с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spacing w:val="2"/>
          <w:sz w:val="28"/>
          <w:szCs w:val="28"/>
        </w:rPr>
        <w:t>и</w:t>
      </w:r>
      <w:r w:rsidRPr="00276142">
        <w:rPr>
          <w:b/>
          <w:bCs/>
          <w:sz w:val="28"/>
          <w:szCs w:val="28"/>
        </w:rPr>
        <w:t>я</w:t>
      </w:r>
      <w:r w:rsidRPr="00276142">
        <w:rPr>
          <w:b/>
          <w:bCs/>
          <w:spacing w:val="-12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у</w:t>
      </w:r>
      <w:r w:rsidRPr="00276142">
        <w:rPr>
          <w:b/>
          <w:bCs/>
          <w:w w:val="99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п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pacing w:val="1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1"/>
          <w:sz w:val="28"/>
          <w:szCs w:val="28"/>
        </w:rPr>
        <w:t>б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pacing w:val="3"/>
          <w:sz w:val="28"/>
          <w:szCs w:val="28"/>
        </w:rPr>
        <w:t>е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z w:val="28"/>
          <w:szCs w:val="28"/>
        </w:rPr>
        <w:t>ей</w:t>
      </w:r>
      <w:r w:rsidRPr="00276142">
        <w:rPr>
          <w:b/>
          <w:bCs/>
          <w:spacing w:val="-21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вн</w:t>
      </w:r>
      <w:r w:rsidRPr="00276142">
        <w:rPr>
          <w:b/>
          <w:bCs/>
          <w:spacing w:val="3"/>
          <w:sz w:val="28"/>
          <w:szCs w:val="28"/>
        </w:rPr>
        <w:t>у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pacing w:val="1"/>
          <w:sz w:val="28"/>
          <w:szCs w:val="28"/>
        </w:rPr>
        <w:t>р</w:t>
      </w:r>
      <w:r w:rsidRPr="00276142">
        <w:rPr>
          <w:b/>
          <w:bCs/>
          <w:spacing w:val="-1"/>
          <w:sz w:val="28"/>
          <w:szCs w:val="28"/>
        </w:rPr>
        <w:t>ид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м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spacing w:val="-1"/>
          <w:sz w:val="28"/>
          <w:szCs w:val="28"/>
        </w:rPr>
        <w:t>ы</w:t>
      </w:r>
      <w:r w:rsidRPr="00276142">
        <w:rPr>
          <w:b/>
          <w:bCs/>
          <w:sz w:val="28"/>
          <w:szCs w:val="28"/>
        </w:rPr>
        <w:t>х</w:t>
      </w:r>
      <w:r w:rsidRPr="00276142">
        <w:rPr>
          <w:b/>
          <w:bCs/>
          <w:spacing w:val="-18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сис</w:t>
      </w:r>
      <w:r w:rsidRPr="00276142">
        <w:rPr>
          <w:b/>
          <w:bCs/>
          <w:spacing w:val="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ем</w:t>
      </w:r>
      <w:r w:rsidRPr="00276142">
        <w:rPr>
          <w:b/>
          <w:bCs/>
          <w:spacing w:val="-21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г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р</w:t>
      </w:r>
      <w:r w:rsidRPr="00276142">
        <w:rPr>
          <w:b/>
          <w:bCs/>
          <w:spacing w:val="1"/>
          <w:sz w:val="28"/>
          <w:szCs w:val="28"/>
        </w:rPr>
        <w:t>я</w:t>
      </w:r>
      <w:r w:rsidRPr="00276142">
        <w:rPr>
          <w:b/>
          <w:bCs/>
          <w:spacing w:val="-1"/>
          <w:sz w:val="28"/>
          <w:szCs w:val="28"/>
        </w:rPr>
        <w:t>ч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1"/>
          <w:sz w:val="28"/>
          <w:szCs w:val="28"/>
        </w:rPr>
        <w:t>г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-20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spacing w:val="3"/>
          <w:sz w:val="28"/>
          <w:szCs w:val="28"/>
        </w:rPr>
        <w:t>о</w:t>
      </w:r>
      <w:r w:rsidRPr="00276142">
        <w:rPr>
          <w:b/>
          <w:bCs/>
          <w:spacing w:val="-1"/>
          <w:sz w:val="28"/>
          <w:szCs w:val="28"/>
        </w:rPr>
        <w:t>д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сна</w:t>
      </w:r>
      <w:r w:rsidRPr="00276142">
        <w:rPr>
          <w:b/>
          <w:bCs/>
          <w:spacing w:val="-2"/>
          <w:sz w:val="28"/>
          <w:szCs w:val="28"/>
        </w:rPr>
        <w:t>б</w:t>
      </w:r>
      <w:r w:rsidRPr="00276142">
        <w:rPr>
          <w:b/>
          <w:bCs/>
          <w:spacing w:val="-1"/>
          <w:sz w:val="28"/>
          <w:szCs w:val="28"/>
        </w:rPr>
        <w:t>ж</w:t>
      </w:r>
      <w:r w:rsidRPr="00276142">
        <w:rPr>
          <w:b/>
          <w:bCs/>
          <w:sz w:val="28"/>
          <w:szCs w:val="28"/>
        </w:rPr>
        <w:t>ен</w:t>
      </w:r>
      <w:r w:rsidRPr="00276142">
        <w:rPr>
          <w:b/>
          <w:bCs/>
          <w:spacing w:val="-1"/>
          <w:sz w:val="28"/>
          <w:szCs w:val="28"/>
        </w:rPr>
        <w:t>и</w:t>
      </w:r>
      <w:r w:rsidRPr="00276142">
        <w:rPr>
          <w:b/>
          <w:bCs/>
          <w:sz w:val="28"/>
          <w:szCs w:val="28"/>
        </w:rPr>
        <w:t>я</w:t>
      </w:r>
    </w:p>
    <w:p w:rsidR="00C95F16" w:rsidRPr="00276142" w:rsidRDefault="00C95F16" w:rsidP="00C95F16">
      <w:pPr>
        <w:kinsoku w:val="0"/>
        <w:overflowPunct w:val="0"/>
        <w:rPr>
          <w:sz w:val="28"/>
          <w:szCs w:val="28"/>
        </w:rPr>
      </w:pPr>
    </w:p>
    <w:p w:rsidR="007C3F7C" w:rsidRPr="00276142" w:rsidRDefault="007C3F7C" w:rsidP="007C3F7C">
      <w:pPr>
        <w:pStyle w:val="aff6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На территории п. Тея имеются потребители, у которых отсутствуют внут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сист</w:t>
      </w:r>
      <w:r w:rsidRPr="00276142">
        <w:rPr>
          <w:rFonts w:ascii="Times New Roman" w:hAnsi="Times New Roman"/>
          <w:spacing w:val="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мы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-3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 xml:space="preserve">ния, вследствие чего,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тп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ео</w:t>
      </w:r>
      <w:r w:rsidRPr="00276142">
        <w:rPr>
          <w:rFonts w:ascii="Times New Roman" w:hAnsi="Times New Roman"/>
          <w:sz w:val="28"/>
          <w:szCs w:val="28"/>
        </w:rPr>
        <w:t>бх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сть</w:t>
      </w:r>
      <w:r w:rsidRPr="00276142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де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тк</w:t>
      </w:r>
      <w:r w:rsidRPr="00276142">
        <w:rPr>
          <w:rFonts w:ascii="Times New Roman" w:hAnsi="Times New Roman"/>
          <w:spacing w:val="-1"/>
          <w:sz w:val="28"/>
          <w:szCs w:val="28"/>
        </w:rPr>
        <w:t>ры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 (г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яч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 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ния)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ры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 сист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мы г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яч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 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ния.</w:t>
      </w:r>
    </w:p>
    <w:p w:rsidR="00514CFC" w:rsidRPr="00276142" w:rsidRDefault="00514C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C71A0" w:rsidRPr="00276142" w:rsidRDefault="003C71A0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C71A0" w:rsidRPr="00276142" w:rsidRDefault="003C71A0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C71A0" w:rsidRPr="00276142" w:rsidRDefault="003C71A0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C71A0" w:rsidRPr="00276142" w:rsidRDefault="003C71A0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D2EFC" w:rsidRPr="00276142" w:rsidRDefault="00ED2EFC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507CDE" w:rsidRPr="00276142" w:rsidRDefault="00180253" w:rsidP="00180253">
      <w:pPr>
        <w:pStyle w:val="aff6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76142">
        <w:rPr>
          <w:rFonts w:ascii="Times New Roman" w:hAnsi="Times New Roman"/>
          <w:b/>
          <w:sz w:val="28"/>
          <w:szCs w:val="28"/>
        </w:rPr>
        <w:lastRenderedPageBreak/>
        <w:t xml:space="preserve">РАЗДЕЛ </w:t>
      </w:r>
      <w:r w:rsidR="00514CFC" w:rsidRPr="00276142">
        <w:rPr>
          <w:rFonts w:ascii="Times New Roman" w:hAnsi="Times New Roman"/>
          <w:b/>
          <w:sz w:val="28"/>
          <w:szCs w:val="28"/>
        </w:rPr>
        <w:t xml:space="preserve">8. </w:t>
      </w:r>
      <w:r w:rsidRPr="00276142">
        <w:rPr>
          <w:rFonts w:ascii="Times New Roman" w:hAnsi="Times New Roman"/>
          <w:b/>
          <w:sz w:val="28"/>
          <w:szCs w:val="28"/>
        </w:rPr>
        <w:t>ПЕРСПЕКТИВНЫЕ ТОПЛИВНЫЕ БАЛАНСЫ</w:t>
      </w:r>
    </w:p>
    <w:p w:rsidR="00404161" w:rsidRPr="00276142" w:rsidRDefault="00404161" w:rsidP="00404161">
      <w:pPr>
        <w:widowControl w:val="0"/>
        <w:tabs>
          <w:tab w:val="left" w:pos="1432"/>
        </w:tabs>
        <w:kinsoku w:val="0"/>
        <w:overflowPunct w:val="0"/>
        <w:autoSpaceDE w:val="0"/>
        <w:autoSpaceDN w:val="0"/>
        <w:adjustRightInd w:val="0"/>
        <w:ind w:right="444"/>
        <w:jc w:val="left"/>
        <w:rPr>
          <w:rFonts w:eastAsia="Times New Roman"/>
          <w:sz w:val="28"/>
          <w:szCs w:val="28"/>
          <w:lang w:eastAsia="ru-RU"/>
        </w:rPr>
      </w:pPr>
    </w:p>
    <w:p w:rsidR="00404161" w:rsidRPr="00276142" w:rsidRDefault="00404161" w:rsidP="00840CCF">
      <w:pPr>
        <w:pStyle w:val="affe"/>
        <w:numPr>
          <w:ilvl w:val="1"/>
          <w:numId w:val="17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sz w:val="28"/>
          <w:szCs w:val="28"/>
        </w:rPr>
      </w:pPr>
      <w:r w:rsidRPr="00276142">
        <w:rPr>
          <w:b/>
          <w:bCs/>
          <w:sz w:val="28"/>
          <w:szCs w:val="28"/>
        </w:rPr>
        <w:t>Пе</w:t>
      </w:r>
      <w:r w:rsidRPr="00276142">
        <w:rPr>
          <w:b/>
          <w:bCs/>
          <w:spacing w:val="1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спе</w:t>
      </w:r>
      <w:r w:rsidRPr="00276142">
        <w:rPr>
          <w:b/>
          <w:bCs/>
          <w:spacing w:val="1"/>
          <w:sz w:val="28"/>
          <w:szCs w:val="28"/>
        </w:rPr>
        <w:t>к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ивн</w:t>
      </w:r>
      <w:r w:rsidRPr="00276142">
        <w:rPr>
          <w:b/>
          <w:bCs/>
          <w:spacing w:val="-1"/>
          <w:sz w:val="28"/>
          <w:szCs w:val="28"/>
        </w:rPr>
        <w:t>ы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16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pacing w:val="3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п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z w:val="28"/>
          <w:szCs w:val="28"/>
        </w:rPr>
        <w:t>ивн</w:t>
      </w:r>
      <w:r w:rsidRPr="00276142">
        <w:rPr>
          <w:b/>
          <w:bCs/>
          <w:spacing w:val="-1"/>
          <w:sz w:val="28"/>
          <w:szCs w:val="28"/>
        </w:rPr>
        <w:t>ы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14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б</w:t>
      </w:r>
      <w:r w:rsidRPr="00276142">
        <w:rPr>
          <w:b/>
          <w:bCs/>
          <w:spacing w:val="3"/>
          <w:sz w:val="28"/>
          <w:szCs w:val="28"/>
        </w:rPr>
        <w:t>а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z w:val="28"/>
          <w:szCs w:val="28"/>
        </w:rPr>
        <w:t>ансы</w:t>
      </w:r>
      <w:r w:rsidRPr="00276142">
        <w:rPr>
          <w:b/>
          <w:bCs/>
          <w:spacing w:val="-15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дл</w:t>
      </w:r>
      <w:r w:rsidRPr="00276142">
        <w:rPr>
          <w:b/>
          <w:bCs/>
          <w:sz w:val="28"/>
          <w:szCs w:val="28"/>
        </w:rPr>
        <w:t>я</w:t>
      </w:r>
      <w:r w:rsidRPr="00276142">
        <w:rPr>
          <w:b/>
          <w:bCs/>
          <w:spacing w:val="-15"/>
          <w:sz w:val="28"/>
          <w:szCs w:val="28"/>
        </w:rPr>
        <w:t xml:space="preserve"> </w:t>
      </w:r>
      <w:r w:rsidRPr="00276142">
        <w:rPr>
          <w:b/>
          <w:bCs/>
          <w:spacing w:val="1"/>
          <w:sz w:val="28"/>
          <w:szCs w:val="28"/>
        </w:rPr>
        <w:t>к</w:t>
      </w:r>
      <w:r w:rsidRPr="00276142">
        <w:rPr>
          <w:b/>
          <w:bCs/>
          <w:sz w:val="28"/>
          <w:szCs w:val="28"/>
        </w:rPr>
        <w:t>а</w:t>
      </w:r>
      <w:r w:rsidRPr="00276142">
        <w:rPr>
          <w:b/>
          <w:bCs/>
          <w:spacing w:val="1"/>
          <w:sz w:val="28"/>
          <w:szCs w:val="28"/>
        </w:rPr>
        <w:t>ж</w:t>
      </w:r>
      <w:r w:rsidRPr="00276142">
        <w:rPr>
          <w:b/>
          <w:bCs/>
          <w:spacing w:val="-1"/>
          <w:sz w:val="28"/>
          <w:szCs w:val="28"/>
        </w:rPr>
        <w:t>д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pacing w:val="-1"/>
          <w:sz w:val="28"/>
          <w:szCs w:val="28"/>
        </w:rPr>
        <w:t>г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-13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ис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pacing w:val="3"/>
          <w:sz w:val="28"/>
          <w:szCs w:val="28"/>
        </w:rPr>
        <w:t>о</w:t>
      </w:r>
      <w:r w:rsidRPr="00276142">
        <w:rPr>
          <w:b/>
          <w:bCs/>
          <w:spacing w:val="-1"/>
          <w:sz w:val="28"/>
          <w:szCs w:val="28"/>
        </w:rPr>
        <w:t>ч</w:t>
      </w:r>
      <w:r w:rsidRPr="00276142">
        <w:rPr>
          <w:b/>
          <w:bCs/>
          <w:sz w:val="28"/>
          <w:szCs w:val="28"/>
        </w:rPr>
        <w:t>ни</w:t>
      </w:r>
      <w:r w:rsidRPr="00276142">
        <w:rPr>
          <w:b/>
          <w:bCs/>
          <w:spacing w:val="1"/>
          <w:sz w:val="28"/>
          <w:szCs w:val="28"/>
        </w:rPr>
        <w:t>к</w:t>
      </w:r>
      <w:r w:rsidRPr="00276142">
        <w:rPr>
          <w:b/>
          <w:bCs/>
          <w:sz w:val="28"/>
          <w:szCs w:val="28"/>
        </w:rPr>
        <w:t>а</w:t>
      </w:r>
      <w:r w:rsidRPr="00276142">
        <w:rPr>
          <w:b/>
          <w:bCs/>
          <w:w w:val="99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еп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й</w:t>
      </w:r>
      <w:r w:rsidRPr="00276142">
        <w:rPr>
          <w:b/>
          <w:bCs/>
          <w:spacing w:val="-12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э</w:t>
      </w:r>
      <w:r w:rsidRPr="00276142">
        <w:rPr>
          <w:b/>
          <w:bCs/>
          <w:sz w:val="28"/>
          <w:szCs w:val="28"/>
        </w:rPr>
        <w:t>не</w:t>
      </w:r>
      <w:r w:rsidRPr="00276142">
        <w:rPr>
          <w:b/>
          <w:bCs/>
          <w:spacing w:val="3"/>
          <w:sz w:val="28"/>
          <w:szCs w:val="28"/>
        </w:rPr>
        <w:t>р</w:t>
      </w:r>
      <w:r w:rsidRPr="00276142">
        <w:rPr>
          <w:b/>
          <w:bCs/>
          <w:spacing w:val="-1"/>
          <w:sz w:val="28"/>
          <w:szCs w:val="28"/>
        </w:rPr>
        <w:t>г</w:t>
      </w:r>
      <w:r w:rsidRPr="00276142">
        <w:rPr>
          <w:b/>
          <w:bCs/>
          <w:sz w:val="28"/>
          <w:szCs w:val="28"/>
        </w:rPr>
        <w:t>ии</w:t>
      </w:r>
      <w:r w:rsidRPr="00276142">
        <w:rPr>
          <w:b/>
          <w:bCs/>
          <w:spacing w:val="-11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по</w:t>
      </w:r>
      <w:r w:rsidRPr="00276142">
        <w:rPr>
          <w:b/>
          <w:bCs/>
          <w:spacing w:val="-11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spacing w:val="-1"/>
          <w:sz w:val="28"/>
          <w:szCs w:val="28"/>
        </w:rPr>
        <w:t>ид</w:t>
      </w:r>
      <w:r w:rsidRPr="00276142">
        <w:rPr>
          <w:b/>
          <w:bCs/>
          <w:sz w:val="28"/>
          <w:szCs w:val="28"/>
        </w:rPr>
        <w:t>ам</w:t>
      </w:r>
      <w:r w:rsidRPr="00276142">
        <w:rPr>
          <w:b/>
          <w:bCs/>
          <w:spacing w:val="-12"/>
          <w:sz w:val="28"/>
          <w:szCs w:val="28"/>
        </w:rPr>
        <w:t xml:space="preserve"> 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сн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вн</w:t>
      </w:r>
      <w:r w:rsidRPr="00276142">
        <w:rPr>
          <w:b/>
          <w:bCs/>
          <w:spacing w:val="3"/>
          <w:sz w:val="28"/>
          <w:szCs w:val="28"/>
        </w:rPr>
        <w:t>о</w:t>
      </w:r>
      <w:r w:rsidRPr="00276142">
        <w:rPr>
          <w:b/>
          <w:bCs/>
          <w:spacing w:val="-1"/>
          <w:sz w:val="28"/>
          <w:szCs w:val="28"/>
        </w:rPr>
        <w:t>г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,</w:t>
      </w:r>
      <w:r w:rsidRPr="00276142">
        <w:rPr>
          <w:b/>
          <w:bCs/>
          <w:spacing w:val="-13"/>
          <w:sz w:val="28"/>
          <w:szCs w:val="28"/>
        </w:rPr>
        <w:t xml:space="preserve"> </w:t>
      </w:r>
      <w:r w:rsidRPr="00276142">
        <w:rPr>
          <w:b/>
          <w:bCs/>
          <w:spacing w:val="1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1"/>
          <w:sz w:val="28"/>
          <w:szCs w:val="28"/>
        </w:rPr>
        <w:t>з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1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вн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pacing w:val="-1"/>
          <w:sz w:val="28"/>
          <w:szCs w:val="28"/>
        </w:rPr>
        <w:t>г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-9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-12"/>
          <w:sz w:val="28"/>
          <w:szCs w:val="28"/>
        </w:rPr>
        <w:t xml:space="preserve"> </w:t>
      </w:r>
      <w:r w:rsidRPr="00276142">
        <w:rPr>
          <w:b/>
          <w:bCs/>
          <w:spacing w:val="3"/>
          <w:sz w:val="28"/>
          <w:szCs w:val="28"/>
        </w:rPr>
        <w:t>а</w:t>
      </w:r>
      <w:r w:rsidRPr="00276142">
        <w:rPr>
          <w:b/>
          <w:bCs/>
          <w:sz w:val="28"/>
          <w:szCs w:val="28"/>
        </w:rPr>
        <w:t>ва</w:t>
      </w:r>
      <w:r w:rsidRPr="00276142">
        <w:rPr>
          <w:b/>
          <w:bCs/>
          <w:spacing w:val="1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ийн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pacing w:val="-1"/>
          <w:sz w:val="28"/>
          <w:szCs w:val="28"/>
        </w:rPr>
        <w:t>г</w:t>
      </w:r>
      <w:r w:rsidRPr="00276142">
        <w:rPr>
          <w:b/>
          <w:bCs/>
          <w:sz w:val="28"/>
          <w:szCs w:val="28"/>
        </w:rPr>
        <w:t>о</w:t>
      </w:r>
      <w:r w:rsidRPr="00276142">
        <w:rPr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п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z w:val="28"/>
          <w:szCs w:val="28"/>
        </w:rPr>
        <w:t>ива</w:t>
      </w:r>
      <w:r w:rsidRPr="00276142">
        <w:rPr>
          <w:b/>
          <w:bCs/>
          <w:spacing w:val="-9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на</w:t>
      </w:r>
      <w:r w:rsidRPr="00276142">
        <w:rPr>
          <w:b/>
          <w:bCs/>
          <w:spacing w:val="-11"/>
          <w:sz w:val="28"/>
          <w:szCs w:val="28"/>
        </w:rPr>
        <w:t xml:space="preserve"> </w:t>
      </w:r>
      <w:r w:rsidRPr="00276142">
        <w:rPr>
          <w:b/>
          <w:bCs/>
          <w:spacing w:val="1"/>
          <w:sz w:val="28"/>
          <w:szCs w:val="28"/>
        </w:rPr>
        <w:t>к</w:t>
      </w:r>
      <w:r w:rsidRPr="00276142">
        <w:rPr>
          <w:b/>
          <w:bCs/>
          <w:sz w:val="28"/>
          <w:szCs w:val="28"/>
        </w:rPr>
        <w:t>а</w:t>
      </w:r>
      <w:r w:rsidRPr="00276142">
        <w:rPr>
          <w:b/>
          <w:bCs/>
          <w:spacing w:val="-1"/>
          <w:sz w:val="28"/>
          <w:szCs w:val="28"/>
        </w:rPr>
        <w:t>жд</w:t>
      </w:r>
      <w:r w:rsidRPr="00276142">
        <w:rPr>
          <w:b/>
          <w:bCs/>
          <w:spacing w:val="3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м</w:t>
      </w:r>
      <w:r w:rsidRPr="00276142">
        <w:rPr>
          <w:b/>
          <w:bCs/>
          <w:spacing w:val="-11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эт</w:t>
      </w:r>
      <w:r w:rsidRPr="00276142">
        <w:rPr>
          <w:b/>
          <w:bCs/>
          <w:sz w:val="28"/>
          <w:szCs w:val="28"/>
        </w:rPr>
        <w:t>апе</w:t>
      </w:r>
    </w:p>
    <w:p w:rsidR="00404161" w:rsidRPr="00276142" w:rsidRDefault="00404161" w:rsidP="00404161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Осн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ид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лива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для</w:t>
      </w:r>
      <w:r w:rsidR="00AA1B8A" w:rsidRPr="00276142">
        <w:rPr>
          <w:rFonts w:ascii="Times New Roman" w:hAnsi="Times New Roman"/>
          <w:sz w:val="28"/>
          <w:szCs w:val="28"/>
        </w:rPr>
        <w:t xml:space="preserve"> централизованного</w:t>
      </w:r>
      <w:r w:rsidRPr="00276142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ч</w:t>
      </w:r>
      <w:r w:rsidRPr="00276142">
        <w:rPr>
          <w:rFonts w:ascii="Times New Roman" w:hAnsi="Times New Roman"/>
          <w:sz w:val="28"/>
          <w:szCs w:val="28"/>
        </w:rPr>
        <w:t>ник</w:t>
      </w:r>
      <w:r w:rsidR="000378CA"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 xml:space="preserve">гии п. </w:t>
      </w:r>
      <w:r w:rsidR="007031F4" w:rsidRPr="00276142">
        <w:rPr>
          <w:rFonts w:ascii="Times New Roman" w:hAnsi="Times New Roman"/>
          <w:sz w:val="28"/>
          <w:szCs w:val="28"/>
        </w:rPr>
        <w:t>Тея</w:t>
      </w:r>
      <w:r w:rsidRPr="00276142">
        <w:rPr>
          <w:rFonts w:ascii="Times New Roman" w:hAnsi="Times New Roman"/>
          <w:sz w:val="28"/>
          <w:szCs w:val="28"/>
        </w:rPr>
        <w:t xml:space="preserve"> явл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тся </w:t>
      </w:r>
      <w:r w:rsidR="007031F4" w:rsidRPr="00276142">
        <w:rPr>
          <w:rFonts w:ascii="Times New Roman" w:hAnsi="Times New Roman"/>
          <w:sz w:val="28"/>
          <w:szCs w:val="28"/>
        </w:rPr>
        <w:t>нефть</w:t>
      </w:r>
      <w:r w:rsidRPr="00276142">
        <w:rPr>
          <w:rFonts w:ascii="Times New Roman" w:hAnsi="Times New Roman"/>
          <w:sz w:val="28"/>
          <w:szCs w:val="28"/>
        </w:rPr>
        <w:t xml:space="preserve">. Характеристика </w:t>
      </w:r>
      <w:r w:rsidR="000378CA" w:rsidRPr="00276142">
        <w:rPr>
          <w:rFonts w:ascii="Times New Roman" w:hAnsi="Times New Roman"/>
          <w:sz w:val="28"/>
          <w:szCs w:val="28"/>
        </w:rPr>
        <w:t>топлива представлена в таблице</w:t>
      </w:r>
      <w:r w:rsidR="00ED2EFC" w:rsidRPr="00276142">
        <w:rPr>
          <w:rFonts w:ascii="Times New Roman" w:hAnsi="Times New Roman"/>
          <w:sz w:val="28"/>
          <w:szCs w:val="28"/>
        </w:rPr>
        <w:t xml:space="preserve"> 8.1. </w:t>
      </w:r>
    </w:p>
    <w:p w:rsidR="00404161" w:rsidRPr="00276142" w:rsidRDefault="00404161" w:rsidP="00404161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Пер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ктивн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ивн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нсы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для</w:t>
      </w:r>
      <w:r w:rsidR="00AA1B8A" w:rsidRPr="00276142">
        <w:rPr>
          <w:rFonts w:ascii="Times New Roman" w:hAnsi="Times New Roman"/>
          <w:sz w:val="28"/>
          <w:szCs w:val="28"/>
        </w:rPr>
        <w:t xml:space="preserve"> централизованного</w:t>
      </w:r>
      <w:r w:rsidRPr="00276142">
        <w:rPr>
          <w:rFonts w:ascii="Times New Roman" w:hAnsi="Times New Roman"/>
          <w:sz w:val="28"/>
          <w:szCs w:val="28"/>
        </w:rPr>
        <w:t xml:space="preserve"> 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 xml:space="preserve">,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плив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 зд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 xml:space="preserve">ия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оже</w:t>
      </w:r>
      <w:r w:rsidRPr="00276142">
        <w:rPr>
          <w:rFonts w:ascii="Times New Roman" w:hAnsi="Times New Roman"/>
          <w:sz w:val="28"/>
          <w:szCs w:val="28"/>
        </w:rPr>
        <w:t>нн</w:t>
      </w:r>
      <w:r w:rsidR="00FB7283" w:rsidRPr="00276142">
        <w:rPr>
          <w:rFonts w:ascii="Times New Roman" w:hAnsi="Times New Roman"/>
          <w:spacing w:val="-1"/>
          <w:sz w:val="28"/>
          <w:szCs w:val="28"/>
        </w:rPr>
        <w:t>ого</w:t>
      </w:r>
      <w:r w:rsidR="000378CA" w:rsidRPr="00276142">
        <w:rPr>
          <w:rFonts w:ascii="Times New Roman" w:hAnsi="Times New Roman"/>
          <w:sz w:val="28"/>
          <w:szCs w:val="28"/>
        </w:rPr>
        <w:t xml:space="preserve"> на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ерр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 xml:space="preserve">ии п. </w:t>
      </w:r>
      <w:r w:rsidR="007031F4" w:rsidRPr="00276142">
        <w:rPr>
          <w:rFonts w:ascii="Times New Roman" w:hAnsi="Times New Roman"/>
          <w:sz w:val="28"/>
          <w:szCs w:val="28"/>
        </w:rPr>
        <w:t>Тея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 в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 xml:space="preserve">м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вн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 xml:space="preserve">го и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плива на к</w:t>
      </w:r>
      <w:r w:rsidRPr="00276142">
        <w:rPr>
          <w:rFonts w:ascii="Times New Roman" w:hAnsi="Times New Roman"/>
          <w:spacing w:val="-1"/>
          <w:sz w:val="28"/>
          <w:szCs w:val="28"/>
        </w:rPr>
        <w:t>аж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пе 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дст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ны в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блице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86328D" w:rsidRPr="00276142">
        <w:rPr>
          <w:rFonts w:ascii="Times New Roman" w:hAnsi="Times New Roman"/>
          <w:spacing w:val="-1"/>
          <w:sz w:val="28"/>
          <w:szCs w:val="28"/>
        </w:rPr>
        <w:t>8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2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404161" w:rsidRPr="00276142" w:rsidRDefault="00404161" w:rsidP="00404161">
      <w:pPr>
        <w:pStyle w:val="aff6"/>
        <w:kinsoku w:val="0"/>
        <w:overflowPunct w:val="0"/>
        <w:spacing w:line="239" w:lineRule="auto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п.</w:t>
      </w:r>
      <w:r w:rsidRPr="00276142">
        <w:rPr>
          <w:rFonts w:ascii="Times New Roman" w:hAnsi="Times New Roman"/>
          <w:spacing w:val="-1"/>
          <w:sz w:val="28"/>
          <w:szCs w:val="28"/>
        </w:rPr>
        <w:t>13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4</w:t>
      </w:r>
      <w:r w:rsidRPr="00276142">
        <w:rPr>
          <w:rFonts w:ascii="Times New Roman" w:hAnsi="Times New Roman"/>
          <w:sz w:val="28"/>
          <w:szCs w:val="28"/>
        </w:rPr>
        <w:t>5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89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13330</w:t>
      </w:r>
      <w:r w:rsidRPr="00276142">
        <w:rPr>
          <w:rFonts w:ascii="Times New Roman" w:hAnsi="Times New Roman"/>
          <w:sz w:val="28"/>
          <w:szCs w:val="28"/>
        </w:rPr>
        <w:t>.2</w:t>
      </w:r>
      <w:r w:rsidRPr="00276142">
        <w:rPr>
          <w:rFonts w:ascii="Times New Roman" w:hAnsi="Times New Roman"/>
          <w:spacing w:val="-1"/>
          <w:sz w:val="28"/>
          <w:szCs w:val="28"/>
        </w:rPr>
        <w:t>0</w:t>
      </w:r>
      <w:r w:rsidRPr="00276142">
        <w:rPr>
          <w:rFonts w:ascii="Times New Roman" w:hAnsi="Times New Roman"/>
          <w:spacing w:val="1"/>
          <w:sz w:val="28"/>
          <w:szCs w:val="28"/>
        </w:rPr>
        <w:t>1</w:t>
      </w:r>
      <w:r w:rsidRPr="00276142">
        <w:rPr>
          <w:rFonts w:ascii="Times New Roman" w:hAnsi="Times New Roman"/>
          <w:sz w:val="28"/>
          <w:szCs w:val="28"/>
        </w:rPr>
        <w:t>2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«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2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вки» вм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стим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сть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ву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а</w:t>
      </w:r>
      <w:r w:rsidR="00062D11" w:rsidRPr="00276142">
        <w:rPr>
          <w:rFonts w:ascii="Times New Roman" w:hAnsi="Times New Roman"/>
          <w:sz w:val="28"/>
          <w:szCs w:val="28"/>
        </w:rPr>
        <w:t xml:space="preserve"> (100 м</w:t>
      </w:r>
      <w:r w:rsidR="00062D11" w:rsidRPr="00276142">
        <w:rPr>
          <w:rFonts w:ascii="Times New Roman" w:hAnsi="Times New Roman"/>
          <w:sz w:val="28"/>
          <w:szCs w:val="28"/>
          <w:vertAlign w:val="superscript"/>
        </w:rPr>
        <w:t>3</w:t>
      </w:r>
      <w:r w:rsidR="00AD05BC" w:rsidRPr="00276142">
        <w:rPr>
          <w:rFonts w:ascii="Times New Roman" w:hAnsi="Times New Roman"/>
          <w:spacing w:val="24"/>
          <w:sz w:val="28"/>
          <w:szCs w:val="28"/>
        </w:rPr>
        <w:t xml:space="preserve">) </w:t>
      </w:r>
      <w:r w:rsidR="00AD05BC" w:rsidRPr="00276142">
        <w:rPr>
          <w:rFonts w:ascii="Times New Roman" w:hAnsi="Times New Roman"/>
          <w:sz w:val="28"/>
          <w:szCs w:val="28"/>
        </w:rPr>
        <w:t>для х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вн</w:t>
      </w:r>
      <w:r w:rsidRPr="00276142">
        <w:rPr>
          <w:rFonts w:ascii="Times New Roman" w:hAnsi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</w:t>
      </w:r>
      <w:r w:rsidR="00AD05BC" w:rsidRPr="00276142">
        <w:rPr>
          <w:rFonts w:ascii="Times New Roman" w:hAnsi="Times New Roman"/>
          <w:sz w:val="28"/>
          <w:szCs w:val="28"/>
        </w:rPr>
        <w:t>о топлив</w:t>
      </w:r>
      <w:r w:rsidR="000C7591" w:rsidRPr="00276142">
        <w:rPr>
          <w:rFonts w:ascii="Times New Roman" w:hAnsi="Times New Roman"/>
          <w:sz w:val="28"/>
          <w:szCs w:val="28"/>
        </w:rPr>
        <w:t>а к</w:t>
      </w:r>
      <w:r w:rsidR="000C7591" w:rsidRPr="00276142">
        <w:rPr>
          <w:rFonts w:ascii="Times New Roman" w:hAnsi="Times New Roman"/>
          <w:sz w:val="28"/>
          <w:szCs w:val="28"/>
        </w:rPr>
        <w:t>о</w:t>
      </w:r>
      <w:r w:rsidR="000C7591" w:rsidRPr="00276142">
        <w:rPr>
          <w:rFonts w:ascii="Times New Roman" w:hAnsi="Times New Roman"/>
          <w:sz w:val="28"/>
          <w:szCs w:val="28"/>
        </w:rPr>
        <w:t>леблется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="000C7591" w:rsidRPr="00276142">
        <w:rPr>
          <w:rFonts w:ascii="Times New Roman" w:hAnsi="Times New Roman"/>
          <w:sz w:val="28"/>
          <w:szCs w:val="28"/>
        </w:rPr>
        <w:t>от двух до трех недель (14-</w:t>
      </w:r>
      <w:r w:rsidR="00062D11" w:rsidRPr="00276142">
        <w:rPr>
          <w:rFonts w:ascii="Times New Roman" w:hAnsi="Times New Roman"/>
          <w:sz w:val="28"/>
          <w:szCs w:val="28"/>
        </w:rPr>
        <w:t>20 дней</w:t>
      </w:r>
      <w:r w:rsidR="000C7591" w:rsidRPr="00276142">
        <w:rPr>
          <w:rFonts w:ascii="Times New Roman" w:hAnsi="Times New Roman"/>
          <w:sz w:val="28"/>
          <w:szCs w:val="28"/>
        </w:rPr>
        <w:t>)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сяц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да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дби</w:t>
      </w:r>
      <w:r w:rsidRPr="00276142">
        <w:rPr>
          <w:rFonts w:ascii="Times New Roman" w:hAnsi="Times New Roman"/>
          <w:spacing w:val="-1"/>
          <w:sz w:val="28"/>
          <w:szCs w:val="28"/>
        </w:rPr>
        <w:t>рае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дя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из усл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:</w:t>
      </w:r>
    </w:p>
    <w:p w:rsidR="00404161" w:rsidRPr="00276142" w:rsidRDefault="00404161" w:rsidP="00404161">
      <w:pPr>
        <w:pStyle w:val="aff6"/>
        <w:tabs>
          <w:tab w:val="left" w:pos="1531"/>
        </w:tabs>
        <w:kinsoku w:val="0"/>
        <w:overflowPunct w:val="0"/>
        <w:ind w:left="1560" w:right="-59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- вид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лив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ED2EFC" w:rsidRPr="00276142" w:rsidRDefault="00404161" w:rsidP="00ED2EFC">
      <w:pPr>
        <w:pStyle w:val="e"/>
        <w:spacing w:before="0" w:line="360" w:lineRule="auto"/>
        <w:ind w:right="-59"/>
        <w:rPr>
          <w:sz w:val="28"/>
          <w:szCs w:val="28"/>
        </w:rPr>
      </w:pPr>
      <w:r w:rsidRPr="00276142">
        <w:rPr>
          <w:sz w:val="28"/>
          <w:szCs w:val="28"/>
        </w:rPr>
        <w:t xml:space="preserve">           - сп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б</w:t>
      </w:r>
      <w:r w:rsidRPr="00276142">
        <w:rPr>
          <w:spacing w:val="1"/>
          <w:sz w:val="28"/>
          <w:szCs w:val="28"/>
        </w:rPr>
        <w:t xml:space="preserve"> </w:t>
      </w:r>
      <w:r w:rsidRPr="00276142">
        <w:rPr>
          <w:sz w:val="28"/>
          <w:szCs w:val="28"/>
        </w:rPr>
        <w:t>д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ст</w:t>
      </w:r>
      <w:r w:rsidRPr="00276142">
        <w:rPr>
          <w:spacing w:val="-1"/>
          <w:sz w:val="28"/>
          <w:szCs w:val="28"/>
        </w:rPr>
        <w:t>а</w:t>
      </w:r>
      <w:r w:rsidRPr="00276142">
        <w:rPr>
          <w:sz w:val="28"/>
          <w:szCs w:val="28"/>
        </w:rPr>
        <w:t>в</w:t>
      </w:r>
      <w:r w:rsidRPr="00276142">
        <w:rPr>
          <w:spacing w:val="-3"/>
          <w:sz w:val="28"/>
          <w:szCs w:val="28"/>
        </w:rPr>
        <w:t>к</w:t>
      </w:r>
      <w:r w:rsidRPr="00276142">
        <w:rPr>
          <w:sz w:val="28"/>
          <w:szCs w:val="28"/>
        </w:rPr>
        <w:t>и</w:t>
      </w:r>
    </w:p>
    <w:p w:rsidR="00180253" w:rsidRPr="00276142" w:rsidRDefault="00180253" w:rsidP="00840CCF">
      <w:pPr>
        <w:pStyle w:val="e"/>
        <w:spacing w:before="0" w:line="360" w:lineRule="auto"/>
        <w:ind w:right="-59" w:firstLine="0"/>
        <w:jc w:val="right"/>
      </w:pPr>
      <w:r w:rsidRPr="00276142">
        <w:rPr>
          <w:sz w:val="28"/>
          <w:szCs w:val="28"/>
        </w:rPr>
        <w:t xml:space="preserve">Таблица </w:t>
      </w:r>
      <w:r w:rsidR="00ED2EFC" w:rsidRPr="00276142">
        <w:rPr>
          <w:sz w:val="28"/>
          <w:szCs w:val="28"/>
        </w:rPr>
        <w:t>8</w:t>
      </w:r>
      <w:r w:rsidRPr="00276142">
        <w:rPr>
          <w:sz w:val="28"/>
          <w:szCs w:val="28"/>
        </w:rPr>
        <w:t>.1</w:t>
      </w:r>
      <w:r w:rsidR="00404161" w:rsidRPr="00276142">
        <w:rPr>
          <w:sz w:val="28"/>
          <w:szCs w:val="28"/>
        </w:rPr>
        <w:t xml:space="preserve"> Характеристика топлива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2694"/>
        <w:gridCol w:w="2268"/>
        <w:gridCol w:w="3281"/>
      </w:tblGrid>
      <w:tr w:rsidR="00180253" w:rsidRPr="00276142" w:rsidTr="00180253">
        <w:tc>
          <w:tcPr>
            <w:tcW w:w="1809" w:type="dxa"/>
          </w:tcPr>
          <w:p w:rsidR="00180253" w:rsidRPr="00276142" w:rsidRDefault="00180253" w:rsidP="00180253">
            <w:pPr>
              <w:pStyle w:val="e"/>
              <w:ind w:firstLine="0"/>
              <w:jc w:val="center"/>
            </w:pPr>
            <w:r w:rsidRPr="00276142">
              <w:t>Вид топлива</w:t>
            </w:r>
          </w:p>
        </w:tc>
        <w:tc>
          <w:tcPr>
            <w:tcW w:w="2694" w:type="dxa"/>
          </w:tcPr>
          <w:p w:rsidR="00180253" w:rsidRPr="00276142" w:rsidRDefault="00180253" w:rsidP="00180253">
            <w:pPr>
              <w:pStyle w:val="e"/>
              <w:ind w:firstLine="0"/>
              <w:jc w:val="center"/>
            </w:pPr>
            <w:r w:rsidRPr="00276142">
              <w:t>Место поставки</w:t>
            </w:r>
          </w:p>
        </w:tc>
        <w:tc>
          <w:tcPr>
            <w:tcW w:w="2268" w:type="dxa"/>
          </w:tcPr>
          <w:p w:rsidR="00180253" w:rsidRPr="00276142" w:rsidRDefault="00180253" w:rsidP="00180253">
            <w:pPr>
              <w:pStyle w:val="e"/>
              <w:ind w:firstLine="0"/>
              <w:jc w:val="center"/>
            </w:pPr>
            <w:r w:rsidRPr="00276142">
              <w:t>Н</w:t>
            </w:r>
            <w:r w:rsidR="00404161" w:rsidRPr="00276142">
              <w:t xml:space="preserve">изшая теплота сгорания, </w:t>
            </w:r>
            <w:proofErr w:type="gramStart"/>
            <w:r w:rsidR="00404161" w:rsidRPr="00276142">
              <w:t>Ккал</w:t>
            </w:r>
            <w:proofErr w:type="gramEnd"/>
            <w:r w:rsidR="00404161" w:rsidRPr="00276142">
              <w:t>/кг</w:t>
            </w:r>
          </w:p>
        </w:tc>
        <w:tc>
          <w:tcPr>
            <w:tcW w:w="3281" w:type="dxa"/>
          </w:tcPr>
          <w:p w:rsidR="00180253" w:rsidRPr="00276142" w:rsidRDefault="00180253" w:rsidP="00180253">
            <w:pPr>
              <w:pStyle w:val="e"/>
              <w:ind w:firstLine="0"/>
              <w:jc w:val="center"/>
            </w:pPr>
            <w:r w:rsidRPr="00276142">
              <w:t>Примечание</w:t>
            </w:r>
          </w:p>
        </w:tc>
      </w:tr>
      <w:tr w:rsidR="00180253" w:rsidRPr="00276142" w:rsidTr="00180253">
        <w:tc>
          <w:tcPr>
            <w:tcW w:w="1809" w:type="dxa"/>
            <w:vAlign w:val="center"/>
          </w:tcPr>
          <w:p w:rsidR="00180253" w:rsidRPr="00276142" w:rsidRDefault="007031F4" w:rsidP="00180253">
            <w:pPr>
              <w:pStyle w:val="e"/>
              <w:ind w:firstLine="0"/>
              <w:jc w:val="center"/>
            </w:pPr>
            <w:r w:rsidRPr="00276142">
              <w:t>Нефть</w:t>
            </w:r>
          </w:p>
        </w:tc>
        <w:tc>
          <w:tcPr>
            <w:tcW w:w="2694" w:type="dxa"/>
            <w:vAlign w:val="center"/>
          </w:tcPr>
          <w:p w:rsidR="00180253" w:rsidRPr="00276142" w:rsidRDefault="007031F4" w:rsidP="00180253">
            <w:pPr>
              <w:pStyle w:val="e"/>
              <w:ind w:firstLine="0"/>
              <w:jc w:val="center"/>
            </w:pPr>
            <w:r w:rsidRPr="00276142">
              <w:t>Юрубченское местор</w:t>
            </w:r>
            <w:r w:rsidRPr="00276142">
              <w:t>о</w:t>
            </w:r>
            <w:r w:rsidRPr="00276142">
              <w:t>ждение</w:t>
            </w:r>
          </w:p>
        </w:tc>
        <w:tc>
          <w:tcPr>
            <w:tcW w:w="2268" w:type="dxa"/>
            <w:vAlign w:val="center"/>
          </w:tcPr>
          <w:p w:rsidR="00180253" w:rsidRPr="00276142" w:rsidRDefault="007031F4" w:rsidP="00180253">
            <w:pPr>
              <w:pStyle w:val="e"/>
              <w:ind w:firstLine="0"/>
              <w:jc w:val="center"/>
            </w:pPr>
            <w:r w:rsidRPr="00276142">
              <w:t>10306</w:t>
            </w:r>
          </w:p>
        </w:tc>
        <w:tc>
          <w:tcPr>
            <w:tcW w:w="3281" w:type="dxa"/>
          </w:tcPr>
          <w:p w:rsidR="00180253" w:rsidRPr="00276142" w:rsidRDefault="007031F4" w:rsidP="00F73804">
            <w:pPr>
              <w:pStyle w:val="e"/>
              <w:ind w:firstLine="0"/>
              <w:jc w:val="left"/>
            </w:pPr>
            <w:r w:rsidRPr="00276142">
              <w:t>Доставка осуществляется а</w:t>
            </w:r>
            <w:r w:rsidRPr="00276142">
              <w:t>в</w:t>
            </w:r>
            <w:r w:rsidRPr="00276142">
              <w:t>тотранспортом по зимней дороге. Расстояние от нефт</w:t>
            </w:r>
            <w:r w:rsidRPr="00276142">
              <w:t>е</w:t>
            </w:r>
            <w:r w:rsidRPr="00276142">
              <w:t>базы п. Енашимиский до м</w:t>
            </w:r>
            <w:r w:rsidRPr="00276142">
              <w:t>е</w:t>
            </w:r>
            <w:r w:rsidRPr="00276142">
              <w:t>сторождения составляет 250-260км.</w:t>
            </w:r>
          </w:p>
        </w:tc>
      </w:tr>
    </w:tbl>
    <w:p w:rsidR="002E371A" w:rsidRPr="00276142" w:rsidRDefault="002E371A" w:rsidP="00404161">
      <w:pPr>
        <w:pStyle w:val="e"/>
        <w:ind w:firstLine="0"/>
        <w:jc w:val="left"/>
        <w:rPr>
          <w:sz w:val="28"/>
          <w:szCs w:val="28"/>
        </w:rPr>
      </w:pPr>
    </w:p>
    <w:p w:rsidR="00180253" w:rsidRPr="00276142" w:rsidRDefault="00410621" w:rsidP="00840CCF">
      <w:pPr>
        <w:pStyle w:val="e"/>
        <w:ind w:firstLine="0"/>
        <w:jc w:val="right"/>
        <w:rPr>
          <w:sz w:val="28"/>
          <w:szCs w:val="28"/>
        </w:rPr>
      </w:pPr>
      <w:r w:rsidRPr="00276142">
        <w:rPr>
          <w:sz w:val="28"/>
          <w:szCs w:val="28"/>
        </w:rPr>
        <w:t xml:space="preserve">Таблица </w:t>
      </w:r>
      <w:r w:rsidR="00ED2EFC" w:rsidRPr="00276142">
        <w:rPr>
          <w:sz w:val="28"/>
          <w:szCs w:val="28"/>
        </w:rPr>
        <w:t>8</w:t>
      </w:r>
      <w:r w:rsidR="00180253" w:rsidRPr="00276142">
        <w:rPr>
          <w:sz w:val="28"/>
          <w:szCs w:val="28"/>
        </w:rPr>
        <w:t>.</w:t>
      </w:r>
      <w:r w:rsidRPr="00276142">
        <w:rPr>
          <w:sz w:val="28"/>
          <w:szCs w:val="28"/>
        </w:rPr>
        <w:t>2</w:t>
      </w:r>
      <w:r w:rsidR="00404161" w:rsidRPr="00276142">
        <w:rPr>
          <w:sz w:val="28"/>
          <w:szCs w:val="28"/>
        </w:rPr>
        <w:t xml:space="preserve"> Перспективные расчетные топливные балансы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2551"/>
        <w:gridCol w:w="2999"/>
      </w:tblGrid>
      <w:tr w:rsidR="00180253" w:rsidRPr="00276142" w:rsidTr="00180253">
        <w:trPr>
          <w:trHeight w:val="510"/>
        </w:trPr>
        <w:tc>
          <w:tcPr>
            <w:tcW w:w="4536" w:type="dxa"/>
            <w:vAlign w:val="center"/>
          </w:tcPr>
          <w:p w:rsidR="00180253" w:rsidRPr="00276142" w:rsidRDefault="00180253" w:rsidP="00404161">
            <w:pPr>
              <w:jc w:val="center"/>
            </w:pPr>
            <w:r w:rsidRPr="00276142">
              <w:t>Наименование</w:t>
            </w:r>
            <w:r w:rsidRPr="00276142">
              <w:rPr>
                <w:szCs w:val="24"/>
              </w:rPr>
              <w:t xml:space="preserve"> </w:t>
            </w:r>
            <w:r w:rsidR="00AA1B8A" w:rsidRPr="00276142">
              <w:rPr>
                <w:szCs w:val="24"/>
              </w:rPr>
              <w:t>централизованного</w:t>
            </w:r>
            <w:r w:rsidR="00AA1B8A" w:rsidRPr="00276142">
              <w:t xml:space="preserve"> </w:t>
            </w:r>
            <w:r w:rsidRPr="00276142">
              <w:t>исто</w:t>
            </w:r>
            <w:r w:rsidRPr="00276142">
              <w:t>ч</w:t>
            </w:r>
            <w:r w:rsidRPr="00276142">
              <w:t>ника</w:t>
            </w:r>
          </w:p>
        </w:tc>
        <w:tc>
          <w:tcPr>
            <w:tcW w:w="2551" w:type="dxa"/>
            <w:vAlign w:val="center"/>
          </w:tcPr>
          <w:p w:rsidR="00180253" w:rsidRPr="00276142" w:rsidRDefault="00180253" w:rsidP="00404161">
            <w:pPr>
              <w:jc w:val="center"/>
            </w:pPr>
            <w:r w:rsidRPr="00276142">
              <w:t>Годовая выработка тепловой энергии, тыс. Гкал</w:t>
            </w:r>
          </w:p>
        </w:tc>
        <w:tc>
          <w:tcPr>
            <w:tcW w:w="2999" w:type="dxa"/>
            <w:vAlign w:val="center"/>
          </w:tcPr>
          <w:p w:rsidR="00180253" w:rsidRPr="00276142" w:rsidRDefault="00180253" w:rsidP="00404161">
            <w:pPr>
              <w:jc w:val="center"/>
            </w:pPr>
            <w:r w:rsidRPr="00276142">
              <w:t xml:space="preserve">Расчетное потребление топлива, т/год </w:t>
            </w:r>
          </w:p>
        </w:tc>
      </w:tr>
      <w:tr w:rsidR="00180253" w:rsidRPr="00276142" w:rsidTr="00180253">
        <w:trPr>
          <w:trHeight w:val="510"/>
        </w:trPr>
        <w:tc>
          <w:tcPr>
            <w:tcW w:w="10086" w:type="dxa"/>
            <w:gridSpan w:val="3"/>
            <w:vAlign w:val="center"/>
          </w:tcPr>
          <w:p w:rsidR="00180253" w:rsidRPr="00276142" w:rsidRDefault="00923AE7" w:rsidP="00404161">
            <w:pPr>
              <w:jc w:val="center"/>
            </w:pPr>
            <w:r w:rsidRPr="00276142">
              <w:t>2020</w:t>
            </w:r>
            <w:r w:rsidR="00180253" w:rsidRPr="00276142">
              <w:t>-20</w:t>
            </w:r>
            <w:r w:rsidRPr="00276142">
              <w:t>24</w:t>
            </w:r>
            <w:r w:rsidR="00180253" w:rsidRPr="00276142">
              <w:t>гг.</w:t>
            </w:r>
          </w:p>
        </w:tc>
      </w:tr>
      <w:tr w:rsidR="00180253" w:rsidRPr="00276142" w:rsidTr="000C7591">
        <w:trPr>
          <w:trHeight w:val="510"/>
        </w:trPr>
        <w:tc>
          <w:tcPr>
            <w:tcW w:w="4536" w:type="dxa"/>
            <w:shd w:val="clear" w:color="auto" w:fill="auto"/>
            <w:vAlign w:val="center"/>
          </w:tcPr>
          <w:p w:rsidR="0071070D" w:rsidRPr="00276142" w:rsidRDefault="00D421D7" w:rsidP="0071070D">
            <w:pPr>
              <w:jc w:val="center"/>
            </w:pPr>
            <w:r w:rsidRPr="00276142">
              <w:t xml:space="preserve">Центральная котельная </w:t>
            </w:r>
          </w:p>
          <w:p w:rsidR="00180253" w:rsidRPr="00276142" w:rsidRDefault="00D421D7" w:rsidP="0071070D">
            <w:pPr>
              <w:jc w:val="center"/>
            </w:pPr>
            <w:r w:rsidRPr="00276142">
              <w:t>по ул. Первомайская, 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80253" w:rsidRPr="00276142" w:rsidRDefault="00B60916" w:rsidP="00B657E5">
            <w:pPr>
              <w:jc w:val="center"/>
            </w:pPr>
            <w:r w:rsidRPr="00276142">
              <w:t>10389,82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180253" w:rsidRPr="00276142" w:rsidRDefault="00B60916" w:rsidP="00404161">
            <w:pPr>
              <w:jc w:val="center"/>
              <w:rPr>
                <w:szCs w:val="24"/>
              </w:rPr>
            </w:pPr>
            <w:r w:rsidRPr="00276142">
              <w:rPr>
                <w:szCs w:val="24"/>
              </w:rPr>
              <w:t>1149,52</w:t>
            </w:r>
          </w:p>
        </w:tc>
      </w:tr>
      <w:tr w:rsidR="00180253" w:rsidRPr="00276142" w:rsidTr="000C7591">
        <w:trPr>
          <w:trHeight w:val="510"/>
        </w:trPr>
        <w:tc>
          <w:tcPr>
            <w:tcW w:w="10086" w:type="dxa"/>
            <w:gridSpan w:val="3"/>
            <w:shd w:val="clear" w:color="auto" w:fill="auto"/>
            <w:vAlign w:val="center"/>
          </w:tcPr>
          <w:p w:rsidR="00180253" w:rsidRPr="00276142" w:rsidRDefault="00180253" w:rsidP="00404161">
            <w:pPr>
              <w:jc w:val="center"/>
            </w:pPr>
            <w:r w:rsidRPr="00276142">
              <w:t>20</w:t>
            </w:r>
            <w:r w:rsidR="00923AE7" w:rsidRPr="00276142">
              <w:t>25-2030</w:t>
            </w:r>
            <w:r w:rsidRPr="00276142">
              <w:t>гг.</w:t>
            </w:r>
          </w:p>
        </w:tc>
      </w:tr>
      <w:tr w:rsidR="00B60916" w:rsidRPr="00276142" w:rsidTr="000C7591">
        <w:trPr>
          <w:trHeight w:val="510"/>
        </w:trPr>
        <w:tc>
          <w:tcPr>
            <w:tcW w:w="4536" w:type="dxa"/>
            <w:shd w:val="clear" w:color="auto" w:fill="auto"/>
            <w:vAlign w:val="center"/>
          </w:tcPr>
          <w:p w:rsidR="00B60916" w:rsidRPr="00276142" w:rsidRDefault="00B60916" w:rsidP="0071070D">
            <w:pPr>
              <w:jc w:val="center"/>
            </w:pPr>
            <w:r w:rsidRPr="00276142">
              <w:t xml:space="preserve">Центральная котельная </w:t>
            </w:r>
          </w:p>
          <w:p w:rsidR="00B60916" w:rsidRPr="00276142" w:rsidRDefault="00B60916" w:rsidP="0071070D">
            <w:pPr>
              <w:jc w:val="center"/>
            </w:pPr>
            <w:r w:rsidRPr="00276142">
              <w:t>по ул. Первомайская, 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60916" w:rsidRPr="00276142" w:rsidRDefault="00B60916" w:rsidP="00B60916">
            <w:pPr>
              <w:jc w:val="center"/>
            </w:pPr>
            <w:r w:rsidRPr="00276142">
              <w:t>10389,82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B60916" w:rsidRPr="00276142" w:rsidRDefault="00B60916" w:rsidP="00B60916">
            <w:pPr>
              <w:jc w:val="center"/>
              <w:rPr>
                <w:szCs w:val="24"/>
              </w:rPr>
            </w:pPr>
            <w:r w:rsidRPr="00276142">
              <w:rPr>
                <w:szCs w:val="24"/>
              </w:rPr>
              <w:t>1149,52</w:t>
            </w:r>
          </w:p>
        </w:tc>
      </w:tr>
    </w:tbl>
    <w:p w:rsidR="007E01D3" w:rsidRPr="00276142" w:rsidRDefault="007E01D3" w:rsidP="007E01D3">
      <w:pPr>
        <w:pStyle w:val="Heading1"/>
        <w:tabs>
          <w:tab w:val="left" w:pos="567"/>
        </w:tabs>
        <w:kinsoku w:val="0"/>
        <w:overflowPunct w:val="0"/>
        <w:ind w:left="0" w:right="-57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04161" w:rsidRPr="00276142" w:rsidRDefault="00404161" w:rsidP="00C02874">
      <w:pPr>
        <w:pStyle w:val="Heading1"/>
        <w:numPr>
          <w:ilvl w:val="1"/>
          <w:numId w:val="17"/>
        </w:numPr>
        <w:tabs>
          <w:tab w:val="left" w:pos="567"/>
        </w:tabs>
        <w:kinsoku w:val="0"/>
        <w:overflowPunct w:val="0"/>
        <w:ind w:left="0" w:right="-5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sz w:val="28"/>
          <w:szCs w:val="28"/>
        </w:rPr>
        <w:t>П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бл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sz w:val="28"/>
          <w:szCs w:val="28"/>
        </w:rPr>
        <w:t>ем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sz w:val="28"/>
          <w:szCs w:val="28"/>
        </w:rPr>
        <w:t>ни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ко</w:t>
      </w:r>
      <w:r w:rsidRPr="00276142">
        <w:rPr>
          <w:rFonts w:ascii="Times New Roman" w:hAnsi="Times New Roman" w:cs="Times New Roman"/>
          <w:sz w:val="28"/>
          <w:szCs w:val="28"/>
        </w:rPr>
        <w:t>м</w:t>
      </w:r>
      <w:r w:rsidRPr="0027614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п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й</w:t>
      </w:r>
      <w:r w:rsidRPr="0027614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э</w:t>
      </w:r>
      <w:r w:rsidRPr="00276142">
        <w:rPr>
          <w:rFonts w:ascii="Times New Roman" w:hAnsi="Times New Roman" w:cs="Times New Roman"/>
          <w:sz w:val="28"/>
          <w:szCs w:val="28"/>
        </w:rPr>
        <w:t>не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z w:val="28"/>
          <w:szCs w:val="28"/>
        </w:rPr>
        <w:t>ии</w:t>
      </w:r>
      <w:r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276142">
        <w:rPr>
          <w:rFonts w:ascii="Times New Roman" w:hAnsi="Times New Roman" w:cs="Times New Roman"/>
          <w:sz w:val="28"/>
          <w:szCs w:val="28"/>
        </w:rPr>
        <w:t>ы</w:t>
      </w:r>
      <w:r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п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ли</w:t>
      </w:r>
      <w:r w:rsidRPr="00276142">
        <w:rPr>
          <w:rFonts w:ascii="Times New Roman" w:hAnsi="Times New Roman" w:cs="Times New Roman"/>
          <w:sz w:val="28"/>
          <w:szCs w:val="28"/>
        </w:rPr>
        <w:t>ва,</w:t>
      </w:r>
      <w:r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люч</w:t>
      </w:r>
      <w:r w:rsidRPr="00276142">
        <w:rPr>
          <w:rFonts w:ascii="Times New Roman" w:hAnsi="Times New Roman" w:cs="Times New Roman"/>
          <w:sz w:val="28"/>
          <w:szCs w:val="28"/>
        </w:rPr>
        <w:t>ая</w:t>
      </w:r>
      <w:r w:rsidRPr="0027614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мес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ид</w:t>
      </w:r>
      <w:r w:rsidRPr="00276142">
        <w:rPr>
          <w:rFonts w:ascii="Times New Roman" w:hAnsi="Times New Roman" w:cs="Times New Roman"/>
          <w:sz w:val="28"/>
          <w:szCs w:val="28"/>
        </w:rPr>
        <w:t>ы</w:t>
      </w:r>
      <w:r w:rsidRPr="0027614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п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ива,</w:t>
      </w:r>
      <w:r w:rsidRPr="0027614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ак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исп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ь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sz w:val="28"/>
          <w:szCs w:val="28"/>
        </w:rPr>
        <w:t>уе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м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sz w:val="28"/>
          <w:szCs w:val="28"/>
        </w:rPr>
        <w:t>е в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276142">
        <w:rPr>
          <w:rFonts w:ascii="Times New Roman" w:hAnsi="Times New Roman" w:cs="Times New Roman"/>
          <w:sz w:val="28"/>
          <w:szCs w:val="28"/>
        </w:rPr>
        <w:t>н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sz w:val="28"/>
          <w:szCs w:val="28"/>
        </w:rPr>
        <w:t>ем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ис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sz w:val="28"/>
          <w:szCs w:val="28"/>
        </w:rPr>
        <w:t>ни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э</w:t>
      </w:r>
      <w:r w:rsidRPr="00276142">
        <w:rPr>
          <w:rFonts w:ascii="Times New Roman" w:hAnsi="Times New Roman" w:cs="Times New Roman"/>
          <w:sz w:val="28"/>
          <w:szCs w:val="28"/>
        </w:rPr>
        <w:t>не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</w:p>
    <w:p w:rsidR="00ED6C2C" w:rsidRPr="00276142" w:rsidRDefault="00ED6C2C" w:rsidP="007E01D3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ED2EFC" w:rsidRPr="00276142" w:rsidRDefault="00404161" w:rsidP="0086328D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По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льку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плив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дл</w:t>
      </w:r>
      <w:r w:rsidR="0071070D" w:rsidRPr="00276142">
        <w:rPr>
          <w:rFonts w:ascii="Times New Roman" w:hAnsi="Times New Roman"/>
          <w:sz w:val="28"/>
          <w:szCs w:val="28"/>
        </w:rPr>
        <w:t>я централизованного</w:t>
      </w:r>
      <w:r w:rsidRPr="00276142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чник</w:t>
      </w:r>
      <w:r w:rsidR="000378CA"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1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lastRenderedPageBreak/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в </w:t>
      </w:r>
      <w:r w:rsidR="007E01D3" w:rsidRPr="00276142">
        <w:rPr>
          <w:rFonts w:ascii="Times New Roman" w:hAnsi="Times New Roman"/>
          <w:sz w:val="28"/>
          <w:szCs w:val="28"/>
        </w:rPr>
        <w:t xml:space="preserve">п. </w:t>
      </w:r>
      <w:r w:rsidR="0086328D" w:rsidRPr="00276142">
        <w:rPr>
          <w:rFonts w:ascii="Times New Roman" w:hAnsi="Times New Roman"/>
          <w:sz w:val="28"/>
          <w:szCs w:val="28"/>
        </w:rPr>
        <w:t>Тея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1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ля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="0086328D" w:rsidRPr="00276142">
        <w:rPr>
          <w:rFonts w:ascii="Times New Roman" w:hAnsi="Times New Roman"/>
          <w:sz w:val="28"/>
          <w:szCs w:val="28"/>
        </w:rPr>
        <w:t>нефть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то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виды 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плив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 xml:space="preserve">сле 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вля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 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ч</w:t>
      </w:r>
      <w:r w:rsidRPr="00276142">
        <w:rPr>
          <w:rFonts w:ascii="Times New Roman" w:hAnsi="Times New Roman"/>
          <w:sz w:val="28"/>
          <w:szCs w:val="28"/>
        </w:rPr>
        <w:t>ники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не</w:t>
      </w:r>
      <w:r w:rsidRPr="0027614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ьзуютс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.</w:t>
      </w:r>
      <w:r w:rsidR="007C3F7C" w:rsidRPr="00276142">
        <w:rPr>
          <w:rFonts w:ascii="Times New Roman" w:hAnsi="Times New Roman"/>
          <w:sz w:val="28"/>
          <w:szCs w:val="28"/>
        </w:rPr>
        <w:t xml:space="preserve"> Мероприятий по переводу к</w:t>
      </w:r>
      <w:r w:rsidR="007C3F7C" w:rsidRPr="00276142">
        <w:rPr>
          <w:rFonts w:ascii="Times New Roman" w:hAnsi="Times New Roman"/>
          <w:sz w:val="28"/>
          <w:szCs w:val="28"/>
        </w:rPr>
        <w:t>о</w:t>
      </w:r>
      <w:r w:rsidR="007C3F7C" w:rsidRPr="00276142">
        <w:rPr>
          <w:rFonts w:ascii="Times New Roman" w:hAnsi="Times New Roman"/>
          <w:sz w:val="28"/>
          <w:szCs w:val="28"/>
        </w:rPr>
        <w:t>тельной в п. Тея на альтернативные виды топлива, от ресурсоснабжающей орг</w:t>
      </w:r>
      <w:r w:rsidR="007C3F7C" w:rsidRPr="00276142">
        <w:rPr>
          <w:rFonts w:ascii="Times New Roman" w:hAnsi="Times New Roman"/>
          <w:sz w:val="28"/>
          <w:szCs w:val="28"/>
        </w:rPr>
        <w:t>а</w:t>
      </w:r>
      <w:r w:rsidR="007C3F7C" w:rsidRPr="00276142">
        <w:rPr>
          <w:rFonts w:ascii="Times New Roman" w:hAnsi="Times New Roman"/>
          <w:sz w:val="28"/>
          <w:szCs w:val="28"/>
        </w:rPr>
        <w:t>низации МУП «</w:t>
      </w:r>
      <w:r w:rsidR="00B60916" w:rsidRPr="00276142">
        <w:rPr>
          <w:rFonts w:ascii="Times New Roman" w:hAnsi="Times New Roman"/>
          <w:sz w:val="28"/>
          <w:szCs w:val="28"/>
        </w:rPr>
        <w:t>УККР</w:t>
      </w:r>
      <w:r w:rsidR="007C3F7C" w:rsidRPr="00276142">
        <w:rPr>
          <w:rFonts w:ascii="Times New Roman" w:hAnsi="Times New Roman"/>
          <w:sz w:val="28"/>
          <w:szCs w:val="28"/>
        </w:rPr>
        <w:t>» не планируется.</w:t>
      </w:r>
    </w:p>
    <w:p w:rsidR="007C3F7C" w:rsidRPr="00276142" w:rsidRDefault="007C3F7C" w:rsidP="0086328D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840CCF" w:rsidRPr="00276142" w:rsidRDefault="00840CCF" w:rsidP="00840CCF">
      <w:pPr>
        <w:pStyle w:val="aff6"/>
        <w:numPr>
          <w:ilvl w:val="1"/>
          <w:numId w:val="17"/>
        </w:numPr>
        <w:kinsoku w:val="0"/>
        <w:overflowPunct w:val="0"/>
        <w:ind w:left="0" w:right="-59" w:firstLine="0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276142">
        <w:rPr>
          <w:rFonts w:ascii="Times New Roman" w:hAnsi="Times New Roman"/>
          <w:b/>
          <w:sz w:val="28"/>
          <w:szCs w:val="28"/>
        </w:rPr>
        <w:t>Виды топлива (в случае, если топливом является уголь, - вид ископа</w:t>
      </w:r>
      <w:r w:rsidRPr="00276142">
        <w:rPr>
          <w:rFonts w:ascii="Times New Roman" w:hAnsi="Times New Roman"/>
          <w:b/>
          <w:sz w:val="28"/>
          <w:szCs w:val="28"/>
        </w:rPr>
        <w:t>е</w:t>
      </w:r>
      <w:r w:rsidRPr="00276142">
        <w:rPr>
          <w:rFonts w:ascii="Times New Roman" w:hAnsi="Times New Roman"/>
          <w:b/>
          <w:sz w:val="28"/>
          <w:szCs w:val="28"/>
        </w:rPr>
        <w:t>мого угля в соответствии с Межгосударственным стандартом ГОСТ 25543-2013 «Угли бурые, каменные и антрациты.</w:t>
      </w:r>
      <w:proofErr w:type="gramEnd"/>
      <w:r w:rsidRPr="00276142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276142">
        <w:rPr>
          <w:rFonts w:ascii="Times New Roman" w:hAnsi="Times New Roman"/>
          <w:b/>
          <w:sz w:val="28"/>
          <w:szCs w:val="28"/>
        </w:rPr>
        <w:t>Классификация по генетическим и технологическим параметрам»), их долю и значение низшей теплоты сг</w:t>
      </w:r>
      <w:r w:rsidRPr="00276142">
        <w:rPr>
          <w:rFonts w:ascii="Times New Roman" w:hAnsi="Times New Roman"/>
          <w:b/>
          <w:sz w:val="28"/>
          <w:szCs w:val="28"/>
        </w:rPr>
        <w:t>о</w:t>
      </w:r>
      <w:r w:rsidRPr="00276142">
        <w:rPr>
          <w:rFonts w:ascii="Times New Roman" w:hAnsi="Times New Roman"/>
          <w:b/>
          <w:sz w:val="28"/>
          <w:szCs w:val="28"/>
        </w:rPr>
        <w:t>рания топлива, используемые для производства тепловой энергии по каждой системе теплоснабжения</w:t>
      </w:r>
      <w:proofErr w:type="gramEnd"/>
    </w:p>
    <w:p w:rsidR="00840CCF" w:rsidRPr="00276142" w:rsidRDefault="00840CCF" w:rsidP="00840CCF">
      <w:pPr>
        <w:pStyle w:val="e"/>
        <w:spacing w:before="0"/>
        <w:outlineLvl w:val="1"/>
      </w:pPr>
    </w:p>
    <w:p w:rsidR="00840CCF" w:rsidRPr="00276142" w:rsidRDefault="00840CCF" w:rsidP="00840CCF">
      <w:pPr>
        <w:pStyle w:val="e"/>
        <w:spacing w:before="0"/>
        <w:ind w:firstLine="567"/>
        <w:outlineLvl w:val="1"/>
      </w:pP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сн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вн</w:t>
      </w:r>
      <w:r w:rsidRPr="00276142">
        <w:rPr>
          <w:spacing w:val="-1"/>
          <w:sz w:val="28"/>
          <w:szCs w:val="28"/>
        </w:rPr>
        <w:t>ы</w:t>
      </w:r>
      <w:r w:rsidRPr="00276142">
        <w:rPr>
          <w:sz w:val="28"/>
          <w:szCs w:val="28"/>
        </w:rPr>
        <w:t>м видом</w:t>
      </w:r>
      <w:r w:rsidRPr="00276142">
        <w:rPr>
          <w:spacing w:val="54"/>
          <w:sz w:val="28"/>
          <w:szCs w:val="28"/>
        </w:rPr>
        <w:t xml:space="preserve"> </w:t>
      </w:r>
      <w:r w:rsidRPr="00276142">
        <w:rPr>
          <w:sz w:val="28"/>
          <w:szCs w:val="28"/>
        </w:rPr>
        <w:t>т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плив</w:t>
      </w:r>
      <w:r w:rsidRPr="00276142">
        <w:rPr>
          <w:spacing w:val="-1"/>
          <w:sz w:val="28"/>
          <w:szCs w:val="28"/>
        </w:rPr>
        <w:t>а,</w:t>
      </w:r>
      <w:r w:rsidRPr="00276142">
        <w:rPr>
          <w:spacing w:val="54"/>
          <w:sz w:val="28"/>
          <w:szCs w:val="28"/>
        </w:rPr>
        <w:t xml:space="preserve"> </w:t>
      </w:r>
      <w:r w:rsidRPr="00276142">
        <w:rPr>
          <w:sz w:val="28"/>
          <w:szCs w:val="28"/>
        </w:rPr>
        <w:t>для</w:t>
      </w:r>
      <w:r w:rsidRPr="00276142">
        <w:rPr>
          <w:spacing w:val="52"/>
          <w:sz w:val="28"/>
          <w:szCs w:val="28"/>
        </w:rPr>
        <w:t xml:space="preserve"> </w:t>
      </w:r>
      <w:r w:rsidRPr="00276142">
        <w:rPr>
          <w:sz w:val="28"/>
          <w:szCs w:val="28"/>
        </w:rPr>
        <w:t>центральной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z w:val="28"/>
          <w:szCs w:val="28"/>
        </w:rPr>
        <w:t>в п. Тея,</w:t>
      </w:r>
      <w:r w:rsidRPr="00276142">
        <w:rPr>
          <w:spacing w:val="28"/>
          <w:sz w:val="28"/>
          <w:szCs w:val="28"/>
        </w:rPr>
        <w:t xml:space="preserve"> </w:t>
      </w:r>
      <w:r w:rsidRPr="00276142">
        <w:rPr>
          <w:sz w:val="28"/>
          <w:szCs w:val="28"/>
        </w:rPr>
        <w:t>я</w:t>
      </w:r>
      <w:r w:rsidRPr="00276142">
        <w:rPr>
          <w:spacing w:val="1"/>
          <w:sz w:val="28"/>
          <w:szCs w:val="28"/>
        </w:rPr>
        <w:t>в</w:t>
      </w:r>
      <w:r w:rsidRPr="00276142">
        <w:rPr>
          <w:sz w:val="28"/>
          <w:szCs w:val="28"/>
        </w:rPr>
        <w:t>ля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>тся жидкое то</w:t>
      </w:r>
      <w:r w:rsidRPr="00276142">
        <w:rPr>
          <w:sz w:val="28"/>
          <w:szCs w:val="28"/>
        </w:rPr>
        <w:t>п</w:t>
      </w:r>
      <w:r w:rsidRPr="00276142">
        <w:rPr>
          <w:sz w:val="28"/>
          <w:szCs w:val="28"/>
        </w:rPr>
        <w:t xml:space="preserve">ливо </w:t>
      </w:r>
      <w:r w:rsidRPr="00276142">
        <w:rPr>
          <w:spacing w:val="27"/>
          <w:sz w:val="28"/>
          <w:szCs w:val="28"/>
        </w:rPr>
        <w:t>(</w:t>
      </w:r>
      <w:proofErr w:type="gramStart"/>
      <w:r w:rsidRPr="00276142">
        <w:rPr>
          <w:sz w:val="28"/>
          <w:szCs w:val="28"/>
        </w:rPr>
        <w:t xml:space="preserve">нефть) </w:t>
      </w:r>
      <w:proofErr w:type="gramEnd"/>
      <w:r w:rsidRPr="00276142">
        <w:rPr>
          <w:sz w:val="28"/>
          <w:szCs w:val="28"/>
        </w:rPr>
        <w:t xml:space="preserve">низшая теплота сгорания топлива составляет 10306 ккал/кг. </w:t>
      </w:r>
    </w:p>
    <w:p w:rsidR="00840CCF" w:rsidRPr="00276142" w:rsidRDefault="00840CCF" w:rsidP="00840CCF">
      <w:pPr>
        <w:pStyle w:val="e"/>
        <w:spacing w:before="0"/>
        <w:outlineLvl w:val="1"/>
      </w:pPr>
    </w:p>
    <w:p w:rsidR="00840CCF" w:rsidRPr="00276142" w:rsidRDefault="00840CCF" w:rsidP="00840CCF">
      <w:pPr>
        <w:pStyle w:val="e"/>
        <w:numPr>
          <w:ilvl w:val="1"/>
          <w:numId w:val="17"/>
        </w:numPr>
        <w:spacing w:before="0"/>
        <w:ind w:left="0" w:firstLine="0"/>
        <w:outlineLvl w:val="1"/>
        <w:rPr>
          <w:b/>
          <w:sz w:val="28"/>
          <w:szCs w:val="28"/>
        </w:rPr>
      </w:pPr>
      <w:r w:rsidRPr="00276142">
        <w:rPr>
          <w:b/>
          <w:sz w:val="28"/>
          <w:szCs w:val="28"/>
        </w:rPr>
        <w:t>Преобладающий в поселении, городском округе вид топлива, опред</w:t>
      </w:r>
      <w:r w:rsidRPr="00276142">
        <w:rPr>
          <w:b/>
          <w:sz w:val="28"/>
          <w:szCs w:val="28"/>
        </w:rPr>
        <w:t>е</w:t>
      </w:r>
      <w:r w:rsidRPr="00276142">
        <w:rPr>
          <w:b/>
          <w:sz w:val="28"/>
          <w:szCs w:val="28"/>
        </w:rPr>
        <w:t>ляемый по совокупности всех систем теплоснабжения, находящихся в соо</w:t>
      </w:r>
      <w:r w:rsidRPr="00276142">
        <w:rPr>
          <w:b/>
          <w:sz w:val="28"/>
          <w:szCs w:val="28"/>
        </w:rPr>
        <w:t>т</w:t>
      </w:r>
      <w:r w:rsidRPr="00276142">
        <w:rPr>
          <w:b/>
          <w:sz w:val="28"/>
          <w:szCs w:val="28"/>
        </w:rPr>
        <w:t>ветствующем поселении, городском округе</w:t>
      </w:r>
    </w:p>
    <w:p w:rsidR="00840CCF" w:rsidRPr="00276142" w:rsidRDefault="00840CCF" w:rsidP="00840CCF">
      <w:pPr>
        <w:pStyle w:val="2"/>
        <w:numPr>
          <w:ilvl w:val="0"/>
          <w:numId w:val="0"/>
        </w:numPr>
        <w:spacing w:before="0" w:after="0"/>
        <w:rPr>
          <w:sz w:val="28"/>
          <w:szCs w:val="28"/>
        </w:rPr>
      </w:pPr>
    </w:p>
    <w:p w:rsidR="00840CCF" w:rsidRPr="00276142" w:rsidRDefault="00840CCF" w:rsidP="00840CCF">
      <w:pPr>
        <w:pStyle w:val="e"/>
        <w:ind w:firstLine="567"/>
      </w:pPr>
      <w:r w:rsidRPr="00276142">
        <w:rPr>
          <w:spacing w:val="-1"/>
          <w:sz w:val="28"/>
          <w:szCs w:val="28"/>
        </w:rPr>
        <w:t>Преобладающим</w:t>
      </w:r>
      <w:r w:rsidRPr="00276142">
        <w:rPr>
          <w:sz w:val="28"/>
          <w:szCs w:val="28"/>
        </w:rPr>
        <w:t xml:space="preserve"> видом</w:t>
      </w:r>
      <w:r w:rsidRPr="00276142">
        <w:rPr>
          <w:spacing w:val="54"/>
          <w:sz w:val="28"/>
          <w:szCs w:val="28"/>
        </w:rPr>
        <w:t xml:space="preserve"> </w:t>
      </w:r>
      <w:r w:rsidRPr="00276142">
        <w:rPr>
          <w:sz w:val="28"/>
          <w:szCs w:val="28"/>
        </w:rPr>
        <w:t>т</w:t>
      </w:r>
      <w:r w:rsidRPr="00276142">
        <w:rPr>
          <w:spacing w:val="-1"/>
          <w:sz w:val="28"/>
          <w:szCs w:val="28"/>
        </w:rPr>
        <w:t>о</w:t>
      </w:r>
      <w:r w:rsidRPr="00276142">
        <w:rPr>
          <w:sz w:val="28"/>
          <w:szCs w:val="28"/>
        </w:rPr>
        <w:t>плив</w:t>
      </w:r>
      <w:r w:rsidRPr="00276142">
        <w:rPr>
          <w:spacing w:val="-1"/>
          <w:sz w:val="28"/>
          <w:szCs w:val="28"/>
        </w:rPr>
        <w:t>а,</w:t>
      </w:r>
      <w:r w:rsidRPr="00276142">
        <w:rPr>
          <w:spacing w:val="54"/>
          <w:sz w:val="28"/>
          <w:szCs w:val="28"/>
        </w:rPr>
        <w:t xml:space="preserve"> </w:t>
      </w:r>
      <w:r w:rsidRPr="00276142">
        <w:rPr>
          <w:sz w:val="28"/>
          <w:szCs w:val="28"/>
        </w:rPr>
        <w:t>для</w:t>
      </w:r>
      <w:r w:rsidRPr="00276142">
        <w:rPr>
          <w:spacing w:val="52"/>
          <w:sz w:val="28"/>
          <w:szCs w:val="28"/>
        </w:rPr>
        <w:t xml:space="preserve"> </w:t>
      </w:r>
      <w:r w:rsidRPr="00276142">
        <w:rPr>
          <w:sz w:val="28"/>
          <w:szCs w:val="28"/>
        </w:rPr>
        <w:t>центральной котельной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z w:val="28"/>
          <w:szCs w:val="28"/>
        </w:rPr>
        <w:t>в п. Тея,</w:t>
      </w:r>
      <w:r w:rsidRPr="00276142">
        <w:rPr>
          <w:spacing w:val="28"/>
          <w:sz w:val="28"/>
          <w:szCs w:val="28"/>
        </w:rPr>
        <w:t xml:space="preserve"> </w:t>
      </w:r>
      <w:r w:rsidRPr="00276142">
        <w:rPr>
          <w:sz w:val="28"/>
          <w:szCs w:val="28"/>
        </w:rPr>
        <w:t>я</w:t>
      </w:r>
      <w:r w:rsidRPr="00276142">
        <w:rPr>
          <w:spacing w:val="1"/>
          <w:sz w:val="28"/>
          <w:szCs w:val="28"/>
        </w:rPr>
        <w:t>в</w:t>
      </w:r>
      <w:r w:rsidRPr="00276142">
        <w:rPr>
          <w:sz w:val="28"/>
          <w:szCs w:val="28"/>
        </w:rPr>
        <w:t>л</w:t>
      </w:r>
      <w:r w:rsidRPr="00276142">
        <w:rPr>
          <w:sz w:val="28"/>
          <w:szCs w:val="28"/>
        </w:rPr>
        <w:t>я</w:t>
      </w:r>
      <w:r w:rsidRPr="00276142">
        <w:rPr>
          <w:spacing w:val="-1"/>
          <w:sz w:val="28"/>
          <w:szCs w:val="28"/>
        </w:rPr>
        <w:t>е</w:t>
      </w:r>
      <w:r w:rsidRPr="00276142">
        <w:rPr>
          <w:sz w:val="28"/>
          <w:szCs w:val="28"/>
        </w:rPr>
        <w:t xml:space="preserve">тся жидкое топливо </w:t>
      </w:r>
      <w:r w:rsidRPr="00276142">
        <w:rPr>
          <w:spacing w:val="27"/>
          <w:sz w:val="28"/>
          <w:szCs w:val="28"/>
        </w:rPr>
        <w:t>(</w:t>
      </w:r>
      <w:r w:rsidRPr="00276142">
        <w:rPr>
          <w:sz w:val="28"/>
          <w:szCs w:val="28"/>
        </w:rPr>
        <w:t>нефть).</w:t>
      </w:r>
    </w:p>
    <w:p w:rsidR="00840CCF" w:rsidRPr="00276142" w:rsidRDefault="00840CCF" w:rsidP="00840CCF">
      <w:pPr>
        <w:pStyle w:val="2"/>
        <w:numPr>
          <w:ilvl w:val="0"/>
          <w:numId w:val="0"/>
        </w:numPr>
        <w:spacing w:before="0" w:after="0"/>
        <w:rPr>
          <w:sz w:val="28"/>
          <w:szCs w:val="28"/>
        </w:rPr>
      </w:pPr>
    </w:p>
    <w:p w:rsidR="00840CCF" w:rsidRPr="00276142" w:rsidRDefault="00840CCF" w:rsidP="00840CCF">
      <w:pPr>
        <w:pStyle w:val="2"/>
        <w:numPr>
          <w:ilvl w:val="1"/>
          <w:numId w:val="17"/>
        </w:numPr>
        <w:tabs>
          <w:tab w:val="clear" w:pos="1701"/>
          <w:tab w:val="left" w:pos="709"/>
        </w:tabs>
        <w:spacing w:before="0" w:after="0"/>
        <w:ind w:left="0" w:firstLine="0"/>
        <w:rPr>
          <w:sz w:val="28"/>
          <w:szCs w:val="28"/>
        </w:rPr>
      </w:pPr>
      <w:r w:rsidRPr="00276142">
        <w:rPr>
          <w:sz w:val="28"/>
          <w:szCs w:val="28"/>
        </w:rPr>
        <w:t>Приоритетное направление развития топливного баланса поселения, городского округа</w:t>
      </w:r>
    </w:p>
    <w:p w:rsidR="00840CCF" w:rsidRPr="00276142" w:rsidRDefault="00840CCF" w:rsidP="00840CCF">
      <w:pPr>
        <w:pStyle w:val="2"/>
        <w:numPr>
          <w:ilvl w:val="0"/>
          <w:numId w:val="0"/>
        </w:numPr>
        <w:spacing w:before="0" w:after="0"/>
        <w:rPr>
          <w:sz w:val="28"/>
          <w:szCs w:val="28"/>
        </w:rPr>
      </w:pPr>
    </w:p>
    <w:p w:rsidR="00840CCF" w:rsidRPr="00276142" w:rsidRDefault="00840CCF" w:rsidP="00840CCF">
      <w:pPr>
        <w:pStyle w:val="2"/>
        <w:numPr>
          <w:ilvl w:val="0"/>
          <w:numId w:val="0"/>
        </w:numPr>
        <w:spacing w:before="0" w:after="0"/>
        <w:ind w:firstLine="567"/>
        <w:rPr>
          <w:b w:val="0"/>
          <w:sz w:val="28"/>
          <w:szCs w:val="28"/>
        </w:rPr>
      </w:pPr>
      <w:r w:rsidRPr="00276142">
        <w:rPr>
          <w:b w:val="0"/>
          <w:sz w:val="28"/>
          <w:szCs w:val="28"/>
        </w:rPr>
        <w:t>Приоритетное направление развития топливного баланса в п. Тея на альтернативные виды топлива не планируется.</w:t>
      </w:r>
    </w:p>
    <w:p w:rsidR="007C3F7C" w:rsidRPr="00276142" w:rsidRDefault="007C3F7C" w:rsidP="0086328D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7C3F7C" w:rsidRPr="00276142" w:rsidRDefault="007C3F7C" w:rsidP="0086328D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7C3F7C" w:rsidRPr="00276142" w:rsidRDefault="007C3F7C" w:rsidP="0086328D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7C3F7C" w:rsidRPr="00276142" w:rsidRDefault="007C3F7C" w:rsidP="0086328D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7C3F7C" w:rsidRPr="00276142" w:rsidRDefault="007C3F7C" w:rsidP="0086328D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7C3F7C" w:rsidRPr="00276142" w:rsidRDefault="007C3F7C" w:rsidP="0086328D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7C3F7C" w:rsidRPr="00276142" w:rsidRDefault="007C3F7C" w:rsidP="0086328D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7C3F7C" w:rsidRPr="00276142" w:rsidRDefault="007C3F7C" w:rsidP="0086328D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7C3F7C" w:rsidRPr="00276142" w:rsidRDefault="007C3F7C" w:rsidP="0086328D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7C3F7C" w:rsidRPr="00276142" w:rsidRDefault="007C3F7C" w:rsidP="0086328D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7C3F7C" w:rsidRPr="00276142" w:rsidRDefault="007C3F7C" w:rsidP="0086328D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7C3F7C" w:rsidRPr="00276142" w:rsidRDefault="007C3F7C" w:rsidP="0086328D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7C3F7C" w:rsidRPr="00276142" w:rsidRDefault="007C3F7C" w:rsidP="0086328D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7C3F7C" w:rsidRPr="00276142" w:rsidRDefault="007C3F7C" w:rsidP="0086328D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7C3F7C" w:rsidRPr="00276142" w:rsidRDefault="007C3F7C" w:rsidP="0086328D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7C3F7C" w:rsidRPr="00276142" w:rsidRDefault="007C3F7C" w:rsidP="0086328D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7C3F7C" w:rsidRPr="00276142" w:rsidRDefault="007C3F7C" w:rsidP="0086328D">
      <w:pPr>
        <w:pStyle w:val="aff6"/>
        <w:tabs>
          <w:tab w:val="left" w:pos="567"/>
        </w:tabs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7C3F7C" w:rsidRPr="00276142" w:rsidRDefault="007C3F7C" w:rsidP="00840CCF">
      <w:pPr>
        <w:pStyle w:val="aff6"/>
        <w:tabs>
          <w:tab w:val="left" w:pos="567"/>
        </w:tabs>
        <w:kinsoku w:val="0"/>
        <w:overflowPunct w:val="0"/>
        <w:ind w:left="0" w:right="-57"/>
        <w:jc w:val="both"/>
        <w:rPr>
          <w:rFonts w:ascii="Times New Roman" w:hAnsi="Times New Roman"/>
          <w:sz w:val="28"/>
          <w:szCs w:val="28"/>
        </w:rPr>
      </w:pPr>
    </w:p>
    <w:p w:rsidR="00ED2EFC" w:rsidRPr="00276142" w:rsidRDefault="00ED2EFC" w:rsidP="00840CCF">
      <w:pPr>
        <w:pStyle w:val="Heading1"/>
        <w:tabs>
          <w:tab w:val="left" w:pos="952"/>
        </w:tabs>
        <w:kinsoku w:val="0"/>
        <w:overflowPunct w:val="0"/>
        <w:spacing w:before="65"/>
        <w:ind w:left="0" w:right="380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276142">
        <w:rPr>
          <w:rFonts w:ascii="Times New Roman" w:hAnsi="Times New Roman" w:cs="Times New Roman"/>
          <w:sz w:val="28"/>
          <w:szCs w:val="28"/>
        </w:rPr>
        <w:lastRenderedPageBreak/>
        <w:t>РА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276142">
        <w:rPr>
          <w:rFonts w:ascii="Times New Roman" w:hAnsi="Times New Roman" w:cs="Times New Roman"/>
          <w:sz w:val="28"/>
          <w:szCs w:val="28"/>
        </w:rPr>
        <w:t>ЕЛ</w:t>
      </w:r>
      <w:r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9.</w:t>
      </w:r>
      <w:r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НВЕС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Ц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Р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ЕЛ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276142">
        <w:rPr>
          <w:rFonts w:ascii="Times New Roman" w:hAnsi="Times New Roman" w:cs="Times New Roman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ВО,</w:t>
      </w:r>
      <w:r w:rsidRPr="0027614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РЕ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Н</w:t>
      </w:r>
      <w:r w:rsidRPr="00276142">
        <w:rPr>
          <w:rFonts w:ascii="Times New Roman" w:hAnsi="Times New Roman" w:cs="Times New Roman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РУ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sz w:val="28"/>
          <w:szCs w:val="28"/>
        </w:rPr>
        <w:t>Ц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Ю</w:t>
      </w:r>
      <w:r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ЕХН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ЧЕС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sz w:val="28"/>
          <w:szCs w:val="28"/>
        </w:rPr>
        <w:t>ОЕ</w:t>
      </w:r>
      <w:r w:rsidRPr="00276142">
        <w:rPr>
          <w:rFonts w:ascii="Times New Roman" w:hAnsi="Times New Roman" w:cs="Times New Roman"/>
          <w:spacing w:val="-47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ПЕРЕВООРУ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Ж</w:t>
      </w:r>
      <w:r w:rsidRPr="00276142">
        <w:rPr>
          <w:rFonts w:ascii="Times New Roman" w:hAnsi="Times New Roman" w:cs="Times New Roman"/>
          <w:sz w:val="28"/>
          <w:szCs w:val="28"/>
        </w:rPr>
        <w:t>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="003E44D0" w:rsidRPr="00276142">
        <w:rPr>
          <w:rFonts w:ascii="Times New Roman" w:hAnsi="Times New Roman" w:cs="Times New Roman"/>
          <w:sz w:val="28"/>
          <w:szCs w:val="28"/>
        </w:rPr>
        <w:t xml:space="preserve"> И (ИЛИ) МОДЕРНИЗАЦИЮ</w:t>
      </w:r>
    </w:p>
    <w:p w:rsidR="00ED2EFC" w:rsidRPr="00276142" w:rsidRDefault="00ED2EFC" w:rsidP="00840CCF">
      <w:pPr>
        <w:pStyle w:val="Heading1"/>
        <w:tabs>
          <w:tab w:val="left" w:pos="952"/>
        </w:tabs>
        <w:kinsoku w:val="0"/>
        <w:overflowPunct w:val="0"/>
        <w:spacing w:before="65"/>
        <w:ind w:left="0" w:right="38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D2EFC" w:rsidRPr="00276142" w:rsidRDefault="00ED2EFC" w:rsidP="00840CCF">
      <w:pPr>
        <w:pStyle w:val="affe"/>
        <w:numPr>
          <w:ilvl w:val="1"/>
          <w:numId w:val="18"/>
        </w:numPr>
        <w:tabs>
          <w:tab w:val="left" w:pos="567"/>
        </w:tabs>
        <w:kinsoku w:val="0"/>
        <w:overflowPunct w:val="0"/>
        <w:ind w:left="0" w:right="-1" w:firstLine="0"/>
        <w:jc w:val="both"/>
        <w:rPr>
          <w:sz w:val="28"/>
          <w:szCs w:val="28"/>
        </w:rPr>
      </w:pPr>
      <w:r w:rsidRPr="00276142">
        <w:rPr>
          <w:b/>
          <w:bCs/>
          <w:sz w:val="28"/>
          <w:szCs w:val="28"/>
        </w:rPr>
        <w:t>П</w:t>
      </w:r>
      <w:r w:rsidRPr="00276142">
        <w:rPr>
          <w:b/>
          <w:bCs/>
          <w:spacing w:val="1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1"/>
          <w:sz w:val="28"/>
          <w:szCs w:val="28"/>
        </w:rPr>
        <w:t>дл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-1"/>
          <w:sz w:val="28"/>
          <w:szCs w:val="28"/>
        </w:rPr>
        <w:t>ж</w:t>
      </w:r>
      <w:r w:rsidRPr="00276142">
        <w:rPr>
          <w:b/>
          <w:bCs/>
          <w:sz w:val="28"/>
          <w:szCs w:val="28"/>
        </w:rPr>
        <w:t>ен</w:t>
      </w:r>
      <w:r w:rsidRPr="00276142">
        <w:rPr>
          <w:b/>
          <w:bCs/>
          <w:spacing w:val="-1"/>
          <w:sz w:val="28"/>
          <w:szCs w:val="28"/>
        </w:rPr>
        <w:t>и</w:t>
      </w:r>
      <w:r w:rsidRPr="00276142">
        <w:rPr>
          <w:b/>
          <w:bCs/>
          <w:sz w:val="28"/>
          <w:szCs w:val="28"/>
        </w:rPr>
        <w:t>я</w:t>
      </w:r>
      <w:r w:rsidRPr="00276142">
        <w:rPr>
          <w:b/>
          <w:bCs/>
          <w:spacing w:val="-14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по</w:t>
      </w:r>
      <w:r w:rsidRPr="00276142">
        <w:rPr>
          <w:b/>
          <w:bCs/>
          <w:spacing w:val="-14"/>
          <w:sz w:val="28"/>
          <w:szCs w:val="28"/>
        </w:rPr>
        <w:t xml:space="preserve"> </w:t>
      </w:r>
      <w:r w:rsidRPr="00276142">
        <w:rPr>
          <w:b/>
          <w:bCs/>
          <w:spacing w:val="2"/>
          <w:sz w:val="28"/>
          <w:szCs w:val="28"/>
        </w:rPr>
        <w:t>в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-1"/>
          <w:sz w:val="28"/>
          <w:szCs w:val="28"/>
        </w:rPr>
        <w:t>ч</w:t>
      </w:r>
      <w:r w:rsidRPr="00276142">
        <w:rPr>
          <w:b/>
          <w:bCs/>
          <w:sz w:val="28"/>
          <w:szCs w:val="28"/>
        </w:rPr>
        <w:t>ине</w:t>
      </w:r>
      <w:r w:rsidRPr="00276142">
        <w:rPr>
          <w:b/>
          <w:bCs/>
          <w:spacing w:val="-14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не</w:t>
      </w:r>
      <w:r w:rsidRPr="00276142">
        <w:rPr>
          <w:b/>
          <w:bCs/>
          <w:spacing w:val="3"/>
          <w:sz w:val="28"/>
          <w:szCs w:val="28"/>
        </w:rPr>
        <w:t>о</w:t>
      </w:r>
      <w:r w:rsidRPr="00276142">
        <w:rPr>
          <w:b/>
          <w:bCs/>
          <w:spacing w:val="-1"/>
          <w:sz w:val="28"/>
          <w:szCs w:val="28"/>
        </w:rPr>
        <w:t>б</w:t>
      </w:r>
      <w:r w:rsidRPr="00276142">
        <w:rPr>
          <w:b/>
          <w:bCs/>
          <w:sz w:val="28"/>
          <w:szCs w:val="28"/>
        </w:rPr>
        <w:t>хо</w:t>
      </w:r>
      <w:r w:rsidRPr="00276142">
        <w:rPr>
          <w:b/>
          <w:bCs/>
          <w:spacing w:val="-1"/>
          <w:sz w:val="28"/>
          <w:szCs w:val="28"/>
        </w:rPr>
        <w:t>д</w:t>
      </w:r>
      <w:r w:rsidRPr="00276142">
        <w:rPr>
          <w:b/>
          <w:bCs/>
          <w:spacing w:val="2"/>
          <w:sz w:val="28"/>
          <w:szCs w:val="28"/>
        </w:rPr>
        <w:t>и</w:t>
      </w:r>
      <w:r w:rsidRPr="00276142">
        <w:rPr>
          <w:b/>
          <w:bCs/>
          <w:sz w:val="28"/>
          <w:szCs w:val="28"/>
        </w:rPr>
        <w:t>м</w:t>
      </w:r>
      <w:r w:rsidRPr="00276142">
        <w:rPr>
          <w:b/>
          <w:bCs/>
          <w:spacing w:val="-1"/>
          <w:sz w:val="28"/>
          <w:szCs w:val="28"/>
        </w:rPr>
        <w:t>ы</w:t>
      </w:r>
      <w:r w:rsidRPr="00276142">
        <w:rPr>
          <w:b/>
          <w:bCs/>
          <w:sz w:val="28"/>
          <w:szCs w:val="28"/>
        </w:rPr>
        <w:t>х</w:t>
      </w:r>
      <w:r w:rsidRPr="00276142">
        <w:rPr>
          <w:b/>
          <w:bCs/>
          <w:spacing w:val="-15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инвес</w:t>
      </w:r>
      <w:r w:rsidRPr="00276142">
        <w:rPr>
          <w:b/>
          <w:bCs/>
          <w:spacing w:val="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иций</w:t>
      </w:r>
      <w:r w:rsidRPr="00276142">
        <w:rPr>
          <w:b/>
          <w:bCs/>
          <w:spacing w:val="-14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w w:val="99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с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pacing w:val="1"/>
          <w:sz w:val="28"/>
          <w:szCs w:val="28"/>
        </w:rPr>
        <w:t>ро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z w:val="28"/>
          <w:szCs w:val="28"/>
        </w:rPr>
        <w:t>ь</w:t>
      </w:r>
      <w:r w:rsidRPr="00276142">
        <w:rPr>
          <w:b/>
          <w:bCs/>
          <w:spacing w:val="3"/>
          <w:sz w:val="28"/>
          <w:szCs w:val="28"/>
        </w:rPr>
        <w:t>с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,</w:t>
      </w:r>
      <w:r w:rsidRPr="00276142">
        <w:rPr>
          <w:b/>
          <w:bCs/>
          <w:spacing w:val="-22"/>
          <w:sz w:val="28"/>
          <w:szCs w:val="28"/>
        </w:rPr>
        <w:t xml:space="preserve"> </w:t>
      </w:r>
      <w:r w:rsidRPr="00276142">
        <w:rPr>
          <w:b/>
          <w:bCs/>
          <w:spacing w:val="1"/>
          <w:sz w:val="28"/>
          <w:szCs w:val="28"/>
        </w:rPr>
        <w:t>р</w:t>
      </w:r>
      <w:r w:rsidRPr="00276142">
        <w:rPr>
          <w:b/>
          <w:bCs/>
          <w:spacing w:val="3"/>
          <w:sz w:val="28"/>
          <w:szCs w:val="28"/>
        </w:rPr>
        <w:t>е</w:t>
      </w:r>
      <w:r w:rsidRPr="00276142">
        <w:rPr>
          <w:b/>
          <w:bCs/>
          <w:spacing w:val="1"/>
          <w:sz w:val="28"/>
          <w:szCs w:val="28"/>
        </w:rPr>
        <w:t>ко</w:t>
      </w:r>
      <w:r w:rsidRPr="00276142">
        <w:rPr>
          <w:b/>
          <w:bCs/>
          <w:sz w:val="28"/>
          <w:szCs w:val="28"/>
        </w:rPr>
        <w:t>нс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pacing w:val="1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у</w:t>
      </w:r>
      <w:r w:rsidRPr="00276142">
        <w:rPr>
          <w:b/>
          <w:bCs/>
          <w:spacing w:val="1"/>
          <w:sz w:val="28"/>
          <w:szCs w:val="28"/>
        </w:rPr>
        <w:t>к</w:t>
      </w:r>
      <w:r w:rsidRPr="00276142">
        <w:rPr>
          <w:b/>
          <w:bCs/>
          <w:sz w:val="28"/>
          <w:szCs w:val="28"/>
        </w:rPr>
        <w:t>цию</w:t>
      </w:r>
      <w:r w:rsidRPr="00276142">
        <w:rPr>
          <w:b/>
          <w:bCs/>
          <w:spacing w:val="-22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-20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ехни</w:t>
      </w:r>
      <w:r w:rsidRPr="00276142">
        <w:rPr>
          <w:b/>
          <w:bCs/>
          <w:spacing w:val="-1"/>
          <w:sz w:val="28"/>
          <w:szCs w:val="28"/>
        </w:rPr>
        <w:t>ч</w:t>
      </w:r>
      <w:r w:rsidRPr="00276142">
        <w:rPr>
          <w:b/>
          <w:bCs/>
          <w:sz w:val="28"/>
          <w:szCs w:val="28"/>
        </w:rPr>
        <w:t>ес</w:t>
      </w:r>
      <w:r w:rsidRPr="00276142">
        <w:rPr>
          <w:b/>
          <w:bCs/>
          <w:spacing w:val="1"/>
          <w:sz w:val="28"/>
          <w:szCs w:val="28"/>
        </w:rPr>
        <w:t>ко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21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пе</w:t>
      </w:r>
      <w:r w:rsidRPr="00276142">
        <w:rPr>
          <w:b/>
          <w:bCs/>
          <w:spacing w:val="1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ев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pacing w:val="-2"/>
          <w:sz w:val="28"/>
          <w:szCs w:val="28"/>
        </w:rPr>
        <w:t>о</w:t>
      </w:r>
      <w:r w:rsidRPr="00276142">
        <w:rPr>
          <w:b/>
          <w:bCs/>
          <w:spacing w:val="1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у</w:t>
      </w:r>
      <w:r w:rsidRPr="00276142">
        <w:rPr>
          <w:b/>
          <w:bCs/>
          <w:spacing w:val="-1"/>
          <w:sz w:val="28"/>
          <w:szCs w:val="28"/>
        </w:rPr>
        <w:t>ж</w:t>
      </w:r>
      <w:r w:rsidRPr="00276142">
        <w:rPr>
          <w:b/>
          <w:bCs/>
          <w:sz w:val="28"/>
          <w:szCs w:val="28"/>
        </w:rPr>
        <w:t xml:space="preserve">ение </w:t>
      </w:r>
      <w:r w:rsidR="00840CCF" w:rsidRPr="00276142">
        <w:rPr>
          <w:b/>
          <w:bCs/>
          <w:sz w:val="28"/>
          <w:szCs w:val="28"/>
        </w:rPr>
        <w:t xml:space="preserve">и (или) модернизацию </w:t>
      </w:r>
      <w:r w:rsidRPr="00276142">
        <w:rPr>
          <w:b/>
          <w:bCs/>
          <w:sz w:val="28"/>
          <w:szCs w:val="28"/>
        </w:rPr>
        <w:t>ис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pacing w:val="-1"/>
          <w:sz w:val="28"/>
          <w:szCs w:val="28"/>
        </w:rPr>
        <w:t>ч</w:t>
      </w:r>
      <w:r w:rsidRPr="00276142">
        <w:rPr>
          <w:b/>
          <w:bCs/>
          <w:sz w:val="28"/>
          <w:szCs w:val="28"/>
        </w:rPr>
        <w:t>ни</w:t>
      </w:r>
      <w:r w:rsidRPr="00276142">
        <w:rPr>
          <w:b/>
          <w:bCs/>
          <w:spacing w:val="1"/>
          <w:sz w:val="28"/>
          <w:szCs w:val="28"/>
        </w:rPr>
        <w:t>ко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spacing w:val="-11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еп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pacing w:val="3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й</w:t>
      </w:r>
      <w:r w:rsidRPr="00276142">
        <w:rPr>
          <w:b/>
          <w:bCs/>
          <w:spacing w:val="-12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э</w:t>
      </w:r>
      <w:r w:rsidRPr="00276142">
        <w:rPr>
          <w:b/>
          <w:bCs/>
          <w:sz w:val="28"/>
          <w:szCs w:val="28"/>
        </w:rPr>
        <w:t>не</w:t>
      </w:r>
      <w:r w:rsidRPr="00276142">
        <w:rPr>
          <w:b/>
          <w:bCs/>
          <w:spacing w:val="1"/>
          <w:sz w:val="28"/>
          <w:szCs w:val="28"/>
        </w:rPr>
        <w:t>р</w:t>
      </w:r>
      <w:r w:rsidRPr="00276142">
        <w:rPr>
          <w:b/>
          <w:bCs/>
          <w:spacing w:val="-1"/>
          <w:sz w:val="28"/>
          <w:szCs w:val="28"/>
        </w:rPr>
        <w:t>г</w:t>
      </w:r>
      <w:r w:rsidRPr="00276142">
        <w:rPr>
          <w:b/>
          <w:bCs/>
          <w:sz w:val="28"/>
          <w:szCs w:val="28"/>
        </w:rPr>
        <w:t>ии</w:t>
      </w:r>
      <w:r w:rsidRPr="00276142">
        <w:rPr>
          <w:b/>
          <w:bCs/>
          <w:spacing w:val="-10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на</w:t>
      </w:r>
      <w:r w:rsidRPr="00276142">
        <w:rPr>
          <w:b/>
          <w:bCs/>
          <w:spacing w:val="-12"/>
          <w:sz w:val="28"/>
          <w:szCs w:val="28"/>
        </w:rPr>
        <w:t xml:space="preserve"> </w:t>
      </w:r>
      <w:r w:rsidRPr="00276142">
        <w:rPr>
          <w:b/>
          <w:bCs/>
          <w:spacing w:val="1"/>
          <w:sz w:val="28"/>
          <w:szCs w:val="28"/>
        </w:rPr>
        <w:t>к</w:t>
      </w:r>
      <w:r w:rsidRPr="00276142">
        <w:rPr>
          <w:b/>
          <w:bCs/>
          <w:sz w:val="28"/>
          <w:szCs w:val="28"/>
        </w:rPr>
        <w:t>а</w:t>
      </w:r>
      <w:r w:rsidRPr="00276142">
        <w:rPr>
          <w:b/>
          <w:bCs/>
          <w:spacing w:val="-1"/>
          <w:sz w:val="28"/>
          <w:szCs w:val="28"/>
        </w:rPr>
        <w:t>жд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м</w:t>
      </w:r>
      <w:r w:rsidRPr="00276142">
        <w:rPr>
          <w:b/>
          <w:bCs/>
          <w:spacing w:val="-10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эт</w:t>
      </w:r>
      <w:r w:rsidRPr="00276142">
        <w:rPr>
          <w:b/>
          <w:bCs/>
          <w:sz w:val="28"/>
          <w:szCs w:val="28"/>
        </w:rPr>
        <w:t>апе</w:t>
      </w:r>
    </w:p>
    <w:p w:rsidR="00ED2EFC" w:rsidRPr="00276142" w:rsidRDefault="00ED2EFC" w:rsidP="00840CCF">
      <w:pPr>
        <w:pStyle w:val="Heading1"/>
        <w:tabs>
          <w:tab w:val="left" w:pos="952"/>
        </w:tabs>
        <w:kinsoku w:val="0"/>
        <w:overflowPunct w:val="0"/>
        <w:spacing w:before="65"/>
        <w:ind w:left="0" w:right="38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D2EFC" w:rsidRPr="00276142" w:rsidRDefault="00ED2EFC" w:rsidP="00840CCF">
      <w:pPr>
        <w:pStyle w:val="Heading1"/>
        <w:tabs>
          <w:tab w:val="left" w:pos="952"/>
        </w:tabs>
        <w:kinsoku w:val="0"/>
        <w:overflowPunct w:val="0"/>
        <w:spacing w:before="65"/>
        <w:ind w:left="0" w:right="-1" w:firstLine="567"/>
        <w:jc w:val="both"/>
        <w:outlineLvl w:val="9"/>
        <w:rPr>
          <w:rFonts w:ascii="Times New Roman" w:hAnsi="Times New Roman" w:cs="Times New Roman"/>
          <w:b w:val="0"/>
          <w:spacing w:val="-1"/>
          <w:sz w:val="28"/>
          <w:szCs w:val="28"/>
        </w:rPr>
      </w:pP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Пре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дл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оже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ния</w:t>
      </w:r>
      <w:r w:rsidRPr="00276142">
        <w:rPr>
          <w:rFonts w:ascii="Times New Roman" w:hAnsi="Times New Roman" w:cs="Times New Roman"/>
          <w:b w:val="0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b w:val="0"/>
          <w:sz w:val="28"/>
          <w:szCs w:val="28"/>
        </w:rPr>
        <w:t>МУП «</w:t>
      </w:r>
      <w:r w:rsidR="0086328D" w:rsidRPr="00276142">
        <w:rPr>
          <w:rFonts w:ascii="Times New Roman" w:hAnsi="Times New Roman"/>
          <w:b w:val="0"/>
          <w:sz w:val="28"/>
          <w:szCs w:val="28"/>
        </w:rPr>
        <w:t>УККР</w:t>
      </w:r>
      <w:r w:rsidRPr="00276142">
        <w:rPr>
          <w:rFonts w:ascii="Times New Roman" w:hAnsi="Times New Roman"/>
          <w:b w:val="0"/>
          <w:sz w:val="28"/>
          <w:szCs w:val="28"/>
        </w:rPr>
        <w:t>»</w:t>
      </w:r>
      <w:r w:rsidRPr="00276142">
        <w:rPr>
          <w:rFonts w:ascii="Times New Roman" w:hAnsi="Times New Roman" w:cs="Times New Roman"/>
          <w:b w:val="0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по</w:t>
      </w:r>
      <w:r w:rsidRPr="00276142">
        <w:rPr>
          <w:rFonts w:ascii="Times New Roman" w:hAnsi="Times New Roman" w:cs="Times New Roman"/>
          <w:b w:val="0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лич</w:t>
      </w:r>
      <w:r w:rsidRPr="00276142">
        <w:rPr>
          <w:rFonts w:ascii="Times New Roman" w:hAnsi="Times New Roman" w:cs="Times New Roman"/>
          <w:b w:val="0"/>
          <w:spacing w:val="-2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276142">
        <w:rPr>
          <w:rFonts w:ascii="Times New Roman" w:hAnsi="Times New Roman" w:cs="Times New Roman"/>
          <w:b w:val="0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ео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бх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ди</w:t>
      </w:r>
      <w:r w:rsidRPr="00276142">
        <w:rPr>
          <w:rFonts w:ascii="Times New Roman" w:hAnsi="Times New Roman" w:cs="Times New Roman"/>
          <w:b w:val="0"/>
          <w:spacing w:val="-3"/>
          <w:sz w:val="28"/>
          <w:szCs w:val="28"/>
        </w:rPr>
        <w:t>м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х</w:t>
      </w:r>
      <w:r w:rsidRPr="00276142">
        <w:rPr>
          <w:rFonts w:ascii="Times New Roman" w:hAnsi="Times New Roman" w:cs="Times New Roman"/>
          <w:b w:val="0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инв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ст</w:t>
      </w:r>
      <w:r w:rsidRPr="00276142">
        <w:rPr>
          <w:rFonts w:ascii="Times New Roman" w:hAnsi="Times New Roman" w:cs="Times New Roman"/>
          <w:b w:val="0"/>
          <w:spacing w:val="-2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ций</w:t>
      </w:r>
      <w:r w:rsidRPr="00276142"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 ст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ро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льств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,</w:t>
      </w:r>
      <w:r w:rsidRPr="00276142">
        <w:rPr>
          <w:rFonts w:ascii="Times New Roman" w:hAnsi="Times New Roman" w:cs="Times New Roman"/>
          <w:b w:val="0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ре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3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ст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укцию</w:t>
      </w:r>
      <w:r w:rsidRPr="00276142">
        <w:rPr>
          <w:rFonts w:ascii="Times New Roman" w:hAnsi="Times New Roman" w:cs="Times New Roman"/>
          <w:b w:val="0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хн</w:t>
      </w:r>
      <w:r w:rsidRPr="00276142">
        <w:rPr>
          <w:rFonts w:ascii="Times New Roman" w:hAnsi="Times New Roman" w:cs="Times New Roman"/>
          <w:b w:val="0"/>
          <w:spacing w:val="-2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ч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ск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ере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оо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уже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</w:t>
      </w:r>
      <w:r w:rsidR="00AA1B8A" w:rsidRPr="00276142">
        <w:rPr>
          <w:rFonts w:ascii="Times New Roman" w:hAnsi="Times New Roman" w:cs="Times New Roman"/>
          <w:b w:val="0"/>
          <w:sz w:val="28"/>
          <w:szCs w:val="28"/>
        </w:rPr>
        <w:t xml:space="preserve"> централизованного</w:t>
      </w:r>
      <w:r w:rsidRPr="00276142">
        <w:rPr>
          <w:rFonts w:ascii="Times New Roman" w:hAnsi="Times New Roman" w:cs="Times New Roman"/>
          <w:b w:val="0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чник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пл</w:t>
      </w:r>
      <w:r w:rsidRPr="00276142">
        <w:rPr>
          <w:rFonts w:ascii="Times New Roman" w:hAnsi="Times New Roman" w:cs="Times New Roman"/>
          <w:b w:val="0"/>
          <w:spacing w:val="-4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й эн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ер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гии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276142">
        <w:rPr>
          <w:rFonts w:ascii="Times New Roman" w:hAnsi="Times New Roman" w:cs="Times New Roman"/>
          <w:b w:val="0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аж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д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м эт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пе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ре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дст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вл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3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ве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1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2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«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-3"/>
          <w:sz w:val="28"/>
          <w:szCs w:val="28"/>
        </w:rPr>
        <w:t>б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осн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а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ние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инв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pacing w:val="-3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ти</w:t>
      </w:r>
      <w:r w:rsidRPr="00276142">
        <w:rPr>
          <w:rFonts w:ascii="Times New Roman" w:hAnsi="Times New Roman" w:cs="Times New Roman"/>
          <w:b w:val="0"/>
          <w:spacing w:val="-3"/>
          <w:sz w:val="28"/>
          <w:szCs w:val="28"/>
        </w:rPr>
        <w:t>ц</w:t>
      </w:r>
      <w:r w:rsidRPr="00276142">
        <w:rPr>
          <w:rFonts w:ascii="Times New Roman" w:hAnsi="Times New Roman" w:cs="Times New Roman"/>
          <w:b w:val="0"/>
          <w:spacing w:val="-2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й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 ст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ро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ит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льств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,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 xml:space="preserve"> ре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к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pacing w:val="-3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укцию</w:t>
      </w:r>
      <w:r w:rsidRPr="00276142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хн</w:t>
      </w:r>
      <w:r w:rsidRPr="00276142">
        <w:rPr>
          <w:rFonts w:ascii="Times New Roman" w:hAnsi="Times New Roman" w:cs="Times New Roman"/>
          <w:b w:val="0"/>
          <w:spacing w:val="-2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ч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ск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 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ере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оо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уже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ни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е»</w:t>
      </w:r>
      <w:r w:rsidR="007C3F7C"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 xml:space="preserve"> обосновывающих материалов в схеме теплоснабжения.</w:t>
      </w:r>
    </w:p>
    <w:p w:rsidR="00ED2EFC" w:rsidRPr="00276142" w:rsidRDefault="00ED2EFC" w:rsidP="00840CCF">
      <w:pPr>
        <w:pStyle w:val="Heading1"/>
        <w:tabs>
          <w:tab w:val="left" w:pos="952"/>
        </w:tabs>
        <w:kinsoku w:val="0"/>
        <w:overflowPunct w:val="0"/>
        <w:spacing w:before="65"/>
        <w:ind w:left="0" w:right="-1" w:firstLine="567"/>
        <w:jc w:val="both"/>
        <w:outlineLvl w:val="9"/>
        <w:rPr>
          <w:rFonts w:ascii="Times New Roman" w:hAnsi="Times New Roman" w:cs="Times New Roman"/>
          <w:b w:val="0"/>
          <w:spacing w:val="-1"/>
          <w:sz w:val="28"/>
          <w:szCs w:val="28"/>
        </w:rPr>
      </w:pPr>
    </w:p>
    <w:p w:rsidR="00ED2EFC" w:rsidRPr="00276142" w:rsidRDefault="00ED2EFC" w:rsidP="00840CCF">
      <w:pPr>
        <w:pStyle w:val="Heading1"/>
        <w:numPr>
          <w:ilvl w:val="1"/>
          <w:numId w:val="18"/>
        </w:numPr>
        <w:tabs>
          <w:tab w:val="left" w:pos="567"/>
        </w:tabs>
        <w:kinsoku w:val="0"/>
        <w:overflowPunct w:val="0"/>
        <w:ind w:left="0" w:right="-1" w:firstLine="0"/>
        <w:jc w:val="both"/>
        <w:outlineLvl w:val="9"/>
        <w:rPr>
          <w:rFonts w:ascii="Times New Roman" w:hAnsi="Times New Roman" w:cs="Times New Roman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sz w:val="28"/>
          <w:szCs w:val="28"/>
        </w:rPr>
        <w:t>П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дл</w:t>
      </w:r>
      <w:r w:rsidRPr="00276142">
        <w:rPr>
          <w:rFonts w:ascii="Times New Roman" w:hAnsi="Times New Roman" w:cs="Times New Roman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 w:cs="Times New Roman"/>
          <w:sz w:val="28"/>
          <w:szCs w:val="28"/>
        </w:rPr>
        <w:t>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по</w:t>
      </w:r>
      <w:r w:rsidRPr="0027614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sz w:val="28"/>
          <w:szCs w:val="28"/>
        </w:rPr>
        <w:t>ине</w:t>
      </w:r>
      <w:r w:rsidRPr="0027614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не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276142">
        <w:rPr>
          <w:rFonts w:ascii="Times New Roman" w:hAnsi="Times New Roman" w:cs="Times New Roman"/>
          <w:sz w:val="28"/>
          <w:szCs w:val="28"/>
        </w:rPr>
        <w:t>хо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м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sz w:val="28"/>
          <w:szCs w:val="28"/>
        </w:rPr>
        <w:t>х</w:t>
      </w:r>
      <w:r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инвес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иций</w:t>
      </w:r>
      <w:r w:rsidRPr="0027614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ь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,</w:t>
      </w:r>
      <w:r w:rsidRPr="00276142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ко</w:t>
      </w:r>
      <w:r w:rsidRPr="00276142">
        <w:rPr>
          <w:rFonts w:ascii="Times New Roman" w:hAnsi="Times New Roman" w:cs="Times New Roman"/>
          <w:sz w:val="28"/>
          <w:szCs w:val="28"/>
        </w:rPr>
        <w:t>нс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у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sz w:val="28"/>
          <w:szCs w:val="28"/>
        </w:rPr>
        <w:t>цию</w:t>
      </w:r>
      <w:r w:rsidRPr="00276142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ехни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sz w:val="28"/>
          <w:szCs w:val="28"/>
        </w:rPr>
        <w:t>ес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ко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пе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ев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у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 w:cs="Times New Roman"/>
          <w:sz w:val="28"/>
          <w:szCs w:val="28"/>
        </w:rPr>
        <w:t xml:space="preserve">ение </w:t>
      </w:r>
      <w:r w:rsidR="00840CCF" w:rsidRPr="00276142">
        <w:rPr>
          <w:rFonts w:ascii="Times New Roman" w:hAnsi="Times New Roman" w:cs="Times New Roman"/>
          <w:sz w:val="28"/>
          <w:szCs w:val="28"/>
        </w:rPr>
        <w:t xml:space="preserve">и (или) модернизацию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еп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sz w:val="28"/>
          <w:szCs w:val="28"/>
        </w:rPr>
        <w:t>х</w:t>
      </w:r>
      <w:r w:rsidRPr="0027614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се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ей,</w:t>
      </w:r>
      <w:r w:rsidRPr="0027614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н</w:t>
      </w:r>
      <w:r w:rsidRPr="00276142">
        <w:rPr>
          <w:rFonts w:ascii="Times New Roman" w:hAnsi="Times New Roman" w:cs="Times New Roman"/>
          <w:sz w:val="28"/>
          <w:szCs w:val="28"/>
        </w:rPr>
        <w:t>ас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сн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sz w:val="28"/>
          <w:szCs w:val="28"/>
        </w:rPr>
        <w:t>х</w:t>
      </w:r>
      <w:r w:rsidRPr="0027614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анций</w:t>
      </w:r>
      <w:r w:rsidRPr="0027614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еп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sz w:val="28"/>
          <w:szCs w:val="28"/>
        </w:rPr>
        <w:t>х</w:t>
      </w:r>
      <w:r w:rsidRPr="0027614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пун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кто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на</w:t>
      </w:r>
      <w:r w:rsidRPr="0027614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жд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м</w:t>
      </w:r>
      <w:r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эт</w:t>
      </w:r>
      <w:r w:rsidRPr="00276142">
        <w:rPr>
          <w:rFonts w:ascii="Times New Roman" w:hAnsi="Times New Roman" w:cs="Times New Roman"/>
          <w:sz w:val="28"/>
          <w:szCs w:val="28"/>
        </w:rPr>
        <w:t>апе</w:t>
      </w:r>
    </w:p>
    <w:p w:rsidR="00ED2EFC" w:rsidRPr="00276142" w:rsidRDefault="00ED2EFC" w:rsidP="00840CCF">
      <w:pPr>
        <w:pStyle w:val="Heading1"/>
        <w:tabs>
          <w:tab w:val="left" w:pos="952"/>
        </w:tabs>
        <w:kinsoku w:val="0"/>
        <w:overflowPunct w:val="0"/>
        <w:spacing w:before="65"/>
        <w:ind w:left="0" w:right="-1" w:firstLine="567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3F7C" w:rsidRPr="00276142" w:rsidRDefault="007C3F7C" w:rsidP="00840CCF">
      <w:pPr>
        <w:pStyle w:val="Heading1"/>
        <w:tabs>
          <w:tab w:val="left" w:pos="952"/>
        </w:tabs>
        <w:kinsoku w:val="0"/>
        <w:overflowPunct w:val="0"/>
        <w:spacing w:before="65"/>
        <w:ind w:left="0" w:right="-1" w:firstLine="567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Инвестиций в строительство, реконструкцию и техническое перевооружение тепловых сетей, 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н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ас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сн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х</w:t>
      </w:r>
      <w:r w:rsidRPr="00276142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с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анций</w:t>
      </w:r>
      <w:r w:rsidRPr="00276142">
        <w:rPr>
          <w:rFonts w:ascii="Times New Roman" w:hAnsi="Times New Roman" w:cs="Times New Roman"/>
          <w:b w:val="0"/>
          <w:spacing w:val="-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142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b w:val="0"/>
          <w:spacing w:val="2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х</w:t>
      </w:r>
      <w:r w:rsidRPr="00276142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пун</w:t>
      </w:r>
      <w:r w:rsidRPr="00276142">
        <w:rPr>
          <w:rFonts w:ascii="Times New Roman" w:hAnsi="Times New Roman" w:cs="Times New Roman"/>
          <w:b w:val="0"/>
          <w:spacing w:val="1"/>
          <w:sz w:val="28"/>
          <w:szCs w:val="28"/>
        </w:rPr>
        <w:t>кто</w:t>
      </w:r>
      <w:r w:rsidRPr="00276142">
        <w:rPr>
          <w:rFonts w:ascii="Times New Roman" w:hAnsi="Times New Roman" w:cs="Times New Roman"/>
          <w:b w:val="0"/>
          <w:sz w:val="28"/>
          <w:szCs w:val="28"/>
        </w:rPr>
        <w:t>в</w:t>
      </w:r>
      <w:r w:rsidRPr="00276142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в рассматриваемом в рамках актуализации данной схемы теплоснабжения временном периоде - </w:t>
      </w:r>
      <w:r w:rsidRPr="00276142">
        <w:rPr>
          <w:rFonts w:ascii="Times New Roman" w:hAnsi="Times New Roman" w:cs="Times New Roman"/>
          <w:b w:val="0"/>
          <w:bCs w:val="0"/>
          <w:sz w:val="28"/>
          <w:szCs w:val="28"/>
        </w:rPr>
        <w:t>не планируется</w:t>
      </w:r>
    </w:p>
    <w:p w:rsidR="00870264" w:rsidRPr="00276142" w:rsidRDefault="00870264" w:rsidP="00840CCF">
      <w:pPr>
        <w:pStyle w:val="Heading1"/>
        <w:tabs>
          <w:tab w:val="left" w:pos="952"/>
        </w:tabs>
        <w:kinsoku w:val="0"/>
        <w:overflowPunct w:val="0"/>
        <w:spacing w:before="65"/>
        <w:ind w:left="0" w:right="-1" w:firstLine="567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70264" w:rsidRPr="00276142" w:rsidRDefault="00870264" w:rsidP="00840CCF">
      <w:pPr>
        <w:pStyle w:val="Heading1"/>
        <w:numPr>
          <w:ilvl w:val="1"/>
          <w:numId w:val="18"/>
        </w:numPr>
        <w:tabs>
          <w:tab w:val="left" w:pos="567"/>
        </w:tabs>
        <w:kinsoku w:val="0"/>
        <w:overflowPunct w:val="0"/>
        <w:ind w:left="0" w:right="-1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sz w:val="28"/>
          <w:szCs w:val="28"/>
        </w:rPr>
        <w:t>П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дл</w:t>
      </w:r>
      <w:r w:rsidRPr="00276142">
        <w:rPr>
          <w:rFonts w:ascii="Times New Roman" w:hAnsi="Times New Roman" w:cs="Times New Roman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 w:cs="Times New Roman"/>
          <w:sz w:val="28"/>
          <w:szCs w:val="28"/>
        </w:rPr>
        <w:t>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по</w:t>
      </w:r>
      <w:r w:rsidRPr="0027614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sz w:val="28"/>
          <w:szCs w:val="28"/>
        </w:rPr>
        <w:t>ине</w:t>
      </w:r>
      <w:r w:rsidRPr="0027614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инвес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ц</w:t>
      </w:r>
      <w:r w:rsidRPr="00276142">
        <w:rPr>
          <w:rFonts w:ascii="Times New Roman" w:hAnsi="Times New Roman" w:cs="Times New Roman"/>
          <w:sz w:val="28"/>
          <w:szCs w:val="28"/>
        </w:rPr>
        <w:t>ий</w:t>
      </w:r>
      <w:r w:rsidRPr="0027614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ь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,</w:t>
      </w:r>
      <w:r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ко</w:t>
      </w:r>
      <w:r w:rsidRPr="00276142">
        <w:rPr>
          <w:rFonts w:ascii="Times New Roman" w:hAnsi="Times New Roman" w:cs="Times New Roman"/>
          <w:sz w:val="28"/>
          <w:szCs w:val="28"/>
        </w:rPr>
        <w:t>нс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у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sz w:val="28"/>
          <w:szCs w:val="28"/>
        </w:rPr>
        <w:t>цию</w:t>
      </w:r>
      <w:r w:rsidRPr="0027614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ехни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sz w:val="28"/>
          <w:szCs w:val="28"/>
        </w:rPr>
        <w:t>ес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ко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пе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оор</w:t>
      </w:r>
      <w:r w:rsidRPr="00276142">
        <w:rPr>
          <w:rFonts w:ascii="Times New Roman" w:hAnsi="Times New Roman" w:cs="Times New Roman"/>
          <w:sz w:val="28"/>
          <w:szCs w:val="28"/>
        </w:rPr>
        <w:t>у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 w:cs="Times New Roman"/>
          <w:sz w:val="28"/>
          <w:szCs w:val="28"/>
        </w:rPr>
        <w:t>ение</w:t>
      </w:r>
      <w:r w:rsidRPr="0027614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840CCF" w:rsidRPr="00276142">
        <w:rPr>
          <w:rFonts w:ascii="Times New Roman" w:hAnsi="Times New Roman"/>
          <w:sz w:val="28"/>
          <w:szCs w:val="28"/>
        </w:rPr>
        <w:t>и (или) модернизацию</w:t>
      </w:r>
      <w:r w:rsidR="00840CCF" w:rsidRPr="00276142">
        <w:rPr>
          <w:rFonts w:ascii="Times New Roman" w:hAnsi="Times New Roman" w:cs="Times New Roman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яз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с и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sz w:val="28"/>
          <w:szCs w:val="28"/>
        </w:rPr>
        <w:t>менен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sz w:val="28"/>
          <w:szCs w:val="28"/>
        </w:rPr>
        <w:t>ми</w:t>
      </w:r>
      <w:r w:rsidRPr="00276142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м</w:t>
      </w:r>
      <w:r w:rsidRPr="00276142">
        <w:rPr>
          <w:rFonts w:ascii="Times New Roman" w:hAnsi="Times New Roman" w:cs="Times New Roman"/>
          <w:sz w:val="28"/>
          <w:szCs w:val="28"/>
        </w:rPr>
        <w:t>пе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у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н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ф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ав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ко</w:t>
      </w:r>
      <w:r w:rsidRPr="00276142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276142">
        <w:rPr>
          <w:rFonts w:ascii="Times New Roman" w:hAnsi="Times New Roman" w:cs="Times New Roman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 w:cs="Times New Roman"/>
          <w:sz w:val="28"/>
          <w:szCs w:val="28"/>
        </w:rPr>
        <w:t>има</w:t>
      </w:r>
      <w:r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ы</w:t>
      </w:r>
      <w:r w:rsidRPr="0027614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сис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емы</w:t>
      </w:r>
      <w:r w:rsidRPr="0027614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еп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сна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sz w:val="28"/>
          <w:szCs w:val="28"/>
        </w:rPr>
        <w:t>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на</w:t>
      </w:r>
      <w:r w:rsidRPr="0027614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жд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м</w:t>
      </w:r>
      <w:r w:rsidRPr="0027614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э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апе</w:t>
      </w:r>
    </w:p>
    <w:p w:rsidR="00870264" w:rsidRPr="00276142" w:rsidRDefault="00870264" w:rsidP="00840CCF">
      <w:pPr>
        <w:kinsoku w:val="0"/>
        <w:overflowPunct w:val="0"/>
        <w:spacing w:before="2" w:line="240" w:lineRule="exact"/>
      </w:pPr>
    </w:p>
    <w:p w:rsidR="007C3F7C" w:rsidRPr="00276142" w:rsidRDefault="007C3F7C" w:rsidP="00840CCF">
      <w:pPr>
        <w:pStyle w:val="aff6"/>
        <w:kinsoku w:val="0"/>
        <w:overflowPunct w:val="0"/>
        <w:spacing w:line="239" w:lineRule="auto"/>
        <w:ind w:left="0" w:right="-1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Мероприятий по 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льств</w:t>
      </w:r>
      <w:r w:rsidRPr="00276142">
        <w:rPr>
          <w:rFonts w:ascii="Times New Roman" w:hAnsi="Times New Roman"/>
          <w:spacing w:val="-1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укции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му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у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нию,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связи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изм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мп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ту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фика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гид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г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z w:val="28"/>
          <w:szCs w:val="28"/>
        </w:rPr>
        <w:t>има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ты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мы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 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не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эксплу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МУП «</w:t>
      </w:r>
      <w:r w:rsidR="005A674C" w:rsidRPr="00276142">
        <w:rPr>
          <w:rFonts w:ascii="Times New Roman" w:hAnsi="Times New Roman"/>
          <w:sz w:val="28"/>
          <w:szCs w:val="28"/>
        </w:rPr>
        <w:t>УККР</w:t>
      </w:r>
      <w:r w:rsidRPr="00276142">
        <w:rPr>
          <w:rFonts w:ascii="Times New Roman" w:hAnsi="Times New Roman"/>
          <w:sz w:val="28"/>
          <w:szCs w:val="28"/>
        </w:rPr>
        <w:t>»,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кту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лизи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ме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не п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тся, в связи с тем, что изменения существующего температурного режима отпуска те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ловой энергии 95/70</w:t>
      </w:r>
      <w:proofErr w:type="gramStart"/>
      <w:r w:rsidRPr="00276142">
        <w:rPr>
          <w:rFonts w:ascii="Times New Roman" w:hAnsi="Times New Roman"/>
          <w:sz w:val="28"/>
          <w:szCs w:val="28"/>
        </w:rPr>
        <w:t>°С</w:t>
      </w:r>
      <w:proofErr w:type="gramEnd"/>
      <w:r w:rsidRPr="00276142">
        <w:rPr>
          <w:rFonts w:ascii="Times New Roman" w:hAnsi="Times New Roman"/>
          <w:sz w:val="28"/>
          <w:szCs w:val="28"/>
        </w:rPr>
        <w:t xml:space="preserve"> не требуется.</w:t>
      </w:r>
    </w:p>
    <w:p w:rsidR="00870264" w:rsidRPr="00276142" w:rsidRDefault="00870264" w:rsidP="00840CCF">
      <w:pPr>
        <w:pStyle w:val="Heading1"/>
        <w:tabs>
          <w:tab w:val="left" w:pos="952"/>
        </w:tabs>
        <w:kinsoku w:val="0"/>
        <w:overflowPunct w:val="0"/>
        <w:spacing w:before="65"/>
        <w:ind w:left="0" w:right="-1" w:firstLine="567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70264" w:rsidRPr="00276142" w:rsidRDefault="00870264" w:rsidP="00840CCF">
      <w:pPr>
        <w:pStyle w:val="Heading1"/>
        <w:numPr>
          <w:ilvl w:val="1"/>
          <w:numId w:val="18"/>
        </w:numPr>
        <w:tabs>
          <w:tab w:val="left" w:pos="567"/>
        </w:tabs>
        <w:kinsoku w:val="0"/>
        <w:overflowPunct w:val="0"/>
        <w:ind w:left="0" w:right="-1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sz w:val="28"/>
          <w:szCs w:val="28"/>
        </w:rPr>
        <w:t>П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дл</w:t>
      </w:r>
      <w:r w:rsidRPr="00276142">
        <w:rPr>
          <w:rFonts w:ascii="Times New Roman" w:hAnsi="Times New Roman" w:cs="Times New Roman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 w:cs="Times New Roman"/>
          <w:sz w:val="28"/>
          <w:szCs w:val="28"/>
        </w:rPr>
        <w:t>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по</w:t>
      </w:r>
      <w:r w:rsidRPr="0027614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sz w:val="28"/>
          <w:szCs w:val="28"/>
        </w:rPr>
        <w:t>ине</w:t>
      </w:r>
      <w:r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не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276142">
        <w:rPr>
          <w:rFonts w:ascii="Times New Roman" w:hAnsi="Times New Roman" w:cs="Times New Roman"/>
          <w:sz w:val="28"/>
          <w:szCs w:val="28"/>
        </w:rPr>
        <w:t>хо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м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sz w:val="28"/>
          <w:szCs w:val="28"/>
        </w:rPr>
        <w:t>х</w:t>
      </w:r>
      <w:r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инвес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иций</w:t>
      </w:r>
      <w:r w:rsidRPr="00276142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пе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ево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кр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ыт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й</w:t>
      </w:r>
      <w:r w:rsidRPr="0027614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сис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м</w:t>
      </w:r>
      <w:r w:rsidRPr="00276142">
        <w:rPr>
          <w:rFonts w:ascii="Times New Roman" w:hAnsi="Times New Roman" w:cs="Times New Roman"/>
          <w:sz w:val="28"/>
          <w:szCs w:val="28"/>
        </w:rPr>
        <w:t>ы</w:t>
      </w:r>
      <w:r w:rsidRPr="0027614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еп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сна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sz w:val="28"/>
          <w:szCs w:val="28"/>
        </w:rPr>
        <w:t>ен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(г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р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во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276142">
        <w:rPr>
          <w:rFonts w:ascii="Times New Roman" w:hAnsi="Times New Roman" w:cs="Times New Roman"/>
          <w:sz w:val="28"/>
          <w:szCs w:val="28"/>
        </w:rPr>
        <w:t>на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sz w:val="28"/>
          <w:szCs w:val="28"/>
        </w:rPr>
        <w:t>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sz w:val="28"/>
          <w:szCs w:val="28"/>
        </w:rPr>
        <w:t>)</w:t>
      </w:r>
      <w:r w:rsidRPr="0027614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 xml:space="preserve">в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кр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ыт</w:t>
      </w:r>
      <w:r w:rsidRPr="00276142">
        <w:rPr>
          <w:rFonts w:ascii="Times New Roman" w:hAnsi="Times New Roman" w:cs="Times New Roman"/>
          <w:sz w:val="28"/>
          <w:szCs w:val="28"/>
        </w:rPr>
        <w:t>ую</w:t>
      </w:r>
      <w:r w:rsidRPr="0027614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си</w:t>
      </w:r>
      <w:r w:rsidRPr="00276142">
        <w:rPr>
          <w:rFonts w:ascii="Times New Roman" w:hAnsi="Times New Roman" w:cs="Times New Roman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ему</w:t>
      </w:r>
      <w:r w:rsidRPr="0027614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р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во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сна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sz w:val="28"/>
          <w:szCs w:val="28"/>
        </w:rPr>
        <w:t>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на</w:t>
      </w:r>
      <w:r w:rsidRPr="0027614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ж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м</w:t>
      </w:r>
      <w:r w:rsidRPr="0027614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эт</w:t>
      </w:r>
      <w:r w:rsidRPr="00276142">
        <w:rPr>
          <w:rFonts w:ascii="Times New Roman" w:hAnsi="Times New Roman" w:cs="Times New Roman"/>
          <w:sz w:val="28"/>
          <w:szCs w:val="28"/>
        </w:rPr>
        <w:t>апе</w:t>
      </w:r>
    </w:p>
    <w:p w:rsidR="00870264" w:rsidRPr="00276142" w:rsidRDefault="00870264" w:rsidP="00840CCF">
      <w:pPr>
        <w:pStyle w:val="Heading1"/>
        <w:tabs>
          <w:tab w:val="left" w:pos="952"/>
        </w:tabs>
        <w:kinsoku w:val="0"/>
        <w:overflowPunct w:val="0"/>
        <w:spacing w:before="65"/>
        <w:ind w:left="0" w:right="-1" w:firstLine="567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A674C" w:rsidRPr="00276142" w:rsidRDefault="005A674C" w:rsidP="00840CCF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Для п</w:t>
      </w:r>
      <w:r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да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ры</w:t>
      </w:r>
      <w:r w:rsidRPr="00276142">
        <w:rPr>
          <w:rFonts w:ascii="Times New Roman" w:hAnsi="Times New Roman"/>
          <w:sz w:val="28"/>
          <w:szCs w:val="28"/>
        </w:rPr>
        <w:t>тую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му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бит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МУП «УККР»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необходимо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произвести </w:t>
      </w:r>
      <w:r w:rsidRPr="00276142">
        <w:rPr>
          <w:rFonts w:ascii="Times New Roman" w:hAnsi="Times New Roman"/>
          <w:sz w:val="28"/>
          <w:szCs w:val="28"/>
        </w:rPr>
        <w:t>уст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вку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нд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виду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ль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 xml:space="preserve">х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тизи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пункт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</w:t>
      </w:r>
      <w:r w:rsidRPr="00276142">
        <w:rPr>
          <w:rFonts w:ascii="Times New Roman" w:hAnsi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А</w:t>
      </w:r>
      <w:r w:rsidRPr="00276142">
        <w:rPr>
          <w:rFonts w:ascii="Times New Roman" w:hAnsi="Times New Roman"/>
          <w:spacing w:val="-2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)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обм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ник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, либо выполнить  р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конструкцию магистральных сетей с прокладкой трубопровода ГВС в двухтру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z w:val="28"/>
          <w:szCs w:val="28"/>
        </w:rPr>
        <w:t>ном исполнении.</w:t>
      </w:r>
      <w:r w:rsidR="00F717D1" w:rsidRPr="00276142">
        <w:rPr>
          <w:rFonts w:ascii="Times New Roman" w:hAnsi="Times New Roman"/>
          <w:sz w:val="28"/>
          <w:szCs w:val="28"/>
        </w:rPr>
        <w:t xml:space="preserve"> Величину</w:t>
      </w:r>
      <w:r w:rsidR="00AD0C0A" w:rsidRPr="00276142">
        <w:rPr>
          <w:rFonts w:ascii="Times New Roman" w:hAnsi="Times New Roman"/>
          <w:sz w:val="28"/>
          <w:szCs w:val="28"/>
        </w:rPr>
        <w:t xml:space="preserve"> инвестиций для реализации</w:t>
      </w:r>
      <w:r w:rsidR="00B77051" w:rsidRPr="00276142">
        <w:rPr>
          <w:rFonts w:ascii="Times New Roman" w:hAnsi="Times New Roman"/>
          <w:sz w:val="28"/>
          <w:szCs w:val="28"/>
        </w:rPr>
        <w:t xml:space="preserve"> данных мероприятий </w:t>
      </w:r>
      <w:r w:rsidR="00F717D1" w:rsidRPr="00276142">
        <w:rPr>
          <w:rFonts w:ascii="Times New Roman" w:hAnsi="Times New Roman"/>
          <w:sz w:val="28"/>
          <w:szCs w:val="28"/>
        </w:rPr>
        <w:t>н</w:t>
      </w:r>
      <w:r w:rsidR="00F717D1" w:rsidRPr="00276142">
        <w:rPr>
          <w:rFonts w:ascii="Times New Roman" w:hAnsi="Times New Roman"/>
          <w:sz w:val="28"/>
          <w:szCs w:val="28"/>
        </w:rPr>
        <w:t>е</w:t>
      </w:r>
      <w:r w:rsidR="00F717D1" w:rsidRPr="00276142">
        <w:rPr>
          <w:rFonts w:ascii="Times New Roman" w:hAnsi="Times New Roman"/>
          <w:sz w:val="28"/>
          <w:szCs w:val="28"/>
        </w:rPr>
        <w:t xml:space="preserve">обходимо </w:t>
      </w:r>
      <w:r w:rsidR="00235357" w:rsidRPr="00276142">
        <w:rPr>
          <w:rFonts w:ascii="Times New Roman" w:hAnsi="Times New Roman"/>
          <w:sz w:val="28"/>
          <w:szCs w:val="28"/>
        </w:rPr>
        <w:t xml:space="preserve">определить </w:t>
      </w:r>
      <w:r w:rsidR="00F717D1" w:rsidRPr="00276142">
        <w:rPr>
          <w:rFonts w:ascii="Times New Roman" w:hAnsi="Times New Roman"/>
          <w:sz w:val="28"/>
          <w:szCs w:val="28"/>
        </w:rPr>
        <w:t>путем разработки проектно-сметной документации.</w:t>
      </w:r>
      <w:bookmarkStart w:id="20" w:name="_GoBack"/>
      <w:bookmarkEnd w:id="20"/>
      <w:r w:rsidR="00B77051" w:rsidRPr="00276142">
        <w:rPr>
          <w:rFonts w:ascii="Times New Roman" w:hAnsi="Times New Roman"/>
          <w:sz w:val="28"/>
          <w:szCs w:val="28"/>
        </w:rPr>
        <w:t xml:space="preserve"> </w:t>
      </w:r>
    </w:p>
    <w:p w:rsidR="005A674C" w:rsidRPr="00276142" w:rsidRDefault="005A674C" w:rsidP="00C02874">
      <w:pPr>
        <w:pStyle w:val="aff6"/>
        <w:numPr>
          <w:ilvl w:val="1"/>
          <w:numId w:val="18"/>
        </w:numPr>
        <w:kinsoku w:val="0"/>
        <w:overflowPunct w:val="0"/>
        <w:ind w:right="-59"/>
        <w:jc w:val="both"/>
        <w:rPr>
          <w:rFonts w:ascii="Times New Roman" w:hAnsi="Times New Roman"/>
          <w:b/>
          <w:sz w:val="28"/>
          <w:szCs w:val="28"/>
        </w:rPr>
      </w:pPr>
      <w:r w:rsidRPr="00276142">
        <w:rPr>
          <w:rFonts w:ascii="Times New Roman" w:hAnsi="Times New Roman"/>
          <w:b/>
          <w:sz w:val="28"/>
          <w:szCs w:val="28"/>
        </w:rPr>
        <w:t>Оценка эффективности инвестиций по отдельным предложениям</w:t>
      </w:r>
    </w:p>
    <w:p w:rsidR="00840CCF" w:rsidRPr="00276142" w:rsidRDefault="00840CCF" w:rsidP="00840CCF">
      <w:pPr>
        <w:pStyle w:val="aff6"/>
        <w:kinsoku w:val="0"/>
        <w:overflowPunct w:val="0"/>
        <w:ind w:left="720" w:right="-59"/>
        <w:jc w:val="both"/>
        <w:rPr>
          <w:rFonts w:ascii="Times New Roman" w:hAnsi="Times New Roman"/>
          <w:b/>
          <w:sz w:val="28"/>
          <w:szCs w:val="28"/>
        </w:rPr>
      </w:pPr>
    </w:p>
    <w:p w:rsidR="005A674C" w:rsidRPr="00276142" w:rsidRDefault="005A674C" w:rsidP="005A674C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ты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дствий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для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мм ст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льств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укц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уже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 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ны с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:</w:t>
      </w:r>
    </w:p>
    <w:p w:rsidR="005A674C" w:rsidRPr="00276142" w:rsidRDefault="005A674C" w:rsidP="00C02874">
      <w:pPr>
        <w:pStyle w:val="aff6"/>
        <w:numPr>
          <w:ilvl w:val="0"/>
          <w:numId w:val="22"/>
        </w:numPr>
        <w:tabs>
          <w:tab w:val="left" w:pos="567"/>
        </w:tabs>
        <w:kinsoku w:val="0"/>
        <w:overflowPunct w:val="0"/>
        <w:ind w:left="0" w:right="-59" w:firstLine="284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гн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инд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ста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иф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ю Минэк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 xml:space="preserve">я </w:t>
      </w:r>
      <w:r w:rsidRPr="00276142">
        <w:rPr>
          <w:rFonts w:ascii="Times New Roman" w:hAnsi="Times New Roman"/>
          <w:spacing w:val="-3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до </w:t>
      </w:r>
      <w:r w:rsidRPr="00276142">
        <w:rPr>
          <w:rFonts w:ascii="Times New Roman" w:hAnsi="Times New Roman"/>
          <w:spacing w:val="-1"/>
          <w:sz w:val="28"/>
          <w:szCs w:val="28"/>
        </w:rPr>
        <w:t>203</w:t>
      </w:r>
      <w:r w:rsidRPr="00276142">
        <w:rPr>
          <w:rFonts w:ascii="Times New Roman" w:hAnsi="Times New Roman"/>
          <w:sz w:val="28"/>
          <w:szCs w:val="28"/>
        </w:rPr>
        <w:t>4 г</w:t>
      </w:r>
      <w:r w:rsidRPr="00276142">
        <w:rPr>
          <w:rFonts w:ascii="Times New Roman" w:hAnsi="Times New Roman"/>
          <w:spacing w:val="-2"/>
          <w:sz w:val="28"/>
          <w:szCs w:val="28"/>
        </w:rPr>
        <w:t>.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5A674C" w:rsidRPr="00276142" w:rsidRDefault="005A674C" w:rsidP="00C02874">
      <w:pPr>
        <w:pStyle w:val="aff6"/>
        <w:numPr>
          <w:ilvl w:val="0"/>
          <w:numId w:val="22"/>
        </w:numPr>
        <w:tabs>
          <w:tab w:val="left" w:pos="567"/>
        </w:tabs>
        <w:kinsoku w:val="0"/>
        <w:overflowPunct w:val="0"/>
        <w:ind w:left="0" w:right="-59" w:firstLine="284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эффи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нта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фин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 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дам.</w:t>
      </w:r>
    </w:p>
    <w:p w:rsidR="005A674C" w:rsidRPr="00276142" w:rsidRDefault="005A674C" w:rsidP="005A674C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Для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люч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нную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дб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ку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ифу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ются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ую</w:t>
      </w:r>
      <w:r w:rsidRPr="00276142">
        <w:rPr>
          <w:rFonts w:ascii="Times New Roman" w:hAnsi="Times New Roman"/>
          <w:spacing w:val="-3"/>
          <w:sz w:val="28"/>
          <w:szCs w:val="28"/>
        </w:rPr>
        <w:t>щ</w:t>
      </w:r>
      <w:r w:rsidRPr="00276142">
        <w:rPr>
          <w:rFonts w:ascii="Times New Roman" w:hAnsi="Times New Roman"/>
          <w:sz w:val="28"/>
          <w:szCs w:val="28"/>
        </w:rPr>
        <w:t>ие м</w:t>
      </w:r>
      <w:r w:rsidRPr="00276142">
        <w:rPr>
          <w:rFonts w:ascii="Times New Roman" w:hAnsi="Times New Roman"/>
          <w:spacing w:val="-1"/>
          <w:sz w:val="28"/>
          <w:szCs w:val="28"/>
        </w:rPr>
        <w:t>еро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иятия:</w:t>
      </w:r>
    </w:p>
    <w:p w:rsidR="005A674C" w:rsidRPr="00276142" w:rsidRDefault="005A674C" w:rsidP="00C02874">
      <w:pPr>
        <w:pStyle w:val="aff6"/>
        <w:numPr>
          <w:ilvl w:val="0"/>
          <w:numId w:val="22"/>
        </w:numPr>
        <w:tabs>
          <w:tab w:val="left" w:pos="567"/>
        </w:tabs>
        <w:kinsoku w:val="0"/>
        <w:overflowPunct w:val="0"/>
        <w:spacing w:before="2" w:line="322" w:lineRule="exact"/>
        <w:ind w:left="0" w:right="-59" w:firstLine="284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все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еро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ият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льств</w:t>
      </w:r>
      <w:r w:rsidRPr="00276142">
        <w:rPr>
          <w:rFonts w:ascii="Times New Roman" w:hAnsi="Times New Roman"/>
          <w:spacing w:val="-3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укц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2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му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ту 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к</w:t>
      </w:r>
      <w:r w:rsidR="00AA1B8A"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э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гии;</w:t>
      </w:r>
    </w:p>
    <w:p w:rsidR="005A674C" w:rsidRPr="00276142" w:rsidRDefault="005A674C" w:rsidP="00C02874">
      <w:pPr>
        <w:pStyle w:val="aff6"/>
        <w:numPr>
          <w:ilvl w:val="0"/>
          <w:numId w:val="22"/>
        </w:numPr>
        <w:tabs>
          <w:tab w:val="left" w:pos="567"/>
        </w:tabs>
        <w:kinsoku w:val="0"/>
        <w:overflowPunct w:val="0"/>
        <w:spacing w:line="322" w:lineRule="exact"/>
        <w:ind w:left="0" w:right="-59" w:firstLine="284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дл</w:t>
      </w:r>
      <w:r w:rsidRPr="00276142">
        <w:rPr>
          <w:rFonts w:ascii="Times New Roman" w:hAnsi="Times New Roman"/>
          <w:spacing w:val="-1"/>
          <w:sz w:val="28"/>
          <w:szCs w:val="28"/>
        </w:rPr>
        <w:t>оже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нст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укц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для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1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еж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дл</w:t>
      </w:r>
      <w:r w:rsidRPr="00276142">
        <w:rPr>
          <w:rFonts w:ascii="Times New Roman" w:hAnsi="Times New Roman"/>
          <w:spacing w:val="-1"/>
          <w:sz w:val="28"/>
          <w:szCs w:val="28"/>
        </w:rPr>
        <w:t>ежа</w:t>
      </w:r>
      <w:r w:rsidRPr="00276142">
        <w:rPr>
          <w:rFonts w:ascii="Times New Roman" w:hAnsi="Times New Roman"/>
          <w:sz w:val="28"/>
          <w:szCs w:val="28"/>
        </w:rPr>
        <w:t>щих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не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язи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исч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пани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 эксплу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 xml:space="preserve">го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су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5A674C" w:rsidRPr="00276142" w:rsidRDefault="005A674C" w:rsidP="00C02874">
      <w:pPr>
        <w:pStyle w:val="aff6"/>
        <w:numPr>
          <w:ilvl w:val="0"/>
          <w:numId w:val="22"/>
        </w:numPr>
        <w:tabs>
          <w:tab w:val="left" w:pos="567"/>
        </w:tabs>
        <w:kinsoku w:val="0"/>
        <w:overflowPunct w:val="0"/>
        <w:spacing w:line="316" w:lineRule="exact"/>
        <w:ind w:left="0" w:right="-59" w:firstLine="284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дл</w:t>
      </w:r>
      <w:r w:rsidRPr="00276142">
        <w:rPr>
          <w:rFonts w:ascii="Times New Roman" w:hAnsi="Times New Roman"/>
          <w:spacing w:val="-1"/>
          <w:sz w:val="28"/>
          <w:szCs w:val="28"/>
        </w:rPr>
        <w:t>оже</w:t>
      </w:r>
      <w:r w:rsidRPr="00276142">
        <w:rPr>
          <w:rFonts w:ascii="Times New Roman" w:hAnsi="Times New Roman"/>
          <w:sz w:val="28"/>
          <w:szCs w:val="28"/>
        </w:rPr>
        <w:t>ние по ст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льству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нст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3"/>
          <w:sz w:val="28"/>
          <w:szCs w:val="28"/>
        </w:rPr>
        <w:t>ук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5A674C" w:rsidRPr="00276142" w:rsidRDefault="005A674C" w:rsidP="005A674C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Для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смяг</w:t>
      </w:r>
      <w:r w:rsidRPr="00276142">
        <w:rPr>
          <w:rFonts w:ascii="Times New Roman" w:hAnsi="Times New Roman"/>
          <w:spacing w:val="-1"/>
          <w:sz w:val="28"/>
          <w:szCs w:val="28"/>
        </w:rPr>
        <w:t>че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еж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узки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ео</w:t>
      </w:r>
      <w:r w:rsidRPr="00276142">
        <w:rPr>
          <w:rFonts w:ascii="Times New Roman" w:hAnsi="Times New Roman"/>
          <w:sz w:val="28"/>
          <w:szCs w:val="28"/>
        </w:rPr>
        <w:t>бх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ди</w:t>
      </w:r>
      <w:r w:rsidRPr="00276142">
        <w:rPr>
          <w:rFonts w:ascii="Times New Roman" w:hAnsi="Times New Roman"/>
          <w:spacing w:val="1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ть 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лнит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чни</w:t>
      </w:r>
      <w:r w:rsidR="00AA1B8A" w:rsidRPr="00276142">
        <w:rPr>
          <w:rFonts w:ascii="Times New Roman" w:hAnsi="Times New Roman"/>
          <w:sz w:val="28"/>
          <w:szCs w:val="28"/>
        </w:rPr>
        <w:t>ки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ф</w:t>
      </w:r>
      <w:r w:rsidRPr="00276142">
        <w:rPr>
          <w:rFonts w:ascii="Times New Roman" w:hAnsi="Times New Roman"/>
          <w:sz w:val="28"/>
          <w:szCs w:val="28"/>
        </w:rPr>
        <w:t>ин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ния:</w:t>
      </w:r>
    </w:p>
    <w:p w:rsidR="005A674C" w:rsidRPr="00276142" w:rsidRDefault="005A674C" w:rsidP="00C02874">
      <w:pPr>
        <w:pStyle w:val="aff6"/>
        <w:numPr>
          <w:ilvl w:val="0"/>
          <w:numId w:val="22"/>
        </w:numPr>
        <w:tabs>
          <w:tab w:val="left" w:pos="567"/>
        </w:tabs>
        <w:kinsoku w:val="0"/>
        <w:overflowPunct w:val="0"/>
        <w:ind w:left="0" w:right="-59" w:firstLine="284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стн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бюд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т,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мк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стн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мм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1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сф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е 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тик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5A674C" w:rsidRPr="00276142" w:rsidRDefault="005A674C" w:rsidP="00C02874">
      <w:pPr>
        <w:pStyle w:val="aff6"/>
        <w:numPr>
          <w:ilvl w:val="0"/>
          <w:numId w:val="22"/>
        </w:numPr>
        <w:tabs>
          <w:tab w:val="left" w:pos="567"/>
        </w:tabs>
        <w:kinsoku w:val="0"/>
        <w:overflowPunct w:val="0"/>
        <w:spacing w:line="319" w:lineRule="exact"/>
        <w:ind w:left="0" w:right="-59" w:firstLine="284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суд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ств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-ч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е п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тн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ств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5A674C" w:rsidRPr="00276142" w:rsidRDefault="005A674C" w:rsidP="00C02874">
      <w:pPr>
        <w:pStyle w:val="aff6"/>
        <w:numPr>
          <w:ilvl w:val="0"/>
          <w:numId w:val="22"/>
        </w:numPr>
        <w:tabs>
          <w:tab w:val="left" w:pos="567"/>
        </w:tabs>
        <w:kinsoku w:val="0"/>
        <w:overflowPunct w:val="0"/>
        <w:ind w:left="0" w:right="-59" w:firstLine="284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бюд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мк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сф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е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тик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5A674C" w:rsidRPr="00276142" w:rsidRDefault="005A674C" w:rsidP="00840CCF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Оц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нка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</w:t>
      </w:r>
      <w:r w:rsidRPr="00276142">
        <w:rPr>
          <w:rFonts w:ascii="Times New Roman" w:hAnsi="Times New Roman"/>
          <w:spacing w:val="-3"/>
          <w:sz w:val="28"/>
          <w:szCs w:val="28"/>
        </w:rPr>
        <w:t>ф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вн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ти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инв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иций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дло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ям</w:t>
      </w:r>
      <w:r w:rsidRPr="00276142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в </w:t>
      </w:r>
      <w:r w:rsidRPr="00276142">
        <w:rPr>
          <w:rFonts w:ascii="Times New Roman" w:hAnsi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ве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1</w:t>
      </w:r>
      <w:r w:rsidRPr="00276142">
        <w:rPr>
          <w:rFonts w:ascii="Times New Roman" w:hAnsi="Times New Roman"/>
          <w:sz w:val="28"/>
          <w:szCs w:val="28"/>
        </w:rPr>
        <w:t>2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«</w:t>
      </w:r>
      <w:r w:rsidRPr="00276142">
        <w:rPr>
          <w:rFonts w:ascii="Times New Roman" w:hAnsi="Times New Roman"/>
          <w:sz w:val="28"/>
          <w:szCs w:val="28"/>
        </w:rPr>
        <w:t>Об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инв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z w:val="28"/>
          <w:szCs w:val="28"/>
        </w:rPr>
        <w:t>ий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льств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укцию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хнич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е п</w:t>
      </w:r>
      <w:r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ооруже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»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ющих</w:t>
      </w:r>
      <w:r w:rsidRPr="00276142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ме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п. Тея.</w:t>
      </w:r>
    </w:p>
    <w:p w:rsidR="005A674C" w:rsidRPr="00276142" w:rsidRDefault="005A674C" w:rsidP="005A674C">
      <w:pPr>
        <w:pStyle w:val="aff6"/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</w:p>
    <w:p w:rsidR="00840CCF" w:rsidRPr="00276142" w:rsidRDefault="00840CCF" w:rsidP="00840CCF">
      <w:pPr>
        <w:pStyle w:val="aff6"/>
        <w:numPr>
          <w:ilvl w:val="1"/>
          <w:numId w:val="18"/>
        </w:numPr>
        <w:kinsoku w:val="0"/>
        <w:overflowPunct w:val="0"/>
        <w:ind w:left="0" w:right="-59" w:firstLine="0"/>
        <w:jc w:val="both"/>
        <w:rPr>
          <w:rFonts w:ascii="Times New Roman" w:hAnsi="Times New Roman"/>
          <w:b/>
          <w:sz w:val="28"/>
          <w:szCs w:val="28"/>
        </w:rPr>
      </w:pPr>
      <w:r w:rsidRPr="00276142">
        <w:rPr>
          <w:rFonts w:ascii="Times New Roman" w:hAnsi="Times New Roman"/>
          <w:b/>
          <w:sz w:val="28"/>
          <w:szCs w:val="28"/>
        </w:rPr>
        <w:t>Величин</w:t>
      </w:r>
      <w:r w:rsidR="003E44D0" w:rsidRPr="00276142">
        <w:rPr>
          <w:rFonts w:ascii="Times New Roman" w:hAnsi="Times New Roman"/>
          <w:b/>
          <w:sz w:val="28"/>
          <w:szCs w:val="28"/>
        </w:rPr>
        <w:t>а</w:t>
      </w:r>
      <w:r w:rsidRPr="00276142">
        <w:rPr>
          <w:rFonts w:ascii="Times New Roman" w:hAnsi="Times New Roman"/>
          <w:b/>
          <w:sz w:val="28"/>
          <w:szCs w:val="28"/>
        </w:rPr>
        <w:t xml:space="preserve"> фактически осуществленных инвестиций в строительство, реконструкцию, техническое перевооружение и (или) модернизацию объе</w:t>
      </w:r>
      <w:r w:rsidRPr="00276142">
        <w:rPr>
          <w:rFonts w:ascii="Times New Roman" w:hAnsi="Times New Roman"/>
          <w:b/>
          <w:sz w:val="28"/>
          <w:szCs w:val="28"/>
        </w:rPr>
        <w:t>к</w:t>
      </w:r>
      <w:r w:rsidRPr="00276142">
        <w:rPr>
          <w:rFonts w:ascii="Times New Roman" w:hAnsi="Times New Roman"/>
          <w:b/>
          <w:sz w:val="28"/>
          <w:szCs w:val="28"/>
        </w:rPr>
        <w:t>тов теплоснабжения за базовый период и базовый период актуализации</w:t>
      </w:r>
    </w:p>
    <w:p w:rsidR="00F32A2D" w:rsidRPr="00276142" w:rsidRDefault="00F32A2D" w:rsidP="005A674C">
      <w:pPr>
        <w:pStyle w:val="aff6"/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</w:p>
    <w:p w:rsidR="005A674C" w:rsidRPr="00276142" w:rsidRDefault="00F32A2D" w:rsidP="00F32A2D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На основании представленной информации от Заказчика и ресурсоснабжа</w:t>
      </w:r>
      <w:r w:rsidRPr="00276142">
        <w:rPr>
          <w:rFonts w:ascii="Times New Roman" w:hAnsi="Times New Roman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щей организации МУП «УККР», за базовый период и базовый период актуализ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 инвестиций в строительство, реконструкцию, техническое перевооружение и (или) модернизацию объектов теплоснабжения в п. Тея не происходило.</w:t>
      </w:r>
    </w:p>
    <w:p w:rsidR="005A674C" w:rsidRPr="00276142" w:rsidRDefault="005A674C" w:rsidP="00F32A2D">
      <w:pPr>
        <w:pStyle w:val="aff6"/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</w:p>
    <w:p w:rsidR="005A674C" w:rsidRPr="00276142" w:rsidRDefault="005A674C" w:rsidP="005A674C">
      <w:pPr>
        <w:pStyle w:val="aff6"/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</w:p>
    <w:p w:rsidR="005A674C" w:rsidRPr="00276142" w:rsidRDefault="005A674C" w:rsidP="005A674C">
      <w:pPr>
        <w:pStyle w:val="aff6"/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</w:p>
    <w:p w:rsidR="005A674C" w:rsidRPr="00276142" w:rsidRDefault="005A674C" w:rsidP="005A674C">
      <w:pPr>
        <w:pStyle w:val="aff6"/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</w:p>
    <w:p w:rsidR="005A674C" w:rsidRPr="00276142" w:rsidRDefault="005A674C" w:rsidP="005A674C">
      <w:pPr>
        <w:pStyle w:val="aff6"/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</w:p>
    <w:p w:rsidR="005A674C" w:rsidRPr="00276142" w:rsidRDefault="005A674C" w:rsidP="005A674C">
      <w:pPr>
        <w:pStyle w:val="aff6"/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</w:p>
    <w:p w:rsidR="005A674C" w:rsidRPr="00276142" w:rsidRDefault="005A674C" w:rsidP="005A674C">
      <w:pPr>
        <w:pStyle w:val="aff6"/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</w:p>
    <w:p w:rsidR="00B23D14" w:rsidRPr="00276142" w:rsidRDefault="00B23D14" w:rsidP="00ED2EFC">
      <w:pPr>
        <w:pStyle w:val="aff6"/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</w:p>
    <w:p w:rsidR="003227E7" w:rsidRPr="00276142" w:rsidRDefault="00180253" w:rsidP="00180253">
      <w:pPr>
        <w:pStyle w:val="aff6"/>
        <w:ind w:left="0"/>
        <w:contextualSpacing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276142">
        <w:rPr>
          <w:rFonts w:ascii="Times New Roman" w:hAnsi="Times New Roman"/>
          <w:b/>
          <w:spacing w:val="-1"/>
          <w:sz w:val="28"/>
          <w:szCs w:val="28"/>
        </w:rPr>
        <w:t xml:space="preserve">РАЗДЕЛ </w:t>
      </w:r>
      <w:r w:rsidR="00870264" w:rsidRPr="00276142">
        <w:rPr>
          <w:rFonts w:ascii="Times New Roman" w:hAnsi="Times New Roman"/>
          <w:b/>
          <w:spacing w:val="-1"/>
          <w:sz w:val="28"/>
          <w:szCs w:val="28"/>
        </w:rPr>
        <w:t>10</w:t>
      </w:r>
      <w:r w:rsidRPr="00276142">
        <w:rPr>
          <w:rFonts w:ascii="Times New Roman" w:hAnsi="Times New Roman"/>
          <w:b/>
          <w:spacing w:val="-1"/>
          <w:sz w:val="28"/>
          <w:szCs w:val="28"/>
        </w:rPr>
        <w:t>. РЕШЕНИЕ О ПРИСВОЕНИИ СТАТУСА ЕДИНОЙ ТЕПЛ</w:t>
      </w:r>
      <w:r w:rsidRPr="00276142">
        <w:rPr>
          <w:rFonts w:ascii="Times New Roman" w:hAnsi="Times New Roman"/>
          <w:b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b/>
          <w:spacing w:val="-1"/>
          <w:sz w:val="28"/>
          <w:szCs w:val="28"/>
        </w:rPr>
        <w:t>СНАБЖАЮЩЕЙ ОРГАНИЗАЦИИ (ОРГАНИЗАЦИЙ)</w:t>
      </w:r>
    </w:p>
    <w:p w:rsidR="00180253" w:rsidRPr="00276142" w:rsidRDefault="00180253" w:rsidP="00180253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80253" w:rsidRPr="00276142" w:rsidRDefault="00870264" w:rsidP="00180253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76142">
        <w:rPr>
          <w:rFonts w:ascii="Times New Roman" w:hAnsi="Times New Roman"/>
          <w:b/>
          <w:sz w:val="28"/>
          <w:szCs w:val="28"/>
        </w:rPr>
        <w:t>10</w:t>
      </w:r>
      <w:r w:rsidR="00180253" w:rsidRPr="00276142">
        <w:rPr>
          <w:rFonts w:ascii="Times New Roman" w:hAnsi="Times New Roman"/>
          <w:b/>
          <w:sz w:val="28"/>
          <w:szCs w:val="28"/>
        </w:rPr>
        <w:t>.1. Решение о присвоении статуса единой теплоснабжающей организации (организациям)</w:t>
      </w:r>
    </w:p>
    <w:p w:rsidR="00180253" w:rsidRPr="00276142" w:rsidRDefault="00180253" w:rsidP="00180253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3F163A" w:rsidRPr="00276142" w:rsidRDefault="003F163A" w:rsidP="003F163A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1"/>
          <w:sz w:val="28"/>
          <w:szCs w:val="28"/>
        </w:rPr>
        <w:t>е</w:t>
      </w:r>
      <w:r w:rsidRPr="00276142">
        <w:rPr>
          <w:rFonts w:ascii="Times New Roman" w:hAnsi="Times New Roman"/>
          <w:spacing w:val="-1"/>
          <w:sz w:val="28"/>
          <w:szCs w:val="28"/>
        </w:rPr>
        <w:t>рж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тствия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ганиз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 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стве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и,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ям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влив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Пра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тельс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сси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ции.</w:t>
      </w:r>
    </w:p>
    <w:p w:rsidR="003F163A" w:rsidRPr="00276142" w:rsidRDefault="003F163A" w:rsidP="003F163A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нию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сущ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ля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на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нии</w:t>
      </w:r>
      <w:r w:rsidRPr="00276142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pacing w:val="1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и,</w:t>
      </w:r>
      <w:r w:rsidRPr="00276142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 в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вил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ия,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утв</w:t>
      </w:r>
      <w:r w:rsidRPr="00276142">
        <w:rPr>
          <w:rFonts w:ascii="Times New Roman" w:hAnsi="Times New Roman"/>
          <w:spacing w:val="-1"/>
          <w:sz w:val="28"/>
          <w:szCs w:val="28"/>
        </w:rPr>
        <w:t>ерж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Пр</w:t>
      </w:r>
      <w:r w:rsidRPr="00276142">
        <w:rPr>
          <w:rFonts w:ascii="Times New Roman" w:hAnsi="Times New Roman"/>
          <w:spacing w:val="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сси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ции.</w:t>
      </w:r>
    </w:p>
    <w:p w:rsidR="003F163A" w:rsidRPr="00276142" w:rsidRDefault="003F163A" w:rsidP="003F163A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со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ть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2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пункт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2</w:t>
      </w:r>
      <w:r w:rsidRPr="00276142">
        <w:rPr>
          <w:rFonts w:ascii="Times New Roman" w:hAnsi="Times New Roman"/>
          <w:sz w:val="28"/>
          <w:szCs w:val="28"/>
        </w:rPr>
        <w:t>8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19</w:t>
      </w:r>
      <w:r w:rsidRPr="00276142">
        <w:rPr>
          <w:rFonts w:ascii="Times New Roman" w:hAnsi="Times New Roman"/>
          <w:sz w:val="28"/>
          <w:szCs w:val="28"/>
        </w:rPr>
        <w:t>0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«</w:t>
      </w:r>
      <w:r w:rsidRPr="00276142">
        <w:rPr>
          <w:rFonts w:ascii="Times New Roman" w:hAnsi="Times New Roman"/>
          <w:sz w:val="28"/>
          <w:szCs w:val="28"/>
        </w:rPr>
        <w:t>О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нии</w:t>
      </w:r>
      <w:r w:rsidRPr="00276142">
        <w:rPr>
          <w:rFonts w:ascii="Times New Roman" w:hAnsi="Times New Roman"/>
          <w:spacing w:val="-4"/>
          <w:sz w:val="28"/>
          <w:szCs w:val="28"/>
        </w:rPr>
        <w:t>»</w:t>
      </w:r>
      <w:r w:rsidRPr="00276142">
        <w:rPr>
          <w:rFonts w:ascii="Times New Roman" w:hAnsi="Times New Roman"/>
          <w:sz w:val="28"/>
          <w:szCs w:val="28"/>
        </w:rPr>
        <w:t>: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proofErr w:type="gramStart"/>
      <w:r w:rsidRPr="00276142">
        <w:rPr>
          <w:rFonts w:ascii="Times New Roman" w:hAnsi="Times New Roman"/>
          <w:spacing w:val="-1"/>
          <w:sz w:val="28"/>
          <w:szCs w:val="28"/>
        </w:rPr>
        <w:t>«</w:t>
      </w:r>
      <w:r w:rsidRPr="00276142">
        <w:rPr>
          <w:rFonts w:ascii="Times New Roman" w:hAnsi="Times New Roman"/>
          <w:spacing w:val="-3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ция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ме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 (д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-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ция)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-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плосн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</w:t>
      </w:r>
      <w:r w:rsidRPr="00276142">
        <w:rPr>
          <w:rFonts w:ascii="Times New Roman" w:hAnsi="Times New Roman"/>
          <w:spacing w:val="-3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ция,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ора</w:t>
      </w:r>
      <w:r w:rsidRPr="00276142">
        <w:rPr>
          <w:rFonts w:ascii="Times New Roman" w:hAnsi="Times New Roman"/>
          <w:sz w:val="28"/>
          <w:szCs w:val="28"/>
        </w:rPr>
        <w:t xml:space="preserve">я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ля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ган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вл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сти, уп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Пра</w:t>
      </w:r>
      <w:r w:rsidRPr="00276142">
        <w:rPr>
          <w:rFonts w:ascii="Times New Roman" w:hAnsi="Times New Roman"/>
          <w:sz w:val="28"/>
          <w:szCs w:val="28"/>
        </w:rPr>
        <w:t>вит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сси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реа</w:t>
      </w:r>
      <w:r w:rsidRPr="00276142">
        <w:rPr>
          <w:rFonts w:ascii="Times New Roman" w:hAnsi="Times New Roman"/>
          <w:sz w:val="28"/>
          <w:szCs w:val="28"/>
        </w:rPr>
        <w:t>лиз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ю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суд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ств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лит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ки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-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льный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и, уп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реа</w:t>
      </w:r>
      <w:r w:rsidRPr="00276142">
        <w:rPr>
          <w:rFonts w:ascii="Times New Roman" w:hAnsi="Times New Roman"/>
          <w:sz w:val="28"/>
          <w:szCs w:val="28"/>
        </w:rPr>
        <w:t>лиз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цию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лити</w:t>
      </w:r>
      <w:r w:rsidRPr="00276142">
        <w:rPr>
          <w:rFonts w:ascii="Times New Roman" w:hAnsi="Times New Roman"/>
          <w:spacing w:val="-2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сф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ния),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или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 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 xml:space="preserve">го </w:t>
      </w:r>
      <w:r w:rsidRPr="00276142">
        <w:rPr>
          <w:rFonts w:ascii="Times New Roman" w:hAnsi="Times New Roman"/>
          <w:spacing w:val="2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уп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ния на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нии к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иев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 в п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ядк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, 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ры</w:t>
      </w:r>
      <w:r w:rsidRPr="00276142">
        <w:rPr>
          <w:rFonts w:ascii="Times New Roman" w:hAnsi="Times New Roman"/>
          <w:sz w:val="28"/>
          <w:szCs w:val="28"/>
        </w:rPr>
        <w:t>е уст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ны п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вил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 xml:space="preserve">ми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proofErr w:type="gramEnd"/>
      <w:r w:rsidRPr="00276142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ерж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ми</w:t>
      </w:r>
      <w:proofErr w:type="gramEnd"/>
      <w:r w:rsidRPr="00276142">
        <w:rPr>
          <w:rFonts w:ascii="Times New Roman" w:hAnsi="Times New Roman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Пра</w:t>
      </w:r>
      <w:r w:rsidRPr="00276142">
        <w:rPr>
          <w:rFonts w:ascii="Times New Roman" w:hAnsi="Times New Roman"/>
          <w:sz w:val="28"/>
          <w:szCs w:val="28"/>
        </w:rPr>
        <w:t>вит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 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сси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»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3F163A" w:rsidRPr="00276142" w:rsidRDefault="003F163A" w:rsidP="003F163A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со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ть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6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пункт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6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19</w:t>
      </w:r>
      <w:r w:rsidRPr="00276142">
        <w:rPr>
          <w:rFonts w:ascii="Times New Roman" w:hAnsi="Times New Roman"/>
          <w:sz w:val="28"/>
          <w:szCs w:val="28"/>
        </w:rPr>
        <w:t>0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«</w:t>
      </w:r>
      <w:r w:rsidRPr="00276142">
        <w:rPr>
          <w:rFonts w:ascii="Times New Roman" w:hAnsi="Times New Roman"/>
          <w:sz w:val="28"/>
          <w:szCs w:val="28"/>
        </w:rPr>
        <w:t>О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нии</w:t>
      </w:r>
      <w:r w:rsidRPr="00276142">
        <w:rPr>
          <w:rFonts w:ascii="Times New Roman" w:hAnsi="Times New Roman"/>
          <w:spacing w:val="-4"/>
          <w:sz w:val="28"/>
          <w:szCs w:val="28"/>
        </w:rPr>
        <w:t>»</w:t>
      </w:r>
      <w:r w:rsidRPr="00276142">
        <w:rPr>
          <w:rFonts w:ascii="Times New Roman" w:hAnsi="Times New Roman"/>
          <w:sz w:val="28"/>
          <w:szCs w:val="28"/>
        </w:rPr>
        <w:t>: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4"/>
          <w:sz w:val="28"/>
          <w:szCs w:val="28"/>
        </w:rPr>
        <w:t>«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моуп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, 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дских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отв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тствую</w:t>
      </w:r>
      <w:r w:rsidRPr="00276142">
        <w:rPr>
          <w:rFonts w:ascii="Times New Roman" w:hAnsi="Times New Roman"/>
          <w:spacing w:val="-3"/>
          <w:sz w:val="28"/>
          <w:szCs w:val="28"/>
        </w:rPr>
        <w:t>щ</w:t>
      </w:r>
      <w:r w:rsidRPr="00276142">
        <w:rPr>
          <w:rFonts w:ascii="Times New Roman" w:hAnsi="Times New Roman"/>
          <w:sz w:val="28"/>
          <w:szCs w:val="28"/>
        </w:rPr>
        <w:t>их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ерр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 xml:space="preserve">ях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сится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утв</w:t>
      </w:r>
      <w:r w:rsidRPr="00276142">
        <w:rPr>
          <w:rFonts w:ascii="Times New Roman" w:hAnsi="Times New Roman"/>
          <w:spacing w:val="-1"/>
          <w:sz w:val="28"/>
          <w:szCs w:val="28"/>
        </w:rPr>
        <w:t>ерж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ий,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оро</w:t>
      </w:r>
      <w:r w:rsidRPr="00276142">
        <w:rPr>
          <w:rFonts w:ascii="Times New Roman" w:hAnsi="Times New Roman"/>
          <w:sz w:val="28"/>
          <w:szCs w:val="28"/>
        </w:rPr>
        <w:t>дских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 числ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3"/>
          <w:sz w:val="28"/>
          <w:szCs w:val="28"/>
        </w:rPr>
        <w:t>ь</w:t>
      </w:r>
      <w:r w:rsidRPr="00276142">
        <w:rPr>
          <w:rFonts w:ascii="Times New Roman" w:hAnsi="Times New Roman"/>
          <w:sz w:val="28"/>
          <w:szCs w:val="28"/>
        </w:rPr>
        <w:t>ю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пя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4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сяч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к,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ч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сле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»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3F163A" w:rsidRPr="00276142" w:rsidRDefault="003F163A" w:rsidP="003F163A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Пре</w:t>
      </w:r>
      <w:r w:rsidRPr="00276142">
        <w:rPr>
          <w:rFonts w:ascii="Times New Roman" w:hAnsi="Times New Roman"/>
          <w:sz w:val="28"/>
          <w:szCs w:val="28"/>
        </w:rPr>
        <w:t>дл</w:t>
      </w:r>
      <w:r w:rsidRPr="00276142">
        <w:rPr>
          <w:rFonts w:ascii="Times New Roman" w:hAnsi="Times New Roman"/>
          <w:spacing w:val="-1"/>
          <w:sz w:val="28"/>
          <w:szCs w:val="28"/>
        </w:rPr>
        <w:t>оже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ю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 xml:space="preserve">и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ствляю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ся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нии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2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й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Пра</w:t>
      </w:r>
      <w:r w:rsidRPr="00276142">
        <w:rPr>
          <w:rFonts w:ascii="Times New Roman" w:hAnsi="Times New Roman"/>
          <w:sz w:val="28"/>
          <w:szCs w:val="28"/>
        </w:rPr>
        <w:t>вил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ния,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 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Пра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льства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от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8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вг</w:t>
      </w:r>
      <w:r w:rsidRPr="00276142">
        <w:rPr>
          <w:rFonts w:ascii="Times New Roman" w:hAnsi="Times New Roman"/>
          <w:spacing w:val="-3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ста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201</w:t>
      </w:r>
      <w:r w:rsidRPr="00276142">
        <w:rPr>
          <w:rFonts w:ascii="Times New Roman" w:hAnsi="Times New Roman"/>
          <w:sz w:val="28"/>
          <w:szCs w:val="28"/>
        </w:rPr>
        <w:t>2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г.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№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80</w:t>
      </w:r>
      <w:r w:rsidRPr="00276142">
        <w:rPr>
          <w:rFonts w:ascii="Times New Roman" w:hAnsi="Times New Roman"/>
          <w:sz w:val="28"/>
          <w:szCs w:val="28"/>
        </w:rPr>
        <w:t>8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(д</w:t>
      </w:r>
      <w:r w:rsidRPr="00276142">
        <w:rPr>
          <w:rFonts w:ascii="Times New Roman" w:hAnsi="Times New Roman"/>
          <w:spacing w:val="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е </w:t>
      </w:r>
      <w:r w:rsidRPr="00276142">
        <w:rPr>
          <w:rFonts w:ascii="Times New Roman" w:hAnsi="Times New Roman"/>
          <w:spacing w:val="-1"/>
          <w:sz w:val="28"/>
          <w:szCs w:val="28"/>
        </w:rPr>
        <w:t>Пра</w:t>
      </w:r>
      <w:r w:rsidRPr="00276142">
        <w:rPr>
          <w:rFonts w:ascii="Times New Roman" w:hAnsi="Times New Roman"/>
          <w:sz w:val="28"/>
          <w:szCs w:val="28"/>
        </w:rPr>
        <w:t>вил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).</w:t>
      </w:r>
    </w:p>
    <w:p w:rsidR="003F163A" w:rsidRPr="00276142" w:rsidRDefault="003F163A" w:rsidP="003F163A">
      <w:pPr>
        <w:pStyle w:val="aff6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ящ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мя</w:t>
      </w:r>
      <w:r w:rsidRPr="00276142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ичин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ля</w:t>
      </w:r>
      <w:r w:rsidRPr="00276142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туса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й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изм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ё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ствия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pacing w:val="2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твую</w:t>
      </w:r>
      <w:r w:rsidRPr="00276142">
        <w:rPr>
          <w:rFonts w:ascii="Times New Roman" w:hAnsi="Times New Roman"/>
          <w:spacing w:val="-3"/>
          <w:sz w:val="28"/>
          <w:szCs w:val="28"/>
        </w:rPr>
        <w:t>щ</w:t>
      </w:r>
      <w:r w:rsidRPr="00276142">
        <w:rPr>
          <w:rFonts w:ascii="Times New Roman" w:hAnsi="Times New Roman"/>
          <w:sz w:val="28"/>
          <w:szCs w:val="28"/>
        </w:rPr>
        <w:t>их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По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нию </w:t>
      </w:r>
      <w:r w:rsidRPr="00276142">
        <w:rPr>
          <w:rFonts w:ascii="Times New Roman" w:hAnsi="Times New Roman"/>
          <w:spacing w:val="-1"/>
          <w:sz w:val="28"/>
          <w:szCs w:val="28"/>
        </w:rPr>
        <w:t>Пра</w:t>
      </w:r>
      <w:r w:rsidRPr="00276142">
        <w:rPr>
          <w:rFonts w:ascii="Times New Roman" w:hAnsi="Times New Roman"/>
          <w:sz w:val="28"/>
          <w:szCs w:val="28"/>
        </w:rPr>
        <w:t>вит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льства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08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08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2</w:t>
      </w:r>
      <w:r w:rsidRPr="00276142">
        <w:rPr>
          <w:rFonts w:ascii="Times New Roman" w:hAnsi="Times New Roman"/>
          <w:spacing w:val="1"/>
          <w:sz w:val="28"/>
          <w:szCs w:val="28"/>
        </w:rPr>
        <w:t>0</w:t>
      </w:r>
      <w:r w:rsidRPr="00276142">
        <w:rPr>
          <w:rFonts w:ascii="Times New Roman" w:hAnsi="Times New Roman"/>
          <w:spacing w:val="-1"/>
          <w:sz w:val="28"/>
          <w:szCs w:val="28"/>
        </w:rPr>
        <w:t>1</w:t>
      </w:r>
      <w:r w:rsidRPr="00276142">
        <w:rPr>
          <w:rFonts w:ascii="Times New Roman" w:hAnsi="Times New Roman"/>
          <w:sz w:val="28"/>
          <w:szCs w:val="28"/>
        </w:rPr>
        <w:t>2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№8</w:t>
      </w:r>
      <w:r w:rsidRPr="00276142">
        <w:rPr>
          <w:rFonts w:ascii="Times New Roman" w:hAnsi="Times New Roman"/>
          <w:spacing w:val="-1"/>
          <w:sz w:val="28"/>
          <w:szCs w:val="28"/>
        </w:rPr>
        <w:t>0</w:t>
      </w:r>
      <w:r w:rsidRPr="00276142">
        <w:rPr>
          <w:rFonts w:ascii="Times New Roman" w:hAnsi="Times New Roman"/>
          <w:sz w:val="28"/>
          <w:szCs w:val="28"/>
        </w:rPr>
        <w:t>8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«</w:t>
      </w:r>
      <w:r w:rsidRPr="00276142">
        <w:rPr>
          <w:rFonts w:ascii="Times New Roman" w:hAnsi="Times New Roman"/>
          <w:sz w:val="28"/>
          <w:szCs w:val="28"/>
        </w:rPr>
        <w:t>Об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сси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изм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ний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оры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кты п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льства</w:t>
      </w:r>
      <w:r w:rsidRPr="0027614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сси</w:t>
      </w:r>
      <w:r w:rsidRPr="00276142">
        <w:rPr>
          <w:rFonts w:ascii="Times New Roman" w:hAnsi="Times New Roman"/>
          <w:spacing w:val="-4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-1"/>
          <w:sz w:val="28"/>
          <w:szCs w:val="28"/>
        </w:rPr>
        <w:t>»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зм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не </w:t>
      </w:r>
      <w:r w:rsidRPr="00276142">
        <w:rPr>
          <w:rFonts w:ascii="Times New Roman" w:hAnsi="Times New Roman"/>
          <w:spacing w:val="1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аре</w:t>
      </w:r>
      <w:r w:rsidRPr="00276142">
        <w:rPr>
          <w:rFonts w:ascii="Times New Roman" w:hAnsi="Times New Roman"/>
          <w:sz w:val="28"/>
          <w:szCs w:val="28"/>
        </w:rPr>
        <w:t>гист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C46EC2" w:rsidRPr="00276142" w:rsidRDefault="00C46EC2" w:rsidP="00C46EC2">
      <w:pPr>
        <w:ind w:firstLine="708"/>
        <w:rPr>
          <w:sz w:val="28"/>
          <w:szCs w:val="28"/>
        </w:rPr>
      </w:pPr>
      <w:r w:rsidRPr="00276142">
        <w:rPr>
          <w:sz w:val="28"/>
          <w:szCs w:val="28"/>
        </w:rPr>
        <w:t xml:space="preserve">В настоящее время МУП «УККР» отвечает всем требованиям критериев по определению единой теплоснабжающей организации, а именно: </w:t>
      </w:r>
    </w:p>
    <w:p w:rsidR="00C46EC2" w:rsidRPr="00276142" w:rsidRDefault="00C46EC2" w:rsidP="00C46EC2">
      <w:pPr>
        <w:ind w:firstLine="708"/>
        <w:rPr>
          <w:sz w:val="28"/>
          <w:szCs w:val="28"/>
        </w:rPr>
      </w:pPr>
      <w:r w:rsidRPr="00276142">
        <w:rPr>
          <w:sz w:val="28"/>
          <w:szCs w:val="28"/>
        </w:rPr>
        <w:t xml:space="preserve">1. </w:t>
      </w:r>
      <w:proofErr w:type="gramStart"/>
      <w:r w:rsidRPr="00276142">
        <w:rPr>
          <w:sz w:val="28"/>
          <w:szCs w:val="28"/>
        </w:rPr>
        <w:t>Владение на праве аренды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 тепловыми сетям, к которым непосре</w:t>
      </w:r>
      <w:r w:rsidRPr="00276142">
        <w:rPr>
          <w:sz w:val="28"/>
          <w:szCs w:val="28"/>
        </w:rPr>
        <w:t>д</w:t>
      </w:r>
      <w:r w:rsidRPr="00276142">
        <w:rPr>
          <w:sz w:val="28"/>
          <w:szCs w:val="28"/>
        </w:rPr>
        <w:lastRenderedPageBreak/>
        <w:t>ственно подключен централизованный источник тепловой энергии.</w:t>
      </w:r>
      <w:proofErr w:type="gramEnd"/>
      <w:r w:rsidRPr="00276142">
        <w:rPr>
          <w:sz w:val="28"/>
          <w:szCs w:val="28"/>
        </w:rPr>
        <w:t xml:space="preserve"> На обслуж</w:t>
      </w:r>
      <w:r w:rsidRPr="00276142">
        <w:rPr>
          <w:sz w:val="28"/>
          <w:szCs w:val="28"/>
        </w:rPr>
        <w:t>и</w:t>
      </w:r>
      <w:r w:rsidRPr="00276142">
        <w:rPr>
          <w:sz w:val="28"/>
          <w:szCs w:val="28"/>
        </w:rPr>
        <w:t xml:space="preserve">вании предприятия находятся все магистральные тепловые сети п. Тея, </w:t>
      </w:r>
    </w:p>
    <w:p w:rsidR="00C46EC2" w:rsidRPr="00276142" w:rsidRDefault="00C46EC2" w:rsidP="00C46EC2">
      <w:pPr>
        <w:ind w:firstLine="708"/>
        <w:rPr>
          <w:sz w:val="28"/>
          <w:szCs w:val="28"/>
        </w:rPr>
      </w:pPr>
      <w:r w:rsidRPr="00276142">
        <w:rPr>
          <w:sz w:val="28"/>
          <w:szCs w:val="28"/>
        </w:rPr>
        <w:t>2. Статус единой теплоснабжающей организации присваивается организ</w:t>
      </w:r>
      <w:r w:rsidRPr="00276142">
        <w:rPr>
          <w:sz w:val="28"/>
          <w:szCs w:val="28"/>
        </w:rPr>
        <w:t>а</w:t>
      </w:r>
      <w:r w:rsidRPr="00276142">
        <w:rPr>
          <w:sz w:val="28"/>
          <w:szCs w:val="28"/>
        </w:rPr>
        <w:t>ции, способной в лучшей мере обеспечить надежность теплоснабжения в сов</w:t>
      </w:r>
      <w:r w:rsidRPr="00276142">
        <w:rPr>
          <w:sz w:val="28"/>
          <w:szCs w:val="28"/>
        </w:rPr>
        <w:t>о</w:t>
      </w:r>
      <w:r w:rsidRPr="00276142">
        <w:rPr>
          <w:sz w:val="28"/>
          <w:szCs w:val="28"/>
        </w:rPr>
        <w:t>купной системе теплоснабжения. Способность обеспечить надежность тепл</w:t>
      </w:r>
      <w:r w:rsidRPr="00276142">
        <w:rPr>
          <w:sz w:val="28"/>
          <w:szCs w:val="28"/>
        </w:rPr>
        <w:t>о</w:t>
      </w:r>
      <w:r w:rsidRPr="00276142">
        <w:rPr>
          <w:sz w:val="28"/>
          <w:szCs w:val="28"/>
        </w:rPr>
        <w:t>снабжения определяется наличием у предприятия технических возможностей и квалифицированного персонала по наладке, мониторингу, диспетчерезациии, п</w:t>
      </w:r>
      <w:r w:rsidRPr="00276142">
        <w:rPr>
          <w:sz w:val="28"/>
          <w:szCs w:val="28"/>
        </w:rPr>
        <w:t>е</w:t>
      </w:r>
      <w:r w:rsidRPr="00276142">
        <w:rPr>
          <w:sz w:val="28"/>
          <w:szCs w:val="28"/>
        </w:rPr>
        <w:t xml:space="preserve">реключениям и оперативному управлению гидравлическими режимами. </w:t>
      </w:r>
    </w:p>
    <w:p w:rsidR="00C46EC2" w:rsidRPr="00276142" w:rsidRDefault="00C46EC2" w:rsidP="00C46EC2">
      <w:pPr>
        <w:ind w:firstLine="708"/>
        <w:rPr>
          <w:sz w:val="28"/>
          <w:szCs w:val="28"/>
        </w:rPr>
      </w:pPr>
      <w:r w:rsidRPr="00276142">
        <w:rPr>
          <w:sz w:val="28"/>
          <w:szCs w:val="28"/>
        </w:rPr>
        <w:t>3. МУП «УККР» согласно критериям по определению единой теплосна</w:t>
      </w:r>
      <w:r w:rsidRPr="00276142">
        <w:rPr>
          <w:sz w:val="28"/>
          <w:szCs w:val="28"/>
        </w:rPr>
        <w:t>б</w:t>
      </w:r>
      <w:r w:rsidRPr="00276142">
        <w:rPr>
          <w:sz w:val="28"/>
          <w:szCs w:val="28"/>
        </w:rPr>
        <w:t xml:space="preserve">жающей организации при осуществлении своей деятельности фактически уже исполняет обязанности единой теплоснабжающей организации, а именно: </w:t>
      </w:r>
    </w:p>
    <w:p w:rsidR="00C46EC2" w:rsidRPr="00276142" w:rsidRDefault="00C46EC2" w:rsidP="00C46EC2">
      <w:pPr>
        <w:ind w:left="708" w:firstLine="708"/>
        <w:rPr>
          <w:sz w:val="28"/>
          <w:szCs w:val="28"/>
        </w:rPr>
      </w:pPr>
      <w:r w:rsidRPr="00276142">
        <w:rPr>
          <w:sz w:val="28"/>
          <w:szCs w:val="28"/>
        </w:rPr>
        <w:t xml:space="preserve">а) заключает и надлежаще исполняет договоры теплоснабжения со всеми обратившимися к ней потребителями тепловой энергии в своей зоне деятельности; </w:t>
      </w:r>
    </w:p>
    <w:p w:rsidR="00C46EC2" w:rsidRPr="00276142" w:rsidRDefault="00C46EC2" w:rsidP="00C46EC2">
      <w:pPr>
        <w:ind w:left="709" w:firstLine="707"/>
        <w:rPr>
          <w:sz w:val="28"/>
          <w:szCs w:val="28"/>
        </w:rPr>
      </w:pPr>
      <w:r w:rsidRPr="00276142">
        <w:rPr>
          <w:sz w:val="28"/>
          <w:szCs w:val="28"/>
        </w:rPr>
        <w:t>б) надлежащим образом исполняет обязательства перед иными тепл</w:t>
      </w:r>
      <w:r w:rsidRPr="00276142">
        <w:rPr>
          <w:sz w:val="28"/>
          <w:szCs w:val="28"/>
        </w:rPr>
        <w:t>о</w:t>
      </w:r>
      <w:r w:rsidRPr="00276142">
        <w:rPr>
          <w:sz w:val="28"/>
          <w:szCs w:val="28"/>
        </w:rPr>
        <w:t xml:space="preserve">снабжающими и теплосетевыми организациями в зоне деятельности; </w:t>
      </w:r>
    </w:p>
    <w:p w:rsidR="00C46EC2" w:rsidRPr="00276142" w:rsidRDefault="00C46EC2" w:rsidP="00C46EC2">
      <w:pPr>
        <w:ind w:left="709" w:firstLine="709"/>
        <w:rPr>
          <w:sz w:val="28"/>
          <w:szCs w:val="28"/>
        </w:rPr>
      </w:pPr>
      <w:r w:rsidRPr="00276142">
        <w:rPr>
          <w:sz w:val="28"/>
          <w:szCs w:val="28"/>
        </w:rPr>
        <w:t xml:space="preserve">в) осуществляет контроль режимов потребления тепловой энергии в зоне своей деятельности; </w:t>
      </w:r>
    </w:p>
    <w:p w:rsidR="00C46EC2" w:rsidRPr="00276142" w:rsidRDefault="00C46EC2" w:rsidP="00C46EC2">
      <w:pPr>
        <w:pStyle w:val="aff6"/>
        <w:kinsoku w:val="0"/>
        <w:overflowPunct w:val="0"/>
        <w:ind w:left="0" w:right="-59" w:firstLine="1418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 xml:space="preserve">г) будет осуществлять мониторинг реализации схемы </w:t>
      </w:r>
      <w:proofErr w:type="gramStart"/>
      <w:r w:rsidRPr="00276142">
        <w:rPr>
          <w:rFonts w:ascii="Times New Roman" w:hAnsi="Times New Roman"/>
          <w:sz w:val="28"/>
          <w:szCs w:val="28"/>
        </w:rPr>
        <w:t>теплоснабжения</w:t>
      </w:r>
      <w:proofErr w:type="gramEnd"/>
      <w:r w:rsidRPr="00276142">
        <w:rPr>
          <w:rFonts w:ascii="Times New Roman" w:hAnsi="Times New Roman"/>
          <w:sz w:val="28"/>
          <w:szCs w:val="28"/>
        </w:rPr>
        <w:t xml:space="preserve"> и подавать в уполномоченный орган, утвердивший схему теплоснабжения, отчеты о реализации, включая предложения по актуализации схемы теплоснабжения.</w:t>
      </w:r>
    </w:p>
    <w:p w:rsidR="003F163A" w:rsidRPr="00276142" w:rsidRDefault="003F163A" w:rsidP="003F163A">
      <w:pPr>
        <w:pStyle w:val="aff6"/>
        <w:tabs>
          <w:tab w:val="left" w:pos="1811"/>
          <w:tab w:val="left" w:pos="2853"/>
          <w:tab w:val="left" w:pos="5178"/>
          <w:tab w:val="left" w:pos="6874"/>
          <w:tab w:val="left" w:pos="7265"/>
          <w:tab w:val="left" w:pos="8990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ким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м,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нии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Постановления Администрации Северо-Енисейского района №758-п от 30 ноября 2015 года «Об определении единой т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плоснабжающей организации в системе теплоснабжения на территории Северо-Енисейского района», </w:t>
      </w:r>
      <w:proofErr w:type="gramStart"/>
      <w:r w:rsidRPr="00276142">
        <w:rPr>
          <w:rFonts w:ascii="Times New Roman" w:hAnsi="Times New Roman"/>
          <w:sz w:val="28"/>
          <w:szCs w:val="28"/>
        </w:rPr>
        <w:t>утверждена</w:t>
      </w:r>
      <w:proofErr w:type="gramEnd"/>
      <w:r w:rsidRPr="00276142">
        <w:rPr>
          <w:rFonts w:ascii="Times New Roman" w:hAnsi="Times New Roman"/>
          <w:sz w:val="28"/>
          <w:szCs w:val="28"/>
        </w:rPr>
        <w:t xml:space="preserve"> единой теплоснабжающей организацией в си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 xml:space="preserve">теме теплоснабжения – муниципальное унитарное предприятие «Управление коммунальным комплексом Северо-енисейского района». </w:t>
      </w:r>
    </w:p>
    <w:p w:rsidR="002003CC" w:rsidRPr="00276142" w:rsidRDefault="003F163A" w:rsidP="003F163A">
      <w:pPr>
        <w:pStyle w:val="aff6"/>
        <w:tabs>
          <w:tab w:val="left" w:pos="1811"/>
          <w:tab w:val="left" w:pos="2853"/>
          <w:tab w:val="left" w:pos="5178"/>
          <w:tab w:val="left" w:pos="6874"/>
          <w:tab w:val="left" w:pos="7265"/>
          <w:tab w:val="left" w:pos="8990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 xml:space="preserve">На основании </w:t>
      </w:r>
      <w:proofErr w:type="gramStart"/>
      <w:r w:rsidRPr="00276142">
        <w:rPr>
          <w:rFonts w:ascii="Times New Roman" w:hAnsi="Times New Roman"/>
          <w:sz w:val="28"/>
          <w:szCs w:val="28"/>
        </w:rPr>
        <w:t>вышеизложенного</w:t>
      </w:r>
      <w:proofErr w:type="gramEnd"/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вить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з изм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ний с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ств</w:t>
      </w:r>
      <w:r w:rsidRPr="00276142">
        <w:rPr>
          <w:rFonts w:ascii="Times New Roman" w:hAnsi="Times New Roman"/>
          <w:spacing w:val="-3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 xml:space="preserve">ющую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иную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ющую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1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цию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 п. Тея - МУП «Упра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ление коммуникационным комплексом Северо-Енисейского района».</w:t>
      </w:r>
    </w:p>
    <w:p w:rsidR="003F163A" w:rsidRPr="00276142" w:rsidRDefault="003F163A" w:rsidP="003F163A">
      <w:pPr>
        <w:pStyle w:val="aff6"/>
        <w:tabs>
          <w:tab w:val="left" w:pos="1811"/>
          <w:tab w:val="left" w:pos="2853"/>
          <w:tab w:val="left" w:pos="5178"/>
          <w:tab w:val="left" w:pos="6874"/>
          <w:tab w:val="left" w:pos="7265"/>
          <w:tab w:val="left" w:pos="8990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</w:p>
    <w:p w:rsidR="00C17433" w:rsidRPr="00276142" w:rsidRDefault="00870264" w:rsidP="00C17433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76142">
        <w:rPr>
          <w:rFonts w:ascii="Times New Roman" w:hAnsi="Times New Roman"/>
          <w:b/>
          <w:sz w:val="28"/>
          <w:szCs w:val="28"/>
        </w:rPr>
        <w:t>10</w:t>
      </w:r>
      <w:r w:rsidR="00C17433" w:rsidRPr="00276142">
        <w:rPr>
          <w:rFonts w:ascii="Times New Roman" w:hAnsi="Times New Roman"/>
          <w:b/>
          <w:sz w:val="28"/>
          <w:szCs w:val="28"/>
        </w:rPr>
        <w:t>.2. Реестр зон деятельности единой теплоснабжающей организации (орг</w:t>
      </w:r>
      <w:r w:rsidR="00C17433" w:rsidRPr="00276142">
        <w:rPr>
          <w:rFonts w:ascii="Times New Roman" w:hAnsi="Times New Roman"/>
          <w:b/>
          <w:sz w:val="28"/>
          <w:szCs w:val="28"/>
        </w:rPr>
        <w:t>а</w:t>
      </w:r>
      <w:r w:rsidR="00C17433" w:rsidRPr="00276142">
        <w:rPr>
          <w:rFonts w:ascii="Times New Roman" w:hAnsi="Times New Roman"/>
          <w:b/>
          <w:sz w:val="28"/>
          <w:szCs w:val="28"/>
        </w:rPr>
        <w:t>низаций)</w:t>
      </w:r>
    </w:p>
    <w:p w:rsidR="00C17433" w:rsidRPr="00276142" w:rsidRDefault="00C17433" w:rsidP="00C17433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17433" w:rsidRPr="00276142" w:rsidRDefault="00C17433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Реестр зон деятельности единой теплоснабжающей ор</w:t>
      </w:r>
      <w:r w:rsidR="009E7B1C" w:rsidRPr="00276142">
        <w:rPr>
          <w:rFonts w:ascii="Times New Roman" w:hAnsi="Times New Roman"/>
          <w:sz w:val="28"/>
          <w:szCs w:val="28"/>
        </w:rPr>
        <w:t xml:space="preserve">ганизации приведен в таблице </w:t>
      </w:r>
      <w:r w:rsidR="00870264" w:rsidRPr="00276142">
        <w:rPr>
          <w:rFonts w:ascii="Times New Roman" w:hAnsi="Times New Roman"/>
          <w:sz w:val="28"/>
          <w:szCs w:val="28"/>
        </w:rPr>
        <w:t>10.2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C17433" w:rsidRPr="00276142" w:rsidRDefault="00C17433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C17433" w:rsidRPr="00276142" w:rsidRDefault="009E7B1C" w:rsidP="00870264">
      <w:pPr>
        <w:pStyle w:val="aff6"/>
        <w:ind w:left="0"/>
        <w:contextualSpacing/>
        <w:jc w:val="right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 xml:space="preserve">Таблица </w:t>
      </w:r>
      <w:r w:rsidR="00870264" w:rsidRPr="00276142">
        <w:rPr>
          <w:rFonts w:ascii="Times New Roman" w:hAnsi="Times New Roman"/>
          <w:sz w:val="28"/>
          <w:szCs w:val="28"/>
        </w:rPr>
        <w:t>10</w:t>
      </w:r>
      <w:r w:rsidRPr="00276142">
        <w:rPr>
          <w:rFonts w:ascii="Times New Roman" w:hAnsi="Times New Roman"/>
          <w:sz w:val="28"/>
          <w:szCs w:val="28"/>
        </w:rPr>
        <w:t>.</w:t>
      </w:r>
      <w:r w:rsidR="00870264" w:rsidRPr="00276142">
        <w:rPr>
          <w:rFonts w:ascii="Times New Roman" w:hAnsi="Times New Roman"/>
          <w:sz w:val="28"/>
          <w:szCs w:val="28"/>
        </w:rPr>
        <w:t>2</w:t>
      </w:r>
      <w:r w:rsidR="00C17433" w:rsidRPr="00276142">
        <w:rPr>
          <w:rFonts w:ascii="Times New Roman" w:hAnsi="Times New Roman"/>
          <w:sz w:val="28"/>
          <w:szCs w:val="28"/>
        </w:rPr>
        <w:t>. Реестр зон деятельности единой теплоснабжающей организации</w:t>
      </w:r>
    </w:p>
    <w:tbl>
      <w:tblPr>
        <w:tblW w:w="10089" w:type="dxa"/>
        <w:jc w:val="center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4287"/>
        <w:gridCol w:w="5033"/>
      </w:tblGrid>
      <w:tr w:rsidR="00C17433" w:rsidRPr="00276142" w:rsidTr="00F32A2D">
        <w:trPr>
          <w:jc w:val="center"/>
        </w:trPr>
        <w:tc>
          <w:tcPr>
            <w:tcW w:w="636" w:type="dxa"/>
          </w:tcPr>
          <w:p w:rsidR="00C17433" w:rsidRPr="00276142" w:rsidRDefault="00C17433" w:rsidP="00BA58EE">
            <w:pPr>
              <w:pStyle w:val="aff6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276142">
              <w:rPr>
                <w:rFonts w:ascii="Times New Roman" w:hAnsi="Times New Roman"/>
              </w:rPr>
              <w:t>№</w:t>
            </w:r>
            <w:proofErr w:type="gramStart"/>
            <w:r w:rsidRPr="00276142">
              <w:rPr>
                <w:rFonts w:ascii="Times New Roman" w:hAnsi="Times New Roman"/>
              </w:rPr>
              <w:t>п</w:t>
            </w:r>
            <w:proofErr w:type="gramEnd"/>
            <w:r w:rsidRPr="00276142">
              <w:rPr>
                <w:rFonts w:ascii="Times New Roman" w:hAnsi="Times New Roman"/>
              </w:rPr>
              <w:t>/п</w:t>
            </w:r>
          </w:p>
        </w:tc>
        <w:tc>
          <w:tcPr>
            <w:tcW w:w="4350" w:type="dxa"/>
          </w:tcPr>
          <w:p w:rsidR="00C17433" w:rsidRPr="00276142" w:rsidRDefault="00C17433" w:rsidP="00BA58EE">
            <w:pPr>
              <w:pStyle w:val="aff6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276142">
              <w:rPr>
                <w:rFonts w:ascii="Times New Roman" w:hAnsi="Times New Roman"/>
              </w:rPr>
              <w:t>Наименование ЕТО</w:t>
            </w:r>
          </w:p>
        </w:tc>
        <w:tc>
          <w:tcPr>
            <w:tcW w:w="5103" w:type="dxa"/>
          </w:tcPr>
          <w:p w:rsidR="00C17433" w:rsidRPr="00276142" w:rsidRDefault="00C17433" w:rsidP="00BA58EE">
            <w:pPr>
              <w:pStyle w:val="aff6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276142">
              <w:rPr>
                <w:rFonts w:ascii="Times New Roman" w:hAnsi="Times New Roman"/>
              </w:rPr>
              <w:t>Наименование</w:t>
            </w:r>
            <w:r w:rsidR="00AA1B8A" w:rsidRPr="00276142">
              <w:rPr>
                <w:rFonts w:ascii="Times New Roman" w:hAnsi="Times New Roman"/>
              </w:rPr>
              <w:t xml:space="preserve"> централизованного</w:t>
            </w:r>
            <w:r w:rsidRPr="00276142">
              <w:rPr>
                <w:rFonts w:ascii="Times New Roman" w:hAnsi="Times New Roman"/>
              </w:rPr>
              <w:t xml:space="preserve"> источника</w:t>
            </w:r>
          </w:p>
        </w:tc>
      </w:tr>
      <w:tr w:rsidR="00C17433" w:rsidRPr="00276142" w:rsidTr="00F32A2D">
        <w:trPr>
          <w:jc w:val="center"/>
        </w:trPr>
        <w:tc>
          <w:tcPr>
            <w:tcW w:w="636" w:type="dxa"/>
            <w:vAlign w:val="center"/>
          </w:tcPr>
          <w:p w:rsidR="00C17433" w:rsidRPr="00276142" w:rsidRDefault="00C17433" w:rsidP="00CF4EBE">
            <w:pPr>
              <w:pStyle w:val="aff6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276142">
              <w:rPr>
                <w:rFonts w:ascii="Times New Roman" w:hAnsi="Times New Roman"/>
              </w:rPr>
              <w:t>1</w:t>
            </w:r>
          </w:p>
        </w:tc>
        <w:tc>
          <w:tcPr>
            <w:tcW w:w="4350" w:type="dxa"/>
            <w:vAlign w:val="center"/>
          </w:tcPr>
          <w:p w:rsidR="00C17433" w:rsidRPr="00276142" w:rsidRDefault="000378CA" w:rsidP="00CF4EBE">
            <w:pPr>
              <w:pStyle w:val="aff6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276142">
              <w:rPr>
                <w:rFonts w:ascii="Times New Roman" w:hAnsi="Times New Roman"/>
                <w:sz w:val="28"/>
                <w:szCs w:val="28"/>
              </w:rPr>
              <w:t>МУП «</w:t>
            </w:r>
            <w:r w:rsidR="0086328D" w:rsidRPr="00276142">
              <w:rPr>
                <w:rFonts w:ascii="Times New Roman" w:hAnsi="Times New Roman"/>
                <w:sz w:val="28"/>
                <w:szCs w:val="28"/>
              </w:rPr>
              <w:t>УККР</w:t>
            </w:r>
            <w:r w:rsidRPr="0027614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103" w:type="dxa"/>
            <w:vAlign w:val="center"/>
          </w:tcPr>
          <w:p w:rsidR="00C17433" w:rsidRPr="00276142" w:rsidRDefault="00D421D7" w:rsidP="0071070D">
            <w:pPr>
              <w:pStyle w:val="aff6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276142">
              <w:rPr>
                <w:rFonts w:ascii="Times New Roman" w:hAnsi="Times New Roman"/>
              </w:rPr>
              <w:t xml:space="preserve">Центральная котельная по ул. Первомайская, 1 </w:t>
            </w:r>
            <w:r w:rsidR="0071070D" w:rsidRPr="00276142">
              <w:rPr>
                <w:rFonts w:ascii="Times New Roman" w:hAnsi="Times New Roman"/>
              </w:rPr>
              <w:t>и</w:t>
            </w:r>
            <w:r w:rsidR="00CF4EBE" w:rsidRPr="00276142">
              <w:rPr>
                <w:rFonts w:ascii="Times New Roman" w:hAnsi="Times New Roman"/>
              </w:rPr>
              <w:t xml:space="preserve"> тепловые сети, обеспечивающие транспо</w:t>
            </w:r>
            <w:r w:rsidR="00CF4EBE" w:rsidRPr="00276142">
              <w:rPr>
                <w:rFonts w:ascii="Times New Roman" w:hAnsi="Times New Roman"/>
              </w:rPr>
              <w:t>р</w:t>
            </w:r>
            <w:r w:rsidR="00CF4EBE" w:rsidRPr="00276142">
              <w:rPr>
                <w:rFonts w:ascii="Times New Roman" w:hAnsi="Times New Roman"/>
              </w:rPr>
              <w:t>тировку тепловой энергии от данной котел</w:t>
            </w:r>
            <w:r w:rsidR="00CF4EBE" w:rsidRPr="00276142">
              <w:rPr>
                <w:rFonts w:ascii="Times New Roman" w:hAnsi="Times New Roman"/>
              </w:rPr>
              <w:t>ь</w:t>
            </w:r>
            <w:r w:rsidR="00CF4EBE" w:rsidRPr="00276142">
              <w:rPr>
                <w:rFonts w:ascii="Times New Roman" w:hAnsi="Times New Roman"/>
              </w:rPr>
              <w:t>ной до каждого потребителя</w:t>
            </w:r>
          </w:p>
        </w:tc>
      </w:tr>
    </w:tbl>
    <w:p w:rsidR="00C17433" w:rsidRPr="00276142" w:rsidRDefault="00870264" w:rsidP="00C02874">
      <w:pPr>
        <w:pStyle w:val="Heading1"/>
        <w:numPr>
          <w:ilvl w:val="1"/>
          <w:numId w:val="19"/>
        </w:numPr>
        <w:tabs>
          <w:tab w:val="left" w:pos="567"/>
        </w:tabs>
        <w:kinsoku w:val="0"/>
        <w:overflowPunct w:val="0"/>
        <w:ind w:left="0" w:right="-1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z w:val="28"/>
          <w:szCs w:val="28"/>
        </w:rPr>
        <w:t>Осн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C17433" w:rsidRPr="00276142">
        <w:rPr>
          <w:rFonts w:ascii="Times New Roman" w:hAnsi="Times New Roman" w:cs="Times New Roman"/>
          <w:sz w:val="28"/>
          <w:szCs w:val="28"/>
        </w:rPr>
        <w:t>ван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я</w:t>
      </w:r>
      <w:r w:rsidR="00C17433" w:rsidRPr="00276142">
        <w:rPr>
          <w:rFonts w:ascii="Times New Roman" w:hAnsi="Times New Roman" w:cs="Times New Roman"/>
          <w:sz w:val="28"/>
          <w:szCs w:val="28"/>
        </w:rPr>
        <w:t>,</w:t>
      </w:r>
      <w:r w:rsidR="00C17433" w:rsidRPr="0027614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z w:val="28"/>
          <w:szCs w:val="28"/>
        </w:rPr>
        <w:t>в</w:t>
      </w:r>
      <w:r w:rsidR="00C17433" w:rsidRPr="0027614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C17433" w:rsidRPr="00276142">
        <w:rPr>
          <w:rFonts w:ascii="Times New Roman" w:hAnsi="Times New Roman" w:cs="Times New Roman"/>
          <w:sz w:val="28"/>
          <w:szCs w:val="28"/>
        </w:rPr>
        <w:t>м</w:t>
      </w:r>
      <w:r w:rsidR="00C17433" w:rsidRPr="0027614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="00C17433" w:rsidRPr="00276142">
        <w:rPr>
          <w:rFonts w:ascii="Times New Roman" w:hAnsi="Times New Roman" w:cs="Times New Roman"/>
          <w:sz w:val="28"/>
          <w:szCs w:val="28"/>
        </w:rPr>
        <w:t>ис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C17433" w:rsidRPr="00276142">
        <w:rPr>
          <w:rFonts w:ascii="Times New Roman" w:hAnsi="Times New Roman" w:cs="Times New Roman"/>
          <w:sz w:val="28"/>
          <w:szCs w:val="28"/>
        </w:rPr>
        <w:t>е</w:t>
      </w:r>
      <w:r w:rsidR="00C17433" w:rsidRPr="0027614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кр</w:t>
      </w:r>
      <w:r w:rsidR="00C17433" w:rsidRPr="00276142">
        <w:rPr>
          <w:rFonts w:ascii="Times New Roman" w:hAnsi="Times New Roman" w:cs="Times New Roman"/>
          <w:sz w:val="28"/>
          <w:szCs w:val="28"/>
        </w:rPr>
        <w:t>и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C17433" w:rsidRPr="00276142">
        <w:rPr>
          <w:rFonts w:ascii="Times New Roman" w:hAnsi="Times New Roman" w:cs="Times New Roman"/>
          <w:sz w:val="28"/>
          <w:szCs w:val="28"/>
        </w:rPr>
        <w:t>е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C17433" w:rsidRPr="00276142">
        <w:rPr>
          <w:rFonts w:ascii="Times New Roman" w:hAnsi="Times New Roman" w:cs="Times New Roman"/>
          <w:sz w:val="28"/>
          <w:szCs w:val="28"/>
        </w:rPr>
        <w:t>и</w:t>
      </w:r>
      <w:r w:rsidR="00C17433" w:rsidRPr="00276142">
        <w:rPr>
          <w:rFonts w:ascii="Times New Roman" w:hAnsi="Times New Roman" w:cs="Times New Roman"/>
          <w:spacing w:val="2"/>
          <w:sz w:val="28"/>
          <w:szCs w:val="28"/>
        </w:rPr>
        <w:t>и</w:t>
      </w:r>
      <w:r w:rsidR="00C17433" w:rsidRPr="00276142">
        <w:rPr>
          <w:rFonts w:ascii="Times New Roman" w:hAnsi="Times New Roman" w:cs="Times New Roman"/>
          <w:sz w:val="28"/>
          <w:szCs w:val="28"/>
        </w:rPr>
        <w:t>,</w:t>
      </w:r>
      <w:r w:rsidR="00C17433" w:rsidRPr="0027614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z w:val="28"/>
          <w:szCs w:val="28"/>
        </w:rPr>
        <w:t>в</w:t>
      </w:r>
      <w:r w:rsidR="00C17433" w:rsidRPr="0027614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z w:val="28"/>
          <w:szCs w:val="28"/>
        </w:rPr>
        <w:t>с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оо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C17433" w:rsidRPr="00276142">
        <w:rPr>
          <w:rFonts w:ascii="Times New Roman" w:hAnsi="Times New Roman" w:cs="Times New Roman"/>
          <w:sz w:val="28"/>
          <w:szCs w:val="28"/>
        </w:rPr>
        <w:t>ве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C17433" w:rsidRPr="00276142">
        <w:rPr>
          <w:rFonts w:ascii="Times New Roman" w:hAnsi="Times New Roman" w:cs="Times New Roman"/>
          <w:sz w:val="28"/>
          <w:szCs w:val="28"/>
        </w:rPr>
        <w:t>с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C17433" w:rsidRPr="00276142">
        <w:rPr>
          <w:rFonts w:ascii="Times New Roman" w:hAnsi="Times New Roman" w:cs="Times New Roman"/>
          <w:sz w:val="28"/>
          <w:szCs w:val="28"/>
        </w:rPr>
        <w:t>в</w:t>
      </w:r>
      <w:r w:rsidR="00C17433" w:rsidRPr="00276142">
        <w:rPr>
          <w:rFonts w:ascii="Times New Roman" w:hAnsi="Times New Roman" w:cs="Times New Roman"/>
          <w:spacing w:val="2"/>
          <w:sz w:val="28"/>
          <w:szCs w:val="28"/>
        </w:rPr>
        <w:t>и</w:t>
      </w:r>
      <w:r w:rsidR="00C17433" w:rsidRPr="00276142">
        <w:rPr>
          <w:rFonts w:ascii="Times New Roman" w:hAnsi="Times New Roman" w:cs="Times New Roman"/>
          <w:sz w:val="28"/>
          <w:szCs w:val="28"/>
        </w:rPr>
        <w:t>и</w:t>
      </w:r>
      <w:r w:rsidR="00C17433" w:rsidRPr="0027614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z w:val="28"/>
          <w:szCs w:val="28"/>
        </w:rPr>
        <w:t>с</w:t>
      </w:r>
      <w:r w:rsidR="00C17433" w:rsidRPr="0027614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z w:val="28"/>
          <w:szCs w:val="28"/>
        </w:rPr>
        <w:t>к</w:t>
      </w:r>
      <w:r w:rsidR="00C17433" w:rsidRPr="00276142">
        <w:rPr>
          <w:rFonts w:ascii="Times New Roman" w:hAnsi="Times New Roman" w:cs="Times New Roman"/>
          <w:spacing w:val="3"/>
          <w:sz w:val="28"/>
          <w:szCs w:val="28"/>
        </w:rPr>
        <w:t>о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="00C17433" w:rsidRPr="00276142">
        <w:rPr>
          <w:rFonts w:ascii="Times New Roman" w:hAnsi="Times New Roman" w:cs="Times New Roman"/>
          <w:sz w:val="28"/>
          <w:szCs w:val="28"/>
        </w:rPr>
        <w:t>ми</w:t>
      </w:r>
      <w:r w:rsidR="00C17433"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C17433" w:rsidRPr="00276142">
        <w:rPr>
          <w:rFonts w:ascii="Times New Roman" w:hAnsi="Times New Roman" w:cs="Times New Roman"/>
          <w:sz w:val="28"/>
          <w:szCs w:val="28"/>
        </w:rPr>
        <w:t>еп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C17433" w:rsidRPr="00276142">
        <w:rPr>
          <w:rFonts w:ascii="Times New Roman" w:hAnsi="Times New Roman" w:cs="Times New Roman"/>
          <w:sz w:val="28"/>
          <w:szCs w:val="28"/>
        </w:rPr>
        <w:t>сна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="00C17433" w:rsidRPr="00276142">
        <w:rPr>
          <w:rFonts w:ascii="Times New Roman" w:hAnsi="Times New Roman" w:cs="Times New Roman"/>
          <w:spacing w:val="3"/>
          <w:sz w:val="28"/>
          <w:szCs w:val="28"/>
        </w:rPr>
        <w:t>а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ю</w:t>
      </w:r>
      <w:r w:rsidR="00C17433" w:rsidRPr="00276142">
        <w:rPr>
          <w:rFonts w:ascii="Times New Roman" w:hAnsi="Times New Roman" w:cs="Times New Roman"/>
          <w:sz w:val="28"/>
          <w:szCs w:val="28"/>
        </w:rPr>
        <w:t>щ</w:t>
      </w:r>
      <w:r w:rsidR="004C16EC" w:rsidRPr="00276142">
        <w:rPr>
          <w:rFonts w:ascii="Times New Roman" w:hAnsi="Times New Roman" w:cs="Times New Roman"/>
          <w:sz w:val="28"/>
          <w:szCs w:val="28"/>
        </w:rPr>
        <w:t>ей</w:t>
      </w:r>
      <w:r w:rsidR="00C17433" w:rsidRPr="00276142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="00C17433" w:rsidRPr="00276142">
        <w:rPr>
          <w:rFonts w:ascii="Times New Roman" w:hAnsi="Times New Roman" w:cs="Times New Roman"/>
          <w:sz w:val="28"/>
          <w:szCs w:val="28"/>
        </w:rPr>
        <w:t>ани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="00C17433" w:rsidRPr="00276142">
        <w:rPr>
          <w:rFonts w:ascii="Times New Roman" w:hAnsi="Times New Roman" w:cs="Times New Roman"/>
          <w:sz w:val="28"/>
          <w:szCs w:val="28"/>
        </w:rPr>
        <w:t>ац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4C16EC" w:rsidRPr="00276142">
        <w:rPr>
          <w:rFonts w:ascii="Times New Roman" w:hAnsi="Times New Roman" w:cs="Times New Roman"/>
          <w:sz w:val="28"/>
          <w:szCs w:val="28"/>
        </w:rPr>
        <w:t>и</w:t>
      </w:r>
      <w:r w:rsidR="00C17433" w:rsidRPr="00276142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="004C16EC" w:rsidRPr="00276142">
        <w:rPr>
          <w:rFonts w:ascii="Times New Roman" w:hAnsi="Times New Roman" w:cs="Times New Roman"/>
          <w:spacing w:val="1"/>
          <w:sz w:val="28"/>
          <w:szCs w:val="28"/>
        </w:rPr>
        <w:t>присвоен статус</w:t>
      </w:r>
      <w:r w:rsidR="00C17433" w:rsidRPr="00276142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z w:val="28"/>
          <w:szCs w:val="28"/>
        </w:rPr>
        <w:t>е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="00C17433" w:rsidRPr="00276142">
        <w:rPr>
          <w:rFonts w:ascii="Times New Roman" w:hAnsi="Times New Roman" w:cs="Times New Roman"/>
          <w:sz w:val="28"/>
          <w:szCs w:val="28"/>
        </w:rPr>
        <w:t>ин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C17433" w:rsidRPr="00276142">
        <w:rPr>
          <w:rFonts w:ascii="Times New Roman" w:hAnsi="Times New Roman" w:cs="Times New Roman"/>
          <w:sz w:val="28"/>
          <w:szCs w:val="28"/>
        </w:rPr>
        <w:t xml:space="preserve">й 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C17433" w:rsidRPr="00276142">
        <w:rPr>
          <w:rFonts w:ascii="Times New Roman" w:hAnsi="Times New Roman" w:cs="Times New Roman"/>
          <w:sz w:val="28"/>
          <w:szCs w:val="28"/>
        </w:rPr>
        <w:t>еп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C17433" w:rsidRPr="00276142">
        <w:rPr>
          <w:rFonts w:ascii="Times New Roman" w:hAnsi="Times New Roman" w:cs="Times New Roman"/>
          <w:sz w:val="28"/>
          <w:szCs w:val="28"/>
        </w:rPr>
        <w:t>сна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="00C17433" w:rsidRPr="00276142">
        <w:rPr>
          <w:rFonts w:ascii="Times New Roman" w:hAnsi="Times New Roman" w:cs="Times New Roman"/>
          <w:spacing w:val="3"/>
          <w:sz w:val="28"/>
          <w:szCs w:val="28"/>
        </w:rPr>
        <w:t>а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ю</w:t>
      </w:r>
      <w:r w:rsidR="00C17433" w:rsidRPr="00276142">
        <w:rPr>
          <w:rFonts w:ascii="Times New Roman" w:hAnsi="Times New Roman" w:cs="Times New Roman"/>
          <w:sz w:val="28"/>
          <w:szCs w:val="28"/>
        </w:rPr>
        <w:t>щей</w:t>
      </w:r>
      <w:r w:rsidR="00C17433" w:rsidRPr="00276142">
        <w:rPr>
          <w:rFonts w:ascii="Times New Roman" w:hAnsi="Times New Roman" w:cs="Times New Roman"/>
          <w:spacing w:val="-41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="00C17433" w:rsidRPr="00276142">
        <w:rPr>
          <w:rFonts w:ascii="Times New Roman" w:hAnsi="Times New Roman" w:cs="Times New Roman"/>
          <w:sz w:val="28"/>
          <w:szCs w:val="28"/>
        </w:rPr>
        <w:t>ан</w:t>
      </w:r>
      <w:r w:rsidR="00C17433" w:rsidRPr="00276142">
        <w:rPr>
          <w:rFonts w:ascii="Times New Roman" w:hAnsi="Times New Roman" w:cs="Times New Roman"/>
          <w:sz w:val="28"/>
          <w:szCs w:val="28"/>
        </w:rPr>
        <w:t>и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="00C17433" w:rsidRPr="00276142">
        <w:rPr>
          <w:rFonts w:ascii="Times New Roman" w:hAnsi="Times New Roman" w:cs="Times New Roman"/>
          <w:sz w:val="28"/>
          <w:szCs w:val="28"/>
        </w:rPr>
        <w:t>аци</w:t>
      </w:r>
      <w:r w:rsidR="003741D2" w:rsidRPr="00276142">
        <w:rPr>
          <w:rFonts w:ascii="Times New Roman" w:hAnsi="Times New Roman" w:cs="Times New Roman"/>
          <w:sz w:val="28"/>
          <w:szCs w:val="28"/>
        </w:rPr>
        <w:t>и</w:t>
      </w:r>
    </w:p>
    <w:p w:rsidR="004C16EC" w:rsidRPr="00276142" w:rsidRDefault="004C16EC" w:rsidP="004C16EC">
      <w:pPr>
        <w:pStyle w:val="Heading1"/>
        <w:tabs>
          <w:tab w:val="left" w:pos="567"/>
        </w:tabs>
        <w:kinsoku w:val="0"/>
        <w:overflowPunct w:val="0"/>
        <w:ind w:left="0" w:right="-1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17433" w:rsidRPr="00276142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тус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ив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ется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 с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уп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лнит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ль</w:t>
      </w:r>
      <w:r w:rsidRPr="00276142">
        <w:rPr>
          <w:rFonts w:ascii="Times New Roman" w:hAnsi="Times New Roman"/>
          <w:sz w:val="28"/>
          <w:szCs w:val="28"/>
        </w:rPr>
        <w:t>ной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– уп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)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утв</w:t>
      </w:r>
      <w:r w:rsidRPr="00276142">
        <w:rPr>
          <w:rFonts w:ascii="Times New Roman" w:hAnsi="Times New Roman"/>
          <w:spacing w:val="-1"/>
          <w:sz w:val="28"/>
          <w:szCs w:val="28"/>
        </w:rPr>
        <w:t>ерж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нии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мы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1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ния,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оро</w:t>
      </w:r>
      <w:r w:rsidRPr="00276142">
        <w:rPr>
          <w:rFonts w:ascii="Times New Roman" w:hAnsi="Times New Roman"/>
          <w:sz w:val="28"/>
          <w:szCs w:val="28"/>
        </w:rPr>
        <w:t>дск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 xml:space="preserve">го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а в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луч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е см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ны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1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– 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кту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мы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C17433" w:rsidRPr="00276142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рое</w:t>
      </w:r>
      <w:r w:rsidRPr="00276142">
        <w:rPr>
          <w:rFonts w:ascii="Times New Roman" w:hAnsi="Times New Roman"/>
          <w:sz w:val="28"/>
          <w:szCs w:val="28"/>
        </w:rPr>
        <w:t>кте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мы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z w:val="28"/>
          <w:szCs w:val="28"/>
        </w:rPr>
        <w:t>ны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ть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ены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ницы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 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ят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ганиз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).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Гра</w:t>
      </w:r>
      <w:r w:rsidRPr="00276142">
        <w:rPr>
          <w:rFonts w:ascii="Times New Roman" w:hAnsi="Times New Roman"/>
          <w:sz w:val="28"/>
          <w:szCs w:val="28"/>
        </w:rPr>
        <w:t>ницы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ны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(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н) 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ят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ин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2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)</w:t>
      </w:r>
      <w:r w:rsidRPr="00276142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ля</w:t>
      </w:r>
      <w:r w:rsidRPr="00276142">
        <w:rPr>
          <w:rFonts w:ascii="Times New Roman" w:hAnsi="Times New Roman"/>
          <w:spacing w:val="-3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тся г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ниц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ми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мы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ой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св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ив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z w:val="28"/>
          <w:szCs w:val="28"/>
        </w:rPr>
        <w:t>тся 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тствую</w:t>
      </w:r>
      <w:r w:rsidRPr="00276142">
        <w:rPr>
          <w:rFonts w:ascii="Times New Roman" w:hAnsi="Times New Roman"/>
          <w:spacing w:val="-3"/>
          <w:sz w:val="28"/>
          <w:szCs w:val="28"/>
        </w:rPr>
        <w:t>щ</w:t>
      </w:r>
      <w:r w:rsidRPr="00276142">
        <w:rPr>
          <w:rFonts w:ascii="Times New Roman" w:hAnsi="Times New Roman"/>
          <w:sz w:val="28"/>
          <w:szCs w:val="28"/>
        </w:rPr>
        <w:t>ий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ус.</w:t>
      </w:r>
    </w:p>
    <w:p w:rsidR="00C17433" w:rsidRPr="00276142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случ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ерр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ии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ия,</w:t>
      </w:r>
      <w:r w:rsidRPr="00276142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оро</w:t>
      </w:r>
      <w:r w:rsidRPr="00276142">
        <w:rPr>
          <w:rFonts w:ascii="Times New Roman" w:hAnsi="Times New Roman"/>
          <w:sz w:val="28"/>
          <w:szCs w:val="28"/>
        </w:rPr>
        <w:t>дск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уга</w:t>
      </w:r>
      <w:r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сущ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ствуют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лько сист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ия,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 xml:space="preserve">е 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ны вп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:</w:t>
      </w:r>
    </w:p>
    <w:p w:rsidR="00C17433" w:rsidRPr="00276142" w:rsidRDefault="00870264" w:rsidP="00C17433">
      <w:pPr>
        <w:pStyle w:val="aff6"/>
        <w:tabs>
          <w:tab w:val="left" w:pos="567"/>
        </w:tabs>
        <w:kinsoku w:val="0"/>
        <w:overflowPunct w:val="0"/>
        <w:ind w:left="0" w:right="-1" w:firstLine="284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 xml:space="preserve">- 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п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ре</w:t>
      </w:r>
      <w:r w:rsidR="00C17433" w:rsidRPr="00276142">
        <w:rPr>
          <w:rFonts w:ascii="Times New Roman" w:hAnsi="Times New Roman"/>
          <w:sz w:val="28"/>
          <w:szCs w:val="28"/>
        </w:rPr>
        <w:t>д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лить</w:t>
      </w:r>
      <w:r w:rsidR="00C17433"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дин</w:t>
      </w:r>
      <w:r w:rsidR="00C17433" w:rsidRPr="00276142">
        <w:rPr>
          <w:rFonts w:ascii="Times New Roman" w:hAnsi="Times New Roman"/>
          <w:spacing w:val="-3"/>
          <w:sz w:val="28"/>
          <w:szCs w:val="28"/>
        </w:rPr>
        <w:t>у</w:t>
      </w:r>
      <w:r w:rsidR="00C17433" w:rsidRPr="00276142">
        <w:rPr>
          <w:rFonts w:ascii="Times New Roman" w:hAnsi="Times New Roman"/>
          <w:sz w:val="28"/>
          <w:szCs w:val="28"/>
        </w:rPr>
        <w:t>ю</w:t>
      </w:r>
      <w:r w:rsidR="00C17433"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pacing w:val="-3"/>
          <w:sz w:val="28"/>
          <w:szCs w:val="28"/>
        </w:rPr>
        <w:t>т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пл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сн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C17433" w:rsidRPr="00276142">
        <w:rPr>
          <w:rFonts w:ascii="Times New Roman" w:hAnsi="Times New Roman"/>
          <w:sz w:val="28"/>
          <w:szCs w:val="28"/>
        </w:rPr>
        <w:t>б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жа</w:t>
      </w:r>
      <w:r w:rsidR="00C17433" w:rsidRPr="00276142">
        <w:rPr>
          <w:rFonts w:ascii="Times New Roman" w:hAnsi="Times New Roman"/>
          <w:sz w:val="28"/>
          <w:szCs w:val="28"/>
        </w:rPr>
        <w:t>ющую</w:t>
      </w:r>
      <w:r w:rsidR="00C17433"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ор</w:t>
      </w:r>
      <w:r w:rsidR="00C17433" w:rsidRPr="00276142">
        <w:rPr>
          <w:rFonts w:ascii="Times New Roman" w:hAnsi="Times New Roman"/>
          <w:spacing w:val="-3"/>
          <w:sz w:val="28"/>
          <w:szCs w:val="28"/>
        </w:rPr>
        <w:t>г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C17433" w:rsidRPr="00276142">
        <w:rPr>
          <w:rFonts w:ascii="Times New Roman" w:hAnsi="Times New Roman"/>
          <w:sz w:val="28"/>
          <w:szCs w:val="28"/>
        </w:rPr>
        <w:t>низ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C17433" w:rsidRPr="00276142">
        <w:rPr>
          <w:rFonts w:ascii="Times New Roman" w:hAnsi="Times New Roman"/>
          <w:sz w:val="28"/>
          <w:szCs w:val="28"/>
        </w:rPr>
        <w:t>цию</w:t>
      </w:r>
      <w:r w:rsidR="00C17433"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(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ор</w:t>
      </w:r>
      <w:r w:rsidR="00C17433" w:rsidRPr="00276142">
        <w:rPr>
          <w:rFonts w:ascii="Times New Roman" w:hAnsi="Times New Roman"/>
          <w:sz w:val="28"/>
          <w:szCs w:val="28"/>
        </w:rPr>
        <w:t>г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C17433" w:rsidRPr="00276142">
        <w:rPr>
          <w:rFonts w:ascii="Times New Roman" w:hAnsi="Times New Roman"/>
          <w:spacing w:val="1"/>
          <w:sz w:val="28"/>
          <w:szCs w:val="28"/>
        </w:rPr>
        <w:t>н</w:t>
      </w:r>
      <w:r w:rsidR="00C17433" w:rsidRPr="00276142">
        <w:rPr>
          <w:rFonts w:ascii="Times New Roman" w:hAnsi="Times New Roman"/>
          <w:sz w:val="28"/>
          <w:szCs w:val="28"/>
        </w:rPr>
        <w:t>из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C17433" w:rsidRPr="00276142">
        <w:rPr>
          <w:rFonts w:ascii="Times New Roman" w:hAnsi="Times New Roman"/>
          <w:sz w:val="28"/>
          <w:szCs w:val="28"/>
        </w:rPr>
        <w:t>ц</w:t>
      </w:r>
      <w:r w:rsidR="00C17433" w:rsidRPr="00276142">
        <w:rPr>
          <w:rFonts w:ascii="Times New Roman" w:hAnsi="Times New Roman"/>
          <w:spacing w:val="-2"/>
          <w:sz w:val="28"/>
          <w:szCs w:val="28"/>
        </w:rPr>
        <w:t>и</w:t>
      </w:r>
      <w:r w:rsidR="00C17433" w:rsidRPr="00276142">
        <w:rPr>
          <w:rFonts w:ascii="Times New Roman" w:hAnsi="Times New Roman"/>
          <w:sz w:val="28"/>
          <w:szCs w:val="28"/>
        </w:rPr>
        <w:t>и)</w:t>
      </w:r>
      <w:r w:rsidR="00C17433"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в</w:t>
      </w:r>
      <w:r w:rsidR="00C17433"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к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ж</w:t>
      </w:r>
      <w:r w:rsidR="00C17433" w:rsidRPr="00276142">
        <w:rPr>
          <w:rFonts w:ascii="Times New Roman" w:hAnsi="Times New Roman"/>
          <w:sz w:val="28"/>
          <w:szCs w:val="28"/>
        </w:rPr>
        <w:t>д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й из</w:t>
      </w:r>
      <w:r w:rsidR="00C17433"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сист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м</w:t>
      </w:r>
      <w:r w:rsidR="00C17433"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т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пл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сн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C17433" w:rsidRPr="00276142">
        <w:rPr>
          <w:rFonts w:ascii="Times New Roman" w:hAnsi="Times New Roman"/>
          <w:sz w:val="28"/>
          <w:szCs w:val="28"/>
        </w:rPr>
        <w:t>б</w:t>
      </w:r>
      <w:r w:rsidR="00C17433" w:rsidRPr="00276142">
        <w:rPr>
          <w:rFonts w:ascii="Times New Roman" w:hAnsi="Times New Roman"/>
          <w:spacing w:val="-3"/>
          <w:sz w:val="28"/>
          <w:szCs w:val="28"/>
        </w:rPr>
        <w:t>ж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ния,</w:t>
      </w:r>
      <w:r w:rsidR="00C17433" w:rsidRPr="00276142">
        <w:rPr>
          <w:rFonts w:ascii="Times New Roman" w:hAnsi="Times New Roman"/>
          <w:spacing w:val="11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ра</w:t>
      </w:r>
      <w:r w:rsidR="00C17433" w:rsidRPr="00276142">
        <w:rPr>
          <w:rFonts w:ascii="Times New Roman" w:hAnsi="Times New Roman"/>
          <w:sz w:val="28"/>
          <w:szCs w:val="28"/>
        </w:rPr>
        <w:t>сп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л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оже</w:t>
      </w:r>
      <w:r w:rsidR="00C17433" w:rsidRPr="00276142">
        <w:rPr>
          <w:rFonts w:ascii="Times New Roman" w:hAnsi="Times New Roman"/>
          <w:sz w:val="28"/>
          <w:szCs w:val="28"/>
        </w:rPr>
        <w:t>нн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ы</w:t>
      </w:r>
      <w:r w:rsidR="00C17433" w:rsidRPr="00276142">
        <w:rPr>
          <w:rFonts w:ascii="Times New Roman" w:hAnsi="Times New Roman"/>
          <w:sz w:val="28"/>
          <w:szCs w:val="28"/>
        </w:rPr>
        <w:t>х</w:t>
      </w:r>
      <w:r w:rsidR="00C17433"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в</w:t>
      </w:r>
      <w:r w:rsidR="00C17433"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г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ра</w:t>
      </w:r>
      <w:r w:rsidR="00C17433" w:rsidRPr="00276142">
        <w:rPr>
          <w:rFonts w:ascii="Times New Roman" w:hAnsi="Times New Roman"/>
          <w:sz w:val="28"/>
          <w:szCs w:val="28"/>
        </w:rPr>
        <w:t>ниц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C17433" w:rsidRPr="00276142">
        <w:rPr>
          <w:rFonts w:ascii="Times New Roman" w:hAnsi="Times New Roman"/>
          <w:sz w:val="28"/>
          <w:szCs w:val="28"/>
        </w:rPr>
        <w:t>х</w:t>
      </w:r>
      <w:r w:rsidR="00C17433"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pacing w:val="1"/>
          <w:sz w:val="28"/>
          <w:szCs w:val="28"/>
        </w:rPr>
        <w:t>п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с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л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ния,</w:t>
      </w:r>
      <w:r w:rsidR="00C17433"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г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оро</w:t>
      </w:r>
      <w:r w:rsidR="00C17433" w:rsidRPr="00276142">
        <w:rPr>
          <w:rFonts w:ascii="Times New Roman" w:hAnsi="Times New Roman"/>
          <w:sz w:val="28"/>
          <w:szCs w:val="28"/>
        </w:rPr>
        <w:t>дск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 xml:space="preserve">го 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к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р</w:t>
      </w:r>
      <w:r w:rsidR="00C17433" w:rsidRPr="00276142">
        <w:rPr>
          <w:rFonts w:ascii="Times New Roman" w:hAnsi="Times New Roman"/>
          <w:sz w:val="28"/>
          <w:szCs w:val="28"/>
        </w:rPr>
        <w:t>уг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C17433" w:rsidRPr="00276142">
        <w:rPr>
          <w:rFonts w:ascii="Times New Roman" w:hAnsi="Times New Roman"/>
          <w:sz w:val="28"/>
          <w:szCs w:val="28"/>
        </w:rPr>
        <w:t>;</w:t>
      </w:r>
    </w:p>
    <w:p w:rsidR="00C17433" w:rsidRPr="00276142" w:rsidRDefault="00870264" w:rsidP="00C17433">
      <w:pPr>
        <w:pStyle w:val="aff6"/>
        <w:tabs>
          <w:tab w:val="left" w:pos="1134"/>
          <w:tab w:val="left" w:pos="2524"/>
          <w:tab w:val="left" w:pos="2882"/>
          <w:tab w:val="left" w:pos="3884"/>
          <w:tab w:val="left" w:pos="4354"/>
          <w:tab w:val="left" w:pos="5336"/>
          <w:tab w:val="left" w:pos="7414"/>
          <w:tab w:val="left" w:pos="8714"/>
          <w:tab w:val="left" w:pos="9072"/>
          <w:tab w:val="left" w:pos="9782"/>
        </w:tabs>
        <w:kinsoku w:val="0"/>
        <w:overflowPunct w:val="0"/>
        <w:ind w:left="0" w:right="-1" w:firstLine="284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 xml:space="preserve">- 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п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ре</w:t>
      </w:r>
      <w:r w:rsidR="00C17433" w:rsidRPr="00276142">
        <w:rPr>
          <w:rFonts w:ascii="Times New Roman" w:hAnsi="Times New Roman"/>
          <w:sz w:val="28"/>
          <w:szCs w:val="28"/>
        </w:rPr>
        <w:t>д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лить</w:t>
      </w:r>
      <w:r w:rsidR="00C17433"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на</w:t>
      </w:r>
      <w:r w:rsidR="00C17433"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н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ск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pacing w:val="-3"/>
          <w:sz w:val="28"/>
          <w:szCs w:val="28"/>
        </w:rPr>
        <w:t>л</w:t>
      </w:r>
      <w:r w:rsidR="00C17433" w:rsidRPr="00276142">
        <w:rPr>
          <w:rFonts w:ascii="Times New Roman" w:hAnsi="Times New Roman"/>
          <w:sz w:val="28"/>
          <w:szCs w:val="28"/>
        </w:rPr>
        <w:t>ько</w:t>
      </w:r>
      <w:r w:rsidR="00C17433"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сист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м</w:t>
      </w:r>
      <w:r w:rsidR="00C17433"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т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pacing w:val="-3"/>
          <w:sz w:val="28"/>
          <w:szCs w:val="28"/>
        </w:rPr>
        <w:t>п</w:t>
      </w:r>
      <w:r w:rsidR="00C17433" w:rsidRPr="00276142">
        <w:rPr>
          <w:rFonts w:ascii="Times New Roman" w:hAnsi="Times New Roman"/>
          <w:sz w:val="28"/>
          <w:szCs w:val="28"/>
        </w:rPr>
        <w:t>л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сн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C17433" w:rsidRPr="00276142">
        <w:rPr>
          <w:rFonts w:ascii="Times New Roman" w:hAnsi="Times New Roman"/>
          <w:spacing w:val="-3"/>
          <w:sz w:val="28"/>
          <w:szCs w:val="28"/>
        </w:rPr>
        <w:t>б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же</w:t>
      </w:r>
      <w:r w:rsidR="00C17433" w:rsidRPr="00276142">
        <w:rPr>
          <w:rFonts w:ascii="Times New Roman" w:hAnsi="Times New Roman"/>
          <w:sz w:val="28"/>
          <w:szCs w:val="28"/>
        </w:rPr>
        <w:t>ния</w:t>
      </w:r>
      <w:r w:rsidR="00C17433"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ди</w:t>
      </w:r>
      <w:r w:rsidR="00C17433" w:rsidRPr="00276142">
        <w:rPr>
          <w:rFonts w:ascii="Times New Roman" w:hAnsi="Times New Roman"/>
          <w:spacing w:val="-3"/>
          <w:sz w:val="28"/>
          <w:szCs w:val="28"/>
        </w:rPr>
        <w:t>н</w:t>
      </w:r>
      <w:r w:rsidR="00C17433" w:rsidRPr="00276142">
        <w:rPr>
          <w:rFonts w:ascii="Times New Roman" w:hAnsi="Times New Roman"/>
          <w:spacing w:val="1"/>
          <w:sz w:val="28"/>
          <w:szCs w:val="28"/>
        </w:rPr>
        <w:t>у</w:t>
      </w:r>
      <w:r w:rsidR="00C17433" w:rsidRPr="00276142">
        <w:rPr>
          <w:rFonts w:ascii="Times New Roman" w:hAnsi="Times New Roman"/>
          <w:sz w:val="28"/>
          <w:szCs w:val="28"/>
        </w:rPr>
        <w:t>ю</w:t>
      </w:r>
      <w:r w:rsidR="00C17433"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т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пл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pacing w:val="-3"/>
          <w:sz w:val="28"/>
          <w:szCs w:val="28"/>
        </w:rPr>
        <w:t>с</w:t>
      </w:r>
      <w:r w:rsidR="00C17433" w:rsidRPr="00276142">
        <w:rPr>
          <w:rFonts w:ascii="Times New Roman" w:hAnsi="Times New Roman"/>
          <w:sz w:val="28"/>
          <w:szCs w:val="28"/>
        </w:rPr>
        <w:t>н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C17433" w:rsidRPr="00276142">
        <w:rPr>
          <w:rFonts w:ascii="Times New Roman" w:hAnsi="Times New Roman"/>
          <w:sz w:val="28"/>
          <w:szCs w:val="28"/>
        </w:rPr>
        <w:t>б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жа</w:t>
      </w:r>
      <w:r w:rsidR="00C17433" w:rsidRPr="00276142">
        <w:rPr>
          <w:rFonts w:ascii="Times New Roman" w:hAnsi="Times New Roman"/>
          <w:sz w:val="28"/>
          <w:szCs w:val="28"/>
        </w:rPr>
        <w:t xml:space="preserve">ющую 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орга</w:t>
      </w:r>
      <w:r w:rsidR="00C17433" w:rsidRPr="00276142">
        <w:rPr>
          <w:rFonts w:ascii="Times New Roman" w:hAnsi="Times New Roman"/>
          <w:sz w:val="28"/>
          <w:szCs w:val="28"/>
        </w:rPr>
        <w:t>низ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C17433" w:rsidRPr="00276142">
        <w:rPr>
          <w:rFonts w:ascii="Times New Roman" w:hAnsi="Times New Roman"/>
          <w:sz w:val="28"/>
          <w:szCs w:val="28"/>
        </w:rPr>
        <w:t>цию,</w:t>
      </w:r>
      <w:r w:rsidR="00C17433"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сли</w:t>
      </w:r>
      <w:r w:rsidR="00C17433"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т</w:t>
      </w:r>
      <w:r w:rsidR="00C17433" w:rsidRPr="00276142">
        <w:rPr>
          <w:rFonts w:ascii="Times New Roman" w:hAnsi="Times New Roman"/>
          <w:spacing w:val="-4"/>
          <w:sz w:val="28"/>
          <w:szCs w:val="28"/>
        </w:rPr>
        <w:t>а</w:t>
      </w:r>
      <w:r w:rsidR="00C17433" w:rsidRPr="00276142">
        <w:rPr>
          <w:rFonts w:ascii="Times New Roman" w:hAnsi="Times New Roman"/>
          <w:sz w:val="28"/>
          <w:szCs w:val="28"/>
        </w:rPr>
        <w:t>к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C17433" w:rsidRPr="00276142">
        <w:rPr>
          <w:rFonts w:ascii="Times New Roman" w:hAnsi="Times New Roman"/>
          <w:sz w:val="28"/>
          <w:szCs w:val="28"/>
        </w:rPr>
        <w:t>я</w:t>
      </w:r>
      <w:r w:rsidR="00C17433"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ор</w:t>
      </w:r>
      <w:r w:rsidR="00C17433" w:rsidRPr="00276142">
        <w:rPr>
          <w:rFonts w:ascii="Times New Roman" w:hAnsi="Times New Roman"/>
          <w:sz w:val="28"/>
          <w:szCs w:val="28"/>
        </w:rPr>
        <w:t>г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C17433" w:rsidRPr="00276142">
        <w:rPr>
          <w:rFonts w:ascii="Times New Roman" w:hAnsi="Times New Roman"/>
          <w:sz w:val="28"/>
          <w:szCs w:val="28"/>
        </w:rPr>
        <w:t>низ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C17433" w:rsidRPr="00276142">
        <w:rPr>
          <w:rFonts w:ascii="Times New Roman" w:hAnsi="Times New Roman"/>
          <w:sz w:val="28"/>
          <w:szCs w:val="28"/>
        </w:rPr>
        <w:t>ция</w:t>
      </w:r>
      <w:r w:rsidR="00C17433"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вл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C17433" w:rsidRPr="00276142">
        <w:rPr>
          <w:rFonts w:ascii="Times New Roman" w:hAnsi="Times New Roman"/>
          <w:spacing w:val="-3"/>
          <w:sz w:val="28"/>
          <w:szCs w:val="28"/>
        </w:rPr>
        <w:t>д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ее</w:t>
      </w:r>
      <w:r w:rsidR="00C17433" w:rsidRPr="00276142">
        <w:rPr>
          <w:rFonts w:ascii="Times New Roman" w:hAnsi="Times New Roman"/>
          <w:sz w:val="28"/>
          <w:szCs w:val="28"/>
        </w:rPr>
        <w:t>т</w:t>
      </w:r>
      <w:r w:rsidR="00C17433"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на</w:t>
      </w:r>
      <w:r w:rsidR="00C17433"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п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ра</w:t>
      </w:r>
      <w:r w:rsidR="00C17433" w:rsidRPr="00276142">
        <w:rPr>
          <w:rFonts w:ascii="Times New Roman" w:hAnsi="Times New Roman"/>
          <w:sz w:val="28"/>
          <w:szCs w:val="28"/>
        </w:rPr>
        <w:t>ве</w:t>
      </w:r>
      <w:r w:rsidR="00C17433"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с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бств</w:t>
      </w:r>
      <w:r w:rsidR="00C17433" w:rsidRPr="00276142">
        <w:rPr>
          <w:rFonts w:ascii="Times New Roman" w:hAnsi="Times New Roman"/>
          <w:spacing w:val="-4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нн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сти</w:t>
      </w:r>
      <w:r w:rsidR="00C17433"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или ин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м</w:t>
      </w:r>
      <w:r w:rsidR="00C17433"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з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C17433" w:rsidRPr="00276142">
        <w:rPr>
          <w:rFonts w:ascii="Times New Roman" w:hAnsi="Times New Roman"/>
          <w:sz w:val="28"/>
          <w:szCs w:val="28"/>
        </w:rPr>
        <w:t>к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нн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м</w:t>
      </w:r>
      <w:r w:rsidR="00C17433"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сн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pacing w:val="-3"/>
          <w:sz w:val="28"/>
          <w:szCs w:val="28"/>
        </w:rPr>
        <w:t>в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C17433" w:rsidRPr="00276142">
        <w:rPr>
          <w:rFonts w:ascii="Times New Roman" w:hAnsi="Times New Roman"/>
          <w:sz w:val="28"/>
          <w:szCs w:val="28"/>
        </w:rPr>
        <w:t>нии</w:t>
      </w:r>
      <w:r w:rsidR="00C17433"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ист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ч</w:t>
      </w:r>
      <w:r w:rsidR="00C17433" w:rsidRPr="00276142">
        <w:rPr>
          <w:rFonts w:ascii="Times New Roman" w:hAnsi="Times New Roman"/>
          <w:spacing w:val="-3"/>
          <w:sz w:val="28"/>
          <w:szCs w:val="28"/>
        </w:rPr>
        <w:t>н</w:t>
      </w:r>
      <w:r w:rsidR="00C17433" w:rsidRPr="00276142">
        <w:rPr>
          <w:rFonts w:ascii="Times New Roman" w:hAnsi="Times New Roman"/>
          <w:sz w:val="28"/>
          <w:szCs w:val="28"/>
        </w:rPr>
        <w:t>ик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а</w:t>
      </w:r>
      <w:r w:rsidR="00C17433" w:rsidRPr="00276142">
        <w:rPr>
          <w:rFonts w:ascii="Times New Roman" w:hAnsi="Times New Roman"/>
          <w:sz w:val="28"/>
          <w:szCs w:val="28"/>
        </w:rPr>
        <w:t>ми</w:t>
      </w:r>
      <w:r w:rsidR="00C17433"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т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pacing w:val="-3"/>
          <w:sz w:val="28"/>
          <w:szCs w:val="28"/>
        </w:rPr>
        <w:t>п</w:t>
      </w:r>
      <w:r w:rsidR="00C17433" w:rsidRPr="00276142">
        <w:rPr>
          <w:rFonts w:ascii="Times New Roman" w:hAnsi="Times New Roman"/>
          <w:sz w:val="28"/>
          <w:szCs w:val="28"/>
        </w:rPr>
        <w:t>л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в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й</w:t>
      </w:r>
      <w:r w:rsidR="00C17433"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эн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ер</w:t>
      </w:r>
      <w:r w:rsidR="00C17433" w:rsidRPr="00276142">
        <w:rPr>
          <w:rFonts w:ascii="Times New Roman" w:hAnsi="Times New Roman"/>
          <w:sz w:val="28"/>
          <w:szCs w:val="28"/>
        </w:rPr>
        <w:t>гии</w:t>
      </w:r>
      <w:r w:rsidR="00C17433"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и</w:t>
      </w:r>
      <w:r w:rsidR="00C17433"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pacing w:val="-3"/>
          <w:sz w:val="28"/>
          <w:szCs w:val="28"/>
        </w:rPr>
        <w:t>(</w:t>
      </w:r>
      <w:r w:rsidR="00C17433" w:rsidRPr="00276142">
        <w:rPr>
          <w:rFonts w:ascii="Times New Roman" w:hAnsi="Times New Roman"/>
          <w:sz w:val="28"/>
          <w:szCs w:val="28"/>
        </w:rPr>
        <w:t>и</w:t>
      </w:r>
      <w:r w:rsidR="00C17433" w:rsidRPr="00276142">
        <w:rPr>
          <w:rFonts w:ascii="Times New Roman" w:hAnsi="Times New Roman"/>
          <w:spacing w:val="-3"/>
          <w:sz w:val="28"/>
          <w:szCs w:val="28"/>
        </w:rPr>
        <w:t>л</w:t>
      </w:r>
      <w:r w:rsidR="00C17433" w:rsidRPr="00276142">
        <w:rPr>
          <w:rFonts w:ascii="Times New Roman" w:hAnsi="Times New Roman"/>
          <w:sz w:val="28"/>
          <w:szCs w:val="28"/>
        </w:rPr>
        <w:t>и)</w:t>
      </w:r>
      <w:r w:rsidR="00C17433"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z w:val="28"/>
          <w:szCs w:val="28"/>
        </w:rPr>
        <w:t>т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пл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в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ы</w:t>
      </w:r>
      <w:r w:rsidR="00C17433" w:rsidRPr="00276142">
        <w:rPr>
          <w:rFonts w:ascii="Times New Roman" w:hAnsi="Times New Roman"/>
          <w:sz w:val="28"/>
          <w:szCs w:val="28"/>
        </w:rPr>
        <w:t>ми с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тями в </w:t>
      </w:r>
      <w:r w:rsidR="00C17433" w:rsidRPr="00276142">
        <w:rPr>
          <w:rFonts w:ascii="Times New Roman" w:hAnsi="Times New Roman"/>
          <w:sz w:val="28"/>
          <w:szCs w:val="28"/>
        </w:rPr>
        <w:t>к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аж</w:t>
      </w:r>
      <w:r w:rsidR="00C17433" w:rsidRPr="00276142">
        <w:rPr>
          <w:rFonts w:ascii="Times New Roman" w:hAnsi="Times New Roman"/>
          <w:sz w:val="28"/>
          <w:szCs w:val="28"/>
        </w:rPr>
        <w:t>д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 xml:space="preserve">й </w:t>
      </w:r>
      <w:r w:rsidR="00C17433" w:rsidRPr="00276142">
        <w:rPr>
          <w:rFonts w:ascii="Times New Roman" w:hAnsi="Times New Roman"/>
          <w:sz w:val="28"/>
          <w:szCs w:val="28"/>
        </w:rPr>
        <w:t>из</w:t>
      </w:r>
      <w:r w:rsidRPr="00276142">
        <w:rPr>
          <w:rFonts w:ascii="Times New Roman" w:hAnsi="Times New Roman"/>
          <w:sz w:val="28"/>
          <w:szCs w:val="28"/>
        </w:rPr>
        <w:t xml:space="preserve"> </w:t>
      </w:r>
      <w:r w:rsidR="00C17433" w:rsidRPr="00276142">
        <w:rPr>
          <w:rFonts w:ascii="Times New Roman" w:hAnsi="Times New Roman"/>
          <w:spacing w:val="-3"/>
          <w:sz w:val="28"/>
          <w:szCs w:val="28"/>
        </w:rPr>
        <w:t>с</w:t>
      </w:r>
      <w:r w:rsidR="00C17433" w:rsidRPr="00276142">
        <w:rPr>
          <w:rFonts w:ascii="Times New Roman" w:hAnsi="Times New Roman"/>
          <w:sz w:val="28"/>
          <w:szCs w:val="28"/>
        </w:rPr>
        <w:t>ист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м </w:t>
      </w:r>
      <w:r w:rsidR="00C17433" w:rsidRPr="00276142">
        <w:rPr>
          <w:rFonts w:ascii="Times New Roman" w:hAnsi="Times New Roman"/>
          <w:sz w:val="28"/>
          <w:szCs w:val="28"/>
        </w:rPr>
        <w:t>т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пл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сн</w:t>
      </w:r>
      <w:r w:rsidR="00C17433" w:rsidRPr="00276142">
        <w:rPr>
          <w:rFonts w:ascii="Times New Roman" w:hAnsi="Times New Roman"/>
          <w:spacing w:val="-4"/>
          <w:sz w:val="28"/>
          <w:szCs w:val="28"/>
        </w:rPr>
        <w:t>а</w:t>
      </w:r>
      <w:r w:rsidR="00C17433" w:rsidRPr="00276142">
        <w:rPr>
          <w:rFonts w:ascii="Times New Roman" w:hAnsi="Times New Roman"/>
          <w:sz w:val="28"/>
          <w:szCs w:val="28"/>
        </w:rPr>
        <w:t>б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же</w:t>
      </w:r>
      <w:r w:rsidR="00C17433" w:rsidRPr="00276142">
        <w:rPr>
          <w:rFonts w:ascii="Times New Roman" w:hAnsi="Times New Roman"/>
          <w:sz w:val="28"/>
          <w:szCs w:val="28"/>
        </w:rPr>
        <w:t>ния,</w:t>
      </w:r>
      <w:r w:rsidR="00C17433" w:rsidRPr="00276142">
        <w:rPr>
          <w:rFonts w:ascii="Times New Roman" w:hAnsi="Times New Roman"/>
          <w:sz w:val="28"/>
          <w:szCs w:val="28"/>
        </w:rPr>
        <w:tab/>
        <w:t>вх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дящ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 xml:space="preserve"> в </w:t>
      </w:r>
      <w:r w:rsidR="00C17433" w:rsidRPr="00276142">
        <w:rPr>
          <w:rFonts w:ascii="Times New Roman" w:hAnsi="Times New Roman"/>
          <w:sz w:val="28"/>
          <w:szCs w:val="28"/>
        </w:rPr>
        <w:t>з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 xml:space="preserve">ну 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ё д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ят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C17433" w:rsidRPr="00276142">
        <w:rPr>
          <w:rFonts w:ascii="Times New Roman" w:hAnsi="Times New Roman"/>
          <w:sz w:val="28"/>
          <w:szCs w:val="28"/>
        </w:rPr>
        <w:t>льн</w:t>
      </w:r>
      <w:r w:rsidR="00C17433" w:rsidRPr="00276142">
        <w:rPr>
          <w:rFonts w:ascii="Times New Roman" w:hAnsi="Times New Roman"/>
          <w:spacing w:val="-1"/>
          <w:sz w:val="28"/>
          <w:szCs w:val="28"/>
        </w:rPr>
        <w:t>о</w:t>
      </w:r>
      <w:r w:rsidR="00C17433" w:rsidRPr="00276142">
        <w:rPr>
          <w:rFonts w:ascii="Times New Roman" w:hAnsi="Times New Roman"/>
          <w:sz w:val="28"/>
          <w:szCs w:val="28"/>
        </w:rPr>
        <w:t>ст</w:t>
      </w:r>
      <w:r w:rsidR="00C17433" w:rsidRPr="00276142">
        <w:rPr>
          <w:rFonts w:ascii="Times New Roman" w:hAnsi="Times New Roman"/>
          <w:spacing w:val="-2"/>
          <w:sz w:val="28"/>
          <w:szCs w:val="28"/>
        </w:rPr>
        <w:t>и</w:t>
      </w:r>
      <w:r w:rsidR="00C17433" w:rsidRPr="00276142">
        <w:rPr>
          <w:rFonts w:ascii="Times New Roman" w:hAnsi="Times New Roman"/>
          <w:sz w:val="28"/>
          <w:szCs w:val="28"/>
        </w:rPr>
        <w:t>.</w:t>
      </w:r>
    </w:p>
    <w:p w:rsidR="00C17433" w:rsidRPr="00276142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6142">
        <w:rPr>
          <w:rFonts w:ascii="Times New Roman" w:hAnsi="Times New Roman"/>
          <w:sz w:val="28"/>
          <w:szCs w:val="28"/>
        </w:rPr>
        <w:t>Для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исв</w:t>
      </w:r>
      <w:r w:rsidRPr="00276142">
        <w:rPr>
          <w:rFonts w:ascii="Times New Roman" w:hAnsi="Times New Roman"/>
          <w:spacing w:val="-1"/>
          <w:sz w:val="28"/>
          <w:szCs w:val="28"/>
        </w:rPr>
        <w:t>ое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туса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вп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 т</w:t>
      </w:r>
      <w:r w:rsidRPr="00276142">
        <w:rPr>
          <w:rFonts w:ascii="Times New Roman" w:hAnsi="Times New Roman"/>
          <w:spacing w:val="-1"/>
          <w:sz w:val="28"/>
          <w:szCs w:val="28"/>
        </w:rPr>
        <w:t>ерр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ии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я,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оро</w:t>
      </w:r>
      <w:r w:rsidRPr="00276142">
        <w:rPr>
          <w:rFonts w:ascii="Times New Roman" w:hAnsi="Times New Roman"/>
          <w:sz w:val="28"/>
          <w:szCs w:val="28"/>
        </w:rPr>
        <w:t>дск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лиц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ю</w:t>
      </w:r>
      <w:r w:rsidRPr="00276142">
        <w:rPr>
          <w:rFonts w:ascii="Times New Roman" w:hAnsi="Times New Roman"/>
          <w:spacing w:val="2"/>
          <w:sz w:val="28"/>
          <w:szCs w:val="28"/>
        </w:rPr>
        <w:t>щ</w:t>
      </w:r>
      <w:r w:rsidRPr="00276142">
        <w:rPr>
          <w:rFonts w:ascii="Times New Roman" w:hAnsi="Times New Roman"/>
          <w:sz w:val="28"/>
          <w:szCs w:val="28"/>
        </w:rPr>
        <w:t>ие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ве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бств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или 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нии</w:t>
      </w:r>
      <w:r w:rsidRPr="00276142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и)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ями</w:t>
      </w:r>
      <w:r w:rsidRPr="00276142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 т</w:t>
      </w:r>
      <w:r w:rsidRPr="00276142">
        <w:rPr>
          <w:rFonts w:ascii="Times New Roman" w:hAnsi="Times New Roman"/>
          <w:spacing w:val="-1"/>
          <w:sz w:val="28"/>
          <w:szCs w:val="28"/>
        </w:rPr>
        <w:t>ерр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ии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я,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оро</w:t>
      </w:r>
      <w:r w:rsidRPr="00276142">
        <w:rPr>
          <w:rFonts w:ascii="Times New Roman" w:hAnsi="Times New Roman"/>
          <w:sz w:val="28"/>
          <w:szCs w:val="28"/>
        </w:rPr>
        <w:t>дск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уга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2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ве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ть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2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ие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сяца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2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 xml:space="preserve">ты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те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ния,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оро</w:t>
      </w:r>
      <w:r w:rsidRPr="00276142">
        <w:rPr>
          <w:rFonts w:ascii="Times New Roman" w:hAnsi="Times New Roman"/>
          <w:sz w:val="28"/>
          <w:szCs w:val="28"/>
        </w:rPr>
        <w:t>дск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оро</w:t>
      </w:r>
      <w:r w:rsidRPr="00276142">
        <w:rPr>
          <w:rFonts w:ascii="Times New Roman" w:hAnsi="Times New Roman"/>
          <w:spacing w:val="2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 п</w:t>
      </w:r>
      <w:r w:rsidRPr="00276142">
        <w:rPr>
          <w:rFonts w:ascii="Times New Roman" w:hAnsi="Times New Roman"/>
          <w:spacing w:val="-1"/>
          <w:sz w:val="28"/>
          <w:szCs w:val="28"/>
        </w:rPr>
        <w:t>рое</w:t>
      </w:r>
      <w:r w:rsidRPr="00276142">
        <w:rPr>
          <w:rFonts w:ascii="Times New Roman" w:hAnsi="Times New Roman"/>
          <w:sz w:val="28"/>
          <w:szCs w:val="28"/>
        </w:rPr>
        <w:t>кта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мы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упр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яв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исв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</w:t>
      </w:r>
      <w:proofErr w:type="gramEnd"/>
      <w:r w:rsidRPr="00276142">
        <w:rPr>
          <w:rFonts w:ascii="Times New Roman" w:hAnsi="Times New Roman"/>
          <w:sz w:val="28"/>
          <w:szCs w:val="28"/>
        </w:rPr>
        <w:t xml:space="preserve"> 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туса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ны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ят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й ук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лица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уют</w:t>
      </w:r>
      <w:r w:rsidRPr="00276142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лнять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фу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 xml:space="preserve">кции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. О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бяз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gramStart"/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pacing w:val="-3"/>
          <w:sz w:val="28"/>
          <w:szCs w:val="28"/>
        </w:rPr>
        <w:t>з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стить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</w:t>
      </w:r>
      <w:proofErr w:type="gramEnd"/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инят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явк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те 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ния,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оро</w:t>
      </w:r>
      <w:r w:rsidRPr="00276142">
        <w:rPr>
          <w:rFonts w:ascii="Times New Roman" w:hAnsi="Times New Roman"/>
          <w:sz w:val="28"/>
          <w:szCs w:val="28"/>
        </w:rPr>
        <w:t>дск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 xml:space="preserve">го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C17433" w:rsidRPr="00276142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случ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сли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нии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ны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ят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й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дна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явка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лиц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ве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или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 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нии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чник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(ил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)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ми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тя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 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тствующ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ме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ия,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то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тус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ед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</w:t>
      </w:r>
      <w:r w:rsidRPr="00276142">
        <w:rPr>
          <w:rFonts w:ascii="Times New Roman" w:hAnsi="Times New Roman"/>
          <w:spacing w:val="-3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й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исв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му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ицу.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сл</w:t>
      </w:r>
      <w:r w:rsidRPr="00276142">
        <w:rPr>
          <w:rFonts w:ascii="Times New Roman" w:hAnsi="Times New Roman"/>
          <w:spacing w:val="-3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сли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ны 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ят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дано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лько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иц, вл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ющих</w:t>
      </w:r>
      <w:r w:rsidRPr="00276142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ве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бств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ли</w:t>
      </w:r>
      <w:r w:rsidRPr="00276142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ии</w:t>
      </w:r>
      <w:r w:rsidRPr="00276142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ми</w:t>
      </w:r>
      <w:r w:rsidRPr="00276142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(и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и)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ми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тя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тствующ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ме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я,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pacing w:val="-3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 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уп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ив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тус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тепл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 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иями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-3"/>
          <w:sz w:val="28"/>
          <w:szCs w:val="28"/>
        </w:rPr>
        <w:t>щ</w:t>
      </w:r>
      <w:r w:rsidRPr="00276142">
        <w:rPr>
          <w:rFonts w:ascii="Times New Roman" w:hAnsi="Times New Roman"/>
          <w:sz w:val="28"/>
          <w:szCs w:val="28"/>
        </w:rPr>
        <w:t>их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Пра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ил.</w:t>
      </w:r>
    </w:p>
    <w:p w:rsidR="00C17433" w:rsidRPr="00276142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ния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являютс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:</w:t>
      </w:r>
    </w:p>
    <w:p w:rsidR="00C17433" w:rsidRPr="00276142" w:rsidRDefault="00C17433" w:rsidP="00975BDE">
      <w:pPr>
        <w:pStyle w:val="aff6"/>
        <w:numPr>
          <w:ilvl w:val="2"/>
          <w:numId w:val="8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ве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бств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ми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иб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льш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щностью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(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 xml:space="preserve">) </w:t>
      </w:r>
      <w:r w:rsidRPr="00276142">
        <w:rPr>
          <w:rFonts w:ascii="Times New Roman" w:hAnsi="Times New Roman"/>
          <w:sz w:val="28"/>
          <w:szCs w:val="28"/>
        </w:rPr>
        <w:lastRenderedPageBreak/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ми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ми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иб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льш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3"/>
          <w:sz w:val="28"/>
          <w:szCs w:val="28"/>
        </w:rPr>
        <w:t>ь</w:t>
      </w:r>
      <w:r w:rsidRPr="00276142">
        <w:rPr>
          <w:rFonts w:ascii="Times New Roman" w:hAnsi="Times New Roman"/>
          <w:sz w:val="28"/>
          <w:szCs w:val="28"/>
        </w:rPr>
        <w:t>ю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ниц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зоны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ят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 xml:space="preserve">сти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pacing w:val="-3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и;</w:t>
      </w:r>
    </w:p>
    <w:p w:rsidR="00C17433" w:rsidRPr="00276142" w:rsidRDefault="00C17433" w:rsidP="00975BDE">
      <w:pPr>
        <w:pStyle w:val="aff6"/>
        <w:numPr>
          <w:ilvl w:val="2"/>
          <w:numId w:val="8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р 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бств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 xml:space="preserve">го 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пит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C17433" w:rsidRPr="00276142" w:rsidRDefault="00C17433" w:rsidP="00975BDE">
      <w:pPr>
        <w:pStyle w:val="aff6"/>
        <w:numPr>
          <w:ilvl w:val="2"/>
          <w:numId w:val="8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сть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луч</w:t>
      </w:r>
      <w:r w:rsidRPr="00276142">
        <w:rPr>
          <w:rFonts w:ascii="Times New Roman" w:hAnsi="Times New Roman"/>
          <w:spacing w:val="-3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чить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еж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сть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 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тствующ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ме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C17433" w:rsidRPr="00276142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случ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сли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нии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ны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ят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й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но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явки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исв</w:t>
      </w:r>
      <w:r w:rsidRPr="00276142">
        <w:rPr>
          <w:rFonts w:ascii="Times New Roman" w:hAnsi="Times New Roman"/>
          <w:spacing w:val="-1"/>
          <w:sz w:val="28"/>
          <w:szCs w:val="28"/>
        </w:rPr>
        <w:t>ое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ву</w:t>
      </w:r>
      <w:r w:rsidRPr="00276142">
        <w:rPr>
          <w:rFonts w:ascii="Times New Roman" w:hAnsi="Times New Roman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туса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иц, 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тствую</w:t>
      </w:r>
      <w:r w:rsidRPr="00276142">
        <w:rPr>
          <w:rFonts w:ascii="Times New Roman" w:hAnsi="Times New Roman"/>
          <w:spacing w:val="-3"/>
          <w:sz w:val="28"/>
          <w:szCs w:val="28"/>
        </w:rPr>
        <w:t>щ</w:t>
      </w:r>
      <w:r w:rsidRPr="00276142">
        <w:rPr>
          <w:rFonts w:ascii="Times New Roman" w:hAnsi="Times New Roman"/>
          <w:sz w:val="28"/>
          <w:szCs w:val="28"/>
        </w:rPr>
        <w:t>их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иям,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-3"/>
          <w:sz w:val="28"/>
          <w:szCs w:val="28"/>
        </w:rPr>
        <w:t>щ</w:t>
      </w:r>
      <w:r w:rsidRPr="00276142">
        <w:rPr>
          <w:rFonts w:ascii="Times New Roman" w:hAnsi="Times New Roman"/>
          <w:sz w:val="28"/>
          <w:szCs w:val="28"/>
        </w:rPr>
        <w:t>ими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Пра</w:t>
      </w:r>
      <w:r w:rsidRPr="00276142">
        <w:rPr>
          <w:rFonts w:ascii="Times New Roman" w:hAnsi="Times New Roman"/>
          <w:sz w:val="28"/>
          <w:szCs w:val="28"/>
        </w:rPr>
        <w:t>вил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тус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исв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ции,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лучш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2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 xml:space="preserve">е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чить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еж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ст</w:t>
      </w:r>
      <w:r w:rsidRPr="00276142">
        <w:rPr>
          <w:rFonts w:ascii="Times New Roman" w:hAnsi="Times New Roman"/>
          <w:sz w:val="28"/>
          <w:szCs w:val="28"/>
        </w:rPr>
        <w:t>ь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 в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тству</w:t>
      </w:r>
      <w:r w:rsidRPr="00276142">
        <w:rPr>
          <w:rFonts w:ascii="Times New Roman" w:hAnsi="Times New Roman"/>
          <w:spacing w:val="1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ме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я.</w:t>
      </w:r>
      <w:proofErr w:type="gramEnd"/>
    </w:p>
    <w:p w:rsidR="00C17433" w:rsidRPr="00276142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сть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ч</w:t>
      </w:r>
      <w:r w:rsidRPr="00276142">
        <w:rPr>
          <w:rFonts w:ascii="Times New Roman" w:hAnsi="Times New Roman"/>
          <w:sz w:val="28"/>
          <w:szCs w:val="28"/>
        </w:rPr>
        <w:t>ить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еж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ь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1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чи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у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ких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зм</w:t>
      </w:r>
      <w:r w:rsidRPr="00276142">
        <w:rPr>
          <w:rFonts w:ascii="Times New Roman" w:hAnsi="Times New Roman"/>
          <w:spacing w:val="-1"/>
          <w:sz w:val="28"/>
          <w:szCs w:val="28"/>
        </w:rPr>
        <w:t>ож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ли</w:t>
      </w:r>
      <w:r w:rsidRPr="00276142">
        <w:rPr>
          <w:rFonts w:ascii="Times New Roman" w:hAnsi="Times New Roman"/>
          <w:spacing w:val="-3"/>
          <w:sz w:val="28"/>
          <w:szCs w:val="28"/>
        </w:rPr>
        <w:t>ф</w:t>
      </w:r>
      <w:r w:rsidRPr="00276142">
        <w:rPr>
          <w:rFonts w:ascii="Times New Roman" w:hAnsi="Times New Roman"/>
          <w:sz w:val="28"/>
          <w:szCs w:val="28"/>
        </w:rPr>
        <w:t>ици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ла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2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, 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нит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инг</w:t>
      </w:r>
      <w:r w:rsidRPr="00276142">
        <w:rPr>
          <w:rFonts w:ascii="Times New Roman" w:hAnsi="Times New Roman"/>
          <w:spacing w:val="-3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исп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тч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и,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юч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ниям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2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ивн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му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нию гид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влич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ки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pacing w:val="-3"/>
          <w:sz w:val="28"/>
          <w:szCs w:val="28"/>
        </w:rPr>
        <w:t>ж</w:t>
      </w:r>
      <w:r w:rsidRPr="00276142">
        <w:rPr>
          <w:rFonts w:ascii="Times New Roman" w:hAnsi="Times New Roman"/>
          <w:sz w:val="28"/>
          <w:szCs w:val="28"/>
        </w:rPr>
        <w:t>им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тся в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ме </w:t>
      </w: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ния.</w:t>
      </w:r>
    </w:p>
    <w:p w:rsidR="00C17433" w:rsidRPr="00276142" w:rsidRDefault="00C17433" w:rsidP="00246A94">
      <w:pPr>
        <w:pStyle w:val="aff6"/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случ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нии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ны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ят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й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не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явки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исв</w:t>
      </w:r>
      <w:r w:rsidRPr="00276142">
        <w:rPr>
          <w:rFonts w:ascii="Times New Roman" w:hAnsi="Times New Roman"/>
          <w:spacing w:val="-1"/>
          <w:sz w:val="28"/>
          <w:szCs w:val="28"/>
        </w:rPr>
        <w:t>ое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вующ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тус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 xml:space="preserve">ус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исв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ив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га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и,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 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тствующ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ят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ч</w:t>
      </w:r>
      <w:r w:rsidRPr="00276142">
        <w:rPr>
          <w:rFonts w:ascii="Times New Roman" w:hAnsi="Times New Roman"/>
          <w:sz w:val="28"/>
          <w:szCs w:val="28"/>
        </w:rPr>
        <w:t>ник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ми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ли)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4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ми 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тями,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</w:t>
      </w:r>
      <w:r w:rsidRPr="00276142">
        <w:rPr>
          <w:rFonts w:ascii="Times New Roman" w:hAnsi="Times New Roman"/>
          <w:spacing w:val="-3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ящих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Пр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вил.</w:t>
      </w:r>
    </w:p>
    <w:p w:rsidR="00C17433" w:rsidRPr="00276142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Един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 xml:space="preserve">я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 xml:space="preserve">ция 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 xml:space="preserve">и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сущ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 xml:space="preserve">и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ое</w:t>
      </w:r>
      <w:r w:rsidRPr="00276142">
        <w:rPr>
          <w:rFonts w:ascii="Times New Roman" w:hAnsi="Times New Roman"/>
          <w:sz w:val="28"/>
          <w:szCs w:val="28"/>
        </w:rPr>
        <w:t>й 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ят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 xml:space="preserve">сти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бяз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:</w:t>
      </w:r>
    </w:p>
    <w:p w:rsidR="00C17433" w:rsidRPr="00276142" w:rsidRDefault="00C17433" w:rsidP="00975BDE">
      <w:pPr>
        <w:pStyle w:val="aff6"/>
        <w:numPr>
          <w:ilvl w:val="2"/>
          <w:numId w:val="8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ключ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ть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лн</w:t>
      </w:r>
      <w:r w:rsidRPr="00276142">
        <w:rPr>
          <w:rFonts w:ascii="Times New Roman" w:hAnsi="Times New Roman"/>
          <w:spacing w:val="-3"/>
          <w:sz w:val="28"/>
          <w:szCs w:val="28"/>
        </w:rPr>
        <w:t>ят</w:t>
      </w:r>
      <w:r w:rsidRPr="00276142">
        <w:rPr>
          <w:rFonts w:ascii="Times New Roman" w:hAnsi="Times New Roman"/>
          <w:sz w:val="28"/>
          <w:szCs w:val="28"/>
        </w:rPr>
        <w:t>ь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ы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любы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тив</w:t>
      </w:r>
      <w:r w:rsidRPr="00276142">
        <w:rPr>
          <w:rFonts w:ascii="Times New Roman" w:hAnsi="Times New Roman"/>
          <w:spacing w:val="-3"/>
          <w:sz w:val="28"/>
          <w:szCs w:val="28"/>
        </w:rPr>
        <w:t>ш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ми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 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лями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гии,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бляющ</w:t>
      </w:r>
      <w:r w:rsidRPr="00276142">
        <w:rPr>
          <w:rFonts w:ascii="Times New Roman" w:hAnsi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е уст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вки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оры</w:t>
      </w:r>
      <w:r w:rsidRPr="00276142">
        <w:rPr>
          <w:rFonts w:ascii="Times New Roman" w:hAnsi="Times New Roman"/>
          <w:sz w:val="28"/>
          <w:szCs w:val="28"/>
        </w:rPr>
        <w:t>х 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дятся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ме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усл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1"/>
          <w:sz w:val="28"/>
          <w:szCs w:val="28"/>
        </w:rPr>
        <w:t>в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блюд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 ук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ми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pacing w:val="-3"/>
          <w:sz w:val="28"/>
          <w:szCs w:val="28"/>
        </w:rPr>
        <w:t>б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ля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им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 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льств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ят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2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их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вий 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дключ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 к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тям;</w:t>
      </w:r>
    </w:p>
    <w:p w:rsidR="00C17433" w:rsidRPr="00276142" w:rsidRDefault="00C17433" w:rsidP="00975BDE">
      <w:pPr>
        <w:pStyle w:val="aff6"/>
        <w:numPr>
          <w:ilvl w:val="2"/>
          <w:numId w:val="8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ключ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ть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лн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ть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ы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вки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1"/>
          <w:sz w:val="28"/>
          <w:szCs w:val="28"/>
        </w:rPr>
        <w:t>е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щн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сти)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 (ил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)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ля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нии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бъ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ма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грузки,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в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ии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со сх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C17433" w:rsidRPr="00276142" w:rsidRDefault="00C17433" w:rsidP="00975BDE">
      <w:pPr>
        <w:pStyle w:val="aff6"/>
        <w:numPr>
          <w:ilvl w:val="2"/>
          <w:numId w:val="8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ключ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ть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ть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ы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услуг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pacing w:val="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ч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гии,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си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ля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бъ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ео</w:t>
      </w:r>
      <w:r w:rsidRPr="00276142">
        <w:rPr>
          <w:rFonts w:ascii="Times New Roman" w:hAnsi="Times New Roman"/>
          <w:sz w:val="28"/>
          <w:szCs w:val="28"/>
        </w:rPr>
        <w:t>бх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дим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для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бесп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бит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ь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гии,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я 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их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C17433" w:rsidRPr="00276142" w:rsidRDefault="00C17433" w:rsidP="00923AE7">
      <w:pPr>
        <w:pStyle w:val="aff6"/>
        <w:tabs>
          <w:tab w:val="left" w:pos="2274"/>
          <w:tab w:val="left" w:pos="3147"/>
          <w:tab w:val="left" w:pos="4284"/>
          <w:tab w:val="left" w:pos="5170"/>
          <w:tab w:val="left" w:pos="6144"/>
          <w:tab w:val="left" w:pos="8366"/>
          <w:tab w:val="left" w:pos="991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z w:val="28"/>
          <w:szCs w:val="28"/>
        </w:rPr>
        <w:tab/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оже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ab/>
        <w:t>ут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тить</w:t>
      </w:r>
      <w:r w:rsidRPr="00276142">
        <w:rPr>
          <w:rFonts w:ascii="Times New Roman" w:hAnsi="Times New Roman"/>
          <w:sz w:val="28"/>
          <w:szCs w:val="28"/>
        </w:rPr>
        <w:tab/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тус</w:t>
      </w:r>
      <w:r w:rsidRPr="00276142">
        <w:rPr>
          <w:rFonts w:ascii="Times New Roman" w:hAnsi="Times New Roman"/>
          <w:sz w:val="28"/>
          <w:szCs w:val="28"/>
        </w:rPr>
        <w:tab/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ab/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pacing w:val="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="00246A94" w:rsidRPr="00276142">
        <w:rPr>
          <w:rFonts w:ascii="Times New Roman" w:hAnsi="Times New Roman"/>
          <w:sz w:val="28"/>
          <w:szCs w:val="28"/>
        </w:rPr>
        <w:t>й организ</w:t>
      </w:r>
      <w:r w:rsidR="00246A94" w:rsidRPr="00276142">
        <w:rPr>
          <w:rFonts w:ascii="Times New Roman" w:hAnsi="Times New Roman"/>
          <w:sz w:val="28"/>
          <w:szCs w:val="28"/>
        </w:rPr>
        <w:t>а</w:t>
      </w:r>
      <w:r w:rsidR="00246A94" w:rsidRPr="00276142">
        <w:rPr>
          <w:rFonts w:ascii="Times New Roman" w:hAnsi="Times New Roman"/>
          <w:sz w:val="28"/>
          <w:szCs w:val="28"/>
        </w:rPr>
        <w:t xml:space="preserve">ции </w:t>
      </w:r>
      <w:r w:rsidRPr="00276142">
        <w:rPr>
          <w:rFonts w:ascii="Times New Roman" w:hAnsi="Times New Roman"/>
          <w:sz w:val="28"/>
          <w:szCs w:val="28"/>
        </w:rPr>
        <w:t>в сл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дую</w:t>
      </w:r>
      <w:r w:rsidRPr="00276142">
        <w:rPr>
          <w:rFonts w:ascii="Times New Roman" w:hAnsi="Times New Roman"/>
          <w:spacing w:val="-3"/>
          <w:sz w:val="28"/>
          <w:szCs w:val="28"/>
        </w:rPr>
        <w:t>щ</w:t>
      </w:r>
      <w:r w:rsidRPr="00276142">
        <w:rPr>
          <w:rFonts w:ascii="Times New Roman" w:hAnsi="Times New Roman"/>
          <w:sz w:val="28"/>
          <w:szCs w:val="28"/>
        </w:rPr>
        <w:t>их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уч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ях:</w:t>
      </w:r>
    </w:p>
    <w:p w:rsidR="00C17433" w:rsidRPr="00276142" w:rsidRDefault="00C17433" w:rsidP="00975BDE">
      <w:pPr>
        <w:pStyle w:val="aff6"/>
        <w:numPr>
          <w:ilvl w:val="2"/>
          <w:numId w:val="8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сист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за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1</w:t>
      </w:r>
      <w:r w:rsidRPr="00276142">
        <w:rPr>
          <w:rFonts w:ascii="Times New Roman" w:hAnsi="Times New Roman"/>
          <w:sz w:val="28"/>
          <w:szCs w:val="28"/>
        </w:rPr>
        <w:t>2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1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в)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ис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 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дл</w:t>
      </w:r>
      <w:r w:rsidRPr="00276142">
        <w:rPr>
          <w:rFonts w:ascii="Times New Roman" w:hAnsi="Times New Roman"/>
          <w:spacing w:val="-1"/>
          <w:sz w:val="28"/>
          <w:szCs w:val="28"/>
        </w:rPr>
        <w:t>ежа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бяз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</w:t>
      </w:r>
      <w:r w:rsidRPr="00276142">
        <w:rPr>
          <w:rFonts w:ascii="Times New Roman" w:hAnsi="Times New Roman"/>
          <w:spacing w:val="-3"/>
          <w:sz w:val="28"/>
          <w:szCs w:val="28"/>
        </w:rPr>
        <w:t>ст</w:t>
      </w:r>
      <w:r w:rsidRPr="00276142">
        <w:rPr>
          <w:rFonts w:ascii="Times New Roman" w:hAnsi="Times New Roman"/>
          <w:sz w:val="28"/>
          <w:szCs w:val="28"/>
        </w:rPr>
        <w:t>в,</w:t>
      </w:r>
      <w:r w:rsidRPr="00276142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дусм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1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усл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вия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 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оро</w:t>
      </w:r>
      <w:r w:rsidRPr="00276142">
        <w:rPr>
          <w:rFonts w:ascii="Times New Roman" w:hAnsi="Times New Roman"/>
          <w:sz w:val="28"/>
          <w:szCs w:val="28"/>
        </w:rPr>
        <w:t>в.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кт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или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ежа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1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бяз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в 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ть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дт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ерж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вступив</w:t>
      </w:r>
      <w:r w:rsidRPr="00276142">
        <w:rPr>
          <w:rFonts w:ascii="Times New Roman" w:hAnsi="Times New Roman"/>
          <w:spacing w:val="-3"/>
          <w:sz w:val="28"/>
          <w:szCs w:val="28"/>
        </w:rPr>
        <w:t>ш</w:t>
      </w:r>
      <w:r w:rsidRPr="00276142">
        <w:rPr>
          <w:rFonts w:ascii="Times New Roman" w:hAnsi="Times New Roman"/>
          <w:sz w:val="28"/>
          <w:szCs w:val="28"/>
        </w:rPr>
        <w:t>ими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нную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силу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ниями 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нти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(и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и)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ерр</w:t>
      </w:r>
      <w:r w:rsidRPr="00276142">
        <w:rPr>
          <w:rFonts w:ascii="Times New Roman" w:hAnsi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 xml:space="preserve">х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в,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(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и)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уд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в;</w:t>
      </w:r>
    </w:p>
    <w:p w:rsidR="00C17433" w:rsidRPr="00276142" w:rsidRDefault="00C17433" w:rsidP="00975BDE">
      <w:pPr>
        <w:pStyle w:val="aff6"/>
        <w:numPr>
          <w:ilvl w:val="2"/>
          <w:numId w:val="8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инятие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ядке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1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</w:t>
      </w:r>
      <w:r w:rsidRPr="00276142">
        <w:rPr>
          <w:rFonts w:ascii="Times New Roman" w:hAnsi="Times New Roman"/>
          <w:spacing w:val="-3"/>
          <w:sz w:val="28"/>
          <w:szCs w:val="28"/>
        </w:rPr>
        <w:t>з</w:t>
      </w:r>
      <w:r w:rsidRPr="00276142">
        <w:rPr>
          <w:rFonts w:ascii="Times New Roman" w:hAnsi="Times New Roman"/>
          <w:sz w:val="28"/>
          <w:szCs w:val="28"/>
        </w:rPr>
        <w:t>а искл</w:t>
      </w:r>
      <w:r w:rsidRPr="00276142">
        <w:rPr>
          <w:rFonts w:ascii="Times New Roman" w:hAnsi="Times New Roman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lastRenderedPageBreak/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реорга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ме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когда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и,</w:t>
      </w:r>
      <w:proofErr w:type="gramEnd"/>
    </w:p>
    <w:p w:rsidR="00C17433" w:rsidRPr="00276142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им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тус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ое</w:t>
      </w:r>
      <w:r w:rsidRPr="00276142">
        <w:rPr>
          <w:rFonts w:ascii="Times New Roman" w:hAnsi="Times New Roman"/>
          <w:sz w:val="28"/>
          <w:szCs w:val="28"/>
        </w:rPr>
        <w:t>диняются д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угие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акж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низации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ме п</w:t>
      </w:r>
      <w:r w:rsidRPr="00276142">
        <w:rPr>
          <w:rFonts w:ascii="Times New Roman" w:hAnsi="Times New Roman"/>
          <w:spacing w:val="-1"/>
          <w:sz w:val="28"/>
          <w:szCs w:val="28"/>
        </w:rPr>
        <w:t>рео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ния)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или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ликв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тус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и;</w:t>
      </w:r>
    </w:p>
    <w:p w:rsidR="00C17433" w:rsidRPr="00276142" w:rsidRDefault="00C17433" w:rsidP="00975BDE">
      <w:pPr>
        <w:pStyle w:val="aff6"/>
        <w:numPr>
          <w:ilvl w:val="2"/>
          <w:numId w:val="8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инятие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раж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суд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изн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1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ии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 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тус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и,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1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C17433" w:rsidRPr="00276142" w:rsidRDefault="00C17433" w:rsidP="00975BDE">
      <w:pPr>
        <w:pStyle w:val="aff6"/>
        <w:numPr>
          <w:ilvl w:val="2"/>
          <w:numId w:val="8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 п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ва 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бств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 xml:space="preserve">сти 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 xml:space="preserve">ли 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ми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</w:p>
    <w:p w:rsidR="00C17433" w:rsidRPr="00276142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иб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ль</w:t>
      </w:r>
      <w:r w:rsidRPr="00276142">
        <w:rPr>
          <w:rFonts w:ascii="Times New Roman" w:hAnsi="Times New Roman"/>
          <w:spacing w:val="-3"/>
          <w:sz w:val="28"/>
          <w:szCs w:val="28"/>
        </w:rPr>
        <w:t>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щн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стью</w:t>
      </w:r>
      <w:r w:rsidRPr="00276142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</w:t>
      </w:r>
      <w:r w:rsidRPr="00276142">
        <w:rPr>
          <w:rFonts w:ascii="Times New Roman" w:hAnsi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и)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ми 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тями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иб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льш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стью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ны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ят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1"/>
          <w:sz w:val="28"/>
          <w:szCs w:val="28"/>
        </w:rPr>
        <w:t>ь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ниям,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3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см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 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льств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сси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и;</w:t>
      </w:r>
    </w:p>
    <w:p w:rsidR="00C17433" w:rsidRPr="00276142" w:rsidRDefault="00C17433" w:rsidP="00975BDE">
      <w:pPr>
        <w:pStyle w:val="aff6"/>
        <w:numPr>
          <w:ilvl w:val="2"/>
          <w:numId w:val="8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тствие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и,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тус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й </w:t>
      </w:r>
      <w:r w:rsidRPr="00276142">
        <w:rPr>
          <w:rFonts w:ascii="Times New Roman" w:hAnsi="Times New Roman"/>
          <w:spacing w:val="-1"/>
          <w:sz w:val="28"/>
          <w:szCs w:val="28"/>
        </w:rPr>
        <w:t>орга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ям,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яз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pacing w:val="-3"/>
          <w:sz w:val="28"/>
          <w:szCs w:val="28"/>
        </w:rPr>
        <w:t>з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еро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бст</w:t>
      </w:r>
      <w:r w:rsidRPr="00276142">
        <w:rPr>
          <w:rFonts w:ascii="Times New Roman" w:hAnsi="Times New Roman"/>
          <w:spacing w:val="1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пит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а т</w:t>
      </w:r>
      <w:r w:rsidRPr="00276142">
        <w:rPr>
          <w:rFonts w:ascii="Times New Roman" w:hAnsi="Times New Roman"/>
          <w:spacing w:val="-1"/>
          <w:sz w:val="28"/>
          <w:szCs w:val="28"/>
        </w:rPr>
        <w:t>акж</w:t>
      </w:r>
      <w:r w:rsidRPr="00276142">
        <w:rPr>
          <w:rFonts w:ascii="Times New Roman" w:hAnsi="Times New Roman"/>
          <w:sz w:val="28"/>
          <w:szCs w:val="28"/>
        </w:rPr>
        <w:t>е 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стью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лучш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 xml:space="preserve">е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чить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еж</w:t>
      </w:r>
      <w:r w:rsidRPr="00276142">
        <w:rPr>
          <w:rFonts w:ascii="Times New Roman" w:hAnsi="Times New Roman"/>
          <w:sz w:val="28"/>
          <w:szCs w:val="28"/>
        </w:rPr>
        <w:t>ность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 в 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тствующ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ме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C17433" w:rsidRPr="00276142" w:rsidRDefault="00C17433" w:rsidP="00975BDE">
      <w:pPr>
        <w:pStyle w:val="aff6"/>
        <w:numPr>
          <w:ilvl w:val="2"/>
          <w:numId w:val="8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ча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явл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нии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сущ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фун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z w:val="28"/>
          <w:szCs w:val="28"/>
        </w:rPr>
        <w:t xml:space="preserve">ий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pacing w:val="-3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и.</w:t>
      </w:r>
    </w:p>
    <w:p w:rsidR="00C17433" w:rsidRPr="00276142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Гра</w:t>
      </w:r>
      <w:r w:rsidRPr="00276142">
        <w:rPr>
          <w:rFonts w:ascii="Times New Roman" w:hAnsi="Times New Roman"/>
          <w:sz w:val="28"/>
          <w:szCs w:val="28"/>
        </w:rPr>
        <w:t>ницы 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ны 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ят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 xml:space="preserve">сти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й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рг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 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ть изм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ны в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ду</w:t>
      </w:r>
      <w:r w:rsidRPr="00276142">
        <w:rPr>
          <w:rFonts w:ascii="Times New Roman" w:hAnsi="Times New Roman"/>
          <w:spacing w:val="-3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случ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-3"/>
          <w:sz w:val="28"/>
          <w:szCs w:val="28"/>
        </w:rPr>
        <w:t>х</w:t>
      </w:r>
      <w:r w:rsidRPr="00276142">
        <w:rPr>
          <w:rFonts w:ascii="Times New Roman" w:hAnsi="Times New Roman"/>
          <w:sz w:val="28"/>
          <w:szCs w:val="28"/>
        </w:rPr>
        <w:t>:</w:t>
      </w:r>
    </w:p>
    <w:p w:rsidR="00C17433" w:rsidRPr="00276142" w:rsidRDefault="00C17433" w:rsidP="00975BDE">
      <w:pPr>
        <w:pStyle w:val="aff6"/>
        <w:numPr>
          <w:ilvl w:val="2"/>
          <w:numId w:val="8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дключ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ме</w:t>
      </w:r>
      <w:r w:rsidRPr="0027614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бляющ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х у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к,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ик</w:t>
      </w:r>
      <w:r w:rsidRPr="00276142">
        <w:rPr>
          <w:rFonts w:ascii="Times New Roman" w:hAnsi="Times New Roman"/>
          <w:spacing w:val="-4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или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или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их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тключ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ние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ы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;</w:t>
      </w:r>
    </w:p>
    <w:p w:rsidR="00C17433" w:rsidRPr="00276142" w:rsidRDefault="00C17433" w:rsidP="00975BDE">
      <w:pPr>
        <w:pStyle w:val="aff6"/>
        <w:numPr>
          <w:ilvl w:val="2"/>
          <w:numId w:val="8"/>
        </w:numPr>
        <w:tabs>
          <w:tab w:val="left" w:pos="993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хн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 xml:space="preserve">е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бъ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ие си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3"/>
          <w:sz w:val="28"/>
          <w:szCs w:val="28"/>
        </w:rPr>
        <w:t>ж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ния.</w:t>
      </w:r>
    </w:p>
    <w:p w:rsidR="00C17433" w:rsidRPr="00276142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изм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нии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ниц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ят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сти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й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ак</w:t>
      </w:r>
      <w:r w:rsidRPr="00276142">
        <w:rPr>
          <w:rFonts w:ascii="Times New Roman" w:hAnsi="Times New Roman"/>
          <w:spacing w:val="-3"/>
          <w:sz w:val="28"/>
          <w:szCs w:val="28"/>
        </w:rPr>
        <w:t>ж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 о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ое</w:t>
      </w:r>
      <w:r w:rsidRPr="00276142">
        <w:rPr>
          <w:rFonts w:ascii="Times New Roman" w:hAnsi="Times New Roman"/>
          <w:sz w:val="28"/>
          <w:szCs w:val="28"/>
        </w:rPr>
        <w:t>нии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туса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z w:val="28"/>
          <w:szCs w:val="28"/>
        </w:rPr>
        <w:t>ин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дл</w:t>
      </w:r>
      <w:r w:rsidRPr="00276142">
        <w:rPr>
          <w:rFonts w:ascii="Times New Roman" w:hAnsi="Times New Roman"/>
          <w:spacing w:val="-1"/>
          <w:sz w:val="28"/>
          <w:szCs w:val="28"/>
        </w:rPr>
        <w:t>ежа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нию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1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е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кту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z w:val="28"/>
          <w:szCs w:val="28"/>
        </w:rPr>
        <w:t>ии.</w:t>
      </w:r>
    </w:p>
    <w:p w:rsidR="00CF4EBE" w:rsidRPr="00276142" w:rsidRDefault="00CF4EBE" w:rsidP="00CF4EBE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sz w:val="28"/>
          <w:szCs w:val="28"/>
        </w:rPr>
        <w:tab/>
      </w:r>
      <w:r w:rsidRPr="00276142">
        <w:rPr>
          <w:rFonts w:ascii="Times New Roman" w:hAnsi="Times New Roman"/>
          <w:sz w:val="28"/>
          <w:szCs w:val="28"/>
        </w:rPr>
        <w:t xml:space="preserve">В соответствии с </w:t>
      </w:r>
      <w:r w:rsidR="000E0E73" w:rsidRPr="00276142">
        <w:rPr>
          <w:rFonts w:ascii="Times New Roman" w:hAnsi="Times New Roman"/>
          <w:sz w:val="28"/>
          <w:szCs w:val="28"/>
        </w:rPr>
        <w:t>вышеперечисленными</w:t>
      </w:r>
      <w:r w:rsidRPr="00276142">
        <w:rPr>
          <w:rFonts w:ascii="Times New Roman" w:hAnsi="Times New Roman"/>
          <w:sz w:val="28"/>
          <w:szCs w:val="28"/>
        </w:rPr>
        <w:t xml:space="preserve"> критериями, МУП «УККР» подх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дит под данные требования.</w:t>
      </w:r>
    </w:p>
    <w:p w:rsidR="000C440E" w:rsidRPr="00276142" w:rsidRDefault="000C440E" w:rsidP="00817970">
      <w:pPr>
        <w:kinsoku w:val="0"/>
        <w:overflowPunct w:val="0"/>
        <w:ind w:right="-1"/>
        <w:rPr>
          <w:sz w:val="28"/>
          <w:szCs w:val="28"/>
        </w:rPr>
      </w:pPr>
    </w:p>
    <w:p w:rsidR="00C17433" w:rsidRPr="00276142" w:rsidRDefault="001F2A7A" w:rsidP="00C02874">
      <w:pPr>
        <w:pStyle w:val="Heading1"/>
        <w:numPr>
          <w:ilvl w:val="1"/>
          <w:numId w:val="19"/>
        </w:numPr>
        <w:tabs>
          <w:tab w:val="left" w:pos="567"/>
        </w:tabs>
        <w:kinsoku w:val="0"/>
        <w:overflowPunct w:val="0"/>
        <w:ind w:left="0" w:right="-1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C17433" w:rsidRPr="00276142">
        <w:rPr>
          <w:rFonts w:ascii="Times New Roman" w:hAnsi="Times New Roman" w:cs="Times New Roman"/>
          <w:sz w:val="28"/>
          <w:szCs w:val="28"/>
        </w:rPr>
        <w:t>н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="00C17433" w:rsidRPr="00276142">
        <w:rPr>
          <w:rFonts w:ascii="Times New Roman" w:hAnsi="Times New Roman" w:cs="Times New Roman"/>
          <w:sz w:val="28"/>
          <w:szCs w:val="28"/>
        </w:rPr>
        <w:t>мац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C17433" w:rsidRPr="00276142">
        <w:rPr>
          <w:rFonts w:ascii="Times New Roman" w:hAnsi="Times New Roman" w:cs="Times New Roman"/>
          <w:sz w:val="28"/>
          <w:szCs w:val="28"/>
        </w:rPr>
        <w:t>я</w:t>
      </w:r>
      <w:r w:rsidR="00C17433" w:rsidRPr="00276142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z w:val="28"/>
          <w:szCs w:val="28"/>
        </w:rPr>
        <w:t>о</w:t>
      </w:r>
      <w:r w:rsidR="00C17433" w:rsidRPr="00276142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z w:val="28"/>
          <w:szCs w:val="28"/>
        </w:rPr>
        <w:t>п</w:t>
      </w:r>
      <w:r w:rsidR="00C17433" w:rsidRPr="00276142">
        <w:rPr>
          <w:rFonts w:ascii="Times New Roman" w:hAnsi="Times New Roman" w:cs="Times New Roman"/>
          <w:spacing w:val="3"/>
          <w:sz w:val="28"/>
          <w:szCs w:val="28"/>
        </w:rPr>
        <w:t>о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="00C17433" w:rsidRPr="00276142">
        <w:rPr>
          <w:rFonts w:ascii="Times New Roman" w:hAnsi="Times New Roman" w:cs="Times New Roman"/>
          <w:sz w:val="28"/>
          <w:szCs w:val="28"/>
        </w:rPr>
        <w:t>анн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="00C17433" w:rsidRPr="00276142">
        <w:rPr>
          <w:rFonts w:ascii="Times New Roman" w:hAnsi="Times New Roman" w:cs="Times New Roman"/>
          <w:sz w:val="28"/>
          <w:szCs w:val="28"/>
        </w:rPr>
        <w:t>х</w:t>
      </w:r>
      <w:r w:rsidR="00C17433" w:rsidRPr="00276142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C17433" w:rsidRPr="00276142">
        <w:rPr>
          <w:rFonts w:ascii="Times New Roman" w:hAnsi="Times New Roman" w:cs="Times New Roman"/>
          <w:sz w:val="28"/>
          <w:szCs w:val="28"/>
        </w:rPr>
        <w:t>еп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C17433" w:rsidRPr="00276142">
        <w:rPr>
          <w:rFonts w:ascii="Times New Roman" w:hAnsi="Times New Roman" w:cs="Times New Roman"/>
          <w:sz w:val="28"/>
          <w:szCs w:val="28"/>
        </w:rPr>
        <w:t>сна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б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="00C17433" w:rsidRPr="00276142">
        <w:rPr>
          <w:rFonts w:ascii="Times New Roman" w:hAnsi="Times New Roman" w:cs="Times New Roman"/>
          <w:sz w:val="28"/>
          <w:szCs w:val="28"/>
        </w:rPr>
        <w:t>а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ю</w:t>
      </w:r>
      <w:r w:rsidR="00C17433" w:rsidRPr="00276142">
        <w:rPr>
          <w:rFonts w:ascii="Times New Roman" w:hAnsi="Times New Roman" w:cs="Times New Roman"/>
          <w:sz w:val="28"/>
          <w:szCs w:val="28"/>
        </w:rPr>
        <w:t>щими</w:t>
      </w:r>
      <w:r w:rsidR="00C17433" w:rsidRPr="00276142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="00C17433" w:rsidRPr="00276142">
        <w:rPr>
          <w:rFonts w:ascii="Times New Roman" w:hAnsi="Times New Roman" w:cs="Times New Roman"/>
          <w:sz w:val="28"/>
          <w:szCs w:val="28"/>
        </w:rPr>
        <w:t>ани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з</w:t>
      </w:r>
      <w:r w:rsidR="00C17433" w:rsidRPr="00276142">
        <w:rPr>
          <w:rFonts w:ascii="Times New Roman" w:hAnsi="Times New Roman" w:cs="Times New Roman"/>
          <w:sz w:val="28"/>
          <w:szCs w:val="28"/>
        </w:rPr>
        <w:t>ац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я</w:t>
      </w:r>
      <w:r w:rsidR="00C17433" w:rsidRPr="00276142">
        <w:rPr>
          <w:rFonts w:ascii="Times New Roman" w:hAnsi="Times New Roman" w:cs="Times New Roman"/>
          <w:sz w:val="28"/>
          <w:szCs w:val="28"/>
        </w:rPr>
        <w:t>ми</w:t>
      </w:r>
      <w:r w:rsidR="00C17433"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="00C17433" w:rsidRPr="00276142">
        <w:rPr>
          <w:rFonts w:ascii="Times New Roman" w:hAnsi="Times New Roman" w:cs="Times New Roman"/>
          <w:sz w:val="28"/>
          <w:szCs w:val="28"/>
        </w:rPr>
        <w:t>а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я</w:t>
      </w:r>
      <w:r w:rsidR="00C17433" w:rsidRPr="00276142">
        <w:rPr>
          <w:rFonts w:ascii="Times New Roman" w:hAnsi="Times New Roman" w:cs="Times New Roman"/>
          <w:sz w:val="28"/>
          <w:szCs w:val="28"/>
        </w:rPr>
        <w:t>в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="00C17433" w:rsidRPr="00276142">
        <w:rPr>
          <w:rFonts w:ascii="Times New Roman" w:hAnsi="Times New Roman" w:cs="Times New Roman"/>
          <w:sz w:val="28"/>
          <w:szCs w:val="28"/>
        </w:rPr>
        <w:t>ах</w:t>
      </w:r>
      <w:r w:rsidR="00C17433"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z w:val="28"/>
          <w:szCs w:val="28"/>
        </w:rPr>
        <w:t>на</w:t>
      </w:r>
      <w:r w:rsidR="00C17433"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z w:val="28"/>
          <w:szCs w:val="28"/>
        </w:rPr>
        <w:t>п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C17433" w:rsidRPr="00276142">
        <w:rPr>
          <w:rFonts w:ascii="Times New Roman" w:hAnsi="Times New Roman" w:cs="Times New Roman"/>
          <w:sz w:val="28"/>
          <w:szCs w:val="28"/>
        </w:rPr>
        <w:t>исв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C17433" w:rsidRPr="00276142">
        <w:rPr>
          <w:rFonts w:ascii="Times New Roman" w:hAnsi="Times New Roman" w:cs="Times New Roman"/>
          <w:sz w:val="28"/>
          <w:szCs w:val="28"/>
        </w:rPr>
        <w:t>ение</w:t>
      </w:r>
      <w:r w:rsidR="00C17433"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z w:val="28"/>
          <w:szCs w:val="28"/>
        </w:rPr>
        <w:t>с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C17433" w:rsidRPr="00276142">
        <w:rPr>
          <w:rFonts w:ascii="Times New Roman" w:hAnsi="Times New Roman" w:cs="Times New Roman"/>
          <w:sz w:val="28"/>
          <w:szCs w:val="28"/>
        </w:rPr>
        <w:t>а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C17433" w:rsidRPr="00276142">
        <w:rPr>
          <w:rFonts w:ascii="Times New Roman" w:hAnsi="Times New Roman" w:cs="Times New Roman"/>
          <w:sz w:val="28"/>
          <w:szCs w:val="28"/>
        </w:rPr>
        <w:t>уса</w:t>
      </w:r>
      <w:r w:rsidR="00C17433"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z w:val="28"/>
          <w:szCs w:val="28"/>
        </w:rPr>
        <w:t>е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="00C17433" w:rsidRPr="00276142">
        <w:rPr>
          <w:rFonts w:ascii="Times New Roman" w:hAnsi="Times New Roman" w:cs="Times New Roman"/>
          <w:sz w:val="28"/>
          <w:szCs w:val="28"/>
        </w:rPr>
        <w:t>и</w:t>
      </w:r>
      <w:r w:rsidR="00C17433" w:rsidRPr="00276142">
        <w:rPr>
          <w:rFonts w:ascii="Times New Roman" w:hAnsi="Times New Roman" w:cs="Times New Roman"/>
          <w:spacing w:val="2"/>
          <w:sz w:val="28"/>
          <w:szCs w:val="28"/>
        </w:rPr>
        <w:t>н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C17433" w:rsidRPr="00276142">
        <w:rPr>
          <w:rFonts w:ascii="Times New Roman" w:hAnsi="Times New Roman" w:cs="Times New Roman"/>
          <w:sz w:val="28"/>
          <w:szCs w:val="28"/>
        </w:rPr>
        <w:t>й</w:t>
      </w:r>
      <w:r w:rsidR="00C17433"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C17433" w:rsidRPr="00276142">
        <w:rPr>
          <w:rFonts w:ascii="Times New Roman" w:hAnsi="Times New Roman" w:cs="Times New Roman"/>
          <w:sz w:val="28"/>
          <w:szCs w:val="28"/>
        </w:rPr>
        <w:t>еп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C17433" w:rsidRPr="00276142">
        <w:rPr>
          <w:rFonts w:ascii="Times New Roman" w:hAnsi="Times New Roman" w:cs="Times New Roman"/>
          <w:sz w:val="28"/>
          <w:szCs w:val="28"/>
        </w:rPr>
        <w:t>сна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="00C17433" w:rsidRPr="00276142">
        <w:rPr>
          <w:rFonts w:ascii="Times New Roman" w:hAnsi="Times New Roman" w:cs="Times New Roman"/>
          <w:spacing w:val="3"/>
          <w:sz w:val="28"/>
          <w:szCs w:val="28"/>
        </w:rPr>
        <w:t>а</w:t>
      </w:r>
      <w:r w:rsidR="00C17433" w:rsidRPr="00276142">
        <w:rPr>
          <w:rFonts w:ascii="Times New Roman" w:hAnsi="Times New Roman" w:cs="Times New Roman"/>
          <w:spacing w:val="2"/>
          <w:sz w:val="28"/>
          <w:szCs w:val="28"/>
        </w:rPr>
        <w:t>ю</w:t>
      </w:r>
      <w:r w:rsidR="00C17433" w:rsidRPr="00276142">
        <w:rPr>
          <w:rFonts w:ascii="Times New Roman" w:hAnsi="Times New Roman" w:cs="Times New Roman"/>
          <w:sz w:val="28"/>
          <w:szCs w:val="28"/>
        </w:rPr>
        <w:t>щ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е</w:t>
      </w:r>
      <w:r w:rsidR="00C17433" w:rsidRPr="00276142">
        <w:rPr>
          <w:rFonts w:ascii="Times New Roman" w:hAnsi="Times New Roman" w:cs="Times New Roman"/>
          <w:sz w:val="28"/>
          <w:szCs w:val="28"/>
        </w:rPr>
        <w:t>й</w:t>
      </w:r>
      <w:r w:rsidR="00246A94" w:rsidRPr="00276142">
        <w:rPr>
          <w:rFonts w:ascii="Times New Roman" w:hAnsi="Times New Roman" w:cs="Times New Roman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="00C17433" w:rsidRPr="00276142">
        <w:rPr>
          <w:rFonts w:ascii="Times New Roman" w:hAnsi="Times New Roman" w:cs="Times New Roman"/>
          <w:sz w:val="28"/>
          <w:szCs w:val="28"/>
        </w:rPr>
        <w:t>ани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="00C17433" w:rsidRPr="00276142">
        <w:rPr>
          <w:rFonts w:ascii="Times New Roman" w:hAnsi="Times New Roman" w:cs="Times New Roman"/>
          <w:sz w:val="28"/>
          <w:szCs w:val="28"/>
        </w:rPr>
        <w:t>ации</w:t>
      </w:r>
    </w:p>
    <w:p w:rsidR="00C17433" w:rsidRPr="00276142" w:rsidRDefault="00C17433" w:rsidP="00C17433">
      <w:pPr>
        <w:kinsoku w:val="0"/>
        <w:overflowPunct w:val="0"/>
        <w:ind w:right="-1" w:firstLine="567"/>
        <w:rPr>
          <w:sz w:val="28"/>
          <w:szCs w:val="28"/>
        </w:rPr>
      </w:pPr>
    </w:p>
    <w:p w:rsidR="00C17433" w:rsidRPr="00276142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нт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кту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ц</w:t>
      </w:r>
      <w:r w:rsidRPr="00276142">
        <w:rPr>
          <w:rFonts w:ascii="Times New Roman" w:hAnsi="Times New Roman"/>
          <w:sz w:val="28"/>
          <w:szCs w:val="28"/>
        </w:rPr>
        <w:t>ии</w:t>
      </w:r>
      <w:r w:rsidRPr="00276142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мы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3"/>
          <w:sz w:val="28"/>
          <w:szCs w:val="28"/>
        </w:rPr>
        <w:t>ж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246A94" w:rsidRPr="00276142">
        <w:rPr>
          <w:rFonts w:ascii="Times New Roman" w:hAnsi="Times New Roman"/>
          <w:sz w:val="28"/>
          <w:szCs w:val="28"/>
        </w:rPr>
        <w:t xml:space="preserve">п. </w:t>
      </w:r>
      <w:r w:rsidR="0086328D" w:rsidRPr="00276142">
        <w:rPr>
          <w:rFonts w:ascii="Times New Roman" w:hAnsi="Times New Roman"/>
          <w:sz w:val="28"/>
          <w:szCs w:val="28"/>
        </w:rPr>
        <w:t>Тея</w:t>
      </w:r>
      <w:r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исв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туса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Е</w:t>
      </w: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О</w:t>
      </w:r>
      <w:r w:rsidRPr="00276142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от</w:t>
      </w:r>
      <w:r w:rsidRPr="00276142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угих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pacing w:val="-3"/>
          <w:sz w:val="28"/>
          <w:szCs w:val="28"/>
        </w:rPr>
        <w:t>ю</w:t>
      </w:r>
      <w:r w:rsidRPr="00276142">
        <w:rPr>
          <w:rFonts w:ascii="Times New Roman" w:hAnsi="Times New Roman"/>
          <w:sz w:val="28"/>
          <w:szCs w:val="28"/>
        </w:rPr>
        <w:t xml:space="preserve">щих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не</w:t>
      </w:r>
      <w:r w:rsidRPr="0027614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сту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C17433" w:rsidRPr="00276142" w:rsidRDefault="00C17433" w:rsidP="00817970">
      <w:pPr>
        <w:kinsoku w:val="0"/>
        <w:overflowPunct w:val="0"/>
        <w:ind w:right="-1"/>
        <w:rPr>
          <w:sz w:val="28"/>
          <w:szCs w:val="28"/>
        </w:rPr>
      </w:pPr>
    </w:p>
    <w:p w:rsidR="00C17433" w:rsidRPr="00276142" w:rsidRDefault="001F2A7A" w:rsidP="00C02874">
      <w:pPr>
        <w:pStyle w:val="Heading1"/>
        <w:numPr>
          <w:ilvl w:val="1"/>
          <w:numId w:val="19"/>
        </w:numPr>
        <w:tabs>
          <w:tab w:val="left" w:pos="567"/>
        </w:tabs>
        <w:kinsoku w:val="0"/>
        <w:overflowPunct w:val="0"/>
        <w:ind w:left="0" w:right="-1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z w:val="28"/>
          <w:szCs w:val="28"/>
        </w:rPr>
        <w:t>Реес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C17433" w:rsidRPr="00276142">
        <w:rPr>
          <w:rFonts w:ascii="Times New Roman" w:hAnsi="Times New Roman" w:cs="Times New Roman"/>
          <w:sz w:val="28"/>
          <w:szCs w:val="28"/>
        </w:rPr>
        <w:t>р</w:t>
      </w:r>
      <w:r w:rsidR="00C17433" w:rsidRPr="00276142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z w:val="28"/>
          <w:szCs w:val="28"/>
        </w:rPr>
        <w:t>сис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C17433" w:rsidRPr="00276142">
        <w:rPr>
          <w:rFonts w:ascii="Times New Roman" w:hAnsi="Times New Roman" w:cs="Times New Roman"/>
          <w:sz w:val="28"/>
          <w:szCs w:val="28"/>
        </w:rPr>
        <w:t>ем</w:t>
      </w:r>
      <w:r w:rsidR="00C17433" w:rsidRPr="0027614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C17433" w:rsidRPr="00276142">
        <w:rPr>
          <w:rFonts w:ascii="Times New Roman" w:hAnsi="Times New Roman" w:cs="Times New Roman"/>
          <w:sz w:val="28"/>
          <w:szCs w:val="28"/>
        </w:rPr>
        <w:t>е</w:t>
      </w:r>
      <w:r w:rsidR="00C17433" w:rsidRPr="00276142">
        <w:rPr>
          <w:rFonts w:ascii="Times New Roman" w:hAnsi="Times New Roman" w:cs="Times New Roman"/>
          <w:spacing w:val="2"/>
          <w:sz w:val="28"/>
          <w:szCs w:val="28"/>
        </w:rPr>
        <w:t>п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C17433" w:rsidRPr="00276142">
        <w:rPr>
          <w:rFonts w:ascii="Times New Roman" w:hAnsi="Times New Roman" w:cs="Times New Roman"/>
          <w:sz w:val="28"/>
          <w:szCs w:val="28"/>
        </w:rPr>
        <w:t>сна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="00C17433" w:rsidRPr="00276142">
        <w:rPr>
          <w:rFonts w:ascii="Times New Roman" w:hAnsi="Times New Roman" w:cs="Times New Roman"/>
          <w:sz w:val="28"/>
          <w:szCs w:val="28"/>
        </w:rPr>
        <w:t>ен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я</w:t>
      </w:r>
      <w:r w:rsidR="00C17433" w:rsidRPr="00276142">
        <w:rPr>
          <w:rFonts w:ascii="Times New Roman" w:hAnsi="Times New Roman" w:cs="Times New Roman"/>
          <w:sz w:val="28"/>
          <w:szCs w:val="28"/>
        </w:rPr>
        <w:t>,</w:t>
      </w:r>
      <w:r w:rsidR="00C17433" w:rsidRPr="00276142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z w:val="28"/>
          <w:szCs w:val="28"/>
        </w:rPr>
        <w:t>со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="00C17433" w:rsidRPr="00276142">
        <w:rPr>
          <w:rFonts w:ascii="Times New Roman" w:hAnsi="Times New Roman" w:cs="Times New Roman"/>
          <w:sz w:val="28"/>
          <w:szCs w:val="28"/>
        </w:rPr>
        <w:t>ер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="00C17433" w:rsidRPr="00276142">
        <w:rPr>
          <w:rFonts w:ascii="Times New Roman" w:hAnsi="Times New Roman" w:cs="Times New Roman"/>
          <w:sz w:val="28"/>
          <w:szCs w:val="28"/>
        </w:rPr>
        <w:t>ащий</w:t>
      </w:r>
      <w:r w:rsidR="00C17433" w:rsidRPr="0027614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z w:val="28"/>
          <w:szCs w:val="28"/>
        </w:rPr>
        <w:t>пе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C17433" w:rsidRPr="00276142">
        <w:rPr>
          <w:rFonts w:ascii="Times New Roman" w:hAnsi="Times New Roman" w:cs="Times New Roman"/>
          <w:sz w:val="28"/>
          <w:szCs w:val="28"/>
        </w:rPr>
        <w:t>е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="00C17433" w:rsidRPr="00276142">
        <w:rPr>
          <w:rFonts w:ascii="Times New Roman" w:hAnsi="Times New Roman" w:cs="Times New Roman"/>
          <w:sz w:val="28"/>
          <w:szCs w:val="28"/>
        </w:rPr>
        <w:t>ень</w:t>
      </w:r>
      <w:r w:rsidR="00C17433"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C17433" w:rsidRPr="00276142">
        <w:rPr>
          <w:rFonts w:ascii="Times New Roman" w:hAnsi="Times New Roman" w:cs="Times New Roman"/>
          <w:sz w:val="28"/>
          <w:szCs w:val="28"/>
        </w:rPr>
        <w:t>еп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C17433" w:rsidRPr="00276142">
        <w:rPr>
          <w:rFonts w:ascii="Times New Roman" w:hAnsi="Times New Roman" w:cs="Times New Roman"/>
          <w:sz w:val="28"/>
          <w:szCs w:val="28"/>
        </w:rPr>
        <w:t>сна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="00C17433" w:rsidRPr="00276142">
        <w:rPr>
          <w:rFonts w:ascii="Times New Roman" w:hAnsi="Times New Roman" w:cs="Times New Roman"/>
          <w:spacing w:val="3"/>
          <w:sz w:val="28"/>
          <w:szCs w:val="28"/>
        </w:rPr>
        <w:t>а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ю</w:t>
      </w:r>
      <w:r w:rsidR="00C17433" w:rsidRPr="00276142">
        <w:rPr>
          <w:rFonts w:ascii="Times New Roman" w:hAnsi="Times New Roman" w:cs="Times New Roman"/>
          <w:sz w:val="28"/>
          <w:szCs w:val="28"/>
        </w:rPr>
        <w:t>щ</w:t>
      </w:r>
      <w:r w:rsidR="00C17433" w:rsidRPr="00276142">
        <w:rPr>
          <w:rFonts w:ascii="Times New Roman" w:hAnsi="Times New Roman" w:cs="Times New Roman"/>
          <w:spacing w:val="2"/>
          <w:sz w:val="28"/>
          <w:szCs w:val="28"/>
        </w:rPr>
        <w:t>и</w:t>
      </w:r>
      <w:r w:rsidR="00C17433" w:rsidRPr="00276142">
        <w:rPr>
          <w:rFonts w:ascii="Times New Roman" w:hAnsi="Times New Roman" w:cs="Times New Roman"/>
          <w:sz w:val="28"/>
          <w:szCs w:val="28"/>
        </w:rPr>
        <w:t>х</w:t>
      </w:r>
      <w:r w:rsidR="00C17433" w:rsidRPr="00276142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="00C17433" w:rsidRPr="00276142">
        <w:rPr>
          <w:rFonts w:ascii="Times New Roman" w:hAnsi="Times New Roman" w:cs="Times New Roman"/>
          <w:sz w:val="28"/>
          <w:szCs w:val="28"/>
        </w:rPr>
        <w:t>ани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="00C17433" w:rsidRPr="00276142">
        <w:rPr>
          <w:rFonts w:ascii="Times New Roman" w:hAnsi="Times New Roman" w:cs="Times New Roman"/>
          <w:sz w:val="28"/>
          <w:szCs w:val="28"/>
        </w:rPr>
        <w:t>аций,</w:t>
      </w:r>
      <w:r w:rsidR="00C17433"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="00C17433" w:rsidRPr="00276142">
        <w:rPr>
          <w:rFonts w:ascii="Times New Roman" w:hAnsi="Times New Roman" w:cs="Times New Roman"/>
          <w:spacing w:val="3"/>
          <w:sz w:val="28"/>
          <w:szCs w:val="28"/>
        </w:rPr>
        <w:t>е</w:t>
      </w:r>
      <w:r w:rsidR="00C17433" w:rsidRPr="00276142">
        <w:rPr>
          <w:rFonts w:ascii="Times New Roman" w:hAnsi="Times New Roman" w:cs="Times New Roman"/>
          <w:sz w:val="28"/>
          <w:szCs w:val="28"/>
        </w:rPr>
        <w:t>йс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C17433" w:rsidRPr="00276142">
        <w:rPr>
          <w:rFonts w:ascii="Times New Roman" w:hAnsi="Times New Roman" w:cs="Times New Roman"/>
          <w:sz w:val="28"/>
          <w:szCs w:val="28"/>
        </w:rPr>
        <w:t>ву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ю</w:t>
      </w:r>
      <w:r w:rsidR="00C17433" w:rsidRPr="00276142">
        <w:rPr>
          <w:rFonts w:ascii="Times New Roman" w:hAnsi="Times New Roman" w:cs="Times New Roman"/>
          <w:sz w:val="28"/>
          <w:szCs w:val="28"/>
        </w:rPr>
        <w:t>щих</w:t>
      </w:r>
      <w:r w:rsidR="00C17433" w:rsidRPr="0027614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z w:val="28"/>
          <w:szCs w:val="28"/>
        </w:rPr>
        <w:t>в</w:t>
      </w:r>
      <w:r w:rsidR="00C17433"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="00C17433" w:rsidRPr="00276142">
        <w:rPr>
          <w:rFonts w:ascii="Times New Roman" w:hAnsi="Times New Roman" w:cs="Times New Roman"/>
          <w:sz w:val="28"/>
          <w:szCs w:val="28"/>
        </w:rPr>
        <w:t>а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до</w:t>
      </w:r>
      <w:r w:rsidR="00C17433" w:rsidRPr="00276142">
        <w:rPr>
          <w:rFonts w:ascii="Times New Roman" w:hAnsi="Times New Roman" w:cs="Times New Roman"/>
          <w:sz w:val="28"/>
          <w:szCs w:val="28"/>
        </w:rPr>
        <w:t>й</w:t>
      </w:r>
      <w:r w:rsidR="00C17433" w:rsidRPr="0027614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z w:val="28"/>
          <w:szCs w:val="28"/>
        </w:rPr>
        <w:t>сис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C17433" w:rsidRPr="00276142">
        <w:rPr>
          <w:rFonts w:ascii="Times New Roman" w:hAnsi="Times New Roman" w:cs="Times New Roman"/>
          <w:sz w:val="28"/>
          <w:szCs w:val="28"/>
        </w:rPr>
        <w:t>еме</w:t>
      </w:r>
      <w:r w:rsidR="00C17433"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C17433" w:rsidRPr="00276142">
        <w:rPr>
          <w:rFonts w:ascii="Times New Roman" w:hAnsi="Times New Roman" w:cs="Times New Roman"/>
          <w:sz w:val="28"/>
          <w:szCs w:val="28"/>
        </w:rPr>
        <w:t>еп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C17433" w:rsidRPr="00276142">
        <w:rPr>
          <w:rFonts w:ascii="Times New Roman" w:hAnsi="Times New Roman" w:cs="Times New Roman"/>
          <w:sz w:val="28"/>
          <w:szCs w:val="28"/>
        </w:rPr>
        <w:t>сна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="00C17433" w:rsidRPr="00276142">
        <w:rPr>
          <w:rFonts w:ascii="Times New Roman" w:hAnsi="Times New Roman" w:cs="Times New Roman"/>
          <w:sz w:val="28"/>
          <w:szCs w:val="28"/>
        </w:rPr>
        <w:t>ен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C17433" w:rsidRPr="00276142">
        <w:rPr>
          <w:rFonts w:ascii="Times New Roman" w:hAnsi="Times New Roman" w:cs="Times New Roman"/>
          <w:spacing w:val="3"/>
          <w:sz w:val="28"/>
          <w:szCs w:val="28"/>
        </w:rPr>
        <w:t>я</w:t>
      </w:r>
      <w:r w:rsidR="00C17433" w:rsidRPr="00276142">
        <w:rPr>
          <w:rFonts w:ascii="Times New Roman" w:hAnsi="Times New Roman" w:cs="Times New Roman"/>
          <w:sz w:val="28"/>
          <w:szCs w:val="28"/>
        </w:rPr>
        <w:t>,</w:t>
      </w:r>
      <w:r w:rsidR="00C17433" w:rsidRPr="00276142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C17433" w:rsidRPr="00276142">
        <w:rPr>
          <w:rFonts w:ascii="Times New Roman" w:hAnsi="Times New Roman" w:cs="Times New Roman"/>
          <w:sz w:val="28"/>
          <w:szCs w:val="28"/>
        </w:rPr>
        <w:t>асп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C17433" w:rsidRPr="00276142">
        <w:rPr>
          <w:rFonts w:ascii="Times New Roman" w:hAnsi="Times New Roman" w:cs="Times New Roman"/>
          <w:sz w:val="28"/>
          <w:szCs w:val="28"/>
        </w:rPr>
        <w:t>о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="00C17433" w:rsidRPr="00276142">
        <w:rPr>
          <w:rFonts w:ascii="Times New Roman" w:hAnsi="Times New Roman" w:cs="Times New Roman"/>
          <w:sz w:val="28"/>
          <w:szCs w:val="28"/>
        </w:rPr>
        <w:t>енн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="00C17433" w:rsidRPr="00276142">
        <w:rPr>
          <w:rFonts w:ascii="Times New Roman" w:hAnsi="Times New Roman" w:cs="Times New Roman"/>
          <w:sz w:val="28"/>
          <w:szCs w:val="28"/>
        </w:rPr>
        <w:t>х</w:t>
      </w:r>
      <w:r w:rsidR="00C17433" w:rsidRPr="00276142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z w:val="28"/>
          <w:szCs w:val="28"/>
        </w:rPr>
        <w:t>в</w:t>
      </w:r>
      <w:r w:rsidR="00C17433" w:rsidRPr="00276142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="00C17433"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="00C17433"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C17433" w:rsidRPr="00276142">
        <w:rPr>
          <w:rFonts w:ascii="Times New Roman" w:hAnsi="Times New Roman" w:cs="Times New Roman"/>
          <w:sz w:val="28"/>
          <w:szCs w:val="28"/>
        </w:rPr>
        <w:t>аницах</w:t>
      </w:r>
      <w:r w:rsidR="00C17433" w:rsidRPr="00276142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="00246A94" w:rsidRPr="00276142">
        <w:rPr>
          <w:rFonts w:ascii="Times New Roman" w:hAnsi="Times New Roman" w:cs="Times New Roman"/>
          <w:sz w:val="28"/>
          <w:szCs w:val="28"/>
        </w:rPr>
        <w:t xml:space="preserve">п. </w:t>
      </w:r>
      <w:r w:rsidR="0086328D" w:rsidRPr="00276142">
        <w:rPr>
          <w:rFonts w:ascii="Times New Roman" w:hAnsi="Times New Roman" w:cs="Times New Roman"/>
          <w:sz w:val="28"/>
          <w:szCs w:val="28"/>
        </w:rPr>
        <w:t>Тея</w:t>
      </w:r>
    </w:p>
    <w:p w:rsidR="00C17433" w:rsidRPr="00276142" w:rsidRDefault="00C17433" w:rsidP="00C17433">
      <w:pPr>
        <w:pStyle w:val="aff6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ее</w:t>
      </w:r>
      <w:r w:rsidRPr="00276142">
        <w:rPr>
          <w:rFonts w:ascii="Times New Roman" w:hAnsi="Times New Roman"/>
          <w:sz w:val="28"/>
          <w:szCs w:val="28"/>
        </w:rPr>
        <w:t>стр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pacing w:val="-1"/>
          <w:sz w:val="28"/>
          <w:szCs w:val="28"/>
        </w:rPr>
        <w:t>ржа</w:t>
      </w:r>
      <w:r w:rsidRPr="00276142">
        <w:rPr>
          <w:rFonts w:ascii="Times New Roman" w:hAnsi="Times New Roman"/>
          <w:sz w:val="28"/>
          <w:szCs w:val="28"/>
        </w:rPr>
        <w:t>щий</w:t>
      </w:r>
      <w:r w:rsidRPr="00276142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нь</w:t>
      </w:r>
      <w:r w:rsidRPr="00276142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жа</w:t>
      </w:r>
      <w:r w:rsidRPr="00276142">
        <w:rPr>
          <w:rFonts w:ascii="Times New Roman" w:hAnsi="Times New Roman"/>
          <w:sz w:val="28"/>
          <w:szCs w:val="28"/>
        </w:rPr>
        <w:t>ю</w:t>
      </w:r>
      <w:r w:rsidRPr="00276142">
        <w:rPr>
          <w:rFonts w:ascii="Times New Roman" w:hAnsi="Times New Roman"/>
          <w:spacing w:val="-3"/>
          <w:sz w:val="28"/>
          <w:szCs w:val="28"/>
        </w:rPr>
        <w:t>щ</w:t>
      </w:r>
      <w:r w:rsidRPr="00276142">
        <w:rPr>
          <w:rFonts w:ascii="Times New Roman" w:hAnsi="Times New Roman"/>
          <w:sz w:val="28"/>
          <w:szCs w:val="28"/>
        </w:rPr>
        <w:t xml:space="preserve">их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ств</w:t>
      </w:r>
      <w:r w:rsidRPr="00276142">
        <w:rPr>
          <w:rFonts w:ascii="Times New Roman" w:hAnsi="Times New Roman"/>
          <w:spacing w:val="-3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ющих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аж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ме</w:t>
      </w:r>
      <w:r w:rsidRPr="00276142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1"/>
          <w:sz w:val="28"/>
          <w:szCs w:val="28"/>
        </w:rPr>
        <w:t>ж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ния,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оже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ниц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 xml:space="preserve">х </w:t>
      </w:r>
      <w:r w:rsidR="00246A94" w:rsidRPr="00276142">
        <w:rPr>
          <w:rFonts w:ascii="Times New Roman" w:hAnsi="Times New Roman"/>
          <w:sz w:val="28"/>
          <w:szCs w:val="28"/>
        </w:rPr>
        <w:t xml:space="preserve">п. </w:t>
      </w:r>
      <w:r w:rsidR="0086328D" w:rsidRPr="00276142">
        <w:rPr>
          <w:rFonts w:ascii="Times New Roman" w:hAnsi="Times New Roman"/>
          <w:sz w:val="28"/>
          <w:szCs w:val="28"/>
        </w:rPr>
        <w:t>Тея</w:t>
      </w:r>
      <w:r w:rsidRPr="00276142">
        <w:rPr>
          <w:rFonts w:ascii="Times New Roman" w:hAnsi="Times New Roman"/>
          <w:sz w:val="28"/>
          <w:szCs w:val="28"/>
        </w:rPr>
        <w:t xml:space="preserve"> прив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46A94"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="00246A94" w:rsidRPr="00276142">
        <w:rPr>
          <w:rFonts w:ascii="Times New Roman" w:hAnsi="Times New Roman"/>
          <w:sz w:val="28"/>
          <w:szCs w:val="28"/>
        </w:rPr>
        <w:t>ице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F2A7A" w:rsidRPr="00276142">
        <w:rPr>
          <w:rFonts w:ascii="Times New Roman" w:hAnsi="Times New Roman"/>
          <w:spacing w:val="-1"/>
          <w:sz w:val="28"/>
          <w:szCs w:val="28"/>
        </w:rPr>
        <w:t>10</w:t>
      </w:r>
      <w:r w:rsidR="009E7B1C" w:rsidRPr="00276142">
        <w:rPr>
          <w:rFonts w:ascii="Times New Roman" w:hAnsi="Times New Roman"/>
          <w:spacing w:val="-1"/>
          <w:sz w:val="28"/>
          <w:szCs w:val="28"/>
        </w:rPr>
        <w:t>.</w:t>
      </w:r>
      <w:r w:rsidR="0086328D" w:rsidRPr="00276142">
        <w:rPr>
          <w:rFonts w:ascii="Times New Roman" w:hAnsi="Times New Roman"/>
          <w:spacing w:val="-1"/>
          <w:sz w:val="28"/>
          <w:szCs w:val="28"/>
        </w:rPr>
        <w:t>5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C17433" w:rsidRPr="00276142" w:rsidRDefault="00C17433" w:rsidP="00C17433">
      <w:pPr>
        <w:kinsoku w:val="0"/>
        <w:overflowPunct w:val="0"/>
        <w:ind w:right="-1" w:firstLine="567"/>
        <w:rPr>
          <w:sz w:val="28"/>
          <w:szCs w:val="28"/>
        </w:rPr>
      </w:pPr>
    </w:p>
    <w:p w:rsidR="00C17433" w:rsidRPr="00276142" w:rsidRDefault="00C17433" w:rsidP="001F2A7A">
      <w:pPr>
        <w:pStyle w:val="aff6"/>
        <w:tabs>
          <w:tab w:val="left" w:pos="1701"/>
        </w:tabs>
        <w:kinsoku w:val="0"/>
        <w:overflowPunct w:val="0"/>
        <w:ind w:left="0" w:right="-1"/>
        <w:jc w:val="right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бл</w:t>
      </w:r>
      <w:r w:rsidR="00246A94" w:rsidRPr="00276142">
        <w:rPr>
          <w:rFonts w:ascii="Times New Roman" w:hAnsi="Times New Roman"/>
          <w:sz w:val="28"/>
          <w:szCs w:val="28"/>
        </w:rPr>
        <w:t>ица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1F2A7A" w:rsidRPr="00276142">
        <w:rPr>
          <w:rFonts w:ascii="Times New Roman" w:hAnsi="Times New Roman"/>
          <w:spacing w:val="-1"/>
          <w:sz w:val="28"/>
          <w:szCs w:val="28"/>
        </w:rPr>
        <w:t>10</w:t>
      </w:r>
      <w:r w:rsidR="009E7B1C" w:rsidRPr="00276142">
        <w:rPr>
          <w:rFonts w:ascii="Times New Roman" w:hAnsi="Times New Roman"/>
          <w:spacing w:val="-1"/>
          <w:sz w:val="28"/>
          <w:szCs w:val="28"/>
        </w:rPr>
        <w:t>.</w:t>
      </w:r>
      <w:r w:rsidR="0086328D" w:rsidRPr="00276142">
        <w:rPr>
          <w:rFonts w:ascii="Times New Roman" w:hAnsi="Times New Roman"/>
          <w:spacing w:val="-1"/>
          <w:sz w:val="28"/>
          <w:szCs w:val="28"/>
        </w:rPr>
        <w:t>5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z w:val="28"/>
          <w:szCs w:val="28"/>
        </w:rPr>
        <w:tab/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ее</w:t>
      </w:r>
      <w:r w:rsidRPr="00276142">
        <w:rPr>
          <w:rFonts w:ascii="Times New Roman" w:hAnsi="Times New Roman"/>
          <w:sz w:val="28"/>
          <w:szCs w:val="28"/>
        </w:rPr>
        <w:t>стр сист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ния,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ержа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нь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lastRenderedPageBreak/>
        <w:t>жа</w:t>
      </w:r>
      <w:r w:rsidRPr="00276142">
        <w:rPr>
          <w:rFonts w:ascii="Times New Roman" w:hAnsi="Times New Roman"/>
          <w:sz w:val="28"/>
          <w:szCs w:val="28"/>
        </w:rPr>
        <w:t xml:space="preserve">ющих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ств</w:t>
      </w:r>
      <w:r w:rsidRPr="00276142">
        <w:rPr>
          <w:rFonts w:ascii="Times New Roman" w:hAnsi="Times New Roman"/>
          <w:spacing w:val="-3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ющих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аж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е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1"/>
          <w:sz w:val="28"/>
          <w:szCs w:val="28"/>
        </w:rPr>
        <w:t>ж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</w:t>
      </w:r>
    </w:p>
    <w:tbl>
      <w:tblPr>
        <w:tblW w:w="0" w:type="auto"/>
        <w:jc w:val="center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4761"/>
        <w:gridCol w:w="4119"/>
      </w:tblGrid>
      <w:tr w:rsidR="00CF4EBE" w:rsidRPr="00276142" w:rsidTr="00CF4EBE">
        <w:trPr>
          <w:trHeight w:hRule="exact" w:val="61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EBE" w:rsidRPr="00276142" w:rsidRDefault="00CF4EBE" w:rsidP="00CF4EBE">
            <w:pPr>
              <w:pStyle w:val="TableParagraph"/>
              <w:kinsoku w:val="0"/>
              <w:overflowPunct w:val="0"/>
              <w:jc w:val="center"/>
            </w:pPr>
            <w:r w:rsidRPr="00276142">
              <w:t xml:space="preserve">№  </w:t>
            </w:r>
            <w:proofErr w:type="gramStart"/>
            <w:r w:rsidRPr="00276142">
              <w:t>п</w:t>
            </w:r>
            <w:proofErr w:type="gramEnd"/>
            <w:r w:rsidRPr="00276142">
              <w:t>/п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EBE" w:rsidRPr="00276142" w:rsidRDefault="00CF4EBE" w:rsidP="00CF4EBE">
            <w:pPr>
              <w:pStyle w:val="TableParagraph"/>
              <w:kinsoku w:val="0"/>
              <w:overflowPunct w:val="0"/>
              <w:jc w:val="center"/>
            </w:pPr>
            <w:r w:rsidRPr="00276142">
              <w:rPr>
                <w:spacing w:val="-1"/>
              </w:rPr>
              <w:t>Н</w:t>
            </w:r>
            <w:r w:rsidRPr="00276142">
              <w:t>а</w:t>
            </w:r>
            <w:r w:rsidRPr="00276142">
              <w:rPr>
                <w:spacing w:val="-1"/>
              </w:rPr>
              <w:t>и</w:t>
            </w:r>
            <w:r w:rsidRPr="00276142">
              <w:t>ме</w:t>
            </w:r>
            <w:r w:rsidRPr="00276142">
              <w:rPr>
                <w:spacing w:val="1"/>
              </w:rPr>
              <w:t>н</w:t>
            </w:r>
            <w:r w:rsidRPr="00276142">
              <w:t>ов</w:t>
            </w:r>
            <w:r w:rsidRPr="00276142">
              <w:rPr>
                <w:spacing w:val="-3"/>
              </w:rPr>
              <w:t>а</w:t>
            </w:r>
            <w:r w:rsidRPr="00276142">
              <w:rPr>
                <w:spacing w:val="1"/>
              </w:rPr>
              <w:t>н</w:t>
            </w:r>
            <w:r w:rsidRPr="00276142">
              <w:rPr>
                <w:spacing w:val="-1"/>
              </w:rPr>
              <w:t>и</w:t>
            </w:r>
            <w:r w:rsidRPr="00276142">
              <w:t xml:space="preserve">е </w:t>
            </w:r>
            <w:r w:rsidRPr="00276142">
              <w:rPr>
                <w:spacing w:val="-3"/>
              </w:rPr>
              <w:t>о</w:t>
            </w:r>
            <w:r w:rsidRPr="00276142">
              <w:t>р</w:t>
            </w:r>
            <w:r w:rsidRPr="00276142">
              <w:rPr>
                <w:spacing w:val="1"/>
              </w:rPr>
              <w:t>г</w:t>
            </w:r>
            <w:r w:rsidRPr="00276142">
              <w:rPr>
                <w:spacing w:val="-3"/>
              </w:rPr>
              <w:t>а</w:t>
            </w:r>
            <w:r w:rsidRPr="00276142">
              <w:rPr>
                <w:spacing w:val="1"/>
              </w:rPr>
              <w:t>н</w:t>
            </w:r>
            <w:r w:rsidRPr="00276142">
              <w:rPr>
                <w:spacing w:val="-1"/>
              </w:rPr>
              <w:t>и</w:t>
            </w:r>
            <w:r w:rsidRPr="00276142">
              <w:rPr>
                <w:spacing w:val="1"/>
              </w:rPr>
              <w:t>з</w:t>
            </w:r>
            <w:r w:rsidRPr="00276142">
              <w:t>а</w:t>
            </w:r>
            <w:r w:rsidRPr="00276142">
              <w:rPr>
                <w:spacing w:val="-1"/>
              </w:rPr>
              <w:t>ци</w:t>
            </w:r>
            <w:r w:rsidRPr="00276142">
              <w:t>и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EBE" w:rsidRPr="00276142" w:rsidRDefault="00CF4EBE" w:rsidP="00CF4EBE">
            <w:pPr>
              <w:pStyle w:val="TableParagraph"/>
              <w:kinsoku w:val="0"/>
              <w:overflowPunct w:val="0"/>
              <w:jc w:val="center"/>
            </w:pPr>
            <w:r w:rsidRPr="00276142">
              <w:rPr>
                <w:spacing w:val="-1"/>
              </w:rPr>
              <w:t>Н</w:t>
            </w:r>
            <w:r w:rsidRPr="00276142">
              <w:t>а</w:t>
            </w:r>
            <w:r w:rsidRPr="00276142">
              <w:rPr>
                <w:spacing w:val="-1"/>
              </w:rPr>
              <w:t>и</w:t>
            </w:r>
            <w:r w:rsidRPr="00276142">
              <w:t>ме</w:t>
            </w:r>
            <w:r w:rsidRPr="00276142">
              <w:rPr>
                <w:spacing w:val="1"/>
              </w:rPr>
              <w:t>н</w:t>
            </w:r>
            <w:r w:rsidRPr="00276142">
              <w:t>ов</w:t>
            </w:r>
            <w:r w:rsidRPr="00276142">
              <w:rPr>
                <w:spacing w:val="-3"/>
              </w:rPr>
              <w:t>а</w:t>
            </w:r>
            <w:r w:rsidRPr="00276142">
              <w:rPr>
                <w:spacing w:val="1"/>
              </w:rPr>
              <w:t>н</w:t>
            </w:r>
            <w:r w:rsidRPr="00276142">
              <w:rPr>
                <w:spacing w:val="-1"/>
              </w:rPr>
              <w:t>и</w:t>
            </w:r>
            <w:r w:rsidRPr="00276142">
              <w:t xml:space="preserve">е </w:t>
            </w:r>
            <w:r w:rsidRPr="00276142">
              <w:rPr>
                <w:spacing w:val="-1"/>
              </w:rPr>
              <w:t>системы теплоснабж</w:t>
            </w:r>
            <w:r w:rsidRPr="00276142">
              <w:rPr>
                <w:spacing w:val="-1"/>
              </w:rPr>
              <w:t>е</w:t>
            </w:r>
            <w:r w:rsidRPr="00276142">
              <w:rPr>
                <w:spacing w:val="-1"/>
              </w:rPr>
              <w:t>ния</w:t>
            </w:r>
          </w:p>
        </w:tc>
      </w:tr>
      <w:tr w:rsidR="00CF4EBE" w:rsidRPr="00276142" w:rsidTr="00CF4EBE">
        <w:trPr>
          <w:trHeight w:hRule="exact" w:val="1214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EBE" w:rsidRPr="00276142" w:rsidRDefault="00CF4EBE" w:rsidP="00CF4EBE">
            <w:pPr>
              <w:pStyle w:val="TableParagraph"/>
              <w:kinsoku w:val="0"/>
              <w:overflowPunct w:val="0"/>
              <w:jc w:val="center"/>
            </w:pPr>
            <w:r w:rsidRPr="00276142">
              <w:t>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EBE" w:rsidRPr="00276142" w:rsidRDefault="00CF4EBE" w:rsidP="00CF4EBE">
            <w:pPr>
              <w:pStyle w:val="TableParagraph"/>
              <w:kinsoku w:val="0"/>
              <w:overflowPunct w:val="0"/>
              <w:jc w:val="center"/>
            </w:pPr>
            <w:r w:rsidRPr="00276142">
              <w:rPr>
                <w:sz w:val="28"/>
                <w:szCs w:val="28"/>
              </w:rPr>
              <w:t>МУП «УККР»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EBE" w:rsidRPr="00276142" w:rsidRDefault="00CF4EBE" w:rsidP="00CF4EBE">
            <w:pPr>
              <w:pStyle w:val="TableParagraph"/>
              <w:kinsoku w:val="0"/>
              <w:overflowPunct w:val="0"/>
              <w:jc w:val="center"/>
            </w:pPr>
            <w:r w:rsidRPr="00276142">
              <w:t>Централизованная система теплосна</w:t>
            </w:r>
            <w:r w:rsidRPr="00276142">
              <w:t>б</w:t>
            </w:r>
            <w:r w:rsidRPr="00276142">
              <w:t>жения п. Тея</w:t>
            </w:r>
          </w:p>
        </w:tc>
      </w:tr>
    </w:tbl>
    <w:p w:rsidR="00246A94" w:rsidRPr="00276142" w:rsidRDefault="00246A94" w:rsidP="00C17433">
      <w:pPr>
        <w:pStyle w:val="aff6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266D15" w:rsidRPr="00276142" w:rsidRDefault="00266D15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02874" w:rsidRPr="00276142" w:rsidRDefault="00C02874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02874" w:rsidRPr="00276142" w:rsidRDefault="00C02874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02874" w:rsidRPr="00276142" w:rsidRDefault="00C02874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02874" w:rsidRPr="00276142" w:rsidRDefault="00C02874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02874" w:rsidRPr="00276142" w:rsidRDefault="00C02874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02874" w:rsidRPr="00276142" w:rsidRDefault="00C02874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02874" w:rsidRPr="00276142" w:rsidRDefault="00C02874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02874" w:rsidRPr="00276142" w:rsidRDefault="00C02874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02874" w:rsidRPr="00276142" w:rsidRDefault="00C02874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02874" w:rsidRPr="00276142" w:rsidRDefault="00C02874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02874" w:rsidRPr="00276142" w:rsidRDefault="00C02874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02874" w:rsidRPr="00276142" w:rsidRDefault="00C02874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02874" w:rsidRPr="00276142" w:rsidRDefault="00C02874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4C16EC">
      <w:pPr>
        <w:pStyle w:val="Heading1"/>
        <w:tabs>
          <w:tab w:val="left" w:pos="0"/>
        </w:tabs>
        <w:kinsoku w:val="0"/>
        <w:overflowPunct w:val="0"/>
        <w:spacing w:before="65"/>
        <w:ind w:left="0" w:right="-1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sz w:val="28"/>
          <w:szCs w:val="28"/>
        </w:rPr>
        <w:t>РА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276142">
        <w:rPr>
          <w:rFonts w:ascii="Times New Roman" w:hAnsi="Times New Roman" w:cs="Times New Roman"/>
          <w:sz w:val="28"/>
          <w:szCs w:val="28"/>
        </w:rPr>
        <w:t>ЕЛ</w:t>
      </w:r>
      <w:r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1</w:t>
      </w:r>
      <w:r w:rsidRPr="00276142">
        <w:rPr>
          <w:rFonts w:ascii="Times New Roman" w:hAnsi="Times New Roman" w:cs="Times New Roman"/>
          <w:sz w:val="28"/>
          <w:szCs w:val="28"/>
        </w:rPr>
        <w:t>1.</w:t>
      </w:r>
      <w:r w:rsidRPr="0027614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РЕ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Ш</w:t>
      </w:r>
      <w:r w:rsidRPr="00276142">
        <w:rPr>
          <w:rFonts w:ascii="Times New Roman" w:hAnsi="Times New Roman" w:cs="Times New Roman"/>
          <w:sz w:val="28"/>
          <w:szCs w:val="28"/>
        </w:rPr>
        <w:t>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РАСПРЕ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Е</w:t>
      </w:r>
      <w:r w:rsidRPr="00276142">
        <w:rPr>
          <w:rFonts w:ascii="Times New Roman" w:hAnsi="Times New Roman" w:cs="Times New Roman"/>
          <w:sz w:val="28"/>
          <w:szCs w:val="28"/>
        </w:rPr>
        <w:t>ЛЕН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ЕПЛОВ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Й</w:t>
      </w:r>
      <w:r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НА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Г</w:t>
      </w:r>
      <w:r w:rsidRPr="00276142">
        <w:rPr>
          <w:rFonts w:ascii="Times New Roman" w:hAnsi="Times New Roman" w:cs="Times New Roman"/>
          <w:sz w:val="28"/>
          <w:szCs w:val="28"/>
        </w:rPr>
        <w:t>РУ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sz w:val="28"/>
          <w:szCs w:val="28"/>
        </w:rPr>
        <w:t>КИ</w:t>
      </w:r>
      <w:r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МЕЖ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276142">
        <w:rPr>
          <w:rFonts w:ascii="Times New Roman" w:hAnsi="Times New Roman" w:cs="Times New Roman"/>
          <w:sz w:val="28"/>
          <w:szCs w:val="28"/>
        </w:rPr>
        <w:t>У</w:t>
      </w:r>
      <w:r w:rsidRPr="00276142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ОЧН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ИК</w:t>
      </w:r>
      <w:r w:rsidRPr="00276142">
        <w:rPr>
          <w:rFonts w:ascii="Times New Roman" w:hAnsi="Times New Roman" w:cs="Times New Roman"/>
          <w:sz w:val="28"/>
          <w:szCs w:val="28"/>
        </w:rPr>
        <w:t>АМИ</w:t>
      </w:r>
      <w:r w:rsidRPr="00276142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ЕПЛОВОЙ</w:t>
      </w:r>
      <w:r w:rsidRPr="00276142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Э</w:t>
      </w:r>
      <w:r w:rsidRPr="00276142">
        <w:rPr>
          <w:rFonts w:ascii="Times New Roman" w:hAnsi="Times New Roman" w:cs="Times New Roman"/>
          <w:sz w:val="28"/>
          <w:szCs w:val="28"/>
        </w:rPr>
        <w:t>НЕР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Г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</w:p>
    <w:p w:rsidR="001F2A7A" w:rsidRPr="00276142" w:rsidRDefault="001F2A7A" w:rsidP="001F2A7A">
      <w:pPr>
        <w:kinsoku w:val="0"/>
        <w:overflowPunct w:val="0"/>
        <w:spacing w:before="1" w:line="160" w:lineRule="exact"/>
        <w:rPr>
          <w:sz w:val="16"/>
          <w:szCs w:val="16"/>
        </w:rPr>
      </w:pPr>
    </w:p>
    <w:p w:rsidR="001F2A7A" w:rsidRPr="00276142" w:rsidRDefault="001F2A7A" w:rsidP="001F2A7A">
      <w:pPr>
        <w:kinsoku w:val="0"/>
        <w:overflowPunct w:val="0"/>
        <w:spacing w:line="200" w:lineRule="exact"/>
        <w:rPr>
          <w:sz w:val="20"/>
          <w:szCs w:val="20"/>
        </w:rPr>
      </w:pPr>
    </w:p>
    <w:p w:rsidR="00CF4EBE" w:rsidRPr="00276142" w:rsidRDefault="00CF4EBE" w:rsidP="00CF4EBE">
      <w:pPr>
        <w:pStyle w:val="aff6"/>
        <w:kinsoku w:val="0"/>
        <w:overflowPunct w:val="0"/>
        <w:ind w:right="106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В п. Тея теплоснабжение потребителей осуществляется от одного центр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lastRenderedPageBreak/>
        <w:t xml:space="preserve">лизованного источника тепловой энергии – </w:t>
      </w:r>
      <w:r w:rsidR="00D421D7" w:rsidRPr="00276142">
        <w:rPr>
          <w:rFonts w:ascii="Times New Roman" w:hAnsi="Times New Roman"/>
          <w:sz w:val="28"/>
          <w:szCs w:val="28"/>
        </w:rPr>
        <w:t>Центральная котельная по ул. Пе</w:t>
      </w:r>
      <w:r w:rsidR="00D421D7" w:rsidRPr="00276142">
        <w:rPr>
          <w:rFonts w:ascii="Times New Roman" w:hAnsi="Times New Roman"/>
          <w:sz w:val="28"/>
          <w:szCs w:val="28"/>
        </w:rPr>
        <w:t>р</w:t>
      </w:r>
      <w:r w:rsidR="000E0E73" w:rsidRPr="00276142">
        <w:rPr>
          <w:rFonts w:ascii="Times New Roman" w:hAnsi="Times New Roman"/>
          <w:sz w:val="28"/>
          <w:szCs w:val="28"/>
        </w:rPr>
        <w:t>вомайская, 1</w:t>
      </w:r>
      <w:r w:rsidRPr="00276142">
        <w:rPr>
          <w:rFonts w:ascii="Times New Roman" w:hAnsi="Times New Roman"/>
          <w:sz w:val="28"/>
          <w:szCs w:val="28"/>
        </w:rPr>
        <w:t>, следовательно, в</w:t>
      </w:r>
      <w:r w:rsidRPr="00276142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кту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ли</w:t>
      </w:r>
      <w:r w:rsidRPr="00276142">
        <w:rPr>
          <w:rFonts w:ascii="Times New Roman" w:hAnsi="Times New Roman"/>
          <w:spacing w:val="-3"/>
          <w:sz w:val="28"/>
          <w:szCs w:val="28"/>
        </w:rPr>
        <w:t>з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ме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11"/>
          <w:sz w:val="28"/>
          <w:szCs w:val="28"/>
        </w:rPr>
        <w:t xml:space="preserve"> да</w:t>
      </w:r>
      <w:r w:rsidRPr="00276142">
        <w:rPr>
          <w:rFonts w:ascii="Times New Roman" w:hAnsi="Times New Roman"/>
          <w:spacing w:val="11"/>
          <w:sz w:val="28"/>
          <w:szCs w:val="28"/>
        </w:rPr>
        <w:t>н</w:t>
      </w:r>
      <w:r w:rsidRPr="00276142">
        <w:rPr>
          <w:rFonts w:ascii="Times New Roman" w:hAnsi="Times New Roman"/>
          <w:spacing w:val="11"/>
          <w:sz w:val="28"/>
          <w:szCs w:val="28"/>
        </w:rPr>
        <w:t xml:space="preserve">ный раздел,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ерера</w:t>
      </w:r>
      <w:r w:rsidRPr="00276142">
        <w:rPr>
          <w:rFonts w:ascii="Times New Roman" w:hAnsi="Times New Roman"/>
          <w:sz w:val="28"/>
          <w:szCs w:val="28"/>
        </w:rPr>
        <w:t>сп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узки м</w:t>
      </w:r>
      <w:r w:rsidRPr="00276142">
        <w:rPr>
          <w:rFonts w:ascii="Times New Roman" w:hAnsi="Times New Roman"/>
          <w:spacing w:val="-1"/>
          <w:sz w:val="28"/>
          <w:szCs w:val="28"/>
        </w:rPr>
        <w:t>еж</w:t>
      </w:r>
      <w:r w:rsidRPr="00276142">
        <w:rPr>
          <w:rFonts w:ascii="Times New Roman" w:hAnsi="Times New Roman"/>
          <w:sz w:val="28"/>
          <w:szCs w:val="28"/>
        </w:rPr>
        <w:t>ду</w:t>
      </w:r>
      <w:r w:rsidRPr="00276142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ч</w:t>
      </w:r>
      <w:r w:rsidRPr="00276142">
        <w:rPr>
          <w:rFonts w:ascii="Times New Roman" w:hAnsi="Times New Roman"/>
          <w:sz w:val="28"/>
          <w:szCs w:val="28"/>
        </w:rPr>
        <w:t>ник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п. </w:t>
      </w:r>
      <w:r w:rsidR="000D0AD7" w:rsidRPr="00276142">
        <w:rPr>
          <w:rFonts w:ascii="Times New Roman" w:hAnsi="Times New Roman"/>
          <w:sz w:val="28"/>
          <w:szCs w:val="28"/>
        </w:rPr>
        <w:t>Тея</w:t>
      </w:r>
      <w:r w:rsidRPr="00276142">
        <w:rPr>
          <w:rFonts w:ascii="Times New Roman" w:hAnsi="Times New Roman"/>
          <w:sz w:val="28"/>
          <w:szCs w:val="28"/>
        </w:rPr>
        <w:t>, не разрабатывался.</w:t>
      </w: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E0E73" w:rsidRPr="00276142" w:rsidRDefault="000E0E73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F2A7A" w:rsidRPr="00276142" w:rsidRDefault="001F2A7A" w:rsidP="002003CC">
      <w:pPr>
        <w:pStyle w:val="aff6"/>
        <w:spacing w:line="36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003CC" w:rsidRPr="00276142" w:rsidRDefault="00CF28A1" w:rsidP="001F2A7A">
      <w:pPr>
        <w:pStyle w:val="aff6"/>
        <w:tabs>
          <w:tab w:val="left" w:pos="0"/>
        </w:tabs>
        <w:spacing w:line="360" w:lineRule="auto"/>
        <w:ind w:left="0"/>
        <w:contextualSpacing/>
        <w:rPr>
          <w:rFonts w:ascii="Times New Roman" w:hAnsi="Times New Roman"/>
          <w:b/>
          <w:sz w:val="28"/>
          <w:szCs w:val="28"/>
        </w:rPr>
      </w:pPr>
      <w:r w:rsidRPr="00276142">
        <w:rPr>
          <w:rFonts w:ascii="Times New Roman" w:hAnsi="Times New Roman"/>
          <w:b/>
          <w:sz w:val="28"/>
          <w:szCs w:val="28"/>
        </w:rPr>
        <w:t xml:space="preserve">РАЗДЕЛ </w:t>
      </w:r>
      <w:r w:rsidR="001F2A7A" w:rsidRPr="00276142">
        <w:rPr>
          <w:rFonts w:ascii="Times New Roman" w:hAnsi="Times New Roman"/>
          <w:b/>
          <w:sz w:val="28"/>
          <w:szCs w:val="28"/>
        </w:rPr>
        <w:t>12</w:t>
      </w:r>
      <w:r w:rsidR="002003CC" w:rsidRPr="00276142">
        <w:rPr>
          <w:rFonts w:ascii="Times New Roman" w:hAnsi="Times New Roman"/>
          <w:b/>
          <w:sz w:val="28"/>
          <w:szCs w:val="28"/>
        </w:rPr>
        <w:t>. РЕШЕНИЯ ПО БЕСХОЗНЫМ ТЕПЛОВЫМ СЕТЯМ</w:t>
      </w:r>
    </w:p>
    <w:p w:rsidR="002003CC" w:rsidRPr="00276142" w:rsidRDefault="00246A94" w:rsidP="001F2A7A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  <w:r w:rsidRPr="00276142">
        <w:rPr>
          <w:rFonts w:eastAsia="TimesNewRoman"/>
          <w:sz w:val="28"/>
          <w:szCs w:val="28"/>
        </w:rPr>
        <w:t>В соответствии со с</w:t>
      </w:r>
      <w:r w:rsidR="002003CC" w:rsidRPr="00276142">
        <w:rPr>
          <w:rFonts w:eastAsia="TimesNewRoman"/>
          <w:sz w:val="28"/>
          <w:szCs w:val="28"/>
        </w:rPr>
        <w:t>тать</w:t>
      </w:r>
      <w:r w:rsidRPr="00276142">
        <w:rPr>
          <w:rFonts w:eastAsia="TimesNewRoman"/>
          <w:sz w:val="28"/>
          <w:szCs w:val="28"/>
        </w:rPr>
        <w:t>ей 15, п. 6</w:t>
      </w:r>
      <w:r w:rsidR="002003CC" w:rsidRPr="00276142">
        <w:rPr>
          <w:rFonts w:eastAsia="TimesNewRoman"/>
          <w:sz w:val="28"/>
          <w:szCs w:val="28"/>
        </w:rPr>
        <w:t xml:space="preserve"> Федерального закона от 27 июля 2010 года № 190-ФЗ: </w:t>
      </w:r>
      <w:proofErr w:type="gramStart"/>
      <w:r w:rsidR="002003CC" w:rsidRPr="00276142">
        <w:rPr>
          <w:rFonts w:eastAsia="TimesNewRoman"/>
          <w:sz w:val="28"/>
          <w:szCs w:val="28"/>
        </w:rPr>
        <w:t xml:space="preserve">«В случае выявления бесхозяйных тепловых сетей (тепловых сетей, не </w:t>
      </w:r>
      <w:r w:rsidR="002003CC" w:rsidRPr="00276142">
        <w:rPr>
          <w:rFonts w:eastAsia="TimesNewRoman"/>
          <w:sz w:val="28"/>
          <w:szCs w:val="28"/>
        </w:rPr>
        <w:lastRenderedPageBreak/>
        <w:t>имеющих эксплуатирующей организации) орган местного самоуправления пос</w:t>
      </w:r>
      <w:r w:rsidR="002003CC" w:rsidRPr="00276142">
        <w:rPr>
          <w:rFonts w:eastAsia="TimesNewRoman"/>
          <w:sz w:val="28"/>
          <w:szCs w:val="28"/>
        </w:rPr>
        <w:t>е</w:t>
      </w:r>
      <w:r w:rsidR="002003CC" w:rsidRPr="00276142">
        <w:rPr>
          <w:rFonts w:eastAsia="TimesNewRoman"/>
          <w:sz w:val="28"/>
          <w:szCs w:val="28"/>
        </w:rPr>
        <w:t>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организацию, тепловые сети которой непосредственно соединены с указанными бесхозяйными тепловыми сетями, или единую тепл</w:t>
      </w:r>
      <w:r w:rsidR="002003CC" w:rsidRPr="00276142">
        <w:rPr>
          <w:rFonts w:eastAsia="TimesNewRoman"/>
          <w:sz w:val="28"/>
          <w:szCs w:val="28"/>
        </w:rPr>
        <w:t>о</w:t>
      </w:r>
      <w:r w:rsidR="002003CC" w:rsidRPr="00276142">
        <w:rPr>
          <w:rFonts w:eastAsia="TimesNewRoman"/>
          <w:sz w:val="28"/>
          <w:szCs w:val="28"/>
        </w:rPr>
        <w:t>снабжающую организацию в системе теплоснабжения, в которую входят</w:t>
      </w:r>
      <w:proofErr w:type="gramEnd"/>
      <w:r w:rsidR="002003CC" w:rsidRPr="00276142">
        <w:rPr>
          <w:rFonts w:eastAsia="TimesNewRoman"/>
          <w:sz w:val="28"/>
          <w:szCs w:val="28"/>
        </w:rPr>
        <w:t xml:space="preserve"> указа</w:t>
      </w:r>
      <w:r w:rsidR="002003CC" w:rsidRPr="00276142">
        <w:rPr>
          <w:rFonts w:eastAsia="TimesNewRoman"/>
          <w:sz w:val="28"/>
          <w:szCs w:val="28"/>
        </w:rPr>
        <w:t>н</w:t>
      </w:r>
      <w:r w:rsidR="002003CC" w:rsidRPr="00276142">
        <w:rPr>
          <w:rFonts w:eastAsia="TimesNewRoman"/>
          <w:sz w:val="28"/>
          <w:szCs w:val="28"/>
        </w:rPr>
        <w:t xml:space="preserve">ные бесхозяйные тепловые сети и </w:t>
      </w:r>
      <w:proofErr w:type="gramStart"/>
      <w:r w:rsidR="002003CC" w:rsidRPr="00276142">
        <w:rPr>
          <w:rFonts w:eastAsia="TimesNewRoman"/>
          <w:sz w:val="28"/>
          <w:szCs w:val="28"/>
        </w:rPr>
        <w:t>которая</w:t>
      </w:r>
      <w:proofErr w:type="gramEnd"/>
      <w:r w:rsidR="002003CC" w:rsidRPr="00276142">
        <w:rPr>
          <w:rFonts w:eastAsia="TimesNewRoman"/>
          <w:sz w:val="28"/>
          <w:szCs w:val="28"/>
        </w:rPr>
        <w:t xml:space="preserve"> осуществляет содержание и обслуж</w:t>
      </w:r>
      <w:r w:rsidR="002003CC" w:rsidRPr="00276142">
        <w:rPr>
          <w:rFonts w:eastAsia="TimesNewRoman"/>
          <w:sz w:val="28"/>
          <w:szCs w:val="28"/>
        </w:rPr>
        <w:t>и</w:t>
      </w:r>
      <w:r w:rsidR="002003CC" w:rsidRPr="00276142">
        <w:rPr>
          <w:rFonts w:eastAsia="TimesNewRoman"/>
          <w:sz w:val="28"/>
          <w:szCs w:val="28"/>
        </w:rPr>
        <w:t>вание указанных бесхозяйных тепловых сетей.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регулирования».</w:t>
      </w:r>
    </w:p>
    <w:p w:rsidR="002003CC" w:rsidRPr="00276142" w:rsidRDefault="002003CC" w:rsidP="001F2A7A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  <w:r w:rsidRPr="00276142">
        <w:rPr>
          <w:rFonts w:eastAsia="TimesNewRoman"/>
          <w:sz w:val="28"/>
          <w:szCs w:val="28"/>
        </w:rPr>
        <w:t xml:space="preserve">Принятие на учет </w:t>
      </w:r>
      <w:r w:rsidR="007A1E99" w:rsidRPr="00276142">
        <w:rPr>
          <w:sz w:val="28"/>
          <w:szCs w:val="28"/>
        </w:rPr>
        <w:t>МУП «</w:t>
      </w:r>
      <w:r w:rsidR="0086328D" w:rsidRPr="00276142">
        <w:rPr>
          <w:sz w:val="28"/>
          <w:szCs w:val="28"/>
        </w:rPr>
        <w:t>УККР</w:t>
      </w:r>
      <w:r w:rsidR="007A1E99" w:rsidRPr="00276142">
        <w:rPr>
          <w:sz w:val="28"/>
          <w:szCs w:val="28"/>
        </w:rPr>
        <w:t>»</w:t>
      </w:r>
      <w:r w:rsidRPr="00276142">
        <w:rPr>
          <w:sz w:val="28"/>
          <w:szCs w:val="28"/>
        </w:rPr>
        <w:t xml:space="preserve"> </w:t>
      </w:r>
      <w:r w:rsidRPr="00276142">
        <w:rPr>
          <w:rFonts w:eastAsia="TimesNewRoman"/>
          <w:sz w:val="28"/>
          <w:szCs w:val="28"/>
        </w:rPr>
        <w:t>бесхозяйных тепловых сетей (тепловых с</w:t>
      </w:r>
      <w:r w:rsidRPr="00276142">
        <w:rPr>
          <w:rFonts w:eastAsia="TimesNewRoman"/>
          <w:sz w:val="28"/>
          <w:szCs w:val="28"/>
        </w:rPr>
        <w:t>е</w:t>
      </w:r>
      <w:r w:rsidRPr="00276142">
        <w:rPr>
          <w:rFonts w:eastAsia="TimesNewRoman"/>
          <w:sz w:val="28"/>
          <w:szCs w:val="28"/>
        </w:rPr>
        <w:t>тей, не имеющих эксплуатирующей организации) должно осуществляется на о</w:t>
      </w:r>
      <w:r w:rsidRPr="00276142">
        <w:rPr>
          <w:rFonts w:eastAsia="TimesNewRoman"/>
          <w:sz w:val="28"/>
          <w:szCs w:val="28"/>
        </w:rPr>
        <w:t>с</w:t>
      </w:r>
      <w:r w:rsidRPr="00276142">
        <w:rPr>
          <w:rFonts w:eastAsia="TimesNewRoman"/>
          <w:sz w:val="28"/>
          <w:szCs w:val="28"/>
        </w:rPr>
        <w:t>новании постановления Правительства РФ от 17.09.2003г. №580.</w:t>
      </w:r>
    </w:p>
    <w:p w:rsidR="00CF4EBE" w:rsidRPr="00276142" w:rsidRDefault="007A1E99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  <w:r w:rsidRPr="00276142">
        <w:rPr>
          <w:rFonts w:eastAsia="TimesNewRoman"/>
          <w:sz w:val="28"/>
          <w:szCs w:val="28"/>
        </w:rPr>
        <w:t xml:space="preserve">На </w:t>
      </w:r>
      <w:r w:rsidR="00923AE7" w:rsidRPr="00276142">
        <w:rPr>
          <w:rFonts w:eastAsia="TimesNewRoman"/>
          <w:sz w:val="28"/>
          <w:szCs w:val="28"/>
        </w:rPr>
        <w:t xml:space="preserve">момент актуализации схемы теплоснабжения, </w:t>
      </w:r>
      <w:r w:rsidR="002003CC" w:rsidRPr="00276142">
        <w:rPr>
          <w:rFonts w:eastAsia="TimesNewRoman"/>
          <w:sz w:val="28"/>
          <w:szCs w:val="28"/>
        </w:rPr>
        <w:t>бесхозя</w:t>
      </w:r>
      <w:r w:rsidRPr="00276142">
        <w:rPr>
          <w:rFonts w:eastAsia="TimesNewRoman"/>
          <w:sz w:val="28"/>
          <w:szCs w:val="28"/>
        </w:rPr>
        <w:t>йных участков те</w:t>
      </w:r>
      <w:r w:rsidRPr="00276142">
        <w:rPr>
          <w:rFonts w:eastAsia="TimesNewRoman"/>
          <w:sz w:val="28"/>
          <w:szCs w:val="28"/>
        </w:rPr>
        <w:t>п</w:t>
      </w:r>
      <w:r w:rsidRPr="00276142">
        <w:rPr>
          <w:rFonts w:eastAsia="TimesNewRoman"/>
          <w:sz w:val="28"/>
          <w:szCs w:val="28"/>
        </w:rPr>
        <w:t xml:space="preserve">ловых сетей в </w:t>
      </w:r>
      <w:r w:rsidR="002003CC" w:rsidRPr="00276142">
        <w:rPr>
          <w:rFonts w:eastAsia="TimesNewRoman"/>
          <w:sz w:val="28"/>
          <w:szCs w:val="28"/>
        </w:rPr>
        <w:t>п</w:t>
      </w:r>
      <w:r w:rsidRPr="00276142">
        <w:rPr>
          <w:rFonts w:eastAsia="TimesNewRoman"/>
          <w:sz w:val="28"/>
          <w:szCs w:val="28"/>
        </w:rPr>
        <w:t>.</w:t>
      </w:r>
      <w:r w:rsidR="002003CC" w:rsidRPr="00276142">
        <w:rPr>
          <w:rFonts w:eastAsia="TimesNewRoman"/>
          <w:sz w:val="28"/>
          <w:szCs w:val="28"/>
        </w:rPr>
        <w:t xml:space="preserve"> </w:t>
      </w:r>
      <w:r w:rsidR="00AA1B8A" w:rsidRPr="00276142">
        <w:rPr>
          <w:rFonts w:eastAsia="TimesNewRoman"/>
          <w:sz w:val="28"/>
          <w:szCs w:val="28"/>
        </w:rPr>
        <w:t>Тея</w:t>
      </w:r>
      <w:r w:rsidR="00923AE7" w:rsidRPr="00276142">
        <w:rPr>
          <w:rFonts w:eastAsia="TimesNewRoman"/>
          <w:sz w:val="28"/>
          <w:szCs w:val="28"/>
        </w:rPr>
        <w:t>,</w:t>
      </w:r>
      <w:r w:rsidR="002003CC" w:rsidRPr="00276142">
        <w:rPr>
          <w:rFonts w:eastAsia="TimesNewRoman"/>
          <w:sz w:val="28"/>
          <w:szCs w:val="28"/>
        </w:rPr>
        <w:t xml:space="preserve"> не выявлено.</w:t>
      </w: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C02874" w:rsidRPr="00276142" w:rsidRDefault="00C02874" w:rsidP="0083046C">
      <w:pPr>
        <w:autoSpaceDE w:val="0"/>
        <w:autoSpaceDN w:val="0"/>
        <w:adjustRightInd w:val="0"/>
        <w:ind w:firstLine="567"/>
        <w:rPr>
          <w:rFonts w:eastAsia="TimesNewRoman"/>
          <w:sz w:val="28"/>
          <w:szCs w:val="28"/>
        </w:rPr>
      </w:pPr>
    </w:p>
    <w:p w:rsidR="00341728" w:rsidRPr="00276142" w:rsidRDefault="00341728" w:rsidP="00341728">
      <w:pPr>
        <w:pStyle w:val="TableParagraph"/>
        <w:kinsoku w:val="0"/>
        <w:overflowPunct w:val="0"/>
        <w:ind w:right="-59"/>
        <w:jc w:val="both"/>
        <w:rPr>
          <w:sz w:val="28"/>
          <w:szCs w:val="28"/>
        </w:rPr>
      </w:pPr>
      <w:r w:rsidRPr="00276142">
        <w:rPr>
          <w:b/>
          <w:bCs/>
          <w:spacing w:val="-2"/>
          <w:sz w:val="28"/>
          <w:szCs w:val="28"/>
        </w:rPr>
        <w:t>РАЗДЕЛ</w:t>
      </w:r>
      <w:r w:rsidRPr="00276142">
        <w:rPr>
          <w:b/>
          <w:bCs/>
          <w:spacing w:val="53"/>
          <w:sz w:val="28"/>
          <w:szCs w:val="28"/>
        </w:rPr>
        <w:t xml:space="preserve"> </w:t>
      </w:r>
      <w:r w:rsidR="001F2A7A" w:rsidRPr="00276142">
        <w:rPr>
          <w:b/>
          <w:bCs/>
          <w:sz w:val="28"/>
          <w:szCs w:val="28"/>
        </w:rPr>
        <w:t xml:space="preserve">13. 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ИН</w:t>
      </w:r>
      <w:r w:rsidRPr="00276142">
        <w:rPr>
          <w:b/>
          <w:bCs/>
          <w:spacing w:val="-2"/>
          <w:sz w:val="28"/>
          <w:szCs w:val="28"/>
        </w:rPr>
        <w:t>ХР</w:t>
      </w:r>
      <w:r w:rsidRPr="00276142">
        <w:rPr>
          <w:b/>
          <w:bCs/>
          <w:sz w:val="28"/>
          <w:szCs w:val="28"/>
        </w:rPr>
        <w:t>ОНИЗ</w:t>
      </w:r>
      <w:r w:rsidRPr="00276142">
        <w:rPr>
          <w:b/>
          <w:bCs/>
          <w:spacing w:val="-2"/>
          <w:sz w:val="28"/>
          <w:szCs w:val="28"/>
        </w:rPr>
        <w:t>А</w:t>
      </w:r>
      <w:r w:rsidRPr="00276142">
        <w:rPr>
          <w:b/>
          <w:bCs/>
          <w:sz w:val="28"/>
          <w:szCs w:val="28"/>
        </w:rPr>
        <w:t>ЦИЯ</w:t>
      </w:r>
      <w:r w:rsidRPr="00276142">
        <w:rPr>
          <w:b/>
          <w:bCs/>
          <w:spacing w:val="51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СХ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2"/>
          <w:sz w:val="28"/>
          <w:szCs w:val="28"/>
        </w:rPr>
        <w:t>М</w:t>
      </w:r>
      <w:r w:rsidRPr="00276142">
        <w:rPr>
          <w:b/>
          <w:bCs/>
          <w:sz w:val="28"/>
          <w:szCs w:val="28"/>
        </w:rPr>
        <w:t>Ы</w:t>
      </w:r>
      <w:r w:rsidRPr="00276142">
        <w:rPr>
          <w:b/>
          <w:bCs/>
          <w:spacing w:val="52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ТЕП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Н</w:t>
      </w:r>
      <w:r w:rsidRPr="00276142">
        <w:rPr>
          <w:b/>
          <w:bCs/>
          <w:spacing w:val="-2"/>
          <w:sz w:val="28"/>
          <w:szCs w:val="28"/>
        </w:rPr>
        <w:t>А</w:t>
      </w:r>
      <w:r w:rsidRPr="00276142">
        <w:rPr>
          <w:b/>
          <w:bCs/>
          <w:spacing w:val="-1"/>
          <w:sz w:val="28"/>
          <w:szCs w:val="28"/>
        </w:rPr>
        <w:t>Б</w:t>
      </w:r>
      <w:r w:rsidRPr="00276142">
        <w:rPr>
          <w:b/>
          <w:bCs/>
          <w:sz w:val="28"/>
          <w:szCs w:val="28"/>
        </w:rPr>
        <w:t>ЖЕНИЯ</w:t>
      </w:r>
      <w:r w:rsidRPr="00276142">
        <w:rPr>
          <w:b/>
          <w:bCs/>
          <w:spacing w:val="51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52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pacing w:val="-1"/>
          <w:sz w:val="28"/>
          <w:szCs w:val="28"/>
        </w:rPr>
        <w:t>Х</w:t>
      </w:r>
      <w:r w:rsidRPr="00276142">
        <w:rPr>
          <w:b/>
          <w:bCs/>
          <w:spacing w:val="-3"/>
          <w:sz w:val="28"/>
          <w:szCs w:val="28"/>
        </w:rPr>
        <w:t>Е</w:t>
      </w:r>
      <w:r w:rsidRPr="00276142">
        <w:rPr>
          <w:b/>
          <w:bCs/>
          <w:spacing w:val="-2"/>
          <w:sz w:val="28"/>
          <w:szCs w:val="28"/>
        </w:rPr>
        <w:t>М</w:t>
      </w:r>
      <w:r w:rsidRPr="00276142">
        <w:rPr>
          <w:b/>
          <w:bCs/>
          <w:sz w:val="28"/>
          <w:szCs w:val="28"/>
        </w:rPr>
        <w:t>ОЙ</w:t>
      </w:r>
      <w:r w:rsidRPr="00276142">
        <w:rPr>
          <w:b/>
          <w:bCs/>
          <w:spacing w:val="54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Г</w:t>
      </w:r>
      <w:r w:rsidRPr="00276142">
        <w:rPr>
          <w:b/>
          <w:bCs/>
          <w:spacing w:val="-2"/>
          <w:sz w:val="28"/>
          <w:szCs w:val="28"/>
        </w:rPr>
        <w:t>А</w:t>
      </w:r>
      <w:r w:rsidRPr="00276142">
        <w:rPr>
          <w:b/>
          <w:bCs/>
          <w:sz w:val="28"/>
          <w:szCs w:val="28"/>
        </w:rPr>
        <w:t>ЗО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Н</w:t>
      </w:r>
      <w:r w:rsidRPr="00276142">
        <w:rPr>
          <w:b/>
          <w:bCs/>
          <w:spacing w:val="-2"/>
          <w:sz w:val="28"/>
          <w:szCs w:val="28"/>
        </w:rPr>
        <w:t>А</w:t>
      </w:r>
      <w:r w:rsidRPr="00276142">
        <w:rPr>
          <w:b/>
          <w:bCs/>
          <w:spacing w:val="-1"/>
          <w:sz w:val="28"/>
          <w:szCs w:val="28"/>
        </w:rPr>
        <w:t>Б</w:t>
      </w:r>
      <w:r w:rsidRPr="00276142">
        <w:rPr>
          <w:b/>
          <w:bCs/>
          <w:sz w:val="28"/>
          <w:szCs w:val="28"/>
        </w:rPr>
        <w:t>ЖЕНИЯ</w:t>
      </w:r>
      <w:r w:rsidRPr="00276142">
        <w:rPr>
          <w:b/>
          <w:bCs/>
          <w:spacing w:val="53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51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Г</w:t>
      </w:r>
      <w:r w:rsidRPr="00276142">
        <w:rPr>
          <w:b/>
          <w:bCs/>
          <w:spacing w:val="-2"/>
          <w:sz w:val="28"/>
          <w:szCs w:val="28"/>
        </w:rPr>
        <w:t>А</w:t>
      </w:r>
      <w:r w:rsidRPr="00276142">
        <w:rPr>
          <w:b/>
          <w:bCs/>
          <w:sz w:val="28"/>
          <w:szCs w:val="28"/>
        </w:rPr>
        <w:t>З</w:t>
      </w:r>
      <w:r w:rsidRPr="00276142">
        <w:rPr>
          <w:b/>
          <w:bCs/>
          <w:spacing w:val="-3"/>
          <w:sz w:val="28"/>
          <w:szCs w:val="28"/>
        </w:rPr>
        <w:t>И</w:t>
      </w:r>
      <w:r w:rsidRPr="00276142">
        <w:rPr>
          <w:b/>
          <w:bCs/>
          <w:spacing w:val="-2"/>
          <w:sz w:val="28"/>
          <w:szCs w:val="28"/>
        </w:rPr>
        <w:t>Ф</w:t>
      </w:r>
      <w:r w:rsidRPr="00276142">
        <w:rPr>
          <w:b/>
          <w:bCs/>
          <w:sz w:val="28"/>
          <w:szCs w:val="28"/>
        </w:rPr>
        <w:t>ИК</w:t>
      </w:r>
      <w:r w:rsidRPr="00276142">
        <w:rPr>
          <w:b/>
          <w:bCs/>
          <w:spacing w:val="-2"/>
          <w:sz w:val="28"/>
          <w:szCs w:val="28"/>
        </w:rPr>
        <w:t>А</w:t>
      </w:r>
      <w:r w:rsidRPr="00276142">
        <w:rPr>
          <w:b/>
          <w:bCs/>
          <w:sz w:val="28"/>
          <w:szCs w:val="28"/>
        </w:rPr>
        <w:t>ЦИИ</w:t>
      </w:r>
      <w:r w:rsidRPr="00276142">
        <w:rPr>
          <w:b/>
          <w:bCs/>
          <w:spacing w:val="54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У</w:t>
      </w:r>
      <w:r w:rsidRPr="00276142">
        <w:rPr>
          <w:b/>
          <w:bCs/>
          <w:spacing w:val="-4"/>
          <w:sz w:val="28"/>
          <w:szCs w:val="28"/>
        </w:rPr>
        <w:t>Б</w:t>
      </w:r>
      <w:r w:rsidRPr="00276142">
        <w:rPr>
          <w:b/>
          <w:bCs/>
          <w:spacing w:val="-2"/>
          <w:sz w:val="28"/>
          <w:szCs w:val="28"/>
        </w:rPr>
        <w:t>Ъ</w:t>
      </w:r>
      <w:r w:rsidRPr="00276142">
        <w:rPr>
          <w:b/>
          <w:bCs/>
          <w:sz w:val="28"/>
          <w:szCs w:val="28"/>
        </w:rPr>
        <w:t>ЕКТА</w:t>
      </w:r>
      <w:r w:rsidRPr="00276142">
        <w:rPr>
          <w:b/>
          <w:bCs/>
          <w:spacing w:val="53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Ф</w:t>
      </w:r>
      <w:r w:rsidRPr="00276142">
        <w:rPr>
          <w:b/>
          <w:bCs/>
          <w:spacing w:val="53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54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(И</w:t>
      </w:r>
      <w:r w:rsidRPr="00276142">
        <w:rPr>
          <w:b/>
          <w:bCs/>
          <w:spacing w:val="-3"/>
          <w:sz w:val="28"/>
          <w:szCs w:val="28"/>
        </w:rPr>
        <w:t>Л</w:t>
      </w:r>
      <w:r w:rsidRPr="00276142">
        <w:rPr>
          <w:b/>
          <w:bCs/>
          <w:sz w:val="28"/>
          <w:szCs w:val="28"/>
        </w:rPr>
        <w:t>И) ПО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z w:val="28"/>
          <w:szCs w:val="28"/>
        </w:rPr>
        <w:t>ЕНИ</w:t>
      </w:r>
      <w:r w:rsidRPr="00276142">
        <w:rPr>
          <w:b/>
          <w:bCs/>
          <w:spacing w:val="-2"/>
          <w:sz w:val="28"/>
          <w:szCs w:val="28"/>
        </w:rPr>
        <w:t>Я</w:t>
      </w:r>
      <w:r w:rsidRPr="00276142">
        <w:rPr>
          <w:b/>
          <w:bCs/>
          <w:sz w:val="28"/>
          <w:szCs w:val="28"/>
        </w:rPr>
        <w:t>,</w:t>
      </w:r>
      <w:r w:rsidRPr="00276142">
        <w:rPr>
          <w:b/>
          <w:bCs/>
          <w:spacing w:val="15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СХ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2"/>
          <w:sz w:val="28"/>
          <w:szCs w:val="28"/>
        </w:rPr>
        <w:t>М</w:t>
      </w:r>
      <w:r w:rsidRPr="00276142">
        <w:rPr>
          <w:b/>
          <w:bCs/>
          <w:sz w:val="28"/>
          <w:szCs w:val="28"/>
        </w:rPr>
        <w:t>ОЙ</w:t>
      </w:r>
      <w:r w:rsidRPr="00276142">
        <w:rPr>
          <w:b/>
          <w:bCs/>
          <w:spacing w:val="16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16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П</w:t>
      </w:r>
      <w:r w:rsidRPr="00276142">
        <w:rPr>
          <w:b/>
          <w:bCs/>
          <w:spacing w:val="-2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-1"/>
          <w:sz w:val="28"/>
          <w:szCs w:val="28"/>
        </w:rPr>
        <w:t>Г</w:t>
      </w:r>
      <w:r w:rsidRPr="00276142">
        <w:rPr>
          <w:b/>
          <w:bCs/>
          <w:spacing w:val="-2"/>
          <w:sz w:val="28"/>
          <w:szCs w:val="28"/>
        </w:rPr>
        <w:t>Р</w:t>
      </w:r>
      <w:r w:rsidRPr="00276142">
        <w:rPr>
          <w:b/>
          <w:bCs/>
          <w:spacing w:val="1"/>
          <w:sz w:val="28"/>
          <w:szCs w:val="28"/>
        </w:rPr>
        <w:t>А</w:t>
      </w:r>
      <w:r w:rsidRPr="00276142">
        <w:rPr>
          <w:b/>
          <w:bCs/>
          <w:spacing w:val="-2"/>
          <w:sz w:val="28"/>
          <w:szCs w:val="28"/>
        </w:rPr>
        <w:t>ММ</w:t>
      </w:r>
      <w:r w:rsidRPr="00276142">
        <w:rPr>
          <w:b/>
          <w:bCs/>
          <w:sz w:val="28"/>
          <w:szCs w:val="28"/>
        </w:rPr>
        <w:t>ОЙ</w:t>
      </w:r>
      <w:r w:rsidRPr="00276142">
        <w:rPr>
          <w:b/>
          <w:bCs/>
          <w:spacing w:val="16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РА</w:t>
      </w:r>
      <w:r w:rsidRPr="00276142">
        <w:rPr>
          <w:b/>
          <w:bCs/>
          <w:sz w:val="28"/>
          <w:szCs w:val="28"/>
        </w:rPr>
        <w:t>ЗВИТ</w:t>
      </w:r>
      <w:r w:rsidRPr="00276142">
        <w:rPr>
          <w:b/>
          <w:bCs/>
          <w:spacing w:val="-3"/>
          <w:sz w:val="28"/>
          <w:szCs w:val="28"/>
        </w:rPr>
        <w:t>И</w:t>
      </w:r>
      <w:r w:rsidRPr="00276142">
        <w:rPr>
          <w:b/>
          <w:bCs/>
          <w:sz w:val="28"/>
          <w:szCs w:val="28"/>
        </w:rPr>
        <w:t>Я</w:t>
      </w:r>
      <w:r w:rsidRPr="00276142">
        <w:rPr>
          <w:b/>
          <w:bCs/>
          <w:spacing w:val="15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ЭЛ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z w:val="28"/>
          <w:szCs w:val="28"/>
        </w:rPr>
        <w:t>К</w:t>
      </w:r>
      <w:r w:rsidRPr="00276142">
        <w:rPr>
          <w:b/>
          <w:bCs/>
          <w:sz w:val="28"/>
          <w:szCs w:val="28"/>
        </w:rPr>
        <w:lastRenderedPageBreak/>
        <w:t>Т</w:t>
      </w:r>
      <w:r w:rsidRPr="00276142">
        <w:rPr>
          <w:b/>
          <w:bCs/>
          <w:spacing w:val="-2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-1"/>
          <w:sz w:val="28"/>
          <w:szCs w:val="28"/>
        </w:rPr>
        <w:t>Э</w:t>
      </w:r>
      <w:r w:rsidRPr="00276142">
        <w:rPr>
          <w:b/>
          <w:bCs/>
          <w:sz w:val="28"/>
          <w:szCs w:val="28"/>
        </w:rPr>
        <w:t>НЕ</w:t>
      </w:r>
      <w:r w:rsidRPr="00276142">
        <w:rPr>
          <w:b/>
          <w:bCs/>
          <w:spacing w:val="-2"/>
          <w:sz w:val="28"/>
          <w:szCs w:val="28"/>
        </w:rPr>
        <w:t>Р</w:t>
      </w:r>
      <w:r w:rsidRPr="00276142">
        <w:rPr>
          <w:b/>
          <w:bCs/>
          <w:spacing w:val="-1"/>
          <w:sz w:val="28"/>
          <w:szCs w:val="28"/>
        </w:rPr>
        <w:t>Г</w:t>
      </w:r>
      <w:r w:rsidRPr="00276142">
        <w:rPr>
          <w:b/>
          <w:bCs/>
          <w:sz w:val="28"/>
          <w:szCs w:val="28"/>
        </w:rPr>
        <w:t>ЕТИКИ,</w:t>
      </w:r>
      <w:r w:rsidRPr="00276142">
        <w:rPr>
          <w:b/>
          <w:bCs/>
          <w:spacing w:val="8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 xml:space="preserve">А </w:t>
      </w:r>
      <w:r w:rsidRPr="00276142">
        <w:rPr>
          <w:b/>
          <w:bCs/>
          <w:sz w:val="28"/>
          <w:szCs w:val="28"/>
        </w:rPr>
        <w:t>Т</w:t>
      </w:r>
      <w:r w:rsidRPr="00276142">
        <w:rPr>
          <w:b/>
          <w:bCs/>
          <w:spacing w:val="-2"/>
          <w:sz w:val="28"/>
          <w:szCs w:val="28"/>
        </w:rPr>
        <w:t>АК</w:t>
      </w:r>
      <w:r w:rsidRPr="00276142">
        <w:rPr>
          <w:b/>
          <w:bCs/>
          <w:sz w:val="28"/>
          <w:szCs w:val="28"/>
        </w:rPr>
        <w:t>ЖЕ</w:t>
      </w:r>
      <w:r w:rsidRPr="00276142">
        <w:rPr>
          <w:b/>
          <w:bCs/>
          <w:spacing w:val="8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8"/>
          <w:sz w:val="28"/>
          <w:szCs w:val="28"/>
        </w:rPr>
        <w:t xml:space="preserve"> </w:t>
      </w:r>
      <w:r w:rsidRPr="00276142">
        <w:rPr>
          <w:b/>
          <w:bCs/>
          <w:spacing w:val="-2"/>
          <w:sz w:val="28"/>
          <w:szCs w:val="28"/>
        </w:rPr>
        <w:t>СХ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2"/>
          <w:sz w:val="28"/>
          <w:szCs w:val="28"/>
        </w:rPr>
        <w:t>М</w:t>
      </w:r>
      <w:r w:rsidRPr="00276142">
        <w:rPr>
          <w:b/>
          <w:bCs/>
          <w:sz w:val="28"/>
          <w:szCs w:val="28"/>
        </w:rPr>
        <w:t>ОЙ</w:t>
      </w:r>
      <w:r w:rsidRPr="00276142">
        <w:rPr>
          <w:b/>
          <w:bCs/>
          <w:spacing w:val="8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ВО</w:t>
      </w:r>
      <w:r w:rsidRPr="00276142">
        <w:rPr>
          <w:b/>
          <w:bCs/>
          <w:spacing w:val="-2"/>
          <w:sz w:val="28"/>
          <w:szCs w:val="28"/>
        </w:rPr>
        <w:t>Д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Н</w:t>
      </w:r>
      <w:r w:rsidRPr="00276142">
        <w:rPr>
          <w:b/>
          <w:bCs/>
          <w:spacing w:val="-2"/>
          <w:sz w:val="28"/>
          <w:szCs w:val="28"/>
        </w:rPr>
        <w:t>А</w:t>
      </w:r>
      <w:r w:rsidRPr="00276142">
        <w:rPr>
          <w:b/>
          <w:bCs/>
          <w:spacing w:val="-1"/>
          <w:sz w:val="28"/>
          <w:szCs w:val="28"/>
        </w:rPr>
        <w:t>Б</w:t>
      </w:r>
      <w:r w:rsidRPr="00276142">
        <w:rPr>
          <w:b/>
          <w:bCs/>
          <w:sz w:val="28"/>
          <w:szCs w:val="28"/>
        </w:rPr>
        <w:t>Ж</w:t>
      </w:r>
      <w:r w:rsidRPr="00276142">
        <w:rPr>
          <w:b/>
          <w:bCs/>
          <w:spacing w:val="-3"/>
          <w:sz w:val="28"/>
          <w:szCs w:val="28"/>
        </w:rPr>
        <w:t>Е</w:t>
      </w:r>
      <w:r w:rsidRPr="00276142">
        <w:rPr>
          <w:b/>
          <w:bCs/>
          <w:sz w:val="28"/>
          <w:szCs w:val="28"/>
        </w:rPr>
        <w:t>НИЯ</w:t>
      </w:r>
      <w:r w:rsidRPr="00276142">
        <w:rPr>
          <w:b/>
          <w:bCs/>
          <w:spacing w:val="7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8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sz w:val="28"/>
          <w:szCs w:val="28"/>
        </w:rPr>
        <w:t>О</w:t>
      </w:r>
      <w:r w:rsidRPr="00276142">
        <w:rPr>
          <w:b/>
          <w:bCs/>
          <w:spacing w:val="-2"/>
          <w:sz w:val="28"/>
          <w:szCs w:val="28"/>
        </w:rPr>
        <w:t>Д</w:t>
      </w:r>
      <w:r w:rsidRPr="00276142">
        <w:rPr>
          <w:b/>
          <w:bCs/>
          <w:sz w:val="28"/>
          <w:szCs w:val="28"/>
        </w:rPr>
        <w:t>ОО</w:t>
      </w:r>
      <w:r w:rsidRPr="00276142">
        <w:rPr>
          <w:b/>
          <w:bCs/>
          <w:spacing w:val="-3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ВЕ</w:t>
      </w:r>
      <w:r w:rsidRPr="00276142">
        <w:rPr>
          <w:b/>
          <w:bCs/>
          <w:spacing w:val="-2"/>
          <w:sz w:val="28"/>
          <w:szCs w:val="28"/>
        </w:rPr>
        <w:t>Д</w:t>
      </w:r>
      <w:r w:rsidRPr="00276142">
        <w:rPr>
          <w:b/>
          <w:bCs/>
          <w:sz w:val="28"/>
          <w:szCs w:val="28"/>
        </w:rPr>
        <w:t>ЕНИЯ</w:t>
      </w:r>
      <w:r w:rsidRPr="00276142">
        <w:rPr>
          <w:b/>
          <w:bCs/>
          <w:spacing w:val="-2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ПО</w:t>
      </w:r>
      <w:r w:rsidRPr="00276142">
        <w:rPr>
          <w:b/>
          <w:bCs/>
          <w:spacing w:val="-2"/>
          <w:sz w:val="28"/>
          <w:szCs w:val="28"/>
        </w:rPr>
        <w:t>С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pacing w:val="-3"/>
          <w:sz w:val="28"/>
          <w:szCs w:val="28"/>
        </w:rPr>
        <w:t>Е</w:t>
      </w:r>
      <w:r w:rsidRPr="00276142">
        <w:rPr>
          <w:b/>
          <w:bCs/>
          <w:sz w:val="28"/>
          <w:szCs w:val="28"/>
        </w:rPr>
        <w:t>НИЯ, ГОРОДСКОГО ОКРУГА, ГОРОДА ФЕД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z w:val="28"/>
          <w:szCs w:val="28"/>
        </w:rPr>
        <w:t>РАЛЬНОГО ЗНАЧЕНИЯ</w:t>
      </w:r>
    </w:p>
    <w:p w:rsidR="00341728" w:rsidRPr="00276142" w:rsidRDefault="00341728" w:rsidP="00606F3A">
      <w:pPr>
        <w:pStyle w:val="TableParagraph"/>
        <w:kinsoku w:val="0"/>
        <w:overflowPunct w:val="0"/>
        <w:spacing w:before="6" w:line="110" w:lineRule="exact"/>
        <w:rPr>
          <w:sz w:val="11"/>
          <w:szCs w:val="11"/>
        </w:rPr>
      </w:pPr>
    </w:p>
    <w:p w:rsidR="00341728" w:rsidRPr="00276142" w:rsidRDefault="00341728" w:rsidP="00606F3A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606F3A" w:rsidRPr="00276142" w:rsidRDefault="001F2A7A" w:rsidP="00606F3A">
      <w:pPr>
        <w:tabs>
          <w:tab w:val="left" w:pos="2370"/>
          <w:tab w:val="left" w:pos="5065"/>
          <w:tab w:val="left" w:pos="6553"/>
          <w:tab w:val="left" w:pos="8845"/>
          <w:tab w:val="left" w:pos="9337"/>
        </w:tabs>
        <w:kinsoku w:val="0"/>
        <w:overflowPunct w:val="0"/>
        <w:rPr>
          <w:b/>
          <w:sz w:val="28"/>
          <w:szCs w:val="28"/>
        </w:rPr>
      </w:pPr>
      <w:r w:rsidRPr="00276142">
        <w:rPr>
          <w:b/>
          <w:sz w:val="28"/>
          <w:szCs w:val="28"/>
        </w:rPr>
        <w:t>13</w:t>
      </w:r>
      <w:r w:rsidR="00606F3A" w:rsidRPr="00276142">
        <w:rPr>
          <w:b/>
          <w:sz w:val="28"/>
          <w:szCs w:val="28"/>
        </w:rPr>
        <w:t>.1. Описание решений (на основе утвержденной региональной (межреги</w:t>
      </w:r>
      <w:r w:rsidR="00606F3A" w:rsidRPr="00276142">
        <w:rPr>
          <w:b/>
          <w:sz w:val="28"/>
          <w:szCs w:val="28"/>
        </w:rPr>
        <w:t>о</w:t>
      </w:r>
      <w:r w:rsidR="00606F3A" w:rsidRPr="00276142">
        <w:rPr>
          <w:b/>
          <w:sz w:val="28"/>
          <w:szCs w:val="28"/>
        </w:rPr>
        <w:t>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</w:p>
    <w:p w:rsidR="00606F3A" w:rsidRPr="00276142" w:rsidRDefault="00606F3A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606F3A" w:rsidRPr="00276142" w:rsidRDefault="009D3FC9" w:rsidP="009D3FC9">
      <w:pPr>
        <w:kinsoku w:val="0"/>
        <w:overflowPunct w:val="0"/>
        <w:ind w:firstLine="709"/>
        <w:rPr>
          <w:sz w:val="28"/>
          <w:szCs w:val="28"/>
        </w:rPr>
      </w:pPr>
      <w:r w:rsidRPr="00276142">
        <w:rPr>
          <w:sz w:val="28"/>
          <w:szCs w:val="28"/>
        </w:rPr>
        <w:t>Региональная программа газификации жилищно-коммунального хозяйства по Красноярскому краю на сегодняшний день не разработана, в связи с этим, в рамках настоящей актуализации схемы теплоснабжения п. Тея данный вопрос не рассматривался.</w:t>
      </w:r>
    </w:p>
    <w:p w:rsidR="009D3FC9" w:rsidRPr="00276142" w:rsidRDefault="009D3FC9" w:rsidP="009D3FC9">
      <w:pPr>
        <w:kinsoku w:val="0"/>
        <w:overflowPunct w:val="0"/>
        <w:ind w:firstLine="709"/>
        <w:rPr>
          <w:sz w:val="28"/>
          <w:szCs w:val="28"/>
        </w:rPr>
      </w:pPr>
    </w:p>
    <w:p w:rsidR="00606F3A" w:rsidRPr="00276142" w:rsidRDefault="00606F3A" w:rsidP="00C02874">
      <w:pPr>
        <w:pStyle w:val="Heading1"/>
        <w:numPr>
          <w:ilvl w:val="1"/>
          <w:numId w:val="20"/>
        </w:numPr>
        <w:tabs>
          <w:tab w:val="left" w:pos="0"/>
        </w:tabs>
        <w:kinsoku w:val="0"/>
        <w:overflowPunct w:val="0"/>
        <w:ind w:left="0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sz w:val="28"/>
          <w:szCs w:val="28"/>
        </w:rPr>
        <w:t>Описание</w:t>
      </w:r>
      <w:r w:rsidRPr="0027614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Pr="00276142">
        <w:rPr>
          <w:rFonts w:ascii="Times New Roman" w:hAnsi="Times New Roman" w:cs="Times New Roman"/>
          <w:sz w:val="28"/>
          <w:szCs w:val="28"/>
        </w:rPr>
        <w:t>п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бл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е</w:t>
      </w:r>
      <w:r w:rsidRPr="00276142">
        <w:rPr>
          <w:rFonts w:ascii="Times New Roman" w:hAnsi="Times New Roman" w:cs="Times New Roman"/>
          <w:sz w:val="28"/>
          <w:szCs w:val="28"/>
        </w:rPr>
        <w:t>м</w:t>
      </w:r>
      <w:r w:rsidRPr="0027614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z w:val="28"/>
          <w:szCs w:val="28"/>
        </w:rPr>
        <w:t>ани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ц</w:t>
      </w:r>
      <w:r w:rsidRPr="00276142">
        <w:rPr>
          <w:rFonts w:ascii="Times New Roman" w:hAnsi="Times New Roman" w:cs="Times New Roman"/>
          <w:sz w:val="28"/>
          <w:szCs w:val="28"/>
        </w:rPr>
        <w:t>ии</w:t>
      </w:r>
      <w:r w:rsidRPr="0027614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зо</w:t>
      </w:r>
      <w:r w:rsidRPr="00276142">
        <w:rPr>
          <w:rFonts w:ascii="Times New Roman" w:hAnsi="Times New Roman" w:cs="Times New Roman"/>
          <w:sz w:val="28"/>
          <w:szCs w:val="28"/>
        </w:rPr>
        <w:t>сна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276142">
        <w:rPr>
          <w:rFonts w:ascii="Times New Roman" w:hAnsi="Times New Roman" w:cs="Times New Roman"/>
          <w:sz w:val="28"/>
          <w:szCs w:val="28"/>
        </w:rPr>
        <w:t>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оч</w:t>
      </w:r>
      <w:r w:rsidRPr="00276142">
        <w:rPr>
          <w:rFonts w:ascii="Times New Roman" w:hAnsi="Times New Roman" w:cs="Times New Roman"/>
          <w:sz w:val="28"/>
          <w:szCs w:val="28"/>
        </w:rPr>
        <w:t>ни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ко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п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 xml:space="preserve">й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э</w:t>
      </w:r>
      <w:r w:rsidRPr="00276142">
        <w:rPr>
          <w:rFonts w:ascii="Times New Roman" w:hAnsi="Times New Roman" w:cs="Times New Roman"/>
          <w:sz w:val="28"/>
          <w:szCs w:val="28"/>
        </w:rPr>
        <w:t>не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z w:val="28"/>
          <w:szCs w:val="28"/>
        </w:rPr>
        <w:t>ии</w:t>
      </w:r>
      <w:proofErr w:type="gramEnd"/>
    </w:p>
    <w:p w:rsidR="00606F3A" w:rsidRPr="00276142" w:rsidRDefault="00606F3A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606F3A" w:rsidRPr="00276142" w:rsidRDefault="00606F3A" w:rsidP="00606F3A">
      <w:pPr>
        <w:pStyle w:val="aff6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ящ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мя</w:t>
      </w:r>
      <w:r w:rsidRPr="00276142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7A1E99" w:rsidRPr="00276142">
        <w:rPr>
          <w:rFonts w:ascii="Times New Roman" w:hAnsi="Times New Roman"/>
          <w:sz w:val="28"/>
          <w:szCs w:val="28"/>
        </w:rPr>
        <w:t xml:space="preserve">п. </w:t>
      </w:r>
      <w:r w:rsidR="00BC0DF1" w:rsidRPr="00276142">
        <w:rPr>
          <w:rFonts w:ascii="Times New Roman" w:hAnsi="Times New Roman"/>
          <w:sz w:val="28"/>
          <w:szCs w:val="28"/>
        </w:rPr>
        <w:t>Тея</w:t>
      </w:r>
      <w:r w:rsidRPr="00276142">
        <w:rPr>
          <w:rFonts w:ascii="Times New Roman" w:hAnsi="Times New Roman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не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сущ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ствля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тся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ду исп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льз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ия на</w:t>
      </w:r>
      <w:r w:rsidR="00950985" w:rsidRPr="00276142">
        <w:rPr>
          <w:rFonts w:ascii="Times New Roman" w:hAnsi="Times New Roman"/>
          <w:sz w:val="28"/>
          <w:szCs w:val="28"/>
        </w:rPr>
        <w:t xml:space="preserve"> централизованном</w:t>
      </w:r>
      <w:r w:rsidRPr="0027614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чник</w:t>
      </w:r>
      <w:r w:rsidR="00BC0DF1"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2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тве</w:t>
      </w:r>
      <w:r w:rsidRPr="0027614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ва -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BC0DF1" w:rsidRPr="00276142">
        <w:rPr>
          <w:rFonts w:ascii="Times New Roman" w:hAnsi="Times New Roman"/>
          <w:sz w:val="28"/>
          <w:szCs w:val="28"/>
        </w:rPr>
        <w:t>нефть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606F3A" w:rsidRPr="00276142" w:rsidRDefault="00606F3A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606F3A" w:rsidRPr="00276142" w:rsidRDefault="00606F3A" w:rsidP="00C02874">
      <w:pPr>
        <w:pStyle w:val="Heading1"/>
        <w:numPr>
          <w:ilvl w:val="1"/>
          <w:numId w:val="20"/>
        </w:numPr>
        <w:tabs>
          <w:tab w:val="left" w:pos="0"/>
        </w:tabs>
        <w:kinsoku w:val="0"/>
        <w:overflowPunct w:val="0"/>
        <w:ind w:left="0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sz w:val="28"/>
          <w:szCs w:val="28"/>
        </w:rPr>
        <w:t>П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дл</w:t>
      </w:r>
      <w:r w:rsidRPr="00276142">
        <w:rPr>
          <w:rFonts w:ascii="Times New Roman" w:hAnsi="Times New Roman" w:cs="Times New Roman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 w:cs="Times New Roman"/>
          <w:sz w:val="28"/>
          <w:szCs w:val="28"/>
        </w:rPr>
        <w:t>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п</w:t>
      </w:r>
      <w:r w:rsidRPr="00276142">
        <w:rPr>
          <w:rFonts w:ascii="Times New Roman" w:hAnsi="Times New Roman" w:cs="Times New Roman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корр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у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вер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ж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276142">
        <w:rPr>
          <w:rFonts w:ascii="Times New Roman" w:hAnsi="Times New Roman" w:cs="Times New Roman"/>
          <w:sz w:val="28"/>
          <w:szCs w:val="28"/>
        </w:rPr>
        <w:t>енн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й</w:t>
      </w:r>
      <w:r w:rsidRPr="00276142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(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sz w:val="28"/>
          <w:szCs w:val="28"/>
        </w:rPr>
        <w:t>е)</w:t>
      </w:r>
      <w:r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на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ьн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й</w:t>
      </w:r>
      <w:r w:rsidRPr="0027614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(</w:t>
      </w:r>
      <w:r w:rsidRPr="00276142">
        <w:rPr>
          <w:rFonts w:ascii="Times New Roman" w:hAnsi="Times New Roman" w:cs="Times New Roman"/>
          <w:sz w:val="28"/>
          <w:szCs w:val="28"/>
        </w:rPr>
        <w:t>м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на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ьн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й)</w:t>
      </w:r>
      <w:r w:rsidRPr="0027614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п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аммы</w:t>
      </w:r>
      <w:r w:rsidRPr="0027614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sz w:val="28"/>
          <w:szCs w:val="28"/>
        </w:rPr>
        <w:t>ац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ж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ищн</w:t>
      </w:r>
      <w:proofErr w:type="gramStart"/>
      <w:r w:rsidRPr="00276142">
        <w:rPr>
          <w:rFonts w:ascii="Times New Roman" w:hAnsi="Times New Roman" w:cs="Times New Roman"/>
          <w:spacing w:val="3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ко</w:t>
      </w:r>
      <w:r w:rsidRPr="00276142">
        <w:rPr>
          <w:rFonts w:ascii="Times New Roman" w:hAnsi="Times New Roman" w:cs="Times New Roman"/>
          <w:sz w:val="28"/>
          <w:szCs w:val="28"/>
        </w:rPr>
        <w:t>мм</w:t>
      </w:r>
      <w:r w:rsidRPr="00276142">
        <w:rPr>
          <w:rFonts w:ascii="Times New Roman" w:hAnsi="Times New Roman" w:cs="Times New Roman"/>
          <w:sz w:val="28"/>
          <w:szCs w:val="28"/>
        </w:rPr>
        <w:t>у</w:t>
      </w:r>
      <w:r w:rsidRPr="00276142">
        <w:rPr>
          <w:rFonts w:ascii="Times New Roman" w:hAnsi="Times New Roman" w:cs="Times New Roman"/>
          <w:sz w:val="28"/>
          <w:szCs w:val="28"/>
        </w:rPr>
        <w:t>на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ьн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х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sz w:val="28"/>
          <w:szCs w:val="28"/>
        </w:rPr>
        <w:t>йс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ва,</w:t>
      </w:r>
      <w:r w:rsidRPr="00276142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п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276142">
        <w:rPr>
          <w:rFonts w:ascii="Times New Roman" w:hAnsi="Times New Roman" w:cs="Times New Roman"/>
          <w:sz w:val="28"/>
          <w:szCs w:val="28"/>
        </w:rPr>
        <w:t>м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276142">
        <w:rPr>
          <w:rFonts w:ascii="Times New Roman" w:hAnsi="Times New Roman" w:cs="Times New Roman"/>
          <w:sz w:val="28"/>
          <w:szCs w:val="28"/>
        </w:rPr>
        <w:t>ш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енн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sz w:val="28"/>
          <w:szCs w:val="28"/>
        </w:rPr>
        <w:t>х</w:t>
      </w:r>
      <w:r w:rsidRPr="00276142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ин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sz w:val="28"/>
          <w:szCs w:val="28"/>
        </w:rPr>
        <w:t>х</w:t>
      </w:r>
      <w:r w:rsidRPr="00276142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z w:val="28"/>
          <w:szCs w:val="28"/>
        </w:rPr>
        <w:t>ани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sz w:val="28"/>
          <w:szCs w:val="28"/>
        </w:rPr>
        <w:t>аций</w:t>
      </w:r>
      <w:r w:rsidRPr="00276142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z w:val="28"/>
          <w:szCs w:val="28"/>
        </w:rPr>
        <w:t>я</w:t>
      </w:r>
      <w:r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276142">
        <w:rPr>
          <w:rFonts w:ascii="Times New Roman" w:hAnsi="Times New Roman" w:cs="Times New Roman"/>
          <w:sz w:val="28"/>
          <w:szCs w:val="28"/>
        </w:rPr>
        <w:t>еспе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76142">
        <w:rPr>
          <w:rFonts w:ascii="Times New Roman" w:hAnsi="Times New Roman" w:cs="Times New Roman"/>
          <w:sz w:val="28"/>
          <w:szCs w:val="28"/>
        </w:rPr>
        <w:t>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гл</w:t>
      </w:r>
      <w:r w:rsidRPr="00276142">
        <w:rPr>
          <w:rFonts w:ascii="Times New Roman" w:hAnsi="Times New Roman" w:cs="Times New Roman"/>
          <w:sz w:val="28"/>
          <w:szCs w:val="28"/>
        </w:rPr>
        <w:t>ас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ванн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к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й</w:t>
      </w:r>
      <w:r w:rsidRPr="00276142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п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аммы</w:t>
      </w:r>
      <w:r w:rsidRPr="00276142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у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276142">
        <w:rPr>
          <w:rFonts w:ascii="Times New Roman" w:hAnsi="Times New Roman" w:cs="Times New Roman"/>
          <w:sz w:val="28"/>
          <w:szCs w:val="28"/>
        </w:rPr>
        <w:t>нн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 w:cs="Times New Roman"/>
          <w:sz w:val="28"/>
          <w:szCs w:val="28"/>
        </w:rPr>
        <w:t>ми</w:t>
      </w:r>
      <w:r w:rsidRPr="00276142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схеме</w:t>
      </w:r>
      <w:r w:rsidRPr="00276142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еп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сна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ж</w:t>
      </w:r>
      <w:r w:rsidRPr="00276142">
        <w:rPr>
          <w:rFonts w:ascii="Times New Roman" w:hAnsi="Times New Roman" w:cs="Times New Roman"/>
          <w:sz w:val="28"/>
          <w:szCs w:val="28"/>
        </w:rPr>
        <w:t>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я</w:t>
      </w:r>
      <w:r w:rsidRPr="00276142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ешен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276142">
        <w:rPr>
          <w:rFonts w:ascii="Times New Roman" w:hAnsi="Times New Roman" w:cs="Times New Roman"/>
          <w:sz w:val="28"/>
          <w:szCs w:val="28"/>
        </w:rPr>
        <w:t>ми</w:t>
      </w:r>
      <w:r w:rsidRPr="00276142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о</w:t>
      </w:r>
      <w:r w:rsidRPr="00276142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z w:val="28"/>
          <w:szCs w:val="28"/>
        </w:rPr>
        <w:t>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6142">
        <w:rPr>
          <w:rFonts w:ascii="Times New Roman" w:hAnsi="Times New Roman" w:cs="Times New Roman"/>
          <w:sz w:val="28"/>
          <w:szCs w:val="28"/>
        </w:rPr>
        <w:t>ви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оч</w:t>
      </w:r>
      <w:r w:rsidRPr="00276142">
        <w:rPr>
          <w:rFonts w:ascii="Times New Roman" w:hAnsi="Times New Roman" w:cs="Times New Roman"/>
          <w:sz w:val="28"/>
          <w:szCs w:val="28"/>
        </w:rPr>
        <w:t>ни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ко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еп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в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 xml:space="preserve">й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э</w:t>
      </w:r>
      <w:r w:rsidRPr="00276142">
        <w:rPr>
          <w:rFonts w:ascii="Times New Roman" w:hAnsi="Times New Roman" w:cs="Times New Roman"/>
          <w:sz w:val="28"/>
          <w:szCs w:val="28"/>
        </w:rPr>
        <w:t>не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276142">
        <w:rPr>
          <w:rFonts w:ascii="Times New Roman" w:hAnsi="Times New Roman" w:cs="Times New Roman"/>
          <w:sz w:val="28"/>
          <w:szCs w:val="28"/>
        </w:rPr>
        <w:t>ии</w:t>
      </w:r>
      <w:r w:rsidRPr="00276142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и</w:t>
      </w:r>
      <w:r w:rsidRPr="0027614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z w:val="28"/>
          <w:szCs w:val="28"/>
        </w:rPr>
        <w:t>сис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ем</w:t>
      </w:r>
      <w:r w:rsidRPr="0027614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76142">
        <w:rPr>
          <w:rFonts w:ascii="Times New Roman" w:hAnsi="Times New Roman" w:cs="Times New Roman"/>
          <w:sz w:val="28"/>
          <w:szCs w:val="28"/>
        </w:rPr>
        <w:t>еп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276142">
        <w:rPr>
          <w:rFonts w:ascii="Times New Roman" w:hAnsi="Times New Roman" w:cs="Times New Roman"/>
          <w:sz w:val="28"/>
          <w:szCs w:val="28"/>
        </w:rPr>
        <w:t>сна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 w:cs="Times New Roman"/>
          <w:sz w:val="28"/>
          <w:szCs w:val="28"/>
        </w:rPr>
        <w:t>ен</w:t>
      </w:r>
      <w:r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76142">
        <w:rPr>
          <w:rFonts w:ascii="Times New Roman" w:hAnsi="Times New Roman" w:cs="Times New Roman"/>
          <w:sz w:val="28"/>
          <w:szCs w:val="28"/>
        </w:rPr>
        <w:t>я</w:t>
      </w:r>
    </w:p>
    <w:p w:rsidR="00606F3A" w:rsidRPr="00276142" w:rsidRDefault="00606F3A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606F3A" w:rsidRPr="00276142" w:rsidRDefault="00606F3A" w:rsidP="00606F3A">
      <w:pPr>
        <w:pStyle w:val="aff6"/>
        <w:kinsoku w:val="0"/>
        <w:overflowPunct w:val="0"/>
        <w:ind w:left="40" w:firstLine="52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Про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ммы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зифик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ли</w:t>
      </w:r>
      <w:r w:rsidRPr="00276142">
        <w:rPr>
          <w:rFonts w:ascii="Times New Roman" w:hAnsi="Times New Roman"/>
          <w:spacing w:val="-3"/>
          <w:sz w:val="28"/>
          <w:szCs w:val="28"/>
        </w:rPr>
        <w:t>щ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-к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ммун</w:t>
      </w:r>
      <w:r w:rsidRPr="00276142">
        <w:rPr>
          <w:rFonts w:ascii="Times New Roman" w:hAnsi="Times New Roman"/>
          <w:spacing w:val="-4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льн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го</w:t>
      </w:r>
      <w:r w:rsidRPr="00276142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зя</w:t>
      </w:r>
      <w:r w:rsidRPr="00276142">
        <w:rPr>
          <w:rFonts w:ascii="Times New Roman" w:hAnsi="Times New Roman"/>
          <w:spacing w:val="-2"/>
          <w:sz w:val="28"/>
          <w:szCs w:val="28"/>
        </w:rPr>
        <w:t>й</w:t>
      </w:r>
      <w:r w:rsidRPr="00276142">
        <w:rPr>
          <w:rFonts w:ascii="Times New Roman" w:hAnsi="Times New Roman"/>
          <w:sz w:val="28"/>
          <w:szCs w:val="28"/>
        </w:rPr>
        <w:t>ств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шл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ин</w:t>
      </w:r>
      <w:r w:rsidRPr="00276142">
        <w:rPr>
          <w:rFonts w:ascii="Times New Roman" w:hAnsi="Times New Roman"/>
          <w:spacing w:val="-4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 xml:space="preserve">х 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ций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для</w:t>
      </w:r>
      <w:r w:rsidRPr="00276142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п. </w:t>
      </w:r>
      <w:r w:rsidR="00BC0DF1" w:rsidRPr="00276142">
        <w:rPr>
          <w:rFonts w:ascii="Times New Roman" w:hAnsi="Times New Roman"/>
          <w:sz w:val="28"/>
          <w:szCs w:val="28"/>
        </w:rPr>
        <w:t>Тея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не</w:t>
      </w:r>
      <w:r w:rsidRPr="00276142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ни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уют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 xml:space="preserve">я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ться в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ду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сут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твия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ео</w:t>
      </w:r>
      <w:r w:rsidRPr="00276142">
        <w:rPr>
          <w:rFonts w:ascii="Times New Roman" w:hAnsi="Times New Roman"/>
          <w:sz w:val="28"/>
          <w:szCs w:val="28"/>
        </w:rPr>
        <w:t>бх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димост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606F3A" w:rsidRPr="00276142" w:rsidRDefault="00606F3A" w:rsidP="00606F3A">
      <w:pPr>
        <w:kinsoku w:val="0"/>
        <w:overflowPunct w:val="0"/>
        <w:rPr>
          <w:sz w:val="28"/>
          <w:szCs w:val="28"/>
        </w:rPr>
      </w:pPr>
    </w:p>
    <w:p w:rsidR="00606F3A" w:rsidRPr="00276142" w:rsidRDefault="00606F3A" w:rsidP="00C02874">
      <w:pPr>
        <w:numPr>
          <w:ilvl w:val="1"/>
          <w:numId w:val="20"/>
        </w:numPr>
        <w:kinsoku w:val="0"/>
        <w:overflowPunct w:val="0"/>
        <w:ind w:left="0" w:firstLine="0"/>
        <w:rPr>
          <w:b/>
          <w:sz w:val="28"/>
          <w:szCs w:val="28"/>
        </w:rPr>
      </w:pPr>
      <w:proofErr w:type="gramStart"/>
      <w:r w:rsidRPr="00276142">
        <w:rPr>
          <w:b/>
          <w:sz w:val="28"/>
          <w:szCs w:val="28"/>
        </w:rPr>
        <w:t>Описание</w:t>
      </w:r>
      <w:r w:rsidRPr="00276142">
        <w:rPr>
          <w:b/>
          <w:spacing w:val="52"/>
          <w:sz w:val="28"/>
          <w:szCs w:val="28"/>
        </w:rPr>
        <w:t xml:space="preserve"> </w:t>
      </w:r>
      <w:r w:rsidRPr="00276142">
        <w:rPr>
          <w:b/>
          <w:spacing w:val="1"/>
          <w:sz w:val="28"/>
          <w:szCs w:val="28"/>
        </w:rPr>
        <w:t>р</w:t>
      </w:r>
      <w:r w:rsidRPr="00276142">
        <w:rPr>
          <w:b/>
          <w:sz w:val="28"/>
          <w:szCs w:val="28"/>
        </w:rPr>
        <w:t>ешений</w:t>
      </w:r>
      <w:r w:rsidRPr="00276142">
        <w:rPr>
          <w:b/>
          <w:spacing w:val="51"/>
          <w:sz w:val="28"/>
          <w:szCs w:val="28"/>
        </w:rPr>
        <w:t xml:space="preserve"> </w:t>
      </w:r>
      <w:r w:rsidRPr="00276142">
        <w:rPr>
          <w:b/>
          <w:spacing w:val="-1"/>
          <w:sz w:val="28"/>
          <w:szCs w:val="28"/>
        </w:rPr>
        <w:t>(</w:t>
      </w:r>
      <w:r w:rsidRPr="00276142">
        <w:rPr>
          <w:b/>
          <w:sz w:val="28"/>
          <w:szCs w:val="28"/>
        </w:rPr>
        <w:t>в</w:t>
      </w:r>
      <w:r w:rsidRPr="00276142">
        <w:rPr>
          <w:b/>
          <w:spacing w:val="-1"/>
          <w:sz w:val="28"/>
          <w:szCs w:val="28"/>
        </w:rPr>
        <w:t>ы</w:t>
      </w:r>
      <w:r w:rsidRPr="00276142">
        <w:rPr>
          <w:b/>
          <w:spacing w:val="1"/>
          <w:sz w:val="28"/>
          <w:szCs w:val="28"/>
        </w:rPr>
        <w:t>р</w:t>
      </w:r>
      <w:r w:rsidRPr="00276142">
        <w:rPr>
          <w:b/>
          <w:spacing w:val="3"/>
          <w:sz w:val="28"/>
          <w:szCs w:val="28"/>
        </w:rPr>
        <w:t>а</w:t>
      </w:r>
      <w:r w:rsidRPr="00276142">
        <w:rPr>
          <w:b/>
          <w:spacing w:val="-1"/>
          <w:sz w:val="28"/>
          <w:szCs w:val="28"/>
        </w:rPr>
        <w:t>б</w:t>
      </w:r>
      <w:r w:rsidRPr="00276142">
        <w:rPr>
          <w:b/>
          <w:sz w:val="28"/>
          <w:szCs w:val="28"/>
        </w:rPr>
        <w:t>а</w:t>
      </w:r>
      <w:r w:rsidRPr="00276142">
        <w:rPr>
          <w:b/>
          <w:spacing w:val="1"/>
          <w:sz w:val="28"/>
          <w:szCs w:val="28"/>
        </w:rPr>
        <w:t>ты</w:t>
      </w:r>
      <w:r w:rsidRPr="00276142">
        <w:rPr>
          <w:b/>
          <w:sz w:val="28"/>
          <w:szCs w:val="28"/>
        </w:rPr>
        <w:t>ваем</w:t>
      </w:r>
      <w:r w:rsidRPr="00276142">
        <w:rPr>
          <w:b/>
          <w:spacing w:val="-1"/>
          <w:sz w:val="28"/>
          <w:szCs w:val="28"/>
        </w:rPr>
        <w:t>ы</w:t>
      </w:r>
      <w:r w:rsidRPr="00276142">
        <w:rPr>
          <w:b/>
          <w:sz w:val="28"/>
          <w:szCs w:val="28"/>
        </w:rPr>
        <w:t>х</w:t>
      </w:r>
      <w:r w:rsidRPr="00276142">
        <w:rPr>
          <w:b/>
          <w:spacing w:val="52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с</w:t>
      </w:r>
      <w:r w:rsidRPr="00276142">
        <w:rPr>
          <w:b/>
          <w:spacing w:val="53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у</w:t>
      </w:r>
      <w:r w:rsidRPr="00276142">
        <w:rPr>
          <w:b/>
          <w:spacing w:val="-1"/>
          <w:sz w:val="28"/>
          <w:szCs w:val="28"/>
        </w:rPr>
        <w:t>ч</w:t>
      </w:r>
      <w:r w:rsidRPr="00276142">
        <w:rPr>
          <w:b/>
          <w:sz w:val="28"/>
          <w:szCs w:val="28"/>
        </w:rPr>
        <w:t>е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z w:val="28"/>
          <w:szCs w:val="28"/>
        </w:rPr>
        <w:t>м</w:t>
      </w:r>
      <w:r w:rsidRPr="00276142">
        <w:rPr>
          <w:b/>
          <w:spacing w:val="52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п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pacing w:val="-1"/>
          <w:sz w:val="28"/>
          <w:szCs w:val="28"/>
        </w:rPr>
        <w:t>л</w:t>
      </w:r>
      <w:r w:rsidRPr="00276142">
        <w:rPr>
          <w:b/>
          <w:sz w:val="28"/>
          <w:szCs w:val="28"/>
        </w:rPr>
        <w:t>о</w:t>
      </w:r>
      <w:r w:rsidRPr="00276142">
        <w:rPr>
          <w:b/>
          <w:spacing w:val="-1"/>
          <w:sz w:val="28"/>
          <w:szCs w:val="28"/>
        </w:rPr>
        <w:t>ж</w:t>
      </w:r>
      <w:r w:rsidRPr="00276142">
        <w:rPr>
          <w:b/>
          <w:sz w:val="28"/>
          <w:szCs w:val="28"/>
        </w:rPr>
        <w:t>ений у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ве</w:t>
      </w:r>
      <w:r w:rsidRPr="00276142">
        <w:rPr>
          <w:b/>
          <w:sz w:val="28"/>
          <w:szCs w:val="28"/>
        </w:rPr>
        <w:t>р</w:t>
      </w:r>
      <w:r w:rsidRPr="00276142">
        <w:rPr>
          <w:b/>
          <w:spacing w:val="-1"/>
          <w:sz w:val="28"/>
          <w:szCs w:val="28"/>
        </w:rPr>
        <w:t>жд</w:t>
      </w:r>
      <w:r w:rsidRPr="00276142">
        <w:rPr>
          <w:b/>
          <w:sz w:val="28"/>
          <w:szCs w:val="28"/>
        </w:rPr>
        <w:t>енн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z w:val="28"/>
          <w:szCs w:val="28"/>
        </w:rPr>
        <w:t>й</w:t>
      </w:r>
      <w:r w:rsidRPr="00276142">
        <w:rPr>
          <w:b/>
          <w:spacing w:val="11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сх</w:t>
      </w:r>
      <w:r w:rsidRPr="00276142">
        <w:rPr>
          <w:b/>
          <w:spacing w:val="3"/>
          <w:sz w:val="28"/>
          <w:szCs w:val="28"/>
        </w:rPr>
        <w:t>е</w:t>
      </w:r>
      <w:r w:rsidRPr="00276142">
        <w:rPr>
          <w:b/>
          <w:sz w:val="28"/>
          <w:szCs w:val="28"/>
        </w:rPr>
        <w:t>мы</w:t>
      </w:r>
      <w:r w:rsidRPr="00276142">
        <w:rPr>
          <w:b/>
          <w:spacing w:val="10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и</w:t>
      </w:r>
      <w:r w:rsidRPr="00276142">
        <w:rPr>
          <w:b/>
          <w:spacing w:val="13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п</w:t>
      </w:r>
      <w:r w:rsidRPr="00276142">
        <w:rPr>
          <w:b/>
          <w:spacing w:val="1"/>
          <w:sz w:val="28"/>
          <w:szCs w:val="28"/>
        </w:rPr>
        <w:t>ро</w:t>
      </w:r>
      <w:r w:rsidRPr="00276142">
        <w:rPr>
          <w:b/>
          <w:spacing w:val="-1"/>
          <w:sz w:val="28"/>
          <w:szCs w:val="28"/>
        </w:rPr>
        <w:t>г</w:t>
      </w:r>
      <w:r w:rsidRPr="00276142">
        <w:rPr>
          <w:b/>
          <w:spacing w:val="1"/>
          <w:sz w:val="28"/>
          <w:szCs w:val="28"/>
        </w:rPr>
        <w:t>р</w:t>
      </w:r>
      <w:r w:rsidRPr="00276142">
        <w:rPr>
          <w:b/>
          <w:sz w:val="28"/>
          <w:szCs w:val="28"/>
        </w:rPr>
        <w:t>аммы</w:t>
      </w:r>
      <w:r w:rsidRPr="00276142">
        <w:rPr>
          <w:b/>
          <w:spacing w:val="12"/>
          <w:sz w:val="28"/>
          <w:szCs w:val="28"/>
        </w:rPr>
        <w:t xml:space="preserve"> </w:t>
      </w:r>
      <w:r w:rsidRPr="00276142">
        <w:rPr>
          <w:b/>
          <w:spacing w:val="1"/>
          <w:sz w:val="28"/>
          <w:szCs w:val="28"/>
        </w:rPr>
        <w:t>р</w:t>
      </w:r>
      <w:r w:rsidRPr="00276142">
        <w:rPr>
          <w:b/>
          <w:sz w:val="28"/>
          <w:szCs w:val="28"/>
        </w:rPr>
        <w:t>а</w:t>
      </w:r>
      <w:r w:rsidRPr="00276142">
        <w:rPr>
          <w:b/>
          <w:spacing w:val="-1"/>
          <w:sz w:val="28"/>
          <w:szCs w:val="28"/>
        </w:rPr>
        <w:t>з</w:t>
      </w:r>
      <w:r w:rsidRPr="00276142">
        <w:rPr>
          <w:b/>
          <w:sz w:val="28"/>
          <w:szCs w:val="28"/>
        </w:rPr>
        <w:t>ви</w:t>
      </w:r>
      <w:r w:rsidRPr="00276142">
        <w:rPr>
          <w:b/>
          <w:spacing w:val="-1"/>
          <w:sz w:val="28"/>
          <w:szCs w:val="28"/>
        </w:rPr>
        <w:t>ти</w:t>
      </w:r>
      <w:r w:rsidRPr="00276142">
        <w:rPr>
          <w:b/>
          <w:sz w:val="28"/>
          <w:szCs w:val="28"/>
        </w:rPr>
        <w:t>я</w:t>
      </w:r>
      <w:r w:rsidRPr="00276142">
        <w:rPr>
          <w:b/>
          <w:spacing w:val="12"/>
          <w:sz w:val="28"/>
          <w:szCs w:val="28"/>
        </w:rPr>
        <w:t xml:space="preserve"> </w:t>
      </w:r>
      <w:r w:rsidRPr="00276142">
        <w:rPr>
          <w:b/>
          <w:spacing w:val="3"/>
          <w:sz w:val="28"/>
          <w:szCs w:val="28"/>
        </w:rPr>
        <w:t>Е</w:t>
      </w:r>
      <w:r w:rsidRPr="00276142">
        <w:rPr>
          <w:b/>
          <w:spacing w:val="-1"/>
          <w:sz w:val="28"/>
          <w:szCs w:val="28"/>
        </w:rPr>
        <w:t>д</w:t>
      </w:r>
      <w:r w:rsidRPr="00276142">
        <w:rPr>
          <w:b/>
          <w:sz w:val="28"/>
          <w:szCs w:val="28"/>
        </w:rPr>
        <w:t>ин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z w:val="28"/>
          <w:szCs w:val="28"/>
        </w:rPr>
        <w:t>й</w:t>
      </w:r>
      <w:r w:rsidRPr="00276142">
        <w:rPr>
          <w:b/>
          <w:spacing w:val="13"/>
          <w:sz w:val="28"/>
          <w:szCs w:val="28"/>
        </w:rPr>
        <w:t xml:space="preserve"> </w:t>
      </w:r>
      <w:r w:rsidRPr="00276142">
        <w:rPr>
          <w:b/>
          <w:spacing w:val="-1"/>
          <w:sz w:val="28"/>
          <w:szCs w:val="28"/>
        </w:rPr>
        <w:t>э</w:t>
      </w:r>
      <w:r w:rsidRPr="00276142">
        <w:rPr>
          <w:b/>
          <w:sz w:val="28"/>
          <w:szCs w:val="28"/>
        </w:rPr>
        <w:t>нер</w:t>
      </w:r>
      <w:r w:rsidRPr="00276142">
        <w:rPr>
          <w:b/>
          <w:spacing w:val="-1"/>
          <w:sz w:val="28"/>
          <w:szCs w:val="28"/>
        </w:rPr>
        <w:t>г</w:t>
      </w:r>
      <w:r w:rsidRPr="00276142">
        <w:rPr>
          <w:b/>
          <w:sz w:val="28"/>
          <w:szCs w:val="28"/>
        </w:rPr>
        <w:t>е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pacing w:val="2"/>
          <w:sz w:val="28"/>
          <w:szCs w:val="28"/>
        </w:rPr>
        <w:t>и</w:t>
      </w:r>
      <w:r w:rsidRPr="00276142">
        <w:rPr>
          <w:b/>
          <w:spacing w:val="-1"/>
          <w:sz w:val="28"/>
          <w:szCs w:val="28"/>
        </w:rPr>
        <w:t>ч</w:t>
      </w:r>
      <w:r w:rsidRPr="00276142">
        <w:rPr>
          <w:b/>
          <w:sz w:val="28"/>
          <w:szCs w:val="28"/>
        </w:rPr>
        <w:t>ес</w:t>
      </w:r>
      <w:r w:rsidRPr="00276142">
        <w:rPr>
          <w:b/>
          <w:spacing w:val="1"/>
          <w:sz w:val="28"/>
          <w:szCs w:val="28"/>
        </w:rPr>
        <w:t>ко</w:t>
      </w:r>
      <w:r w:rsidRPr="00276142">
        <w:rPr>
          <w:b/>
          <w:sz w:val="28"/>
          <w:szCs w:val="28"/>
        </w:rPr>
        <w:t>й сис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емы</w:t>
      </w:r>
      <w:r w:rsidRPr="00276142">
        <w:rPr>
          <w:b/>
          <w:spacing w:val="72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Р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z w:val="28"/>
          <w:szCs w:val="28"/>
        </w:rPr>
        <w:t>ссии)</w:t>
      </w:r>
      <w:r w:rsidRPr="00276142">
        <w:rPr>
          <w:b/>
          <w:spacing w:val="3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о</w:t>
      </w:r>
      <w:r w:rsidRPr="00276142">
        <w:rPr>
          <w:b/>
          <w:spacing w:val="2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с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pacing w:val="1"/>
          <w:sz w:val="28"/>
          <w:szCs w:val="28"/>
        </w:rPr>
        <w:t>ро</w:t>
      </w:r>
      <w:r w:rsidRPr="00276142">
        <w:rPr>
          <w:b/>
          <w:sz w:val="28"/>
          <w:szCs w:val="28"/>
        </w:rPr>
        <w:t>и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е</w:t>
      </w:r>
      <w:r w:rsidRPr="00276142">
        <w:rPr>
          <w:b/>
          <w:spacing w:val="1"/>
          <w:sz w:val="28"/>
          <w:szCs w:val="28"/>
        </w:rPr>
        <w:t>л</w:t>
      </w:r>
      <w:r w:rsidRPr="00276142">
        <w:rPr>
          <w:b/>
          <w:sz w:val="28"/>
          <w:szCs w:val="28"/>
        </w:rPr>
        <w:t>ьс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pacing w:val="2"/>
          <w:sz w:val="28"/>
          <w:szCs w:val="28"/>
        </w:rPr>
        <w:t>в</w:t>
      </w:r>
      <w:r w:rsidR="004E35C8" w:rsidRPr="00276142">
        <w:rPr>
          <w:b/>
          <w:sz w:val="28"/>
          <w:szCs w:val="28"/>
        </w:rPr>
        <w:t>е,</w:t>
      </w:r>
      <w:r w:rsidRPr="00276142">
        <w:rPr>
          <w:b/>
          <w:sz w:val="28"/>
          <w:szCs w:val="28"/>
        </w:rPr>
        <w:t xml:space="preserve"> </w:t>
      </w:r>
      <w:r w:rsidRPr="00276142">
        <w:rPr>
          <w:b/>
          <w:spacing w:val="1"/>
          <w:sz w:val="28"/>
          <w:szCs w:val="28"/>
        </w:rPr>
        <w:t>р</w:t>
      </w:r>
      <w:r w:rsidRPr="00276142">
        <w:rPr>
          <w:b/>
          <w:sz w:val="28"/>
          <w:szCs w:val="28"/>
        </w:rPr>
        <w:t>е</w:t>
      </w:r>
      <w:r w:rsidRPr="00276142">
        <w:rPr>
          <w:b/>
          <w:spacing w:val="1"/>
          <w:sz w:val="28"/>
          <w:szCs w:val="28"/>
        </w:rPr>
        <w:t>ко</w:t>
      </w:r>
      <w:r w:rsidRPr="00276142">
        <w:rPr>
          <w:b/>
          <w:sz w:val="28"/>
          <w:szCs w:val="28"/>
        </w:rPr>
        <w:t>нс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pacing w:val="1"/>
          <w:sz w:val="28"/>
          <w:szCs w:val="28"/>
        </w:rPr>
        <w:t>р</w:t>
      </w:r>
      <w:r w:rsidRPr="00276142">
        <w:rPr>
          <w:b/>
          <w:sz w:val="28"/>
          <w:szCs w:val="28"/>
        </w:rPr>
        <w:t>у</w:t>
      </w:r>
      <w:r w:rsidRPr="00276142">
        <w:rPr>
          <w:b/>
          <w:spacing w:val="1"/>
          <w:sz w:val="28"/>
          <w:szCs w:val="28"/>
        </w:rPr>
        <w:t>к</w:t>
      </w:r>
      <w:r w:rsidRPr="00276142">
        <w:rPr>
          <w:b/>
          <w:sz w:val="28"/>
          <w:szCs w:val="28"/>
        </w:rPr>
        <w:t xml:space="preserve">ции, 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ехн</w:t>
      </w:r>
      <w:r w:rsidRPr="00276142">
        <w:rPr>
          <w:b/>
          <w:spacing w:val="2"/>
          <w:sz w:val="28"/>
          <w:szCs w:val="28"/>
        </w:rPr>
        <w:t>и</w:t>
      </w:r>
      <w:r w:rsidRPr="00276142">
        <w:rPr>
          <w:b/>
          <w:spacing w:val="-1"/>
          <w:sz w:val="28"/>
          <w:szCs w:val="28"/>
        </w:rPr>
        <w:t>ч</w:t>
      </w:r>
      <w:r w:rsidRPr="00276142">
        <w:rPr>
          <w:b/>
          <w:sz w:val="28"/>
          <w:szCs w:val="28"/>
        </w:rPr>
        <w:t>ес</w:t>
      </w:r>
      <w:r w:rsidRPr="00276142">
        <w:rPr>
          <w:b/>
          <w:spacing w:val="1"/>
          <w:sz w:val="28"/>
          <w:szCs w:val="28"/>
        </w:rPr>
        <w:t>ко</w:t>
      </w:r>
      <w:r w:rsidRPr="00276142">
        <w:rPr>
          <w:b/>
          <w:sz w:val="28"/>
          <w:szCs w:val="28"/>
        </w:rPr>
        <w:t>м</w:t>
      </w:r>
      <w:r w:rsidRPr="00276142">
        <w:rPr>
          <w:b/>
          <w:w w:val="99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пе</w:t>
      </w:r>
      <w:r w:rsidRPr="00276142">
        <w:rPr>
          <w:b/>
          <w:spacing w:val="1"/>
          <w:sz w:val="28"/>
          <w:szCs w:val="28"/>
        </w:rPr>
        <w:t>р</w:t>
      </w:r>
      <w:r w:rsidRPr="00276142">
        <w:rPr>
          <w:b/>
          <w:sz w:val="28"/>
          <w:szCs w:val="28"/>
        </w:rPr>
        <w:t>ев</w:t>
      </w:r>
      <w:r w:rsidRPr="00276142">
        <w:rPr>
          <w:b/>
          <w:spacing w:val="1"/>
          <w:sz w:val="28"/>
          <w:szCs w:val="28"/>
        </w:rPr>
        <w:t>оор</w:t>
      </w:r>
      <w:r w:rsidRPr="00276142">
        <w:rPr>
          <w:b/>
          <w:sz w:val="28"/>
          <w:szCs w:val="28"/>
        </w:rPr>
        <w:t>у</w:t>
      </w:r>
      <w:r w:rsidRPr="00276142">
        <w:rPr>
          <w:b/>
          <w:spacing w:val="-1"/>
          <w:sz w:val="28"/>
          <w:szCs w:val="28"/>
        </w:rPr>
        <w:t>ж</w:t>
      </w:r>
      <w:r w:rsidRPr="00276142">
        <w:rPr>
          <w:b/>
          <w:sz w:val="28"/>
          <w:szCs w:val="28"/>
        </w:rPr>
        <w:t>ении</w:t>
      </w:r>
      <w:r w:rsidR="004E35C8" w:rsidRPr="00276142">
        <w:rPr>
          <w:b/>
          <w:sz w:val="28"/>
          <w:szCs w:val="28"/>
        </w:rPr>
        <w:t xml:space="preserve"> и (или) модернизации</w:t>
      </w:r>
      <w:r w:rsidRPr="00276142">
        <w:rPr>
          <w:b/>
          <w:sz w:val="28"/>
          <w:szCs w:val="28"/>
        </w:rPr>
        <w:t>,</w:t>
      </w:r>
      <w:r w:rsidRPr="00276142">
        <w:rPr>
          <w:b/>
          <w:spacing w:val="51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в</w:t>
      </w:r>
      <w:r w:rsidRPr="00276142">
        <w:rPr>
          <w:b/>
          <w:spacing w:val="1"/>
          <w:sz w:val="28"/>
          <w:szCs w:val="28"/>
        </w:rPr>
        <w:t>ы</w:t>
      </w:r>
      <w:r w:rsidRPr="00276142">
        <w:rPr>
          <w:b/>
          <w:sz w:val="28"/>
          <w:szCs w:val="28"/>
        </w:rPr>
        <w:t>во</w:t>
      </w:r>
      <w:r w:rsidRPr="00276142">
        <w:rPr>
          <w:b/>
          <w:spacing w:val="-1"/>
          <w:sz w:val="28"/>
          <w:szCs w:val="28"/>
        </w:rPr>
        <w:t>д</w:t>
      </w:r>
      <w:r w:rsidRPr="00276142">
        <w:rPr>
          <w:b/>
          <w:sz w:val="28"/>
          <w:szCs w:val="28"/>
        </w:rPr>
        <w:t>е</w:t>
      </w:r>
      <w:r w:rsidRPr="00276142">
        <w:rPr>
          <w:b/>
          <w:spacing w:val="53"/>
          <w:sz w:val="28"/>
          <w:szCs w:val="28"/>
        </w:rPr>
        <w:t xml:space="preserve"> </w:t>
      </w:r>
      <w:r w:rsidRPr="00276142">
        <w:rPr>
          <w:b/>
          <w:spacing w:val="2"/>
          <w:sz w:val="28"/>
          <w:szCs w:val="28"/>
        </w:rPr>
        <w:t>и</w:t>
      </w:r>
      <w:r w:rsidRPr="00276142">
        <w:rPr>
          <w:b/>
          <w:sz w:val="28"/>
          <w:szCs w:val="28"/>
        </w:rPr>
        <w:t>з</w:t>
      </w:r>
      <w:r w:rsidRPr="00276142">
        <w:rPr>
          <w:b/>
          <w:spacing w:val="54"/>
          <w:sz w:val="28"/>
          <w:szCs w:val="28"/>
        </w:rPr>
        <w:t xml:space="preserve"> </w:t>
      </w:r>
      <w:r w:rsidRPr="00276142">
        <w:rPr>
          <w:b/>
          <w:spacing w:val="-1"/>
          <w:sz w:val="28"/>
          <w:szCs w:val="28"/>
        </w:rPr>
        <w:t>э</w:t>
      </w:r>
      <w:r w:rsidRPr="00276142">
        <w:rPr>
          <w:b/>
          <w:spacing w:val="1"/>
          <w:sz w:val="28"/>
          <w:szCs w:val="28"/>
        </w:rPr>
        <w:t>к</w:t>
      </w:r>
      <w:r w:rsidRPr="00276142">
        <w:rPr>
          <w:b/>
          <w:sz w:val="28"/>
          <w:szCs w:val="28"/>
        </w:rPr>
        <w:t>сп</w:t>
      </w:r>
      <w:r w:rsidRPr="00276142">
        <w:rPr>
          <w:b/>
          <w:spacing w:val="-1"/>
          <w:sz w:val="28"/>
          <w:szCs w:val="28"/>
        </w:rPr>
        <w:t>л</w:t>
      </w:r>
      <w:r w:rsidRPr="00276142">
        <w:rPr>
          <w:b/>
          <w:sz w:val="28"/>
          <w:szCs w:val="28"/>
        </w:rPr>
        <w:t>уа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ации</w:t>
      </w:r>
      <w:r w:rsidRPr="00276142">
        <w:rPr>
          <w:b/>
          <w:spacing w:val="55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ис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pacing w:val="3"/>
          <w:sz w:val="28"/>
          <w:szCs w:val="28"/>
        </w:rPr>
        <w:t>о</w:t>
      </w:r>
      <w:r w:rsidRPr="00276142">
        <w:rPr>
          <w:b/>
          <w:spacing w:val="1"/>
          <w:sz w:val="28"/>
          <w:szCs w:val="28"/>
        </w:rPr>
        <w:t>ч</w:t>
      </w:r>
      <w:r w:rsidRPr="00276142">
        <w:rPr>
          <w:b/>
          <w:sz w:val="28"/>
          <w:szCs w:val="28"/>
        </w:rPr>
        <w:t>ни</w:t>
      </w:r>
      <w:r w:rsidRPr="00276142">
        <w:rPr>
          <w:b/>
          <w:spacing w:val="1"/>
          <w:sz w:val="28"/>
          <w:szCs w:val="28"/>
        </w:rPr>
        <w:t>ко</w:t>
      </w:r>
      <w:r w:rsidRPr="00276142">
        <w:rPr>
          <w:b/>
          <w:sz w:val="28"/>
          <w:szCs w:val="28"/>
        </w:rPr>
        <w:t>в</w:t>
      </w:r>
      <w:r w:rsidRPr="00276142">
        <w:rPr>
          <w:b/>
          <w:spacing w:val="52"/>
          <w:sz w:val="28"/>
          <w:szCs w:val="28"/>
        </w:rPr>
        <w:t xml:space="preserve"> 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>еп</w:t>
      </w:r>
      <w:r w:rsidRPr="00276142">
        <w:rPr>
          <w:b/>
          <w:spacing w:val="-1"/>
          <w:sz w:val="28"/>
          <w:szCs w:val="28"/>
        </w:rPr>
        <w:t>л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z w:val="28"/>
          <w:szCs w:val="28"/>
        </w:rPr>
        <w:t>в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z w:val="28"/>
          <w:szCs w:val="28"/>
        </w:rPr>
        <w:t xml:space="preserve">й </w:t>
      </w:r>
      <w:r w:rsidRPr="00276142">
        <w:rPr>
          <w:b/>
          <w:spacing w:val="-1"/>
          <w:sz w:val="28"/>
          <w:szCs w:val="28"/>
        </w:rPr>
        <w:t>э</w:t>
      </w:r>
      <w:r w:rsidRPr="00276142">
        <w:rPr>
          <w:b/>
          <w:sz w:val="28"/>
          <w:szCs w:val="28"/>
        </w:rPr>
        <w:t>не</w:t>
      </w:r>
      <w:r w:rsidRPr="00276142">
        <w:rPr>
          <w:b/>
          <w:spacing w:val="1"/>
          <w:sz w:val="28"/>
          <w:szCs w:val="28"/>
        </w:rPr>
        <w:t>р</w:t>
      </w:r>
      <w:r w:rsidRPr="00276142">
        <w:rPr>
          <w:b/>
          <w:spacing w:val="-1"/>
          <w:sz w:val="28"/>
          <w:szCs w:val="28"/>
        </w:rPr>
        <w:t>г</w:t>
      </w:r>
      <w:r w:rsidRPr="00276142">
        <w:rPr>
          <w:b/>
          <w:sz w:val="28"/>
          <w:szCs w:val="28"/>
        </w:rPr>
        <w:t>ии</w:t>
      </w:r>
      <w:r w:rsidRPr="00276142">
        <w:rPr>
          <w:b/>
          <w:spacing w:val="40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и</w:t>
      </w:r>
      <w:r w:rsidRPr="00276142">
        <w:rPr>
          <w:b/>
          <w:spacing w:val="41"/>
          <w:sz w:val="28"/>
          <w:szCs w:val="28"/>
        </w:rPr>
        <w:t xml:space="preserve"> </w:t>
      </w:r>
      <w:r w:rsidRPr="00276142">
        <w:rPr>
          <w:b/>
          <w:spacing w:val="-1"/>
          <w:sz w:val="28"/>
          <w:szCs w:val="28"/>
        </w:rPr>
        <w:t>г</w:t>
      </w:r>
      <w:r w:rsidRPr="00276142">
        <w:rPr>
          <w:b/>
          <w:sz w:val="28"/>
          <w:szCs w:val="28"/>
        </w:rPr>
        <w:t>ене</w:t>
      </w:r>
      <w:r w:rsidRPr="00276142">
        <w:rPr>
          <w:b/>
          <w:spacing w:val="1"/>
          <w:sz w:val="28"/>
          <w:szCs w:val="28"/>
        </w:rPr>
        <w:t>р</w:t>
      </w:r>
      <w:r w:rsidRPr="00276142">
        <w:rPr>
          <w:b/>
          <w:spacing w:val="2"/>
          <w:sz w:val="28"/>
          <w:szCs w:val="28"/>
        </w:rPr>
        <w:t>и</w:t>
      </w:r>
      <w:r w:rsidRPr="00276142">
        <w:rPr>
          <w:b/>
          <w:spacing w:val="1"/>
          <w:sz w:val="28"/>
          <w:szCs w:val="28"/>
        </w:rPr>
        <w:t>р</w:t>
      </w:r>
      <w:r w:rsidRPr="00276142">
        <w:rPr>
          <w:b/>
          <w:sz w:val="28"/>
          <w:szCs w:val="28"/>
        </w:rPr>
        <w:t>у</w:t>
      </w:r>
      <w:r w:rsidRPr="00276142">
        <w:rPr>
          <w:b/>
          <w:spacing w:val="-1"/>
          <w:sz w:val="28"/>
          <w:szCs w:val="28"/>
        </w:rPr>
        <w:t>ю</w:t>
      </w:r>
      <w:r w:rsidRPr="00276142">
        <w:rPr>
          <w:b/>
          <w:sz w:val="28"/>
          <w:szCs w:val="28"/>
        </w:rPr>
        <w:t>щих</w:t>
      </w:r>
      <w:r w:rsidRPr="00276142">
        <w:rPr>
          <w:b/>
          <w:spacing w:val="39"/>
          <w:sz w:val="28"/>
          <w:szCs w:val="28"/>
        </w:rPr>
        <w:t xml:space="preserve"> 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pacing w:val="-1"/>
          <w:sz w:val="28"/>
          <w:szCs w:val="28"/>
        </w:rPr>
        <w:t>б</w:t>
      </w:r>
      <w:r w:rsidRPr="00276142">
        <w:rPr>
          <w:b/>
          <w:spacing w:val="1"/>
          <w:sz w:val="28"/>
          <w:szCs w:val="28"/>
        </w:rPr>
        <w:t>ъ</w:t>
      </w:r>
      <w:r w:rsidRPr="00276142">
        <w:rPr>
          <w:b/>
          <w:sz w:val="28"/>
          <w:szCs w:val="28"/>
        </w:rPr>
        <w:t>е</w:t>
      </w:r>
      <w:r w:rsidRPr="00276142">
        <w:rPr>
          <w:b/>
          <w:spacing w:val="1"/>
          <w:sz w:val="28"/>
          <w:szCs w:val="28"/>
        </w:rPr>
        <w:t>к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pacing w:val="2"/>
          <w:sz w:val="28"/>
          <w:szCs w:val="28"/>
        </w:rPr>
        <w:t>в</w:t>
      </w:r>
      <w:r w:rsidRPr="00276142">
        <w:rPr>
          <w:b/>
          <w:sz w:val="28"/>
          <w:szCs w:val="28"/>
        </w:rPr>
        <w:t>,</w:t>
      </w:r>
      <w:r w:rsidRPr="00276142">
        <w:rPr>
          <w:b/>
          <w:spacing w:val="38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в</w:t>
      </w:r>
      <w:r w:rsidRPr="00276142">
        <w:rPr>
          <w:b/>
          <w:spacing w:val="1"/>
          <w:sz w:val="28"/>
          <w:szCs w:val="28"/>
        </w:rPr>
        <w:t>кл</w:t>
      </w:r>
      <w:r w:rsidRPr="00276142">
        <w:rPr>
          <w:b/>
          <w:spacing w:val="-1"/>
          <w:sz w:val="28"/>
          <w:szCs w:val="28"/>
        </w:rPr>
        <w:t>юч</w:t>
      </w:r>
      <w:r w:rsidRPr="00276142">
        <w:rPr>
          <w:b/>
          <w:sz w:val="28"/>
          <w:szCs w:val="28"/>
        </w:rPr>
        <w:t>ая</w:t>
      </w:r>
      <w:r w:rsidRPr="00276142">
        <w:rPr>
          <w:b/>
          <w:spacing w:val="43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вхо</w:t>
      </w:r>
      <w:r w:rsidRPr="00276142">
        <w:rPr>
          <w:b/>
          <w:spacing w:val="-1"/>
          <w:sz w:val="28"/>
          <w:szCs w:val="28"/>
        </w:rPr>
        <w:t>д</w:t>
      </w:r>
      <w:r w:rsidRPr="00276142">
        <w:rPr>
          <w:b/>
          <w:spacing w:val="3"/>
          <w:sz w:val="28"/>
          <w:szCs w:val="28"/>
        </w:rPr>
        <w:t>я</w:t>
      </w:r>
      <w:r w:rsidRPr="00276142">
        <w:rPr>
          <w:b/>
          <w:sz w:val="28"/>
          <w:szCs w:val="28"/>
        </w:rPr>
        <w:t>щее</w:t>
      </w:r>
      <w:r w:rsidRPr="00276142">
        <w:rPr>
          <w:b/>
          <w:spacing w:val="39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в</w:t>
      </w:r>
      <w:r w:rsidRPr="00276142">
        <w:rPr>
          <w:b/>
          <w:spacing w:val="42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их</w:t>
      </w:r>
      <w:r w:rsidRPr="00276142">
        <w:rPr>
          <w:b/>
          <w:spacing w:val="40"/>
          <w:sz w:val="28"/>
          <w:szCs w:val="28"/>
        </w:rPr>
        <w:t xml:space="preserve"> </w:t>
      </w:r>
      <w:r w:rsidRPr="00276142">
        <w:rPr>
          <w:b/>
          <w:sz w:val="28"/>
          <w:szCs w:val="28"/>
        </w:rPr>
        <w:t>с</w:t>
      </w:r>
      <w:r w:rsidRPr="00276142">
        <w:rPr>
          <w:b/>
          <w:spacing w:val="1"/>
          <w:sz w:val="28"/>
          <w:szCs w:val="28"/>
        </w:rPr>
        <w:t>о</w:t>
      </w:r>
      <w:r w:rsidRPr="00276142">
        <w:rPr>
          <w:b/>
          <w:sz w:val="28"/>
          <w:szCs w:val="28"/>
        </w:rPr>
        <w:t>с</w:t>
      </w:r>
      <w:r w:rsidRPr="00276142">
        <w:rPr>
          <w:b/>
          <w:spacing w:val="-1"/>
          <w:sz w:val="28"/>
          <w:szCs w:val="28"/>
        </w:rPr>
        <w:t>т</w:t>
      </w:r>
      <w:r w:rsidRPr="00276142">
        <w:rPr>
          <w:b/>
          <w:sz w:val="28"/>
          <w:szCs w:val="28"/>
        </w:rPr>
        <w:t xml:space="preserve">ав 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pacing w:val="-1"/>
          <w:sz w:val="28"/>
          <w:szCs w:val="28"/>
        </w:rPr>
        <w:t>б</w:t>
      </w:r>
      <w:r w:rsidRPr="00276142">
        <w:rPr>
          <w:b/>
          <w:bCs/>
          <w:spacing w:val="1"/>
          <w:sz w:val="28"/>
          <w:szCs w:val="28"/>
        </w:rPr>
        <w:t>ор</w:t>
      </w:r>
      <w:r w:rsidRPr="00276142">
        <w:rPr>
          <w:b/>
          <w:bCs/>
          <w:sz w:val="28"/>
          <w:szCs w:val="28"/>
        </w:rPr>
        <w:t>у</w:t>
      </w:r>
      <w:r w:rsidRPr="00276142">
        <w:rPr>
          <w:b/>
          <w:bCs/>
          <w:spacing w:val="-1"/>
          <w:sz w:val="28"/>
          <w:szCs w:val="28"/>
        </w:rPr>
        <w:t>д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sz w:val="28"/>
          <w:szCs w:val="28"/>
        </w:rPr>
        <w:t>а</w:t>
      </w:r>
      <w:r w:rsidRPr="00276142">
        <w:rPr>
          <w:b/>
          <w:bCs/>
          <w:sz w:val="28"/>
          <w:szCs w:val="28"/>
        </w:rPr>
        <w:t>ние,</w:t>
      </w:r>
      <w:r w:rsidRPr="00276142">
        <w:rPr>
          <w:b/>
          <w:bCs/>
          <w:spacing w:val="63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ф</w:t>
      </w:r>
      <w:r w:rsidRPr="00276142">
        <w:rPr>
          <w:b/>
          <w:bCs/>
          <w:sz w:val="28"/>
          <w:szCs w:val="28"/>
        </w:rPr>
        <w:t>ун</w:t>
      </w:r>
      <w:r w:rsidRPr="00276142">
        <w:rPr>
          <w:b/>
          <w:bCs/>
          <w:spacing w:val="1"/>
          <w:sz w:val="28"/>
          <w:szCs w:val="28"/>
        </w:rPr>
        <w:t>к</w:t>
      </w:r>
      <w:r w:rsidRPr="00276142">
        <w:rPr>
          <w:b/>
          <w:bCs/>
          <w:sz w:val="28"/>
          <w:szCs w:val="28"/>
        </w:rPr>
        <w:t>ци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ни</w:t>
      </w:r>
      <w:r w:rsidRPr="00276142">
        <w:rPr>
          <w:b/>
          <w:bCs/>
          <w:spacing w:val="1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у</w:t>
      </w:r>
      <w:r w:rsidRPr="00276142">
        <w:rPr>
          <w:b/>
          <w:bCs/>
          <w:spacing w:val="-1"/>
          <w:sz w:val="28"/>
          <w:szCs w:val="28"/>
        </w:rPr>
        <w:t>ю</w:t>
      </w:r>
      <w:r w:rsidRPr="00276142">
        <w:rPr>
          <w:b/>
          <w:bCs/>
          <w:sz w:val="28"/>
          <w:szCs w:val="28"/>
        </w:rPr>
        <w:t>щ</w:t>
      </w:r>
      <w:r w:rsidRPr="00276142">
        <w:rPr>
          <w:b/>
          <w:bCs/>
          <w:spacing w:val="2"/>
          <w:sz w:val="28"/>
          <w:szCs w:val="28"/>
        </w:rPr>
        <w:t>и</w:t>
      </w:r>
      <w:r w:rsidRPr="00276142">
        <w:rPr>
          <w:b/>
          <w:bCs/>
          <w:sz w:val="28"/>
          <w:szCs w:val="28"/>
        </w:rPr>
        <w:t>х</w:t>
      </w:r>
      <w:r w:rsidRPr="00276142">
        <w:rPr>
          <w:b/>
          <w:bCs/>
          <w:spacing w:val="63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spacing w:val="63"/>
          <w:sz w:val="28"/>
          <w:szCs w:val="28"/>
        </w:rPr>
        <w:t xml:space="preserve"> </w:t>
      </w:r>
      <w:r w:rsidRPr="00276142">
        <w:rPr>
          <w:b/>
          <w:bCs/>
          <w:spacing w:val="1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-1"/>
          <w:sz w:val="28"/>
          <w:szCs w:val="28"/>
        </w:rPr>
        <w:t>ж</w:t>
      </w:r>
      <w:r w:rsidRPr="00276142">
        <w:rPr>
          <w:b/>
          <w:bCs/>
          <w:sz w:val="28"/>
          <w:szCs w:val="28"/>
        </w:rPr>
        <w:t>име</w:t>
      </w:r>
      <w:r w:rsidRPr="00276142">
        <w:rPr>
          <w:b/>
          <w:bCs/>
          <w:spacing w:val="63"/>
          <w:sz w:val="28"/>
          <w:szCs w:val="28"/>
        </w:rPr>
        <w:t xml:space="preserve"> </w:t>
      </w:r>
      <w:r w:rsidRPr="00276142">
        <w:rPr>
          <w:b/>
          <w:bCs/>
          <w:spacing w:val="3"/>
          <w:sz w:val="28"/>
          <w:szCs w:val="28"/>
        </w:rPr>
        <w:t>к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м</w:t>
      </w:r>
      <w:r w:rsidRPr="00276142">
        <w:rPr>
          <w:b/>
          <w:bCs/>
          <w:spacing w:val="-1"/>
          <w:sz w:val="28"/>
          <w:szCs w:val="28"/>
        </w:rPr>
        <w:t>б</w:t>
      </w:r>
      <w:r w:rsidRPr="00276142">
        <w:rPr>
          <w:b/>
          <w:bCs/>
          <w:sz w:val="28"/>
          <w:szCs w:val="28"/>
        </w:rPr>
        <w:t>ини</w:t>
      </w:r>
      <w:r w:rsidRPr="00276142">
        <w:rPr>
          <w:b/>
          <w:bCs/>
          <w:spacing w:val="1"/>
          <w:sz w:val="28"/>
          <w:szCs w:val="28"/>
        </w:rPr>
        <w:t>ро</w:t>
      </w:r>
      <w:r w:rsidRPr="00276142">
        <w:rPr>
          <w:b/>
          <w:bCs/>
          <w:sz w:val="28"/>
          <w:szCs w:val="28"/>
        </w:rPr>
        <w:t>ванн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й в</w:t>
      </w:r>
      <w:r w:rsidRPr="00276142">
        <w:rPr>
          <w:b/>
          <w:bCs/>
          <w:spacing w:val="-1"/>
          <w:sz w:val="28"/>
          <w:szCs w:val="28"/>
        </w:rPr>
        <w:t>ы</w:t>
      </w:r>
      <w:r w:rsidRPr="00276142">
        <w:rPr>
          <w:b/>
          <w:bCs/>
          <w:spacing w:val="1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а</w:t>
      </w:r>
      <w:r w:rsidRPr="00276142">
        <w:rPr>
          <w:b/>
          <w:bCs/>
          <w:spacing w:val="-1"/>
          <w:sz w:val="28"/>
          <w:szCs w:val="28"/>
        </w:rPr>
        <w:t>б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pacing w:val="1"/>
          <w:sz w:val="28"/>
          <w:szCs w:val="28"/>
        </w:rPr>
        <w:t>к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34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эл</w:t>
      </w:r>
      <w:r w:rsidRPr="00276142">
        <w:rPr>
          <w:b/>
          <w:bCs/>
          <w:sz w:val="28"/>
          <w:szCs w:val="28"/>
        </w:rPr>
        <w:t>е</w:t>
      </w:r>
      <w:r w:rsidRPr="00276142">
        <w:rPr>
          <w:b/>
          <w:bCs/>
          <w:spacing w:val="3"/>
          <w:sz w:val="28"/>
          <w:szCs w:val="28"/>
        </w:rPr>
        <w:t>к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pacing w:val="1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-1"/>
          <w:sz w:val="28"/>
          <w:szCs w:val="28"/>
        </w:rPr>
        <w:t>ч</w:t>
      </w:r>
      <w:r w:rsidRPr="00276142">
        <w:rPr>
          <w:b/>
          <w:bCs/>
          <w:sz w:val="28"/>
          <w:szCs w:val="28"/>
        </w:rPr>
        <w:t>ес</w:t>
      </w:r>
      <w:r w:rsidRPr="00276142">
        <w:rPr>
          <w:b/>
          <w:bCs/>
          <w:spacing w:val="1"/>
          <w:sz w:val="28"/>
          <w:szCs w:val="28"/>
        </w:rPr>
        <w:t>ко</w:t>
      </w:r>
      <w:r w:rsidRPr="00276142">
        <w:rPr>
          <w:b/>
          <w:bCs/>
          <w:sz w:val="28"/>
          <w:szCs w:val="28"/>
        </w:rPr>
        <w:t>й</w:t>
      </w:r>
      <w:r w:rsidRPr="00276142">
        <w:rPr>
          <w:b/>
          <w:bCs/>
          <w:spacing w:val="32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33"/>
          <w:sz w:val="28"/>
          <w:szCs w:val="28"/>
        </w:rPr>
        <w:t xml:space="preserve"> </w:t>
      </w:r>
      <w:r w:rsidRPr="00276142">
        <w:rPr>
          <w:b/>
          <w:bCs/>
          <w:spacing w:val="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еп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й</w:t>
      </w:r>
      <w:r w:rsidRPr="00276142">
        <w:rPr>
          <w:b/>
          <w:bCs/>
          <w:spacing w:val="32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э</w:t>
      </w:r>
      <w:r w:rsidRPr="00276142">
        <w:rPr>
          <w:b/>
          <w:bCs/>
          <w:sz w:val="28"/>
          <w:szCs w:val="28"/>
        </w:rPr>
        <w:t>не</w:t>
      </w:r>
      <w:r w:rsidRPr="00276142">
        <w:rPr>
          <w:b/>
          <w:bCs/>
          <w:spacing w:val="1"/>
          <w:sz w:val="28"/>
          <w:szCs w:val="28"/>
        </w:rPr>
        <w:t>р</w:t>
      </w:r>
      <w:r w:rsidRPr="00276142">
        <w:rPr>
          <w:b/>
          <w:bCs/>
          <w:spacing w:val="-1"/>
          <w:sz w:val="28"/>
          <w:szCs w:val="28"/>
        </w:rPr>
        <w:t>г</w:t>
      </w:r>
      <w:r w:rsidRPr="00276142">
        <w:rPr>
          <w:b/>
          <w:bCs/>
          <w:spacing w:val="2"/>
          <w:sz w:val="28"/>
          <w:szCs w:val="28"/>
        </w:rPr>
        <w:t>и</w:t>
      </w:r>
      <w:r w:rsidRPr="00276142">
        <w:rPr>
          <w:b/>
          <w:bCs/>
          <w:sz w:val="28"/>
          <w:szCs w:val="28"/>
        </w:rPr>
        <w:t>и,</w:t>
      </w:r>
      <w:r w:rsidRPr="00276142">
        <w:rPr>
          <w:b/>
          <w:bCs/>
          <w:spacing w:val="32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spacing w:val="32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ч</w:t>
      </w:r>
      <w:r w:rsidRPr="00276142">
        <w:rPr>
          <w:b/>
          <w:bCs/>
          <w:sz w:val="28"/>
          <w:szCs w:val="28"/>
        </w:rPr>
        <w:t>ас</w:t>
      </w:r>
      <w:r w:rsidRPr="00276142">
        <w:rPr>
          <w:b/>
          <w:bCs/>
          <w:spacing w:val="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w w:val="99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пе</w:t>
      </w:r>
      <w:r w:rsidRPr="00276142">
        <w:rPr>
          <w:b/>
          <w:bCs/>
          <w:spacing w:val="1"/>
          <w:sz w:val="28"/>
          <w:szCs w:val="28"/>
        </w:rPr>
        <w:t>р</w:t>
      </w:r>
      <w:r w:rsidRPr="00276142">
        <w:rPr>
          <w:b/>
          <w:bCs/>
          <w:sz w:val="28"/>
          <w:szCs w:val="28"/>
        </w:rPr>
        <w:t>спе</w:t>
      </w:r>
      <w:r w:rsidRPr="00276142">
        <w:rPr>
          <w:b/>
          <w:bCs/>
          <w:spacing w:val="1"/>
          <w:sz w:val="28"/>
          <w:szCs w:val="28"/>
        </w:rPr>
        <w:t>к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ивн</w:t>
      </w:r>
      <w:r w:rsidRPr="00276142">
        <w:rPr>
          <w:b/>
          <w:bCs/>
          <w:spacing w:val="-1"/>
          <w:sz w:val="28"/>
          <w:szCs w:val="28"/>
        </w:rPr>
        <w:t>ы</w:t>
      </w:r>
      <w:r w:rsidRPr="00276142">
        <w:rPr>
          <w:b/>
          <w:bCs/>
          <w:sz w:val="28"/>
          <w:szCs w:val="28"/>
        </w:rPr>
        <w:t>х</w:t>
      </w:r>
      <w:r w:rsidRPr="00276142">
        <w:rPr>
          <w:b/>
          <w:bCs/>
          <w:spacing w:val="7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б</w:t>
      </w:r>
      <w:r w:rsidRPr="00276142">
        <w:rPr>
          <w:b/>
          <w:bCs/>
          <w:spacing w:val="3"/>
          <w:sz w:val="28"/>
          <w:szCs w:val="28"/>
        </w:rPr>
        <w:t>а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z w:val="28"/>
          <w:szCs w:val="28"/>
        </w:rPr>
        <w:t>анс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spacing w:val="10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еп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й</w:t>
      </w:r>
      <w:r w:rsidRPr="00276142">
        <w:rPr>
          <w:b/>
          <w:bCs/>
          <w:spacing w:val="7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м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щн</w:t>
      </w:r>
      <w:r w:rsidRPr="00276142">
        <w:rPr>
          <w:b/>
          <w:bCs/>
          <w:spacing w:val="3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с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и</w:t>
      </w:r>
      <w:r w:rsidRPr="00276142">
        <w:rPr>
          <w:b/>
          <w:bCs/>
          <w:spacing w:val="10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в</w:t>
      </w:r>
      <w:r w:rsidRPr="00276142">
        <w:rPr>
          <w:b/>
          <w:bCs/>
          <w:spacing w:val="7"/>
          <w:sz w:val="28"/>
          <w:szCs w:val="28"/>
        </w:rPr>
        <w:t xml:space="preserve"> </w:t>
      </w:r>
      <w:r w:rsidRPr="00276142">
        <w:rPr>
          <w:b/>
          <w:bCs/>
          <w:sz w:val="28"/>
          <w:szCs w:val="28"/>
        </w:rPr>
        <w:t>схемах</w:t>
      </w:r>
      <w:r w:rsidRPr="00276142">
        <w:rPr>
          <w:b/>
          <w:bCs/>
          <w:w w:val="99"/>
          <w:sz w:val="28"/>
          <w:szCs w:val="28"/>
        </w:rPr>
        <w:t xml:space="preserve"> </w:t>
      </w:r>
      <w:r w:rsidRPr="00276142">
        <w:rPr>
          <w:b/>
          <w:bCs/>
          <w:spacing w:val="-1"/>
          <w:sz w:val="28"/>
          <w:szCs w:val="28"/>
        </w:rPr>
        <w:t>т</w:t>
      </w:r>
      <w:r w:rsidRPr="00276142">
        <w:rPr>
          <w:b/>
          <w:bCs/>
          <w:sz w:val="28"/>
          <w:szCs w:val="28"/>
        </w:rPr>
        <w:t>еп</w:t>
      </w:r>
      <w:r w:rsidRPr="00276142">
        <w:rPr>
          <w:b/>
          <w:bCs/>
          <w:spacing w:val="-1"/>
          <w:sz w:val="28"/>
          <w:szCs w:val="28"/>
        </w:rPr>
        <w:t>л</w:t>
      </w:r>
      <w:r w:rsidRPr="00276142">
        <w:rPr>
          <w:b/>
          <w:bCs/>
          <w:spacing w:val="1"/>
          <w:sz w:val="28"/>
          <w:szCs w:val="28"/>
        </w:rPr>
        <w:t>о</w:t>
      </w:r>
      <w:r w:rsidRPr="00276142">
        <w:rPr>
          <w:b/>
          <w:bCs/>
          <w:sz w:val="28"/>
          <w:szCs w:val="28"/>
        </w:rPr>
        <w:t>сна</w:t>
      </w:r>
      <w:r w:rsidRPr="00276142">
        <w:rPr>
          <w:b/>
          <w:bCs/>
          <w:spacing w:val="-1"/>
          <w:sz w:val="28"/>
          <w:szCs w:val="28"/>
        </w:rPr>
        <w:t>бж</w:t>
      </w:r>
      <w:r w:rsidRPr="00276142">
        <w:rPr>
          <w:b/>
          <w:bCs/>
          <w:sz w:val="28"/>
          <w:szCs w:val="28"/>
        </w:rPr>
        <w:t>ен</w:t>
      </w:r>
      <w:r w:rsidRPr="00276142">
        <w:rPr>
          <w:b/>
          <w:bCs/>
          <w:spacing w:val="-1"/>
          <w:sz w:val="28"/>
          <w:szCs w:val="28"/>
        </w:rPr>
        <w:t>и</w:t>
      </w:r>
      <w:r w:rsidRPr="00276142">
        <w:rPr>
          <w:b/>
          <w:bCs/>
          <w:sz w:val="28"/>
          <w:szCs w:val="28"/>
        </w:rPr>
        <w:t>я</w:t>
      </w:r>
      <w:proofErr w:type="gramEnd"/>
    </w:p>
    <w:p w:rsidR="00606F3A" w:rsidRPr="00276142" w:rsidRDefault="00606F3A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606F3A" w:rsidRPr="00276142" w:rsidRDefault="00606F3A" w:rsidP="004C16EC">
      <w:pPr>
        <w:pStyle w:val="aff6"/>
        <w:kinsoku w:val="0"/>
        <w:overflowPunct w:val="0"/>
        <w:ind w:left="0" w:firstLine="52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-1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(в</w:t>
      </w:r>
      <w:r w:rsidRPr="00276142">
        <w:rPr>
          <w:rFonts w:ascii="Times New Roman" w:hAnsi="Times New Roman"/>
          <w:spacing w:val="-1"/>
          <w:sz w:val="28"/>
          <w:szCs w:val="28"/>
        </w:rPr>
        <w:t>ыра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оже</w:t>
      </w:r>
      <w:r w:rsidRPr="00276142">
        <w:rPr>
          <w:rFonts w:ascii="Times New Roman" w:hAnsi="Times New Roman"/>
          <w:sz w:val="28"/>
          <w:szCs w:val="28"/>
        </w:rPr>
        <w:t>ний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утв</w:t>
      </w:r>
      <w:r w:rsidRPr="00276142">
        <w:rPr>
          <w:rFonts w:ascii="Times New Roman" w:hAnsi="Times New Roman"/>
          <w:spacing w:val="-1"/>
          <w:sz w:val="28"/>
          <w:szCs w:val="28"/>
        </w:rPr>
        <w:t>ерж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сх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мы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 xml:space="preserve">ммы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звития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Ед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сист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м</w:t>
      </w:r>
      <w:r w:rsidRPr="00276142">
        <w:rPr>
          <w:rFonts w:ascii="Times New Roman" w:hAnsi="Times New Roman"/>
          <w:sz w:val="28"/>
          <w:szCs w:val="28"/>
        </w:rPr>
        <w:t>ы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ссии)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2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льс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ву,</w:t>
      </w:r>
      <w:r w:rsidRPr="0027614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нст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, 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хнич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му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ере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ооруже</w:t>
      </w:r>
      <w:r w:rsidRPr="00276142">
        <w:rPr>
          <w:rFonts w:ascii="Times New Roman" w:hAnsi="Times New Roman"/>
          <w:sz w:val="28"/>
          <w:szCs w:val="28"/>
        </w:rPr>
        <w:t>нию,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ду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из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эксплу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 г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ующих</w:t>
      </w:r>
      <w:r w:rsidRPr="00276142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бъ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в,</w:t>
      </w:r>
      <w:r w:rsidRPr="00276142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фун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ци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ую</w:t>
      </w:r>
      <w:r w:rsidRPr="00276142">
        <w:rPr>
          <w:rFonts w:ascii="Times New Roman" w:hAnsi="Times New Roman"/>
          <w:spacing w:val="-3"/>
          <w:sz w:val="28"/>
          <w:szCs w:val="28"/>
        </w:rPr>
        <w:t>щ</w:t>
      </w:r>
      <w:r w:rsidRPr="00276142">
        <w:rPr>
          <w:rFonts w:ascii="Times New Roman" w:hAnsi="Times New Roman"/>
          <w:sz w:val="28"/>
          <w:szCs w:val="28"/>
        </w:rPr>
        <w:t>их</w:t>
      </w:r>
      <w:r w:rsidRPr="00276142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lastRenderedPageBreak/>
        <w:t>реж</w:t>
      </w:r>
      <w:r w:rsidRPr="00276142">
        <w:rPr>
          <w:rFonts w:ascii="Times New Roman" w:hAnsi="Times New Roman"/>
          <w:sz w:val="28"/>
          <w:szCs w:val="28"/>
        </w:rPr>
        <w:t>име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2"/>
          <w:sz w:val="28"/>
          <w:szCs w:val="28"/>
        </w:rPr>
        <w:t>б</w:t>
      </w:r>
      <w:r w:rsidRPr="00276142">
        <w:rPr>
          <w:rFonts w:ascii="Times New Roman" w:hAnsi="Times New Roman"/>
          <w:sz w:val="28"/>
          <w:szCs w:val="28"/>
        </w:rPr>
        <w:t>ини</w:t>
      </w:r>
      <w:r w:rsidRPr="00276142">
        <w:rPr>
          <w:rFonts w:ascii="Times New Roman" w:hAnsi="Times New Roman"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ыра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3"/>
          <w:sz w:val="28"/>
          <w:szCs w:val="28"/>
        </w:rPr>
        <w:t>к</w:t>
      </w:r>
      <w:r w:rsidRPr="00276142">
        <w:rPr>
          <w:rFonts w:ascii="Times New Roman" w:hAnsi="Times New Roman"/>
          <w:sz w:val="28"/>
          <w:szCs w:val="28"/>
        </w:rPr>
        <w:t>и эл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кт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гии,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ерр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ии</w:t>
      </w:r>
      <w:r w:rsidRPr="00276142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п. </w:t>
      </w:r>
      <w:r w:rsidR="00BC0DF1" w:rsidRPr="00276142">
        <w:rPr>
          <w:rFonts w:ascii="Times New Roman" w:hAnsi="Times New Roman"/>
          <w:sz w:val="28"/>
          <w:szCs w:val="28"/>
        </w:rPr>
        <w:t>Тея</w:t>
      </w:r>
      <w:r w:rsidRPr="00276142">
        <w:rPr>
          <w:rFonts w:ascii="Times New Roman" w:hAnsi="Times New Roman"/>
          <w:sz w:val="28"/>
          <w:szCs w:val="28"/>
        </w:rPr>
        <w:t xml:space="preserve"> не 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дусм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176499" w:rsidRPr="00276142" w:rsidRDefault="00176499" w:rsidP="00606F3A">
      <w:pPr>
        <w:pStyle w:val="aff6"/>
        <w:kinsoku w:val="0"/>
        <w:overflowPunct w:val="0"/>
        <w:ind w:left="40" w:firstLine="527"/>
        <w:jc w:val="both"/>
        <w:rPr>
          <w:rFonts w:ascii="Times New Roman" w:hAnsi="Times New Roman"/>
          <w:sz w:val="28"/>
          <w:szCs w:val="28"/>
        </w:rPr>
      </w:pPr>
    </w:p>
    <w:p w:rsidR="00176499" w:rsidRPr="00276142" w:rsidRDefault="00176499" w:rsidP="00C02874">
      <w:pPr>
        <w:numPr>
          <w:ilvl w:val="1"/>
          <w:numId w:val="20"/>
        </w:numPr>
        <w:kinsoku w:val="0"/>
        <w:overflowPunct w:val="0"/>
        <w:ind w:left="0" w:firstLine="0"/>
        <w:rPr>
          <w:b/>
          <w:sz w:val="28"/>
          <w:szCs w:val="28"/>
        </w:rPr>
      </w:pPr>
      <w:r w:rsidRPr="00276142">
        <w:rPr>
          <w:b/>
          <w:sz w:val="28"/>
          <w:szCs w:val="28"/>
        </w:rPr>
        <w:t>Предложения по строительству генерирующих объектов, функцион</w:t>
      </w:r>
      <w:r w:rsidRPr="00276142">
        <w:rPr>
          <w:b/>
          <w:sz w:val="28"/>
          <w:szCs w:val="28"/>
        </w:rPr>
        <w:t>и</w:t>
      </w:r>
      <w:r w:rsidRPr="00276142">
        <w:rPr>
          <w:b/>
          <w:sz w:val="28"/>
          <w:szCs w:val="28"/>
        </w:rPr>
        <w:t>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</w:t>
      </w:r>
      <w:r w:rsidRPr="00276142">
        <w:rPr>
          <w:b/>
          <w:sz w:val="28"/>
          <w:szCs w:val="28"/>
        </w:rPr>
        <w:t>е</w:t>
      </w:r>
      <w:r w:rsidRPr="00276142">
        <w:rPr>
          <w:b/>
          <w:sz w:val="28"/>
          <w:szCs w:val="28"/>
        </w:rPr>
        <w:t xml:space="preserve">ской системы России, </w:t>
      </w:r>
      <w:proofErr w:type="gramStart"/>
      <w:r w:rsidRPr="00276142">
        <w:rPr>
          <w:b/>
          <w:sz w:val="28"/>
          <w:szCs w:val="28"/>
        </w:rPr>
        <w:t>содержащие</w:t>
      </w:r>
      <w:proofErr w:type="gramEnd"/>
      <w:r w:rsidRPr="00276142">
        <w:rPr>
          <w:b/>
          <w:sz w:val="28"/>
          <w:szCs w:val="28"/>
        </w:rPr>
        <w:t xml:space="preserve"> в том числе описание участия указанных объектов в перспективных балансах тепловой мощности и энергии</w:t>
      </w:r>
    </w:p>
    <w:p w:rsidR="00176499" w:rsidRPr="00276142" w:rsidRDefault="00176499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B91CA5" w:rsidRPr="00276142" w:rsidRDefault="00B91CA5" w:rsidP="00B91CA5">
      <w:pPr>
        <w:pStyle w:val="aff6"/>
        <w:kinsoku w:val="0"/>
        <w:overflowPunct w:val="0"/>
        <w:ind w:left="40" w:firstLine="52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На сегодняшний день генерирующие объекты, функционирующие в режиме комбинированной выработки электрической и тепловой энергии в п. Тея отсу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 xml:space="preserve">ствуют. На территории п. Тея функционирует единственный централизованный источник тепловой </w:t>
      </w:r>
      <w:proofErr w:type="gramStart"/>
      <w:r w:rsidRPr="00276142">
        <w:rPr>
          <w:rFonts w:ascii="Times New Roman" w:hAnsi="Times New Roman"/>
          <w:sz w:val="28"/>
          <w:szCs w:val="28"/>
        </w:rPr>
        <w:t>энергии</w:t>
      </w:r>
      <w:proofErr w:type="gramEnd"/>
      <w:r w:rsidRPr="00276142">
        <w:rPr>
          <w:rFonts w:ascii="Times New Roman" w:hAnsi="Times New Roman"/>
          <w:sz w:val="28"/>
          <w:szCs w:val="28"/>
        </w:rPr>
        <w:t xml:space="preserve"> и необходимость в строительстве генерирующих объектов в режиме комбинированной выработки отсутствует.</w:t>
      </w:r>
    </w:p>
    <w:p w:rsidR="00606F3A" w:rsidRPr="00276142" w:rsidRDefault="00606F3A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0B6713" w:rsidRPr="00276142" w:rsidRDefault="000B6713" w:rsidP="000B6713">
      <w:pPr>
        <w:numPr>
          <w:ilvl w:val="1"/>
          <w:numId w:val="20"/>
        </w:numPr>
        <w:kinsoku w:val="0"/>
        <w:overflowPunct w:val="0"/>
        <w:ind w:left="0" w:right="55" w:firstLine="0"/>
        <w:rPr>
          <w:b/>
          <w:sz w:val="28"/>
          <w:szCs w:val="28"/>
        </w:rPr>
      </w:pPr>
      <w:r w:rsidRPr="00276142">
        <w:rPr>
          <w:b/>
          <w:sz w:val="28"/>
          <w:szCs w:val="28"/>
        </w:rPr>
        <w:t>Описание решений (вырабатываемых с учетом положений утвержде</w:t>
      </w:r>
      <w:r w:rsidRPr="00276142">
        <w:rPr>
          <w:b/>
          <w:sz w:val="28"/>
          <w:szCs w:val="28"/>
        </w:rPr>
        <w:t>н</w:t>
      </w:r>
      <w:r w:rsidRPr="00276142">
        <w:rPr>
          <w:b/>
          <w:sz w:val="28"/>
          <w:szCs w:val="28"/>
        </w:rPr>
        <w:t>ной схемы водоснабжения поселения, городского округа, города федерал</w:t>
      </w:r>
      <w:r w:rsidRPr="00276142">
        <w:rPr>
          <w:b/>
          <w:sz w:val="28"/>
          <w:szCs w:val="28"/>
        </w:rPr>
        <w:t>ь</w:t>
      </w:r>
      <w:r w:rsidRPr="00276142">
        <w:rPr>
          <w:b/>
          <w:sz w:val="28"/>
          <w:szCs w:val="28"/>
        </w:rPr>
        <w:t>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</w:r>
    </w:p>
    <w:p w:rsidR="000B6713" w:rsidRPr="00276142" w:rsidRDefault="000B6713" w:rsidP="000B6713">
      <w:pPr>
        <w:kinsoku w:val="0"/>
        <w:overflowPunct w:val="0"/>
        <w:ind w:right="55"/>
        <w:rPr>
          <w:sz w:val="28"/>
          <w:szCs w:val="28"/>
        </w:rPr>
      </w:pPr>
    </w:p>
    <w:p w:rsidR="000B6713" w:rsidRPr="00276142" w:rsidRDefault="000B6713" w:rsidP="000B6713">
      <w:pPr>
        <w:kinsoku w:val="0"/>
        <w:overflowPunct w:val="0"/>
        <w:ind w:right="55" w:firstLine="567"/>
        <w:rPr>
          <w:sz w:val="28"/>
          <w:szCs w:val="28"/>
        </w:rPr>
      </w:pPr>
      <w:r w:rsidRPr="00276142">
        <w:rPr>
          <w:sz w:val="28"/>
          <w:szCs w:val="28"/>
        </w:rPr>
        <w:t>Данный пункт не разрабатывался, так как необходимость по его разработки относится к Республике Крым.</w:t>
      </w:r>
    </w:p>
    <w:p w:rsidR="000B6713" w:rsidRPr="00276142" w:rsidRDefault="000B6713" w:rsidP="000B6713">
      <w:pPr>
        <w:kinsoku w:val="0"/>
        <w:overflowPunct w:val="0"/>
        <w:ind w:right="55"/>
        <w:rPr>
          <w:sz w:val="28"/>
          <w:szCs w:val="28"/>
        </w:rPr>
      </w:pPr>
    </w:p>
    <w:p w:rsidR="000B6713" w:rsidRPr="00276142" w:rsidRDefault="000B6713" w:rsidP="000B6713">
      <w:pPr>
        <w:numPr>
          <w:ilvl w:val="1"/>
          <w:numId w:val="20"/>
        </w:numPr>
        <w:kinsoku w:val="0"/>
        <w:overflowPunct w:val="0"/>
        <w:ind w:left="0" w:right="55" w:firstLine="0"/>
        <w:rPr>
          <w:b/>
          <w:sz w:val="28"/>
          <w:szCs w:val="28"/>
        </w:rPr>
      </w:pPr>
      <w:r w:rsidRPr="00276142">
        <w:rPr>
          <w:b/>
          <w:sz w:val="28"/>
          <w:szCs w:val="28"/>
        </w:rPr>
        <w:t>Предложения по корректировке утвержденной (разработке) схемы в</w:t>
      </w:r>
      <w:r w:rsidRPr="00276142">
        <w:rPr>
          <w:b/>
          <w:sz w:val="28"/>
          <w:szCs w:val="28"/>
        </w:rPr>
        <w:t>о</w:t>
      </w:r>
      <w:r w:rsidRPr="00276142">
        <w:rPr>
          <w:b/>
          <w:sz w:val="28"/>
          <w:szCs w:val="28"/>
        </w:rPr>
        <w:t>доснабжения поселения, городского округа, города федерального значения, единой схемы водоснабжения и водоотведения Республики Крым для обе</w:t>
      </w:r>
      <w:r w:rsidRPr="00276142">
        <w:rPr>
          <w:b/>
          <w:sz w:val="28"/>
          <w:szCs w:val="28"/>
        </w:rPr>
        <w:t>с</w:t>
      </w:r>
      <w:r w:rsidRPr="00276142">
        <w:rPr>
          <w:b/>
          <w:sz w:val="28"/>
          <w:szCs w:val="28"/>
        </w:rPr>
        <w:t>печения согласованности такой схемы  и указанных в схеме теплоснабж</w:t>
      </w:r>
      <w:r w:rsidRPr="00276142">
        <w:rPr>
          <w:b/>
          <w:sz w:val="28"/>
          <w:szCs w:val="28"/>
        </w:rPr>
        <w:t>е</w:t>
      </w:r>
      <w:r w:rsidRPr="00276142">
        <w:rPr>
          <w:b/>
          <w:sz w:val="28"/>
          <w:szCs w:val="28"/>
        </w:rPr>
        <w:t>ния решений о развитии источников тепловой энергии и схем теплоснабж</w:t>
      </w:r>
      <w:r w:rsidRPr="00276142">
        <w:rPr>
          <w:b/>
          <w:sz w:val="28"/>
          <w:szCs w:val="28"/>
        </w:rPr>
        <w:t>е</w:t>
      </w:r>
      <w:r w:rsidRPr="00276142">
        <w:rPr>
          <w:b/>
          <w:sz w:val="28"/>
          <w:szCs w:val="28"/>
        </w:rPr>
        <w:t>ния</w:t>
      </w:r>
    </w:p>
    <w:p w:rsidR="000B6713" w:rsidRPr="00276142" w:rsidRDefault="000B6713" w:rsidP="000B6713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B6713" w:rsidRPr="00276142" w:rsidRDefault="000B6713" w:rsidP="000B6713">
      <w:pPr>
        <w:kinsoku w:val="0"/>
        <w:overflowPunct w:val="0"/>
        <w:ind w:right="55" w:firstLine="567"/>
        <w:rPr>
          <w:sz w:val="28"/>
          <w:szCs w:val="28"/>
        </w:rPr>
      </w:pPr>
      <w:r w:rsidRPr="00276142">
        <w:rPr>
          <w:sz w:val="28"/>
          <w:szCs w:val="28"/>
        </w:rPr>
        <w:t>Данный пункт не разрабатывался, так как необходимость по его разработки относится к Республике Крым.</w:t>
      </w:r>
    </w:p>
    <w:p w:rsidR="001F2A7A" w:rsidRPr="00276142" w:rsidRDefault="001F2A7A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1F2A7A" w:rsidRPr="00276142" w:rsidRDefault="001F2A7A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1F2A7A" w:rsidRPr="00276142" w:rsidRDefault="001F2A7A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1F2A7A" w:rsidRPr="00276142" w:rsidRDefault="001F2A7A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1F2A7A" w:rsidRPr="00276142" w:rsidRDefault="001F2A7A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1F2A7A" w:rsidRPr="00276142" w:rsidRDefault="001F2A7A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1F2A7A" w:rsidRPr="00276142" w:rsidRDefault="001F2A7A" w:rsidP="00606F3A">
      <w:pPr>
        <w:kinsoku w:val="0"/>
        <w:overflowPunct w:val="0"/>
        <w:ind w:left="40" w:firstLine="527"/>
        <w:rPr>
          <w:sz w:val="28"/>
          <w:szCs w:val="28"/>
        </w:rPr>
      </w:pPr>
    </w:p>
    <w:p w:rsidR="002003CC" w:rsidRPr="00276142" w:rsidRDefault="002003CC" w:rsidP="002003CC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76142">
        <w:rPr>
          <w:rFonts w:ascii="Times New Roman" w:hAnsi="Times New Roman"/>
          <w:b/>
          <w:sz w:val="28"/>
          <w:szCs w:val="28"/>
        </w:rPr>
        <w:t>РАЗДЕЛ 1</w:t>
      </w:r>
      <w:r w:rsidR="001F2A7A" w:rsidRPr="00276142">
        <w:rPr>
          <w:rFonts w:ascii="Times New Roman" w:hAnsi="Times New Roman"/>
          <w:b/>
          <w:sz w:val="28"/>
          <w:szCs w:val="28"/>
        </w:rPr>
        <w:t>4</w:t>
      </w:r>
      <w:r w:rsidRPr="00276142">
        <w:rPr>
          <w:rFonts w:ascii="Times New Roman" w:hAnsi="Times New Roman"/>
          <w:b/>
          <w:sz w:val="28"/>
          <w:szCs w:val="28"/>
        </w:rPr>
        <w:t>. ИНДИКАТОРЫ РАЗВИТИЯ СИСТЕМ ТЕПЛОСНАБЖЕНИЯ ПОСЕЛЕНИЯ, ГОРОДСКОГО ОКРУГА, ГОРОДА ФЕДЕРАЛЬНОГО ЗНАЧЕНИЯ</w:t>
      </w:r>
    </w:p>
    <w:p w:rsidR="002003CC" w:rsidRPr="00276142" w:rsidRDefault="002003CC" w:rsidP="002003CC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003CC" w:rsidRPr="00276142" w:rsidRDefault="00410621" w:rsidP="002003CC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  <w:bookmarkStart w:id="21" w:name="_Toc8227857"/>
      <w:r w:rsidRPr="00276142">
        <w:rPr>
          <w:rFonts w:ascii="Times New Roman" w:hAnsi="Times New Roman"/>
          <w:b/>
          <w:sz w:val="28"/>
          <w:szCs w:val="28"/>
        </w:rPr>
        <w:t>1</w:t>
      </w:r>
      <w:r w:rsidR="001F2A7A" w:rsidRPr="00276142">
        <w:rPr>
          <w:rFonts w:ascii="Times New Roman" w:hAnsi="Times New Roman"/>
          <w:b/>
          <w:sz w:val="28"/>
          <w:szCs w:val="28"/>
        </w:rPr>
        <w:t>4</w:t>
      </w:r>
      <w:r w:rsidR="002003CC" w:rsidRPr="00276142">
        <w:rPr>
          <w:rFonts w:ascii="Times New Roman" w:hAnsi="Times New Roman"/>
          <w:b/>
          <w:sz w:val="28"/>
          <w:szCs w:val="28"/>
        </w:rPr>
        <w:t>.1. Количество прекращений подачи тепловой энергии, теплоносителя в результате технологических нарушений на тепловых сетях</w:t>
      </w:r>
      <w:bookmarkEnd w:id="21"/>
    </w:p>
    <w:p w:rsidR="00062D11" w:rsidRPr="00276142" w:rsidRDefault="00062D11" w:rsidP="00062D11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62D11" w:rsidRPr="00276142" w:rsidRDefault="00062D11" w:rsidP="00062D11">
      <w:pPr>
        <w:pStyle w:val="aff6"/>
        <w:kinsoku w:val="0"/>
        <w:overflowPunct w:val="0"/>
        <w:ind w:left="0" w:right="-1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На основании предоставленной инф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ции показатель о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3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стве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ний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чи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гии,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в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зульт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те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хн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ских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уш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ий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а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ях</w:t>
      </w:r>
      <w:r w:rsidRPr="00276142">
        <w:rPr>
          <w:rFonts w:ascii="Times New Roman" w:hAnsi="Times New Roman"/>
          <w:spacing w:val="38"/>
          <w:sz w:val="28"/>
          <w:szCs w:val="28"/>
        </w:rPr>
        <w:t xml:space="preserve"> </w:t>
      </w:r>
      <w:proofErr w:type="gramStart"/>
      <w:r w:rsidRPr="00276142">
        <w:rPr>
          <w:rFonts w:ascii="Times New Roman" w:hAnsi="Times New Roman"/>
          <w:spacing w:val="-3"/>
          <w:sz w:val="28"/>
          <w:szCs w:val="28"/>
        </w:rPr>
        <w:t>з</w:t>
      </w:r>
      <w:r w:rsidRPr="00276142">
        <w:rPr>
          <w:rFonts w:ascii="Times New Roman" w:hAnsi="Times New Roman"/>
          <w:sz w:val="28"/>
          <w:szCs w:val="28"/>
        </w:rPr>
        <w:t>а</w:t>
      </w:r>
      <w:proofErr w:type="gramEnd"/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дние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3</w:t>
      </w:r>
      <w:r w:rsidRPr="0027614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да равен нулю.</w:t>
      </w:r>
    </w:p>
    <w:p w:rsidR="00CD767B" w:rsidRPr="00276142" w:rsidRDefault="00CD767B" w:rsidP="002003CC">
      <w:pPr>
        <w:pStyle w:val="aff6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F04A3" w:rsidRPr="00276142" w:rsidRDefault="00BF04A3" w:rsidP="00CD767B">
      <w:pPr>
        <w:pStyle w:val="aff6"/>
        <w:ind w:left="0"/>
        <w:contextualSpacing/>
        <w:jc w:val="both"/>
        <w:rPr>
          <w:rFonts w:ascii="Times New Roman" w:hAnsi="Times New Roman"/>
          <w:b/>
          <w:color w:val="4F81BD"/>
          <w:sz w:val="28"/>
          <w:szCs w:val="28"/>
        </w:rPr>
      </w:pPr>
    </w:p>
    <w:p w:rsidR="00BF04A3" w:rsidRPr="00276142" w:rsidRDefault="00BF04A3" w:rsidP="00CD767B">
      <w:pPr>
        <w:pStyle w:val="TableParagraph"/>
        <w:kinsoku w:val="0"/>
        <w:overflowPunct w:val="0"/>
        <w:ind w:left="1985" w:right="1914"/>
        <w:jc w:val="both"/>
        <w:rPr>
          <w:sz w:val="11"/>
          <w:szCs w:val="11"/>
        </w:rPr>
      </w:pPr>
      <w:r w:rsidRPr="00276142">
        <w:rPr>
          <w:spacing w:val="8"/>
          <w:w w:val="95"/>
          <w:position w:val="7"/>
          <w:sz w:val="26"/>
          <w:szCs w:val="26"/>
        </w:rPr>
        <w:t>Р</w:t>
      </w:r>
      <w:r w:rsidRPr="00276142">
        <w:rPr>
          <w:w w:val="95"/>
          <w:sz w:val="15"/>
          <w:szCs w:val="15"/>
        </w:rPr>
        <w:t>п</w:t>
      </w:r>
      <w:r w:rsidRPr="00276142">
        <w:rPr>
          <w:spacing w:val="1"/>
          <w:w w:val="95"/>
          <w:sz w:val="15"/>
          <w:szCs w:val="15"/>
        </w:rPr>
        <w:t xml:space="preserve"> </w:t>
      </w:r>
      <w:r w:rsidRPr="00276142">
        <w:rPr>
          <w:spacing w:val="-2"/>
          <w:w w:val="95"/>
          <w:sz w:val="15"/>
          <w:szCs w:val="15"/>
        </w:rPr>
        <w:t>се</w:t>
      </w:r>
      <w:r w:rsidRPr="00276142">
        <w:rPr>
          <w:w w:val="95"/>
          <w:sz w:val="15"/>
          <w:szCs w:val="15"/>
        </w:rPr>
        <w:t>ти</w:t>
      </w:r>
      <w:r w:rsidRPr="00276142">
        <w:rPr>
          <w:spacing w:val="1"/>
          <w:w w:val="95"/>
          <w:sz w:val="15"/>
          <w:szCs w:val="15"/>
        </w:rPr>
        <w:t xml:space="preserve"> </w:t>
      </w:r>
      <w:r w:rsidRPr="00276142">
        <w:rPr>
          <w:w w:val="95"/>
          <w:sz w:val="15"/>
          <w:szCs w:val="15"/>
        </w:rPr>
        <w:t>от</w:t>
      </w:r>
      <w:r w:rsidRPr="00276142">
        <w:rPr>
          <w:spacing w:val="2"/>
          <w:w w:val="95"/>
          <w:sz w:val="15"/>
          <w:szCs w:val="15"/>
        </w:rPr>
        <w:t xml:space="preserve"> </w:t>
      </w:r>
      <w:r w:rsidRPr="00276142">
        <w:rPr>
          <w:spacing w:val="9"/>
          <w:w w:val="95"/>
          <w:sz w:val="15"/>
          <w:szCs w:val="15"/>
        </w:rPr>
        <w:t>t</w:t>
      </w:r>
      <w:r w:rsidRPr="00276142">
        <w:rPr>
          <w:w w:val="95"/>
          <w:position w:val="-4"/>
          <w:sz w:val="11"/>
          <w:szCs w:val="11"/>
        </w:rPr>
        <w:t xml:space="preserve">n   </w:t>
      </w:r>
      <w:r w:rsidRPr="00276142">
        <w:rPr>
          <w:spacing w:val="6"/>
          <w:w w:val="95"/>
          <w:position w:val="-4"/>
          <w:sz w:val="11"/>
          <w:szCs w:val="11"/>
        </w:rPr>
        <w:t xml:space="preserve"> </w:t>
      </w:r>
      <w:r w:rsidRPr="00276142">
        <w:rPr>
          <w:w w:val="95"/>
          <w:position w:val="7"/>
          <w:sz w:val="26"/>
          <w:szCs w:val="26"/>
        </w:rPr>
        <w:t>=</w:t>
      </w:r>
      <w:r w:rsidRPr="00276142">
        <w:rPr>
          <w:spacing w:val="-17"/>
          <w:w w:val="95"/>
          <w:position w:val="7"/>
          <w:sz w:val="26"/>
          <w:szCs w:val="26"/>
        </w:rPr>
        <w:t xml:space="preserve"> </w:t>
      </w:r>
      <w:r w:rsidRPr="00276142">
        <w:rPr>
          <w:spacing w:val="47"/>
          <w:w w:val="95"/>
          <w:position w:val="3"/>
          <w:sz w:val="43"/>
          <w:szCs w:val="43"/>
        </w:rPr>
        <w:t>(</w:t>
      </w:r>
      <w:r w:rsidRPr="00276142">
        <w:rPr>
          <w:spacing w:val="10"/>
          <w:w w:val="95"/>
          <w:position w:val="7"/>
          <w:sz w:val="26"/>
          <w:szCs w:val="26"/>
        </w:rPr>
        <w:t>N</w:t>
      </w:r>
      <w:r w:rsidRPr="00276142">
        <w:rPr>
          <w:w w:val="95"/>
          <w:sz w:val="15"/>
          <w:szCs w:val="15"/>
        </w:rPr>
        <w:t>п</w:t>
      </w:r>
      <w:r w:rsidRPr="00276142">
        <w:rPr>
          <w:spacing w:val="1"/>
          <w:w w:val="95"/>
          <w:sz w:val="15"/>
          <w:szCs w:val="15"/>
        </w:rPr>
        <w:t xml:space="preserve"> </w:t>
      </w:r>
      <w:r w:rsidRPr="00276142">
        <w:rPr>
          <w:spacing w:val="-2"/>
          <w:w w:val="95"/>
          <w:sz w:val="15"/>
          <w:szCs w:val="15"/>
        </w:rPr>
        <w:t>се</w:t>
      </w:r>
      <w:r w:rsidRPr="00276142">
        <w:rPr>
          <w:w w:val="95"/>
          <w:sz w:val="15"/>
          <w:szCs w:val="15"/>
        </w:rPr>
        <w:t>ти</w:t>
      </w:r>
      <w:r w:rsidRPr="00276142">
        <w:rPr>
          <w:spacing w:val="1"/>
          <w:w w:val="95"/>
          <w:sz w:val="15"/>
          <w:szCs w:val="15"/>
        </w:rPr>
        <w:t xml:space="preserve"> </w:t>
      </w:r>
      <w:r w:rsidRPr="00276142">
        <w:rPr>
          <w:w w:val="95"/>
          <w:sz w:val="15"/>
          <w:szCs w:val="15"/>
        </w:rPr>
        <w:t>от</w:t>
      </w:r>
      <w:r w:rsidRPr="00276142">
        <w:rPr>
          <w:spacing w:val="23"/>
          <w:w w:val="95"/>
          <w:sz w:val="15"/>
          <w:szCs w:val="15"/>
        </w:rPr>
        <w:t xml:space="preserve"> </w:t>
      </w:r>
      <w:r w:rsidRPr="00276142">
        <w:rPr>
          <w:spacing w:val="7"/>
          <w:w w:val="95"/>
          <w:sz w:val="15"/>
          <w:szCs w:val="15"/>
        </w:rPr>
        <w:t>t</w:t>
      </w:r>
      <w:r w:rsidRPr="00276142">
        <w:rPr>
          <w:w w:val="95"/>
          <w:position w:val="-4"/>
          <w:sz w:val="11"/>
          <w:szCs w:val="11"/>
        </w:rPr>
        <w:t>0</w:t>
      </w:r>
      <w:r w:rsidRPr="00276142">
        <w:rPr>
          <w:spacing w:val="7"/>
          <w:w w:val="95"/>
          <w:position w:val="-4"/>
          <w:sz w:val="11"/>
          <w:szCs w:val="11"/>
        </w:rPr>
        <w:t xml:space="preserve"> </w:t>
      </w:r>
      <w:r w:rsidRPr="00276142">
        <w:rPr>
          <w:w w:val="95"/>
          <w:sz w:val="15"/>
          <w:szCs w:val="15"/>
        </w:rPr>
        <w:t>−</w:t>
      </w:r>
      <w:r w:rsidRPr="00276142">
        <w:rPr>
          <w:spacing w:val="-15"/>
          <w:w w:val="95"/>
          <w:sz w:val="15"/>
          <w:szCs w:val="15"/>
        </w:rPr>
        <w:t xml:space="preserve"> </w:t>
      </w:r>
      <w:r w:rsidRPr="00276142">
        <w:rPr>
          <w:w w:val="95"/>
          <w:sz w:val="15"/>
          <w:szCs w:val="15"/>
        </w:rPr>
        <w:t xml:space="preserve">1 </w:t>
      </w:r>
      <w:r w:rsidRPr="00276142">
        <w:rPr>
          <w:spacing w:val="21"/>
          <w:w w:val="95"/>
          <w:sz w:val="15"/>
          <w:szCs w:val="15"/>
        </w:rPr>
        <w:t xml:space="preserve"> </w:t>
      </w:r>
      <w:r w:rsidRPr="00276142">
        <w:rPr>
          <w:w w:val="95"/>
          <w:position w:val="7"/>
          <w:sz w:val="26"/>
          <w:szCs w:val="26"/>
        </w:rPr>
        <w:t>/</w:t>
      </w:r>
      <w:r w:rsidRPr="00276142">
        <w:rPr>
          <w:spacing w:val="4"/>
          <w:w w:val="95"/>
          <w:position w:val="7"/>
          <w:sz w:val="26"/>
          <w:szCs w:val="26"/>
        </w:rPr>
        <w:t xml:space="preserve"> </w:t>
      </w:r>
      <w:r w:rsidRPr="00276142">
        <w:rPr>
          <w:spacing w:val="10"/>
          <w:w w:val="95"/>
          <w:position w:val="7"/>
          <w:sz w:val="26"/>
          <w:szCs w:val="26"/>
        </w:rPr>
        <w:t>L</w:t>
      </w:r>
      <w:r w:rsidRPr="00276142">
        <w:rPr>
          <w:spacing w:val="7"/>
          <w:w w:val="95"/>
          <w:sz w:val="15"/>
          <w:szCs w:val="15"/>
        </w:rPr>
        <w:t>t</w:t>
      </w:r>
      <w:r w:rsidRPr="00276142">
        <w:rPr>
          <w:w w:val="95"/>
          <w:position w:val="-4"/>
          <w:sz w:val="11"/>
          <w:szCs w:val="11"/>
        </w:rPr>
        <w:t>0</w:t>
      </w:r>
      <w:r w:rsidRPr="00276142">
        <w:rPr>
          <w:spacing w:val="7"/>
          <w:w w:val="95"/>
          <w:position w:val="-4"/>
          <w:sz w:val="11"/>
          <w:szCs w:val="11"/>
        </w:rPr>
        <w:t xml:space="preserve"> </w:t>
      </w:r>
      <w:r w:rsidRPr="00276142">
        <w:rPr>
          <w:w w:val="95"/>
          <w:sz w:val="15"/>
          <w:szCs w:val="15"/>
        </w:rPr>
        <w:t>−</w:t>
      </w:r>
      <w:r w:rsidRPr="00276142">
        <w:rPr>
          <w:spacing w:val="-15"/>
          <w:w w:val="95"/>
          <w:sz w:val="15"/>
          <w:szCs w:val="15"/>
        </w:rPr>
        <w:t xml:space="preserve"> </w:t>
      </w:r>
      <w:r w:rsidRPr="00276142">
        <w:rPr>
          <w:w w:val="95"/>
          <w:sz w:val="15"/>
          <w:szCs w:val="15"/>
        </w:rPr>
        <w:t>1</w:t>
      </w:r>
      <w:proofErr w:type="gramStart"/>
      <w:r w:rsidRPr="00276142">
        <w:rPr>
          <w:spacing w:val="-4"/>
          <w:w w:val="95"/>
          <w:sz w:val="15"/>
          <w:szCs w:val="15"/>
        </w:rPr>
        <w:t xml:space="preserve"> </w:t>
      </w:r>
      <w:r w:rsidRPr="00276142">
        <w:rPr>
          <w:w w:val="85"/>
          <w:position w:val="3"/>
          <w:sz w:val="43"/>
          <w:szCs w:val="43"/>
        </w:rPr>
        <w:t>)</w:t>
      </w:r>
      <w:proofErr w:type="gramEnd"/>
      <w:r w:rsidRPr="00276142">
        <w:rPr>
          <w:spacing w:val="39"/>
          <w:w w:val="85"/>
          <w:position w:val="3"/>
          <w:sz w:val="43"/>
          <w:szCs w:val="43"/>
        </w:rPr>
        <w:t xml:space="preserve"> </w:t>
      </w:r>
      <w:r w:rsidRPr="00276142">
        <w:rPr>
          <w:w w:val="95"/>
          <w:position w:val="7"/>
          <w:sz w:val="26"/>
          <w:szCs w:val="26"/>
        </w:rPr>
        <w:t xml:space="preserve">× </w:t>
      </w:r>
      <w:r w:rsidRPr="00276142">
        <w:rPr>
          <w:spacing w:val="6"/>
          <w:w w:val="95"/>
          <w:position w:val="7"/>
          <w:sz w:val="26"/>
          <w:szCs w:val="26"/>
        </w:rPr>
        <w:t xml:space="preserve"> </w:t>
      </w:r>
      <w:r w:rsidRPr="00276142">
        <w:rPr>
          <w:spacing w:val="33"/>
          <w:w w:val="95"/>
          <w:position w:val="3"/>
          <w:sz w:val="43"/>
          <w:szCs w:val="43"/>
        </w:rPr>
        <w:t>(</w:t>
      </w:r>
      <w:r w:rsidRPr="00276142">
        <w:rPr>
          <w:spacing w:val="10"/>
          <w:w w:val="95"/>
          <w:position w:val="7"/>
          <w:sz w:val="26"/>
          <w:szCs w:val="26"/>
        </w:rPr>
        <w:t>L</w:t>
      </w:r>
      <w:r w:rsidRPr="00276142">
        <w:rPr>
          <w:spacing w:val="9"/>
          <w:w w:val="95"/>
          <w:sz w:val="15"/>
          <w:szCs w:val="15"/>
        </w:rPr>
        <w:t>t</w:t>
      </w:r>
      <w:r w:rsidRPr="00276142">
        <w:rPr>
          <w:w w:val="95"/>
          <w:position w:val="-4"/>
          <w:sz w:val="11"/>
          <w:szCs w:val="11"/>
        </w:rPr>
        <w:t xml:space="preserve">n  </w:t>
      </w:r>
      <w:r w:rsidRPr="00276142">
        <w:rPr>
          <w:spacing w:val="16"/>
          <w:w w:val="95"/>
          <w:position w:val="-4"/>
          <w:sz w:val="11"/>
          <w:szCs w:val="11"/>
        </w:rPr>
        <w:t xml:space="preserve"> </w:t>
      </w:r>
      <w:r w:rsidRPr="00276142">
        <w:rPr>
          <w:w w:val="95"/>
          <w:position w:val="7"/>
          <w:sz w:val="26"/>
          <w:szCs w:val="26"/>
        </w:rPr>
        <w:t>−</w:t>
      </w:r>
      <w:r w:rsidRPr="00276142">
        <w:rPr>
          <w:spacing w:val="-26"/>
          <w:w w:val="95"/>
          <w:position w:val="7"/>
          <w:sz w:val="26"/>
          <w:szCs w:val="26"/>
        </w:rPr>
        <w:t xml:space="preserve"> </w:t>
      </w:r>
      <w:r w:rsidRPr="00276142">
        <w:rPr>
          <w:w w:val="95"/>
          <w:position w:val="1"/>
          <w:sz w:val="39"/>
          <w:szCs w:val="39"/>
        </w:rPr>
        <w:t>∑</w:t>
      </w:r>
      <w:r w:rsidRPr="00276142">
        <w:rPr>
          <w:spacing w:val="-69"/>
          <w:w w:val="95"/>
          <w:position w:val="1"/>
          <w:sz w:val="39"/>
          <w:szCs w:val="39"/>
        </w:rPr>
        <w:t xml:space="preserve"> </w:t>
      </w:r>
      <w:r w:rsidRPr="00276142">
        <w:rPr>
          <w:spacing w:val="8"/>
          <w:w w:val="95"/>
          <w:position w:val="7"/>
          <w:sz w:val="26"/>
          <w:szCs w:val="26"/>
        </w:rPr>
        <w:t>L</w:t>
      </w:r>
      <w:r w:rsidRPr="00276142">
        <w:rPr>
          <w:spacing w:val="-2"/>
          <w:w w:val="95"/>
          <w:sz w:val="15"/>
          <w:szCs w:val="15"/>
        </w:rPr>
        <w:t>за</w:t>
      </w:r>
      <w:r w:rsidRPr="00276142">
        <w:rPr>
          <w:w w:val="95"/>
          <w:sz w:val="15"/>
          <w:szCs w:val="15"/>
        </w:rPr>
        <w:t>м</w:t>
      </w:r>
      <w:r w:rsidRPr="00276142">
        <w:rPr>
          <w:spacing w:val="-15"/>
          <w:w w:val="95"/>
          <w:sz w:val="15"/>
          <w:szCs w:val="15"/>
        </w:rPr>
        <w:t xml:space="preserve"> </w:t>
      </w:r>
      <w:r w:rsidRPr="00276142">
        <w:rPr>
          <w:spacing w:val="17"/>
          <w:w w:val="95"/>
          <w:position w:val="7"/>
          <w:sz w:val="26"/>
          <w:szCs w:val="26"/>
        </w:rPr>
        <w:t>t</w:t>
      </w:r>
      <w:r w:rsidRPr="00276142">
        <w:rPr>
          <w:w w:val="95"/>
          <w:sz w:val="15"/>
          <w:szCs w:val="15"/>
        </w:rPr>
        <w:t>n</w:t>
      </w:r>
      <w:r w:rsidRPr="00276142">
        <w:rPr>
          <w:spacing w:val="15"/>
          <w:w w:val="95"/>
          <w:sz w:val="15"/>
          <w:szCs w:val="15"/>
        </w:rPr>
        <w:t xml:space="preserve"> </w:t>
      </w:r>
      <w:r w:rsidRPr="00276142">
        <w:rPr>
          <w:spacing w:val="51"/>
          <w:w w:val="85"/>
          <w:position w:val="3"/>
          <w:sz w:val="43"/>
          <w:szCs w:val="43"/>
        </w:rPr>
        <w:t>)</w:t>
      </w:r>
      <w:r w:rsidRPr="00276142">
        <w:rPr>
          <w:w w:val="85"/>
          <w:position w:val="7"/>
          <w:sz w:val="26"/>
          <w:szCs w:val="26"/>
        </w:rPr>
        <w:t>/</w:t>
      </w:r>
      <w:r w:rsidRPr="00276142">
        <w:rPr>
          <w:spacing w:val="-9"/>
          <w:w w:val="85"/>
          <w:position w:val="7"/>
          <w:sz w:val="26"/>
          <w:szCs w:val="26"/>
        </w:rPr>
        <w:t xml:space="preserve"> </w:t>
      </w:r>
      <w:r w:rsidRPr="00276142">
        <w:rPr>
          <w:spacing w:val="10"/>
          <w:w w:val="95"/>
          <w:position w:val="7"/>
          <w:sz w:val="26"/>
          <w:szCs w:val="26"/>
        </w:rPr>
        <w:t>L</w:t>
      </w:r>
      <w:r w:rsidRPr="00276142">
        <w:rPr>
          <w:spacing w:val="9"/>
          <w:w w:val="95"/>
          <w:sz w:val="15"/>
          <w:szCs w:val="15"/>
        </w:rPr>
        <w:t>t</w:t>
      </w:r>
      <w:r w:rsidRPr="00276142">
        <w:rPr>
          <w:w w:val="95"/>
          <w:position w:val="-4"/>
          <w:sz w:val="11"/>
          <w:szCs w:val="11"/>
        </w:rPr>
        <w:t>n</w:t>
      </w:r>
    </w:p>
    <w:p w:rsidR="00BF04A3" w:rsidRPr="00276142" w:rsidRDefault="00BF04A3" w:rsidP="00CD767B">
      <w:pPr>
        <w:pStyle w:val="TableParagraph"/>
        <w:kinsoku w:val="0"/>
        <w:overflowPunct w:val="0"/>
        <w:jc w:val="both"/>
        <w:rPr>
          <w:sz w:val="20"/>
          <w:szCs w:val="20"/>
        </w:rPr>
      </w:pPr>
    </w:p>
    <w:p w:rsidR="00BF04A3" w:rsidRPr="00276142" w:rsidRDefault="00BF04A3" w:rsidP="00CD767B">
      <w:pPr>
        <w:pStyle w:val="TableParagraph"/>
        <w:kinsoku w:val="0"/>
        <w:overflowPunct w:val="0"/>
        <w:ind w:left="739"/>
        <w:jc w:val="both"/>
        <w:rPr>
          <w:sz w:val="28"/>
          <w:szCs w:val="28"/>
        </w:rPr>
      </w:pPr>
      <w:r w:rsidRPr="00276142">
        <w:rPr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д</w:t>
      </w:r>
      <w:r w:rsidRPr="00276142">
        <w:rPr>
          <w:spacing w:val="-3"/>
          <w:sz w:val="28"/>
          <w:szCs w:val="28"/>
        </w:rPr>
        <w:t>е:</w:t>
      </w:r>
    </w:p>
    <w:p w:rsidR="00BF04A3" w:rsidRPr="00276142" w:rsidRDefault="00BF04A3" w:rsidP="00CD767B">
      <w:pPr>
        <w:pStyle w:val="TableParagraph"/>
        <w:kinsoku w:val="0"/>
        <w:overflowPunct w:val="0"/>
        <w:jc w:val="both"/>
        <w:rPr>
          <w:sz w:val="17"/>
          <w:szCs w:val="17"/>
        </w:rPr>
      </w:pPr>
    </w:p>
    <w:p w:rsidR="00BF04A3" w:rsidRPr="00276142" w:rsidRDefault="00BF04A3" w:rsidP="00CD767B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proofErr w:type="gramStart"/>
      <w:r w:rsidRPr="00276142">
        <w:rPr>
          <w:spacing w:val="10"/>
          <w:position w:val="1"/>
          <w:sz w:val="26"/>
          <w:szCs w:val="26"/>
        </w:rPr>
        <w:t>N</w:t>
      </w:r>
      <w:proofErr w:type="gramEnd"/>
      <w:r w:rsidRPr="00276142">
        <w:rPr>
          <w:position w:val="-6"/>
          <w:sz w:val="15"/>
          <w:szCs w:val="15"/>
        </w:rPr>
        <w:t>п</w:t>
      </w:r>
      <w:r w:rsidRPr="00276142">
        <w:rPr>
          <w:spacing w:val="-1"/>
          <w:position w:val="-6"/>
          <w:sz w:val="15"/>
          <w:szCs w:val="15"/>
        </w:rPr>
        <w:t xml:space="preserve"> </w:t>
      </w:r>
      <w:r w:rsidRPr="00276142">
        <w:rPr>
          <w:spacing w:val="-2"/>
          <w:position w:val="-6"/>
          <w:sz w:val="15"/>
          <w:szCs w:val="15"/>
        </w:rPr>
        <w:t>се</w:t>
      </w:r>
      <w:r w:rsidRPr="00276142">
        <w:rPr>
          <w:position w:val="-6"/>
          <w:sz w:val="15"/>
          <w:szCs w:val="15"/>
        </w:rPr>
        <w:t>ти</w:t>
      </w:r>
      <w:r w:rsidRPr="00276142">
        <w:rPr>
          <w:spacing w:val="-1"/>
          <w:position w:val="-6"/>
          <w:sz w:val="15"/>
          <w:szCs w:val="15"/>
        </w:rPr>
        <w:t xml:space="preserve"> </w:t>
      </w:r>
      <w:r w:rsidRPr="00276142">
        <w:rPr>
          <w:position w:val="-6"/>
          <w:sz w:val="15"/>
          <w:szCs w:val="15"/>
        </w:rPr>
        <w:t>от</w:t>
      </w:r>
      <w:r w:rsidRPr="00276142">
        <w:rPr>
          <w:spacing w:val="21"/>
          <w:position w:val="-6"/>
          <w:sz w:val="15"/>
          <w:szCs w:val="15"/>
        </w:rPr>
        <w:t xml:space="preserve"> </w:t>
      </w:r>
      <w:r w:rsidRPr="00276142">
        <w:rPr>
          <w:position w:val="-6"/>
          <w:sz w:val="15"/>
          <w:szCs w:val="15"/>
        </w:rPr>
        <w:t xml:space="preserve">t </w:t>
      </w:r>
      <w:r w:rsidRPr="00276142">
        <w:rPr>
          <w:spacing w:val="22"/>
          <w:position w:val="-6"/>
          <w:sz w:val="15"/>
          <w:szCs w:val="15"/>
        </w:rPr>
        <w:t xml:space="preserve"> </w:t>
      </w:r>
      <w:r w:rsidRPr="00276142">
        <w:rPr>
          <w:position w:val="-6"/>
          <w:sz w:val="15"/>
          <w:szCs w:val="15"/>
        </w:rPr>
        <w:t>−</w:t>
      </w:r>
      <w:r w:rsidRPr="00276142">
        <w:rPr>
          <w:spacing w:val="-17"/>
          <w:position w:val="-6"/>
          <w:sz w:val="15"/>
          <w:szCs w:val="15"/>
        </w:rPr>
        <w:t xml:space="preserve"> </w:t>
      </w:r>
      <w:r w:rsidRPr="00276142">
        <w:rPr>
          <w:position w:val="-6"/>
          <w:sz w:val="15"/>
          <w:szCs w:val="15"/>
        </w:rPr>
        <w:t xml:space="preserve">1  </w:t>
      </w:r>
      <w:r w:rsidRPr="00276142">
        <w:rPr>
          <w:spacing w:val="35"/>
          <w:position w:val="-6"/>
          <w:sz w:val="15"/>
          <w:szCs w:val="15"/>
        </w:rPr>
        <w:t xml:space="preserve"> </w:t>
      </w:r>
      <w:r w:rsidRPr="00276142">
        <w:rPr>
          <w:sz w:val="28"/>
          <w:szCs w:val="28"/>
        </w:rPr>
        <w:t>-</w:t>
      </w:r>
      <w:r w:rsidRPr="00276142">
        <w:rPr>
          <w:spacing w:val="40"/>
          <w:sz w:val="28"/>
          <w:szCs w:val="28"/>
        </w:rPr>
        <w:t xml:space="preserve"> </w:t>
      </w:r>
      <w:r w:rsidRPr="00276142">
        <w:rPr>
          <w:sz w:val="28"/>
          <w:szCs w:val="28"/>
        </w:rPr>
        <w:t>фак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чес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е</w:t>
      </w:r>
      <w:r w:rsidRPr="00276142">
        <w:rPr>
          <w:spacing w:val="39"/>
          <w:sz w:val="28"/>
          <w:szCs w:val="28"/>
        </w:rPr>
        <w:t xml:space="preserve"> </w:t>
      </w:r>
      <w:r w:rsidRPr="00276142">
        <w:rPr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4"/>
          <w:sz w:val="28"/>
          <w:szCs w:val="28"/>
        </w:rPr>
        <w:t>л</w:t>
      </w:r>
      <w:r w:rsidRPr="00276142">
        <w:rPr>
          <w:sz w:val="28"/>
          <w:szCs w:val="28"/>
        </w:rPr>
        <w:t>ичес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в</w:t>
      </w:r>
      <w:r w:rsidRPr="00276142">
        <w:rPr>
          <w:sz w:val="28"/>
          <w:szCs w:val="28"/>
        </w:rPr>
        <w:t>о</w:t>
      </w:r>
      <w:r w:rsidRPr="00276142">
        <w:rPr>
          <w:spacing w:val="41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щ</w:t>
      </w:r>
      <w:r w:rsidRPr="00276142">
        <w:rPr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ий</w:t>
      </w:r>
      <w:r w:rsidRPr="00276142">
        <w:rPr>
          <w:spacing w:val="39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д</w:t>
      </w:r>
      <w:r w:rsidRPr="00276142">
        <w:rPr>
          <w:sz w:val="28"/>
          <w:szCs w:val="28"/>
        </w:rPr>
        <w:t>а</w:t>
      </w:r>
      <w:r w:rsidRPr="00276142">
        <w:rPr>
          <w:spacing w:val="-3"/>
          <w:sz w:val="28"/>
          <w:szCs w:val="28"/>
        </w:rPr>
        <w:t>ч</w:t>
      </w:r>
      <w:r w:rsidRPr="00276142">
        <w:rPr>
          <w:sz w:val="28"/>
          <w:szCs w:val="28"/>
        </w:rPr>
        <w:t>и</w:t>
      </w:r>
      <w:r w:rsidRPr="00276142">
        <w:rPr>
          <w:spacing w:val="41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в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42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</w:t>
      </w:r>
      <w:r w:rsidRPr="00276142">
        <w:rPr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р-</w:t>
      </w:r>
    </w:p>
    <w:p w:rsidR="00BF04A3" w:rsidRPr="00276142" w:rsidRDefault="00BF04A3" w:rsidP="00CD767B">
      <w:pPr>
        <w:pStyle w:val="TableParagraph"/>
        <w:kinsoku w:val="0"/>
        <w:overflowPunct w:val="0"/>
        <w:ind w:left="1737"/>
        <w:jc w:val="both"/>
        <w:rPr>
          <w:sz w:val="11"/>
          <w:szCs w:val="11"/>
        </w:rPr>
      </w:pPr>
      <w:r w:rsidRPr="00276142">
        <w:rPr>
          <w:sz w:val="11"/>
          <w:szCs w:val="11"/>
        </w:rPr>
        <w:t>0</w:t>
      </w:r>
    </w:p>
    <w:p w:rsidR="00BF04A3" w:rsidRPr="00276142" w:rsidRDefault="00BF04A3" w:rsidP="00CD767B">
      <w:pPr>
        <w:pStyle w:val="TableParagraph"/>
        <w:kinsoku w:val="0"/>
        <w:overflowPunct w:val="0"/>
        <w:jc w:val="both"/>
        <w:rPr>
          <w:sz w:val="17"/>
          <w:szCs w:val="17"/>
        </w:rPr>
      </w:pPr>
    </w:p>
    <w:p w:rsidR="00BF04A3" w:rsidRPr="00276142" w:rsidRDefault="00BF04A3" w:rsidP="00CD767B">
      <w:pPr>
        <w:pStyle w:val="TableParagraph"/>
        <w:tabs>
          <w:tab w:val="left" w:pos="9781"/>
        </w:tabs>
        <w:kinsoku w:val="0"/>
        <w:overflowPunct w:val="0"/>
        <w:jc w:val="both"/>
        <w:rPr>
          <w:sz w:val="28"/>
          <w:szCs w:val="28"/>
        </w:rPr>
      </w:pPr>
      <w:proofErr w:type="gramStart"/>
      <w:r w:rsidRPr="00276142">
        <w:rPr>
          <w:sz w:val="28"/>
          <w:szCs w:val="28"/>
        </w:rPr>
        <w:t>гии,</w:t>
      </w:r>
      <w:r w:rsidRPr="00276142">
        <w:rPr>
          <w:spacing w:val="11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-2"/>
          <w:sz w:val="28"/>
          <w:szCs w:val="28"/>
        </w:rPr>
        <w:t>р</w:t>
      </w:r>
      <w:r w:rsidRPr="00276142">
        <w:rPr>
          <w:sz w:val="28"/>
          <w:szCs w:val="28"/>
        </w:rPr>
        <w:t>и</w:t>
      </w:r>
      <w:r w:rsidRPr="00276142">
        <w:rPr>
          <w:spacing w:val="-3"/>
          <w:sz w:val="28"/>
          <w:szCs w:val="28"/>
        </w:rPr>
        <w:t>ч</w:t>
      </w:r>
      <w:r w:rsidRPr="00276142">
        <w:rPr>
          <w:sz w:val="28"/>
          <w:szCs w:val="28"/>
        </w:rPr>
        <w:t>и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12"/>
          <w:sz w:val="28"/>
          <w:szCs w:val="28"/>
        </w:rPr>
        <w:t xml:space="preserve"> </w:t>
      </w:r>
      <w:r w:rsidRPr="00276142">
        <w:rPr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2"/>
          <w:sz w:val="28"/>
          <w:szCs w:val="28"/>
        </w:rPr>
        <w:t>ы</w:t>
      </w:r>
      <w:r w:rsidRPr="00276142">
        <w:rPr>
          <w:sz w:val="28"/>
          <w:szCs w:val="28"/>
        </w:rPr>
        <w:t>х</w:t>
      </w:r>
      <w:r w:rsidRPr="00276142">
        <w:rPr>
          <w:spacing w:val="15"/>
          <w:sz w:val="28"/>
          <w:szCs w:val="28"/>
        </w:rPr>
        <w:t xml:space="preserve"> </w:t>
      </w:r>
      <w:r w:rsidRPr="00276142">
        <w:rPr>
          <w:sz w:val="28"/>
          <w:szCs w:val="28"/>
        </w:rPr>
        <w:t>я</w:t>
      </w:r>
      <w:r w:rsidRPr="00276142">
        <w:rPr>
          <w:spacing w:val="-3"/>
          <w:sz w:val="28"/>
          <w:szCs w:val="28"/>
        </w:rPr>
        <w:t>в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ись</w:t>
      </w:r>
      <w:r w:rsidRPr="00276142">
        <w:rPr>
          <w:spacing w:val="14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х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4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г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чес</w:t>
      </w:r>
      <w:r w:rsidRPr="00276142">
        <w:rPr>
          <w:spacing w:val="-3"/>
          <w:sz w:val="28"/>
          <w:szCs w:val="28"/>
        </w:rPr>
        <w:t>к</w:t>
      </w:r>
      <w:r w:rsidRPr="00276142">
        <w:rPr>
          <w:sz w:val="28"/>
          <w:szCs w:val="28"/>
        </w:rPr>
        <w:t>ие</w:t>
      </w:r>
      <w:r w:rsidRPr="00276142">
        <w:rPr>
          <w:spacing w:val="11"/>
          <w:sz w:val="28"/>
          <w:szCs w:val="28"/>
        </w:rPr>
        <w:t xml:space="preserve"> </w:t>
      </w:r>
      <w:r w:rsidRPr="00276142">
        <w:rPr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ш</w:t>
      </w:r>
      <w:r w:rsidRPr="00276142">
        <w:rPr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н</w:t>
      </w:r>
      <w:r w:rsidRPr="00276142">
        <w:rPr>
          <w:sz w:val="28"/>
          <w:szCs w:val="28"/>
        </w:rPr>
        <w:t>ия</w:t>
      </w:r>
      <w:r w:rsidRPr="00276142">
        <w:rPr>
          <w:spacing w:val="14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а</w:t>
      </w:r>
      <w:r w:rsidRPr="00276142">
        <w:rPr>
          <w:spacing w:val="14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п</w:t>
      </w:r>
      <w:r w:rsidRPr="00276142">
        <w:rPr>
          <w:spacing w:val="-4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2"/>
          <w:sz w:val="28"/>
          <w:szCs w:val="28"/>
        </w:rPr>
        <w:t>ы</w:t>
      </w:r>
      <w:r w:rsidRPr="00276142">
        <w:rPr>
          <w:sz w:val="28"/>
          <w:szCs w:val="28"/>
        </w:rPr>
        <w:t>х</w:t>
      </w:r>
      <w:r w:rsidRPr="00276142">
        <w:rPr>
          <w:spacing w:val="15"/>
          <w:sz w:val="28"/>
          <w:szCs w:val="28"/>
        </w:rPr>
        <w:t xml:space="preserve"> </w:t>
      </w:r>
      <w:r w:rsidRPr="00276142">
        <w:rPr>
          <w:sz w:val="28"/>
          <w:szCs w:val="28"/>
        </w:rPr>
        <w:t>се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я</w:t>
      </w:r>
      <w:r w:rsidRPr="00276142">
        <w:rPr>
          <w:spacing w:val="1"/>
          <w:sz w:val="28"/>
          <w:szCs w:val="28"/>
        </w:rPr>
        <w:t>х</w:t>
      </w:r>
      <w:r w:rsidRPr="00276142">
        <w:rPr>
          <w:sz w:val="28"/>
          <w:szCs w:val="28"/>
        </w:rPr>
        <w:t xml:space="preserve">, </w:t>
      </w:r>
      <w:r w:rsidRPr="00276142">
        <w:rPr>
          <w:spacing w:val="-1"/>
          <w:sz w:val="28"/>
          <w:szCs w:val="28"/>
        </w:rPr>
        <w:t>з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од</w:t>
      </w:r>
      <w:r w:rsidRPr="00276142">
        <w:rPr>
          <w:sz w:val="28"/>
          <w:szCs w:val="28"/>
        </w:rPr>
        <w:t>,</w:t>
      </w:r>
      <w:r w:rsidRPr="00276142">
        <w:rPr>
          <w:spacing w:val="-4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пр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д</w:t>
      </w:r>
      <w:r w:rsidRPr="00276142">
        <w:rPr>
          <w:spacing w:val="-3"/>
          <w:sz w:val="28"/>
          <w:szCs w:val="28"/>
        </w:rPr>
        <w:t>ш</w:t>
      </w:r>
      <w:r w:rsidRPr="00276142">
        <w:rPr>
          <w:sz w:val="28"/>
          <w:szCs w:val="28"/>
        </w:rPr>
        <w:t>ес</w:t>
      </w:r>
      <w:r w:rsidRPr="00276142">
        <w:rPr>
          <w:spacing w:val="-1"/>
          <w:sz w:val="28"/>
          <w:szCs w:val="28"/>
        </w:rPr>
        <w:t>тв</w:t>
      </w:r>
      <w:r w:rsidRPr="00276142">
        <w:rPr>
          <w:spacing w:val="-2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ющ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 xml:space="preserve">й </w:t>
      </w:r>
      <w:r w:rsidRPr="00276142">
        <w:rPr>
          <w:spacing w:val="-3"/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од</w:t>
      </w:r>
      <w:r w:rsidRPr="00276142">
        <w:rPr>
          <w:sz w:val="28"/>
          <w:szCs w:val="28"/>
        </w:rPr>
        <w:t>у</w:t>
      </w:r>
      <w:r w:rsidRPr="00276142">
        <w:rPr>
          <w:spacing w:val="-4"/>
          <w:sz w:val="28"/>
          <w:szCs w:val="28"/>
        </w:rPr>
        <w:t xml:space="preserve"> </w:t>
      </w:r>
      <w:r w:rsidRPr="00276142">
        <w:rPr>
          <w:sz w:val="28"/>
          <w:szCs w:val="28"/>
        </w:rPr>
        <w:t>нача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а</w:t>
      </w:r>
      <w:r w:rsidRPr="00276142">
        <w:rPr>
          <w:spacing w:val="-3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р</w:t>
      </w:r>
      <w:r w:rsidRPr="00276142">
        <w:rPr>
          <w:sz w:val="28"/>
          <w:szCs w:val="28"/>
        </w:rPr>
        <w:t>еа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з</w:t>
      </w:r>
      <w:r w:rsidRPr="00276142">
        <w:rPr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ци</w:t>
      </w:r>
      <w:r w:rsidRPr="00276142">
        <w:rPr>
          <w:sz w:val="28"/>
          <w:szCs w:val="28"/>
        </w:rPr>
        <w:t xml:space="preserve">и </w:t>
      </w:r>
      <w:r w:rsidRPr="00276142">
        <w:rPr>
          <w:spacing w:val="-2"/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1"/>
          <w:sz w:val="28"/>
          <w:szCs w:val="28"/>
        </w:rPr>
        <w:t>в</w:t>
      </w:r>
      <w:r w:rsidRPr="00276142">
        <w:rPr>
          <w:sz w:val="28"/>
          <w:szCs w:val="28"/>
        </w:rPr>
        <w:t>ес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иц</w:t>
      </w:r>
      <w:r w:rsidRPr="00276142">
        <w:rPr>
          <w:sz w:val="28"/>
          <w:szCs w:val="28"/>
        </w:rPr>
        <w:t>и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но</w:t>
      </w:r>
      <w:r w:rsidRPr="00276142">
        <w:rPr>
          <w:sz w:val="28"/>
          <w:szCs w:val="28"/>
        </w:rPr>
        <w:t xml:space="preserve">й </w:t>
      </w:r>
      <w:r w:rsidRPr="00276142">
        <w:rPr>
          <w:spacing w:val="-2"/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ро</w:t>
      </w:r>
      <w:r w:rsidRPr="00276142">
        <w:rPr>
          <w:spacing w:val="-3"/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а</w:t>
      </w:r>
      <w:r w:rsidRPr="00276142">
        <w:rPr>
          <w:spacing w:val="-3"/>
          <w:sz w:val="28"/>
          <w:szCs w:val="28"/>
        </w:rPr>
        <w:t>м</w:t>
      </w:r>
      <w:r w:rsidRPr="00276142">
        <w:rPr>
          <w:spacing w:val="-1"/>
          <w:sz w:val="28"/>
          <w:szCs w:val="28"/>
        </w:rPr>
        <w:t>м</w:t>
      </w:r>
      <w:r w:rsidRPr="00276142">
        <w:rPr>
          <w:spacing w:val="-2"/>
          <w:sz w:val="28"/>
          <w:szCs w:val="28"/>
        </w:rPr>
        <w:t>ы</w:t>
      </w:r>
      <w:r w:rsidRPr="00276142">
        <w:rPr>
          <w:sz w:val="28"/>
          <w:szCs w:val="28"/>
        </w:rPr>
        <w:t>;</w:t>
      </w:r>
      <w:proofErr w:type="gramEnd"/>
    </w:p>
    <w:p w:rsidR="00BF04A3" w:rsidRPr="00276142" w:rsidRDefault="00BF04A3" w:rsidP="00CD767B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r w:rsidRPr="00276142">
        <w:rPr>
          <w:spacing w:val="13"/>
          <w:position w:val="1"/>
          <w:sz w:val="26"/>
          <w:szCs w:val="26"/>
        </w:rPr>
        <w:t>t</w:t>
      </w:r>
      <w:r w:rsidRPr="00276142">
        <w:rPr>
          <w:position w:val="-6"/>
          <w:sz w:val="15"/>
          <w:szCs w:val="15"/>
        </w:rPr>
        <w:t xml:space="preserve">0  </w:t>
      </w:r>
      <w:r w:rsidRPr="00276142">
        <w:rPr>
          <w:spacing w:val="16"/>
          <w:position w:val="-6"/>
          <w:sz w:val="15"/>
          <w:szCs w:val="15"/>
        </w:rPr>
        <w:t xml:space="preserve"> </w:t>
      </w:r>
      <w:r w:rsidRPr="00276142">
        <w:rPr>
          <w:sz w:val="28"/>
          <w:szCs w:val="28"/>
        </w:rPr>
        <w:t xml:space="preserve">- </w:t>
      </w:r>
      <w:r w:rsidRPr="00276142">
        <w:rPr>
          <w:spacing w:val="1"/>
          <w:sz w:val="28"/>
          <w:szCs w:val="28"/>
        </w:rPr>
        <w:t>1</w:t>
      </w:r>
      <w:r w:rsidRPr="00276142">
        <w:rPr>
          <w:sz w:val="28"/>
          <w:szCs w:val="28"/>
        </w:rPr>
        <w:t xml:space="preserve">-й </w:t>
      </w:r>
      <w:r w:rsidRPr="00276142">
        <w:rPr>
          <w:spacing w:val="-3"/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д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еа</w:t>
      </w:r>
      <w:r w:rsidRPr="00276142">
        <w:rPr>
          <w:spacing w:val="-4"/>
          <w:sz w:val="28"/>
          <w:szCs w:val="28"/>
        </w:rPr>
        <w:t>л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з</w:t>
      </w:r>
      <w:r w:rsidRPr="00276142">
        <w:rPr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ци</w:t>
      </w:r>
      <w:r w:rsidRPr="00276142">
        <w:rPr>
          <w:sz w:val="28"/>
          <w:szCs w:val="28"/>
        </w:rPr>
        <w:t xml:space="preserve">и </w:t>
      </w:r>
      <w:r w:rsidRPr="00276142">
        <w:rPr>
          <w:spacing w:val="-2"/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1"/>
          <w:sz w:val="28"/>
          <w:szCs w:val="28"/>
        </w:rPr>
        <w:t>в</w:t>
      </w:r>
      <w:r w:rsidRPr="00276142">
        <w:rPr>
          <w:sz w:val="28"/>
          <w:szCs w:val="28"/>
        </w:rPr>
        <w:t>ес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иц</w:t>
      </w:r>
      <w:r w:rsidRPr="00276142">
        <w:rPr>
          <w:spacing w:val="1"/>
          <w:sz w:val="28"/>
          <w:szCs w:val="28"/>
        </w:rPr>
        <w:t>и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но</w:t>
      </w:r>
      <w:r w:rsidRPr="00276142">
        <w:rPr>
          <w:sz w:val="28"/>
          <w:szCs w:val="28"/>
        </w:rPr>
        <w:t>й</w:t>
      </w:r>
      <w:r w:rsidRPr="00276142">
        <w:rPr>
          <w:spacing w:val="1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ро</w:t>
      </w:r>
      <w:r w:rsidRPr="00276142">
        <w:rPr>
          <w:spacing w:val="-3"/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мм</w:t>
      </w:r>
      <w:r w:rsidRPr="00276142">
        <w:rPr>
          <w:spacing w:val="-2"/>
          <w:sz w:val="28"/>
          <w:szCs w:val="28"/>
        </w:rPr>
        <w:t>ы;</w:t>
      </w:r>
    </w:p>
    <w:p w:rsidR="00BF04A3" w:rsidRPr="00276142" w:rsidRDefault="00BF04A3" w:rsidP="00CD767B">
      <w:pPr>
        <w:pStyle w:val="TableParagraph"/>
        <w:kinsoku w:val="0"/>
        <w:overflowPunct w:val="0"/>
        <w:jc w:val="both"/>
        <w:rPr>
          <w:sz w:val="19"/>
          <w:szCs w:val="19"/>
        </w:rPr>
      </w:pPr>
    </w:p>
    <w:p w:rsidR="00BF04A3" w:rsidRPr="00276142" w:rsidRDefault="00BF04A3" w:rsidP="00CD767B">
      <w:pPr>
        <w:pStyle w:val="TableParagraph"/>
        <w:kinsoku w:val="0"/>
        <w:overflowPunct w:val="0"/>
        <w:ind w:firstLine="584"/>
        <w:jc w:val="both"/>
        <w:rPr>
          <w:sz w:val="28"/>
          <w:szCs w:val="28"/>
        </w:rPr>
      </w:pPr>
      <w:r w:rsidRPr="00276142">
        <w:rPr>
          <w:spacing w:val="17"/>
          <w:position w:val="1"/>
          <w:sz w:val="26"/>
          <w:szCs w:val="26"/>
        </w:rPr>
        <w:t>t</w:t>
      </w:r>
      <w:r w:rsidRPr="00276142">
        <w:rPr>
          <w:position w:val="-6"/>
          <w:sz w:val="15"/>
          <w:szCs w:val="15"/>
        </w:rPr>
        <w:t>n</w:t>
      </w:r>
      <w:r w:rsidRPr="00276142">
        <w:rPr>
          <w:spacing w:val="21"/>
          <w:position w:val="-6"/>
          <w:sz w:val="15"/>
          <w:szCs w:val="15"/>
        </w:rPr>
        <w:t xml:space="preserve"> </w:t>
      </w:r>
      <w:r w:rsidRPr="00276142">
        <w:rPr>
          <w:sz w:val="28"/>
          <w:szCs w:val="28"/>
        </w:rPr>
        <w:t>-</w:t>
      </w:r>
      <w:r w:rsidRPr="00276142">
        <w:rPr>
          <w:spacing w:val="9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тв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тв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ющ</w:t>
      </w:r>
      <w:r w:rsidRPr="00276142">
        <w:rPr>
          <w:sz w:val="28"/>
          <w:szCs w:val="28"/>
        </w:rPr>
        <w:t>ий</w:t>
      </w:r>
      <w:r w:rsidRPr="00276142">
        <w:rPr>
          <w:spacing w:val="7"/>
          <w:sz w:val="28"/>
          <w:szCs w:val="28"/>
        </w:rPr>
        <w:t xml:space="preserve"> </w:t>
      </w:r>
      <w:r w:rsidRPr="00276142">
        <w:rPr>
          <w:sz w:val="28"/>
          <w:szCs w:val="28"/>
        </w:rPr>
        <w:t>г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д</w:t>
      </w:r>
      <w:r w:rsidRPr="00276142">
        <w:rPr>
          <w:spacing w:val="11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р</w:t>
      </w:r>
      <w:r w:rsidRPr="00276142">
        <w:rPr>
          <w:sz w:val="28"/>
          <w:szCs w:val="28"/>
        </w:rPr>
        <w:t>еа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з</w:t>
      </w:r>
      <w:r w:rsidRPr="00276142">
        <w:rPr>
          <w:spacing w:val="-3"/>
          <w:sz w:val="28"/>
          <w:szCs w:val="28"/>
        </w:rPr>
        <w:t>а</w:t>
      </w:r>
      <w:r w:rsidRPr="00276142">
        <w:rPr>
          <w:sz w:val="28"/>
          <w:szCs w:val="28"/>
        </w:rPr>
        <w:t>ц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и</w:t>
      </w:r>
      <w:r w:rsidRPr="00276142">
        <w:rPr>
          <w:spacing w:val="7"/>
          <w:sz w:val="28"/>
          <w:szCs w:val="28"/>
        </w:rPr>
        <w:t xml:space="preserve"> </w:t>
      </w:r>
      <w:r w:rsidRPr="00276142">
        <w:rPr>
          <w:sz w:val="28"/>
          <w:szCs w:val="28"/>
        </w:rPr>
        <w:t>ин</w:t>
      </w:r>
      <w:r w:rsidRPr="00276142">
        <w:rPr>
          <w:spacing w:val="-3"/>
          <w:sz w:val="28"/>
          <w:szCs w:val="28"/>
        </w:rPr>
        <w:t>в</w:t>
      </w:r>
      <w:r w:rsidRPr="00276142">
        <w:rPr>
          <w:sz w:val="28"/>
          <w:szCs w:val="28"/>
        </w:rPr>
        <w:t>ес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ц</w:t>
      </w:r>
      <w:r w:rsidRPr="00276142">
        <w:rPr>
          <w:spacing w:val="-2"/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2"/>
          <w:sz w:val="28"/>
          <w:szCs w:val="28"/>
        </w:rPr>
        <w:t>нн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7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ро</w:t>
      </w:r>
      <w:r w:rsidRPr="00276142">
        <w:rPr>
          <w:spacing w:val="-3"/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мм</w:t>
      </w:r>
      <w:r w:rsidRPr="00276142">
        <w:rPr>
          <w:sz w:val="28"/>
          <w:szCs w:val="28"/>
        </w:rPr>
        <w:t>ы,</w:t>
      </w:r>
      <w:r w:rsidRPr="00276142">
        <w:rPr>
          <w:spacing w:val="7"/>
          <w:sz w:val="28"/>
          <w:szCs w:val="28"/>
        </w:rPr>
        <w:t xml:space="preserve"> </w:t>
      </w:r>
      <w:r w:rsidRPr="00276142">
        <w:rPr>
          <w:sz w:val="28"/>
          <w:szCs w:val="28"/>
        </w:rPr>
        <w:t>на</w:t>
      </w:r>
      <w:r w:rsidRPr="00276142">
        <w:rPr>
          <w:spacing w:val="9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2"/>
          <w:sz w:val="28"/>
          <w:szCs w:val="28"/>
        </w:rPr>
        <w:t>т</w:t>
      </w:r>
      <w:proofErr w:type="gramStart"/>
      <w:r w:rsidRPr="00276142">
        <w:rPr>
          <w:spacing w:val="1"/>
          <w:sz w:val="28"/>
          <w:szCs w:val="28"/>
        </w:rPr>
        <w:t>о-</w:t>
      </w:r>
      <w:proofErr w:type="gramEnd"/>
      <w:r w:rsidRPr="00276142">
        <w:rPr>
          <w:spacing w:val="1"/>
          <w:sz w:val="28"/>
          <w:szCs w:val="28"/>
        </w:rPr>
        <w:t xml:space="preserve"> р</w:t>
      </w:r>
      <w:r w:rsidRPr="00276142">
        <w:rPr>
          <w:spacing w:val="-2"/>
          <w:sz w:val="28"/>
          <w:szCs w:val="28"/>
        </w:rPr>
        <w:t>ы</w:t>
      </w:r>
      <w:r w:rsidRPr="00276142">
        <w:rPr>
          <w:sz w:val="28"/>
          <w:szCs w:val="28"/>
        </w:rPr>
        <w:t>й</w:t>
      </w:r>
      <w:r w:rsidRPr="00276142">
        <w:rPr>
          <w:spacing w:val="36"/>
          <w:sz w:val="28"/>
          <w:szCs w:val="28"/>
        </w:rPr>
        <w:t xml:space="preserve"> 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ана</w:t>
      </w:r>
      <w:r w:rsidRPr="00276142">
        <w:rPr>
          <w:spacing w:val="-1"/>
          <w:sz w:val="28"/>
          <w:szCs w:val="28"/>
        </w:rPr>
        <w:t>вл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в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ю</w:t>
      </w:r>
      <w:r w:rsidRPr="00276142">
        <w:rPr>
          <w:spacing w:val="-3"/>
          <w:sz w:val="28"/>
          <w:szCs w:val="28"/>
        </w:rPr>
        <w:t>т</w:t>
      </w:r>
      <w:r w:rsidRPr="00276142">
        <w:rPr>
          <w:sz w:val="28"/>
          <w:szCs w:val="28"/>
        </w:rPr>
        <w:t>ся</w:t>
      </w:r>
      <w:r w:rsidRPr="00276142">
        <w:rPr>
          <w:spacing w:val="35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ка</w:t>
      </w:r>
      <w:r w:rsidRPr="00276142">
        <w:rPr>
          <w:spacing w:val="-1"/>
          <w:sz w:val="28"/>
          <w:szCs w:val="28"/>
        </w:rPr>
        <w:t>з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-4"/>
          <w:sz w:val="28"/>
          <w:szCs w:val="28"/>
        </w:rPr>
        <w:t>л</w:t>
      </w:r>
      <w:r w:rsidRPr="00276142">
        <w:rPr>
          <w:sz w:val="28"/>
          <w:szCs w:val="28"/>
        </w:rPr>
        <w:t>и</w:t>
      </w:r>
      <w:r w:rsidRPr="00276142">
        <w:rPr>
          <w:spacing w:val="36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1"/>
          <w:sz w:val="28"/>
          <w:szCs w:val="28"/>
        </w:rPr>
        <w:t>д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ж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и</w:t>
      </w:r>
      <w:r w:rsidRPr="00276142">
        <w:rPr>
          <w:spacing w:val="34"/>
          <w:sz w:val="28"/>
          <w:szCs w:val="28"/>
        </w:rPr>
        <w:t xml:space="preserve"> </w:t>
      </w:r>
      <w:r w:rsidRPr="00276142">
        <w:rPr>
          <w:sz w:val="28"/>
          <w:szCs w:val="28"/>
        </w:rPr>
        <w:t>и</w:t>
      </w:r>
      <w:r w:rsidRPr="00276142">
        <w:rPr>
          <w:spacing w:val="36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ге</w:t>
      </w:r>
      <w:r w:rsidRPr="00276142">
        <w:rPr>
          <w:spacing w:val="-3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и</w:t>
      </w:r>
      <w:r w:rsidRPr="00276142">
        <w:rPr>
          <w:spacing w:val="-3"/>
          <w:sz w:val="28"/>
          <w:szCs w:val="28"/>
        </w:rPr>
        <w:t>ч</w:t>
      </w:r>
      <w:r w:rsidRPr="00276142">
        <w:rPr>
          <w:sz w:val="28"/>
          <w:szCs w:val="28"/>
        </w:rPr>
        <w:t>еск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36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</w:t>
      </w:r>
      <w:r w:rsidRPr="00276142">
        <w:rPr>
          <w:sz w:val="28"/>
          <w:szCs w:val="28"/>
        </w:rPr>
        <w:t>ф</w:t>
      </w:r>
      <w:r w:rsidRPr="00276142">
        <w:rPr>
          <w:spacing w:val="-2"/>
          <w:sz w:val="28"/>
          <w:szCs w:val="28"/>
        </w:rPr>
        <w:t>ф</w:t>
      </w:r>
      <w:r w:rsidRPr="00276142">
        <w:rPr>
          <w:sz w:val="28"/>
          <w:szCs w:val="28"/>
        </w:rPr>
        <w:t>ек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и</w:t>
      </w:r>
      <w:r w:rsidRPr="00276142">
        <w:rPr>
          <w:spacing w:val="-3"/>
          <w:sz w:val="28"/>
          <w:szCs w:val="28"/>
        </w:rPr>
        <w:t>в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 xml:space="preserve">и </w:t>
      </w:r>
      <w:r w:rsidRPr="00276142">
        <w:rPr>
          <w:spacing w:val="1"/>
          <w:sz w:val="28"/>
          <w:szCs w:val="28"/>
        </w:rPr>
        <w:t>об</w:t>
      </w:r>
      <w:r w:rsidRPr="00276142">
        <w:rPr>
          <w:spacing w:val="-2"/>
          <w:sz w:val="28"/>
          <w:szCs w:val="28"/>
        </w:rPr>
        <w:t>ъ</w:t>
      </w:r>
      <w:r w:rsidRPr="00276142">
        <w:rPr>
          <w:sz w:val="28"/>
          <w:szCs w:val="28"/>
        </w:rPr>
        <w:t>е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в</w:t>
      </w:r>
      <w:r w:rsidRPr="00276142">
        <w:rPr>
          <w:spacing w:val="-1"/>
          <w:sz w:val="28"/>
          <w:szCs w:val="28"/>
        </w:rPr>
        <w:t xml:space="preserve"> 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с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б</w:t>
      </w:r>
      <w:r w:rsidRPr="00276142">
        <w:rPr>
          <w:sz w:val="28"/>
          <w:szCs w:val="28"/>
        </w:rPr>
        <w:t>же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и</w:t>
      </w:r>
      <w:r w:rsidRPr="00276142">
        <w:rPr>
          <w:spacing w:val="-2"/>
          <w:sz w:val="28"/>
          <w:szCs w:val="28"/>
        </w:rPr>
        <w:t>я</w:t>
      </w:r>
      <w:r w:rsidRPr="00276142">
        <w:rPr>
          <w:sz w:val="28"/>
          <w:szCs w:val="28"/>
        </w:rPr>
        <w:t>;</w:t>
      </w:r>
    </w:p>
    <w:p w:rsidR="00BF04A3" w:rsidRPr="00276142" w:rsidRDefault="00BF04A3" w:rsidP="00CD767B">
      <w:pPr>
        <w:pStyle w:val="TableParagraph"/>
        <w:kinsoku w:val="0"/>
        <w:overflowPunct w:val="0"/>
        <w:ind w:firstLine="539"/>
        <w:jc w:val="both"/>
        <w:rPr>
          <w:sz w:val="28"/>
          <w:szCs w:val="28"/>
        </w:rPr>
      </w:pPr>
      <w:r w:rsidRPr="00276142">
        <w:rPr>
          <w:sz w:val="28"/>
          <w:szCs w:val="28"/>
        </w:rPr>
        <w:t>L</w:t>
      </w:r>
      <w:r w:rsidRPr="00276142">
        <w:rPr>
          <w:spacing w:val="3"/>
          <w:sz w:val="28"/>
          <w:szCs w:val="28"/>
        </w:rPr>
        <w:t xml:space="preserve"> </w:t>
      </w:r>
      <w:r w:rsidRPr="00276142">
        <w:rPr>
          <w:sz w:val="28"/>
          <w:szCs w:val="28"/>
        </w:rPr>
        <w:t>-</w:t>
      </w:r>
      <w:r w:rsidRPr="00276142">
        <w:rPr>
          <w:spacing w:val="4"/>
          <w:sz w:val="28"/>
          <w:szCs w:val="28"/>
        </w:rPr>
        <w:t xml:space="preserve"> </w:t>
      </w:r>
      <w:r w:rsidRPr="00276142">
        <w:rPr>
          <w:spacing w:val="2"/>
          <w:sz w:val="28"/>
          <w:szCs w:val="28"/>
        </w:rPr>
        <w:t>с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мм</w:t>
      </w:r>
      <w:r w:rsidRPr="00276142">
        <w:rPr>
          <w:sz w:val="28"/>
          <w:szCs w:val="28"/>
        </w:rPr>
        <w:t>а</w:t>
      </w:r>
      <w:r w:rsidRPr="00276142">
        <w:rPr>
          <w:spacing w:val="1"/>
          <w:sz w:val="28"/>
          <w:szCs w:val="28"/>
        </w:rPr>
        <w:t>рн</w:t>
      </w:r>
      <w:r w:rsidRPr="00276142">
        <w:rPr>
          <w:sz w:val="28"/>
          <w:szCs w:val="28"/>
        </w:rPr>
        <w:t>ая</w:t>
      </w:r>
      <w:r w:rsidRPr="00276142">
        <w:rPr>
          <w:spacing w:val="4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пр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т</w:t>
      </w:r>
      <w:r w:rsidRPr="00276142">
        <w:rPr>
          <w:sz w:val="28"/>
          <w:szCs w:val="28"/>
        </w:rPr>
        <w:t>яже</w:t>
      </w:r>
      <w:r w:rsidRPr="00276142">
        <w:rPr>
          <w:spacing w:val="-2"/>
          <w:sz w:val="28"/>
          <w:szCs w:val="28"/>
        </w:rPr>
        <w:t>нн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ь</w:t>
      </w:r>
      <w:r w:rsidRPr="00276142">
        <w:rPr>
          <w:spacing w:val="3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еп</w:t>
      </w:r>
      <w:r w:rsidRPr="00276142">
        <w:rPr>
          <w:spacing w:val="-4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2"/>
          <w:sz w:val="28"/>
          <w:szCs w:val="28"/>
        </w:rPr>
        <w:t xml:space="preserve"> </w:t>
      </w:r>
      <w:r w:rsidRPr="00276142">
        <w:rPr>
          <w:sz w:val="28"/>
          <w:szCs w:val="28"/>
        </w:rPr>
        <w:t>се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и</w:t>
      </w:r>
      <w:r w:rsidRPr="00276142">
        <w:rPr>
          <w:spacing w:val="5"/>
          <w:sz w:val="28"/>
          <w:szCs w:val="28"/>
        </w:rPr>
        <w:t xml:space="preserve"> </w:t>
      </w:r>
      <w:r w:rsidRPr="00276142">
        <w:rPr>
          <w:sz w:val="28"/>
          <w:szCs w:val="28"/>
        </w:rPr>
        <w:t>в</w:t>
      </w:r>
      <w:r w:rsidRPr="00276142">
        <w:rPr>
          <w:spacing w:val="3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д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1"/>
          <w:sz w:val="28"/>
          <w:szCs w:val="28"/>
        </w:rPr>
        <w:t>х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1"/>
          <w:sz w:val="28"/>
          <w:szCs w:val="28"/>
        </w:rPr>
        <w:t>б</w:t>
      </w:r>
      <w:r w:rsidRPr="00276142">
        <w:rPr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м</w:t>
      </w:r>
      <w:r w:rsidRPr="00276142">
        <w:rPr>
          <w:spacing w:val="1"/>
          <w:sz w:val="28"/>
          <w:szCs w:val="28"/>
        </w:rPr>
        <w:t xml:space="preserve"> </w:t>
      </w:r>
      <w:r w:rsidRPr="00276142">
        <w:rPr>
          <w:sz w:val="28"/>
          <w:szCs w:val="28"/>
        </w:rPr>
        <w:t>исч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и,</w:t>
      </w:r>
      <w:r w:rsidRPr="00276142">
        <w:rPr>
          <w:spacing w:val="3"/>
          <w:sz w:val="28"/>
          <w:szCs w:val="28"/>
        </w:rPr>
        <w:t xml:space="preserve"> </w:t>
      </w:r>
      <w:r w:rsidRPr="00276142">
        <w:rPr>
          <w:sz w:val="28"/>
          <w:szCs w:val="28"/>
        </w:rPr>
        <w:t>к</w:t>
      </w:r>
      <w:proofErr w:type="gramStart"/>
      <w:r w:rsidRPr="00276142">
        <w:rPr>
          <w:spacing w:val="-2"/>
          <w:sz w:val="28"/>
          <w:szCs w:val="28"/>
        </w:rPr>
        <w:t>и-</w:t>
      </w:r>
      <w:proofErr w:type="gramEnd"/>
      <w:r w:rsidRPr="00276142">
        <w:rPr>
          <w:spacing w:val="-2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м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в</w:t>
      </w:r>
      <w:r w:rsidRPr="00276142">
        <w:rPr>
          <w:sz w:val="28"/>
          <w:szCs w:val="28"/>
        </w:rPr>
        <w:t>;</w:t>
      </w:r>
    </w:p>
    <w:p w:rsidR="00BF04A3" w:rsidRPr="00276142" w:rsidRDefault="00BF04A3" w:rsidP="00CD767B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r w:rsidRPr="00276142">
        <w:rPr>
          <w:position w:val="-5"/>
          <w:sz w:val="40"/>
          <w:szCs w:val="40"/>
        </w:rPr>
        <w:t>∑</w:t>
      </w:r>
      <w:r w:rsidRPr="00276142">
        <w:rPr>
          <w:spacing w:val="-78"/>
          <w:position w:val="-5"/>
          <w:sz w:val="40"/>
          <w:szCs w:val="40"/>
        </w:rPr>
        <w:t xml:space="preserve"> </w:t>
      </w:r>
      <w:r w:rsidRPr="00276142">
        <w:rPr>
          <w:spacing w:val="9"/>
          <w:position w:val="2"/>
          <w:sz w:val="27"/>
          <w:szCs w:val="27"/>
        </w:rPr>
        <w:t>L</w:t>
      </w:r>
      <w:r w:rsidRPr="00276142">
        <w:rPr>
          <w:spacing w:val="-2"/>
          <w:position w:val="-5"/>
          <w:sz w:val="15"/>
          <w:szCs w:val="15"/>
        </w:rPr>
        <w:t>за</w:t>
      </w:r>
      <w:r w:rsidRPr="00276142">
        <w:rPr>
          <w:position w:val="-5"/>
          <w:sz w:val="15"/>
          <w:szCs w:val="15"/>
        </w:rPr>
        <w:t>м</w:t>
      </w:r>
      <w:r w:rsidRPr="00276142">
        <w:rPr>
          <w:spacing w:val="-18"/>
          <w:position w:val="-5"/>
          <w:sz w:val="15"/>
          <w:szCs w:val="15"/>
        </w:rPr>
        <w:t xml:space="preserve"> </w:t>
      </w:r>
      <w:r w:rsidRPr="00276142">
        <w:rPr>
          <w:spacing w:val="19"/>
          <w:position w:val="2"/>
          <w:sz w:val="27"/>
          <w:szCs w:val="27"/>
        </w:rPr>
        <w:t>t</w:t>
      </w:r>
      <w:r w:rsidRPr="00276142">
        <w:rPr>
          <w:position w:val="-5"/>
          <w:sz w:val="15"/>
          <w:szCs w:val="15"/>
        </w:rPr>
        <w:t xml:space="preserve">n   </w:t>
      </w:r>
      <w:r w:rsidRPr="00276142">
        <w:rPr>
          <w:spacing w:val="9"/>
          <w:position w:val="-5"/>
          <w:sz w:val="15"/>
          <w:szCs w:val="15"/>
        </w:rPr>
        <w:t xml:space="preserve"> </w:t>
      </w:r>
      <w:r w:rsidRPr="00276142">
        <w:rPr>
          <w:sz w:val="28"/>
          <w:szCs w:val="28"/>
        </w:rPr>
        <w:t>-</w:t>
      </w:r>
      <w:r w:rsidRPr="00276142">
        <w:rPr>
          <w:spacing w:val="19"/>
          <w:sz w:val="28"/>
          <w:szCs w:val="28"/>
        </w:rPr>
        <w:t xml:space="preserve"> </w:t>
      </w:r>
      <w:r w:rsidRPr="00276142">
        <w:rPr>
          <w:spacing w:val="2"/>
          <w:sz w:val="28"/>
          <w:szCs w:val="28"/>
        </w:rPr>
        <w:t>с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мм</w:t>
      </w:r>
      <w:r w:rsidRPr="00276142">
        <w:rPr>
          <w:sz w:val="28"/>
          <w:szCs w:val="28"/>
        </w:rPr>
        <w:t>а</w:t>
      </w:r>
      <w:r w:rsidRPr="00276142">
        <w:rPr>
          <w:spacing w:val="1"/>
          <w:sz w:val="28"/>
          <w:szCs w:val="28"/>
        </w:rPr>
        <w:t>рн</w:t>
      </w:r>
      <w:r w:rsidRPr="00276142">
        <w:rPr>
          <w:sz w:val="28"/>
          <w:szCs w:val="28"/>
        </w:rPr>
        <w:t>ая</w:t>
      </w:r>
      <w:r w:rsidRPr="00276142">
        <w:rPr>
          <w:spacing w:val="20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ро</w:t>
      </w:r>
      <w:r w:rsidRPr="00276142">
        <w:rPr>
          <w:spacing w:val="-3"/>
          <w:sz w:val="28"/>
          <w:szCs w:val="28"/>
        </w:rPr>
        <w:t>т</w:t>
      </w:r>
      <w:r w:rsidRPr="00276142">
        <w:rPr>
          <w:sz w:val="28"/>
          <w:szCs w:val="28"/>
        </w:rPr>
        <w:t>яж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ь</w:t>
      </w:r>
      <w:r w:rsidRPr="00276142">
        <w:rPr>
          <w:spacing w:val="18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2"/>
          <w:sz w:val="28"/>
          <w:szCs w:val="28"/>
        </w:rPr>
        <w:t>я</w:t>
      </w:r>
      <w:r w:rsidRPr="00276142">
        <w:rPr>
          <w:spacing w:val="-1"/>
          <w:sz w:val="28"/>
          <w:szCs w:val="28"/>
        </w:rPr>
        <w:t>щ</w:t>
      </w:r>
      <w:r w:rsidRPr="00276142">
        <w:rPr>
          <w:sz w:val="28"/>
          <w:szCs w:val="28"/>
        </w:rPr>
        <w:t>и</w:t>
      </w:r>
      <w:r w:rsidRPr="00276142">
        <w:rPr>
          <w:spacing w:val="-2"/>
          <w:sz w:val="28"/>
          <w:szCs w:val="28"/>
        </w:rPr>
        <w:t>х</w:t>
      </w:r>
      <w:r w:rsidRPr="00276142">
        <w:rPr>
          <w:sz w:val="28"/>
          <w:szCs w:val="28"/>
        </w:rPr>
        <w:t>ся,</w:t>
      </w:r>
      <w:r w:rsidRPr="00276142">
        <w:rPr>
          <w:spacing w:val="18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е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нс</w:t>
      </w:r>
      <w:r w:rsidRPr="00276142">
        <w:rPr>
          <w:spacing w:val="-3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м</w:t>
      </w:r>
      <w:r w:rsidRPr="00276142">
        <w:rPr>
          <w:sz w:val="28"/>
          <w:szCs w:val="28"/>
        </w:rPr>
        <w:t>ых</w:t>
      </w:r>
      <w:r w:rsidRPr="00276142">
        <w:rPr>
          <w:spacing w:val="20"/>
          <w:sz w:val="28"/>
          <w:szCs w:val="28"/>
        </w:rPr>
        <w:t xml:space="preserve"> </w:t>
      </w:r>
      <w:r w:rsidRPr="00276142">
        <w:rPr>
          <w:sz w:val="28"/>
          <w:szCs w:val="28"/>
        </w:rPr>
        <w:t>и</w:t>
      </w:r>
      <w:r w:rsidRPr="00276142">
        <w:rPr>
          <w:spacing w:val="20"/>
          <w:sz w:val="28"/>
          <w:szCs w:val="28"/>
        </w:rPr>
        <w:t xml:space="preserve"> </w:t>
      </w:r>
      <w:r w:rsidRPr="00276142">
        <w:rPr>
          <w:sz w:val="28"/>
          <w:szCs w:val="28"/>
        </w:rPr>
        <w:t>м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1"/>
        </w:rPr>
        <w:t xml:space="preserve"> </w:t>
      </w:r>
      <w:r w:rsidRPr="00276142">
        <w:rPr>
          <w:spacing w:val="1"/>
          <w:sz w:val="28"/>
          <w:szCs w:val="28"/>
        </w:rPr>
        <w:t>д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з</w:t>
      </w:r>
      <w:r w:rsidRPr="00276142">
        <w:rPr>
          <w:spacing w:val="-2"/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м</w:t>
      </w:r>
      <w:r w:rsidRPr="00276142">
        <w:rPr>
          <w:sz w:val="28"/>
          <w:szCs w:val="28"/>
        </w:rPr>
        <w:t>ых</w:t>
      </w:r>
      <w:r w:rsidRPr="00276142">
        <w:rPr>
          <w:spacing w:val="70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2"/>
          <w:sz w:val="28"/>
          <w:szCs w:val="28"/>
        </w:rPr>
        <w:t>ы</w:t>
      </w:r>
      <w:r w:rsidRPr="00276142">
        <w:rPr>
          <w:sz w:val="28"/>
          <w:szCs w:val="28"/>
        </w:rPr>
        <w:t>х се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й в</w:t>
      </w:r>
      <w:r w:rsidRPr="00276142">
        <w:rPr>
          <w:spacing w:val="68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д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1"/>
          <w:sz w:val="28"/>
          <w:szCs w:val="28"/>
        </w:rPr>
        <w:t>х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1"/>
          <w:sz w:val="28"/>
          <w:szCs w:val="28"/>
        </w:rPr>
        <w:t>б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м</w:t>
      </w:r>
      <w:r w:rsidRPr="00276142">
        <w:rPr>
          <w:spacing w:val="66"/>
          <w:sz w:val="28"/>
          <w:szCs w:val="28"/>
        </w:rPr>
        <w:t xml:space="preserve"> </w:t>
      </w:r>
      <w:r w:rsidRPr="00276142">
        <w:rPr>
          <w:sz w:val="28"/>
          <w:szCs w:val="28"/>
        </w:rPr>
        <w:t>ис</w:t>
      </w:r>
      <w:r w:rsidRPr="00276142">
        <w:rPr>
          <w:spacing w:val="-3"/>
          <w:sz w:val="28"/>
          <w:szCs w:val="28"/>
        </w:rPr>
        <w:t>ч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,</w:t>
      </w:r>
      <w:r w:rsidRPr="00276142">
        <w:rPr>
          <w:spacing w:val="68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вв</w:t>
      </w:r>
      <w:r w:rsidRPr="00276142">
        <w:rPr>
          <w:spacing w:val="-2"/>
          <w:sz w:val="28"/>
          <w:szCs w:val="28"/>
        </w:rPr>
        <w:t>од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м</w:t>
      </w:r>
      <w:r w:rsidRPr="00276142">
        <w:rPr>
          <w:spacing w:val="-2"/>
          <w:sz w:val="28"/>
          <w:szCs w:val="28"/>
        </w:rPr>
        <w:t>ы</w:t>
      </w:r>
      <w:r w:rsidRPr="00276142">
        <w:rPr>
          <w:sz w:val="28"/>
          <w:szCs w:val="28"/>
        </w:rPr>
        <w:t>х в</w:t>
      </w:r>
      <w:r w:rsidRPr="00276142">
        <w:rPr>
          <w:spacing w:val="68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</w:t>
      </w:r>
      <w:r w:rsidRPr="00276142">
        <w:rPr>
          <w:spacing w:val="-2"/>
          <w:sz w:val="28"/>
          <w:szCs w:val="28"/>
        </w:rPr>
        <w:t>к</w:t>
      </w:r>
      <w:proofErr w:type="gramStart"/>
      <w:r w:rsidRPr="00276142">
        <w:rPr>
          <w:sz w:val="28"/>
          <w:szCs w:val="28"/>
        </w:rPr>
        <w:t>с-</w:t>
      </w:r>
      <w:proofErr w:type="gramEnd"/>
      <w:r w:rsidRPr="00276142">
        <w:rPr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а</w:t>
      </w:r>
      <w:r w:rsidRPr="00276142">
        <w:rPr>
          <w:spacing w:val="1"/>
          <w:sz w:val="28"/>
          <w:szCs w:val="28"/>
        </w:rPr>
        <w:t>ц</w:t>
      </w:r>
      <w:r w:rsidRPr="00276142">
        <w:rPr>
          <w:sz w:val="28"/>
          <w:szCs w:val="28"/>
        </w:rPr>
        <w:t>ию в</w:t>
      </w:r>
      <w:r w:rsidRPr="00276142">
        <w:rPr>
          <w:spacing w:val="1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1"/>
          <w:sz w:val="28"/>
          <w:szCs w:val="28"/>
        </w:rPr>
        <w:t>оо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в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тв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ющ</w:t>
      </w:r>
      <w:r w:rsidRPr="00276142">
        <w:rPr>
          <w:sz w:val="28"/>
          <w:szCs w:val="28"/>
        </w:rPr>
        <w:t>ем</w:t>
      </w:r>
      <w:r w:rsidRPr="00276142">
        <w:rPr>
          <w:spacing w:val="1"/>
          <w:sz w:val="28"/>
          <w:szCs w:val="28"/>
        </w:rPr>
        <w:t xml:space="preserve"> </w:t>
      </w:r>
      <w:r w:rsidRPr="00276142">
        <w:rPr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од</w:t>
      </w:r>
      <w:r w:rsidRPr="00276142">
        <w:rPr>
          <w:sz w:val="28"/>
          <w:szCs w:val="28"/>
        </w:rPr>
        <w:t>у</w:t>
      </w:r>
      <w:r w:rsidRPr="00276142">
        <w:rPr>
          <w:spacing w:val="68"/>
          <w:sz w:val="28"/>
          <w:szCs w:val="28"/>
        </w:rPr>
        <w:t xml:space="preserve"> </w:t>
      </w:r>
      <w:r w:rsidRPr="00276142">
        <w:rPr>
          <w:spacing w:val="3"/>
          <w:sz w:val="28"/>
          <w:szCs w:val="28"/>
        </w:rPr>
        <w:t>р</w:t>
      </w:r>
      <w:r w:rsidRPr="00276142">
        <w:rPr>
          <w:sz w:val="28"/>
          <w:szCs w:val="28"/>
        </w:rPr>
        <w:t>еа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з</w:t>
      </w:r>
      <w:r w:rsidRPr="00276142">
        <w:rPr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ци</w:t>
      </w:r>
      <w:r w:rsidRPr="00276142">
        <w:rPr>
          <w:sz w:val="28"/>
          <w:szCs w:val="28"/>
        </w:rPr>
        <w:t>и</w:t>
      </w:r>
      <w:r w:rsidRPr="00276142">
        <w:rPr>
          <w:spacing w:val="2"/>
          <w:sz w:val="28"/>
          <w:szCs w:val="28"/>
        </w:rPr>
        <w:t xml:space="preserve"> </w:t>
      </w:r>
      <w:r w:rsidRPr="00276142">
        <w:rPr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ц</w:t>
      </w:r>
      <w:r w:rsidRPr="00276142">
        <w:rPr>
          <w:spacing w:val="-2"/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2"/>
          <w:sz w:val="28"/>
          <w:szCs w:val="28"/>
        </w:rPr>
        <w:t>нн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2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пр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г</w:t>
      </w:r>
      <w:r w:rsidRPr="00276142">
        <w:rPr>
          <w:spacing w:val="-2"/>
          <w:sz w:val="28"/>
          <w:szCs w:val="28"/>
        </w:rPr>
        <w:t>р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м</w:t>
      </w:r>
      <w:r w:rsidRPr="00276142">
        <w:rPr>
          <w:spacing w:val="-3"/>
          <w:sz w:val="28"/>
          <w:szCs w:val="28"/>
        </w:rPr>
        <w:t>м</w:t>
      </w:r>
      <w:r w:rsidRPr="00276142">
        <w:rPr>
          <w:sz w:val="28"/>
          <w:szCs w:val="28"/>
        </w:rPr>
        <w:t>ы, к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м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в</w:t>
      </w:r>
      <w:r w:rsidRPr="00276142">
        <w:rPr>
          <w:sz w:val="28"/>
          <w:szCs w:val="28"/>
        </w:rPr>
        <w:t>;</w:t>
      </w:r>
    </w:p>
    <w:p w:rsidR="00BF04A3" w:rsidRPr="00276142" w:rsidRDefault="00BF04A3" w:rsidP="00CD767B">
      <w:pPr>
        <w:pStyle w:val="TableParagraph"/>
        <w:tabs>
          <w:tab w:val="left" w:pos="1237"/>
        </w:tabs>
        <w:kinsoku w:val="0"/>
        <w:overflowPunct w:val="0"/>
        <w:ind w:firstLine="567"/>
        <w:jc w:val="both"/>
        <w:rPr>
          <w:sz w:val="28"/>
          <w:szCs w:val="28"/>
        </w:rPr>
      </w:pPr>
      <w:r w:rsidRPr="00276142">
        <w:rPr>
          <w:spacing w:val="11"/>
          <w:position w:val="2"/>
          <w:sz w:val="27"/>
          <w:szCs w:val="27"/>
        </w:rPr>
        <w:t>L</w:t>
      </w:r>
      <w:r w:rsidRPr="00276142">
        <w:rPr>
          <w:position w:val="-5"/>
          <w:sz w:val="15"/>
          <w:szCs w:val="15"/>
        </w:rPr>
        <w:t>t</w:t>
      </w:r>
      <w:r w:rsidRPr="00276142">
        <w:rPr>
          <w:position w:val="-5"/>
          <w:sz w:val="15"/>
          <w:szCs w:val="15"/>
        </w:rPr>
        <w:tab/>
      </w:r>
      <w:r w:rsidRPr="00276142">
        <w:rPr>
          <w:sz w:val="28"/>
          <w:szCs w:val="28"/>
        </w:rPr>
        <w:t>-</w:t>
      </w:r>
      <w:r w:rsidRPr="00276142">
        <w:rPr>
          <w:spacing w:val="6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2"/>
          <w:sz w:val="28"/>
          <w:szCs w:val="28"/>
        </w:rPr>
        <w:t>б</w:t>
      </w:r>
      <w:r w:rsidRPr="00276142">
        <w:rPr>
          <w:spacing w:val="-1"/>
          <w:sz w:val="28"/>
          <w:szCs w:val="28"/>
        </w:rPr>
        <w:t>щ</w:t>
      </w:r>
      <w:r w:rsidRPr="00276142">
        <w:rPr>
          <w:sz w:val="28"/>
          <w:szCs w:val="28"/>
        </w:rPr>
        <w:t>ая</w:t>
      </w:r>
      <w:r w:rsidRPr="00276142">
        <w:rPr>
          <w:spacing w:val="4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-2"/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я</w:t>
      </w:r>
      <w:r w:rsidRPr="00276142">
        <w:rPr>
          <w:sz w:val="28"/>
          <w:szCs w:val="28"/>
        </w:rPr>
        <w:t>же</w:t>
      </w:r>
      <w:r w:rsidRPr="00276142">
        <w:rPr>
          <w:spacing w:val="-2"/>
          <w:sz w:val="28"/>
          <w:szCs w:val="28"/>
        </w:rPr>
        <w:t>нн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ь</w:t>
      </w:r>
      <w:r w:rsidRPr="00276142">
        <w:rPr>
          <w:spacing w:val="5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п</w:t>
      </w:r>
      <w:r w:rsidRPr="00276142">
        <w:rPr>
          <w:spacing w:val="-4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2"/>
          <w:sz w:val="28"/>
          <w:szCs w:val="28"/>
        </w:rPr>
        <w:t>ы</w:t>
      </w:r>
      <w:r w:rsidRPr="00276142">
        <w:rPr>
          <w:sz w:val="28"/>
          <w:szCs w:val="28"/>
        </w:rPr>
        <w:t>х</w:t>
      </w:r>
      <w:r w:rsidRPr="00276142">
        <w:rPr>
          <w:spacing w:val="7"/>
          <w:sz w:val="28"/>
          <w:szCs w:val="28"/>
        </w:rPr>
        <w:t xml:space="preserve"> </w:t>
      </w:r>
      <w:r w:rsidRPr="00276142">
        <w:rPr>
          <w:sz w:val="28"/>
          <w:szCs w:val="28"/>
        </w:rPr>
        <w:t>се</w:t>
      </w:r>
      <w:r w:rsidRPr="00276142">
        <w:rPr>
          <w:spacing w:val="-3"/>
          <w:sz w:val="28"/>
          <w:szCs w:val="28"/>
        </w:rPr>
        <w:t>т</w:t>
      </w:r>
      <w:r w:rsidRPr="00276142">
        <w:rPr>
          <w:sz w:val="28"/>
          <w:szCs w:val="28"/>
        </w:rPr>
        <w:t>ей</w:t>
      </w:r>
      <w:r w:rsidRPr="00276142">
        <w:rPr>
          <w:spacing w:val="5"/>
          <w:sz w:val="28"/>
          <w:szCs w:val="28"/>
        </w:rPr>
        <w:t xml:space="preserve"> </w:t>
      </w:r>
      <w:r w:rsidRPr="00276142">
        <w:rPr>
          <w:sz w:val="28"/>
          <w:szCs w:val="28"/>
        </w:rPr>
        <w:t>в</w:t>
      </w:r>
      <w:r w:rsidRPr="00276142">
        <w:rPr>
          <w:spacing w:val="6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д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1"/>
          <w:sz w:val="28"/>
          <w:szCs w:val="28"/>
        </w:rPr>
        <w:t>х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1"/>
          <w:sz w:val="28"/>
          <w:szCs w:val="28"/>
        </w:rPr>
        <w:t>бно</w:t>
      </w:r>
      <w:r w:rsidRPr="00276142">
        <w:rPr>
          <w:sz w:val="28"/>
          <w:szCs w:val="28"/>
        </w:rPr>
        <w:t>м</w:t>
      </w:r>
      <w:r w:rsidRPr="00276142">
        <w:rPr>
          <w:spacing w:val="4"/>
          <w:sz w:val="28"/>
          <w:szCs w:val="28"/>
        </w:rPr>
        <w:t xml:space="preserve"> </w:t>
      </w:r>
      <w:r w:rsidRPr="00276142">
        <w:rPr>
          <w:sz w:val="28"/>
          <w:szCs w:val="28"/>
        </w:rPr>
        <w:t>ис</w:t>
      </w:r>
      <w:r w:rsidRPr="00276142">
        <w:rPr>
          <w:spacing w:val="-3"/>
          <w:sz w:val="28"/>
          <w:szCs w:val="28"/>
        </w:rPr>
        <w:t>ч</w:t>
      </w:r>
      <w:r w:rsidRPr="00276142">
        <w:rPr>
          <w:sz w:val="28"/>
          <w:szCs w:val="28"/>
        </w:rPr>
        <w:t>ис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ии</w:t>
      </w:r>
      <w:r w:rsidRPr="00276142">
        <w:rPr>
          <w:spacing w:val="7"/>
          <w:sz w:val="28"/>
          <w:szCs w:val="28"/>
        </w:rPr>
        <w:t xml:space="preserve"> </w:t>
      </w:r>
      <w:r w:rsidRPr="00276142">
        <w:rPr>
          <w:sz w:val="28"/>
          <w:szCs w:val="28"/>
        </w:rPr>
        <w:t>в</w:t>
      </w:r>
      <w:r w:rsidRPr="00276142">
        <w:rPr>
          <w:spacing w:val="6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о-</w:t>
      </w:r>
    </w:p>
    <w:p w:rsidR="00BF04A3" w:rsidRPr="00276142" w:rsidRDefault="00BF04A3" w:rsidP="00CD767B">
      <w:pPr>
        <w:pStyle w:val="TableParagraph"/>
        <w:kinsoku w:val="0"/>
        <w:overflowPunct w:val="0"/>
        <w:jc w:val="both"/>
        <w:rPr>
          <w:sz w:val="11"/>
          <w:szCs w:val="11"/>
        </w:rPr>
      </w:pPr>
      <w:proofErr w:type="gramStart"/>
      <w:r w:rsidRPr="00276142">
        <w:rPr>
          <w:sz w:val="11"/>
          <w:szCs w:val="11"/>
        </w:rPr>
        <w:t>n</w:t>
      </w:r>
      <w:proofErr w:type="gramEnd"/>
      <w:r w:rsidRPr="00276142">
        <w:rPr>
          <w:spacing w:val="1"/>
          <w:sz w:val="28"/>
          <w:szCs w:val="28"/>
        </w:rPr>
        <w:t>д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,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1"/>
          <w:sz w:val="28"/>
          <w:szCs w:val="28"/>
        </w:rPr>
        <w:t>оо</w:t>
      </w:r>
      <w:r w:rsidRPr="00276142">
        <w:rPr>
          <w:spacing w:val="-1"/>
          <w:sz w:val="28"/>
          <w:szCs w:val="28"/>
        </w:rPr>
        <w:t>тв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тв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ющ</w:t>
      </w:r>
      <w:r w:rsidRPr="00276142">
        <w:rPr>
          <w:sz w:val="28"/>
          <w:szCs w:val="28"/>
        </w:rPr>
        <w:t>ем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од</w:t>
      </w:r>
      <w:r w:rsidRPr="00276142">
        <w:rPr>
          <w:sz w:val="28"/>
          <w:szCs w:val="28"/>
        </w:rPr>
        <w:t>у</w:t>
      </w:r>
      <w:r w:rsidRPr="00276142">
        <w:rPr>
          <w:spacing w:val="-4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еа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з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ц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и</w:t>
      </w:r>
      <w:r w:rsidRPr="00276142">
        <w:rPr>
          <w:spacing w:val="-2"/>
          <w:sz w:val="28"/>
          <w:szCs w:val="28"/>
        </w:rPr>
        <w:t xml:space="preserve"> и</w:t>
      </w:r>
      <w:r w:rsidRPr="00276142">
        <w:rPr>
          <w:sz w:val="28"/>
          <w:szCs w:val="28"/>
        </w:rPr>
        <w:t>н</w:t>
      </w:r>
      <w:r w:rsidRPr="00276142">
        <w:rPr>
          <w:spacing w:val="-1"/>
          <w:sz w:val="28"/>
          <w:szCs w:val="28"/>
        </w:rPr>
        <w:t>в</w:t>
      </w:r>
      <w:r w:rsidRPr="00276142">
        <w:rPr>
          <w:sz w:val="28"/>
          <w:szCs w:val="28"/>
        </w:rPr>
        <w:t>ес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иц</w:t>
      </w:r>
      <w:r w:rsidRPr="00276142">
        <w:rPr>
          <w:spacing w:val="1"/>
          <w:sz w:val="28"/>
          <w:szCs w:val="28"/>
        </w:rPr>
        <w:t>и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но</w:t>
      </w:r>
      <w:r w:rsidRPr="00276142">
        <w:rPr>
          <w:sz w:val="28"/>
          <w:szCs w:val="28"/>
        </w:rPr>
        <w:t xml:space="preserve">й </w:t>
      </w:r>
      <w:r w:rsidRPr="00276142">
        <w:rPr>
          <w:spacing w:val="-2"/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ро</w:t>
      </w:r>
      <w:r w:rsidRPr="00276142">
        <w:rPr>
          <w:spacing w:val="-3"/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м</w:t>
      </w:r>
      <w:r w:rsidRPr="00276142">
        <w:rPr>
          <w:spacing w:val="-3"/>
          <w:sz w:val="28"/>
          <w:szCs w:val="28"/>
        </w:rPr>
        <w:t>м</w:t>
      </w:r>
      <w:r w:rsidRPr="00276142">
        <w:rPr>
          <w:sz w:val="28"/>
          <w:szCs w:val="28"/>
        </w:rPr>
        <w:t>ы,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z w:val="28"/>
          <w:szCs w:val="28"/>
        </w:rPr>
        <w:t>ки</w:t>
      </w:r>
      <w:r w:rsidRPr="00276142">
        <w:rPr>
          <w:spacing w:val="-4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ме</w:t>
      </w:r>
      <w:r w:rsidRPr="00276142">
        <w:rPr>
          <w:spacing w:val="-3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z w:val="28"/>
          <w:szCs w:val="28"/>
        </w:rPr>
        <w:t>;</w:t>
      </w:r>
    </w:p>
    <w:p w:rsidR="00BF04A3" w:rsidRPr="00276142" w:rsidRDefault="00BF04A3" w:rsidP="00CD767B">
      <w:pPr>
        <w:pStyle w:val="TableParagraph"/>
        <w:kinsoku w:val="0"/>
        <w:overflowPunct w:val="0"/>
        <w:jc w:val="both"/>
        <w:rPr>
          <w:sz w:val="17"/>
          <w:szCs w:val="17"/>
        </w:rPr>
      </w:pPr>
    </w:p>
    <w:p w:rsidR="00BF04A3" w:rsidRPr="00276142" w:rsidRDefault="00BF04A3" w:rsidP="00CD767B">
      <w:pPr>
        <w:pStyle w:val="TableParagraph"/>
        <w:kinsoku w:val="0"/>
        <w:overflowPunct w:val="0"/>
        <w:ind w:firstLine="613"/>
        <w:jc w:val="both"/>
        <w:rPr>
          <w:sz w:val="28"/>
          <w:szCs w:val="28"/>
        </w:rPr>
      </w:pPr>
      <w:r w:rsidRPr="00276142">
        <w:rPr>
          <w:spacing w:val="16"/>
          <w:position w:val="1"/>
          <w:sz w:val="26"/>
          <w:szCs w:val="26"/>
        </w:rPr>
        <w:t>t</w:t>
      </w:r>
      <w:r w:rsidRPr="00276142">
        <w:rPr>
          <w:position w:val="-6"/>
          <w:sz w:val="15"/>
          <w:szCs w:val="15"/>
        </w:rPr>
        <w:t>0</w:t>
      </w:r>
      <w:r w:rsidRPr="00276142">
        <w:rPr>
          <w:spacing w:val="25"/>
          <w:position w:val="-6"/>
          <w:sz w:val="15"/>
          <w:szCs w:val="15"/>
        </w:rPr>
        <w:t xml:space="preserve"> </w:t>
      </w:r>
      <w:r w:rsidRPr="00276142">
        <w:rPr>
          <w:spacing w:val="7"/>
          <w:position w:val="1"/>
          <w:sz w:val="26"/>
          <w:szCs w:val="26"/>
        </w:rPr>
        <w:t>−</w:t>
      </w:r>
      <w:r w:rsidRPr="00276142">
        <w:rPr>
          <w:position w:val="1"/>
          <w:sz w:val="26"/>
          <w:szCs w:val="26"/>
        </w:rPr>
        <w:t>1</w:t>
      </w:r>
      <w:r w:rsidRPr="00276142">
        <w:rPr>
          <w:spacing w:val="34"/>
          <w:position w:val="1"/>
          <w:sz w:val="26"/>
          <w:szCs w:val="26"/>
        </w:rPr>
        <w:t xml:space="preserve"> </w:t>
      </w:r>
      <w:r w:rsidRPr="00276142">
        <w:rPr>
          <w:sz w:val="28"/>
          <w:szCs w:val="28"/>
        </w:rPr>
        <w:t>-</w:t>
      </w:r>
      <w:r w:rsidRPr="00276142">
        <w:rPr>
          <w:spacing w:val="16"/>
          <w:sz w:val="28"/>
          <w:szCs w:val="28"/>
        </w:rPr>
        <w:t xml:space="preserve"> </w:t>
      </w:r>
      <w:r w:rsidRPr="00276142">
        <w:rPr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од</w:t>
      </w:r>
      <w:r w:rsidRPr="00276142">
        <w:rPr>
          <w:sz w:val="28"/>
          <w:szCs w:val="28"/>
        </w:rPr>
        <w:t>,</w:t>
      </w:r>
      <w:r w:rsidRPr="00276142">
        <w:rPr>
          <w:spacing w:val="15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д</w:t>
      </w:r>
      <w:r w:rsidRPr="00276142">
        <w:rPr>
          <w:spacing w:val="-1"/>
          <w:sz w:val="28"/>
          <w:szCs w:val="28"/>
        </w:rPr>
        <w:t>ш</w:t>
      </w:r>
      <w:r w:rsidRPr="00276142">
        <w:rPr>
          <w:sz w:val="28"/>
          <w:szCs w:val="28"/>
        </w:rPr>
        <w:t>ес</w:t>
      </w:r>
      <w:r w:rsidRPr="00276142">
        <w:rPr>
          <w:spacing w:val="-1"/>
          <w:sz w:val="28"/>
          <w:szCs w:val="28"/>
        </w:rPr>
        <w:t>тв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ющ</w:t>
      </w:r>
      <w:r w:rsidRPr="00276142">
        <w:rPr>
          <w:sz w:val="28"/>
          <w:szCs w:val="28"/>
        </w:rPr>
        <w:t>ий</w:t>
      </w:r>
      <w:r w:rsidRPr="00276142">
        <w:rPr>
          <w:spacing w:val="17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од</w:t>
      </w:r>
      <w:r w:rsidRPr="00276142">
        <w:rPr>
          <w:sz w:val="28"/>
          <w:szCs w:val="28"/>
        </w:rPr>
        <w:t>у</w:t>
      </w:r>
      <w:r w:rsidRPr="00276142">
        <w:rPr>
          <w:spacing w:val="12"/>
          <w:sz w:val="28"/>
          <w:szCs w:val="28"/>
        </w:rPr>
        <w:t xml:space="preserve"> </w:t>
      </w:r>
      <w:r w:rsidRPr="00276142">
        <w:rPr>
          <w:sz w:val="28"/>
          <w:szCs w:val="28"/>
        </w:rPr>
        <w:t>нача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а</w:t>
      </w:r>
      <w:r w:rsidRPr="00276142">
        <w:rPr>
          <w:spacing w:val="16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з</w:t>
      </w:r>
      <w:r w:rsidRPr="00276142">
        <w:rPr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ц</w:t>
      </w:r>
      <w:r w:rsidRPr="00276142">
        <w:rPr>
          <w:sz w:val="28"/>
          <w:szCs w:val="28"/>
        </w:rPr>
        <w:t>ии</w:t>
      </w:r>
      <w:r w:rsidRPr="00276142">
        <w:rPr>
          <w:spacing w:val="14"/>
          <w:sz w:val="28"/>
          <w:szCs w:val="28"/>
        </w:rPr>
        <w:t xml:space="preserve"> </w:t>
      </w:r>
      <w:r w:rsidRPr="00276142">
        <w:rPr>
          <w:sz w:val="28"/>
          <w:szCs w:val="28"/>
        </w:rPr>
        <w:t>ин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ц</w:t>
      </w:r>
      <w:r w:rsidRPr="00276142">
        <w:rPr>
          <w:spacing w:val="-2"/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17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п</w:t>
      </w:r>
      <w:r w:rsidRPr="00276142">
        <w:rPr>
          <w:sz w:val="28"/>
          <w:szCs w:val="28"/>
        </w:rPr>
        <w:t>р</w:t>
      </w:r>
      <w:proofErr w:type="gramStart"/>
      <w:r w:rsidRPr="00276142">
        <w:rPr>
          <w:spacing w:val="1"/>
          <w:sz w:val="28"/>
          <w:szCs w:val="28"/>
        </w:rPr>
        <w:t>о-</w:t>
      </w:r>
      <w:proofErr w:type="gramEnd"/>
      <w:r w:rsidRPr="00276142">
        <w:rPr>
          <w:spacing w:val="1"/>
          <w:sz w:val="28"/>
          <w:szCs w:val="28"/>
        </w:rPr>
        <w:t xml:space="preserve"> </w:t>
      </w:r>
      <w:r w:rsidRPr="00276142">
        <w:rPr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м</w:t>
      </w:r>
      <w:r w:rsidRPr="00276142">
        <w:rPr>
          <w:spacing w:val="-3"/>
          <w:sz w:val="28"/>
          <w:szCs w:val="28"/>
        </w:rPr>
        <w:t>м</w:t>
      </w:r>
      <w:r w:rsidRPr="00276142">
        <w:rPr>
          <w:sz w:val="28"/>
          <w:szCs w:val="28"/>
        </w:rPr>
        <w:t>ы.</w:t>
      </w:r>
    </w:p>
    <w:p w:rsidR="00BF04A3" w:rsidRPr="00276142" w:rsidRDefault="00BF04A3" w:rsidP="00CD767B">
      <w:pPr>
        <w:pStyle w:val="TableParagraph"/>
        <w:kinsoku w:val="0"/>
        <w:overflowPunct w:val="0"/>
        <w:jc w:val="both"/>
        <w:rPr>
          <w:color w:val="4F81BD"/>
          <w:sz w:val="28"/>
          <w:szCs w:val="28"/>
        </w:rPr>
      </w:pPr>
    </w:p>
    <w:p w:rsidR="00BF04A3" w:rsidRPr="00276142" w:rsidRDefault="00BF04A3" w:rsidP="00CD767B">
      <w:pPr>
        <w:pStyle w:val="aff6"/>
        <w:ind w:left="0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76142">
        <w:rPr>
          <w:rFonts w:ascii="Times New Roman" w:hAnsi="Times New Roman"/>
          <w:spacing w:val="11"/>
          <w:sz w:val="28"/>
          <w:szCs w:val="28"/>
        </w:rPr>
        <w:t>P</w:t>
      </w:r>
      <w:proofErr w:type="gramEnd"/>
      <w:r w:rsidRPr="00276142">
        <w:rPr>
          <w:rFonts w:ascii="Times New Roman" w:hAnsi="Times New Roman"/>
          <w:position w:val="-4"/>
          <w:sz w:val="18"/>
          <w:szCs w:val="18"/>
        </w:rPr>
        <w:t xml:space="preserve">п </w:t>
      </w:r>
      <w:r w:rsidRPr="00276142">
        <w:rPr>
          <w:rFonts w:ascii="Times New Roman" w:hAnsi="Times New Roman"/>
          <w:spacing w:val="-1"/>
          <w:position w:val="-4"/>
          <w:sz w:val="18"/>
          <w:szCs w:val="18"/>
        </w:rPr>
        <w:t>се</w:t>
      </w:r>
      <w:r w:rsidRPr="00276142">
        <w:rPr>
          <w:rFonts w:ascii="Times New Roman" w:hAnsi="Times New Roman"/>
          <w:position w:val="-4"/>
          <w:sz w:val="18"/>
          <w:szCs w:val="18"/>
        </w:rPr>
        <w:t xml:space="preserve">ти </w:t>
      </w:r>
      <w:r w:rsidRPr="00276142">
        <w:rPr>
          <w:rFonts w:ascii="Times New Roman" w:hAnsi="Times New Roman"/>
          <w:spacing w:val="1"/>
          <w:position w:val="-4"/>
          <w:sz w:val="18"/>
          <w:szCs w:val="18"/>
        </w:rPr>
        <w:t>о</w:t>
      </w:r>
      <w:r w:rsidRPr="00276142">
        <w:rPr>
          <w:rFonts w:ascii="Times New Roman" w:hAnsi="Times New Roman"/>
          <w:position w:val="-4"/>
          <w:sz w:val="18"/>
          <w:szCs w:val="18"/>
        </w:rPr>
        <w:t>т</w:t>
      </w:r>
      <w:r w:rsidRPr="00276142">
        <w:rPr>
          <w:rFonts w:ascii="Times New Roman" w:hAnsi="Times New Roman"/>
          <w:spacing w:val="1"/>
          <w:position w:val="-4"/>
          <w:sz w:val="18"/>
          <w:szCs w:val="18"/>
        </w:rPr>
        <w:t xml:space="preserve"> </w:t>
      </w:r>
      <w:r w:rsidRPr="00276142">
        <w:rPr>
          <w:rFonts w:ascii="Times New Roman" w:hAnsi="Times New Roman"/>
          <w:spacing w:val="-2"/>
          <w:position w:val="-4"/>
          <w:sz w:val="18"/>
          <w:szCs w:val="18"/>
        </w:rPr>
        <w:t>t</w:t>
      </w:r>
      <w:r w:rsidRPr="00276142">
        <w:rPr>
          <w:rFonts w:ascii="Times New Roman" w:hAnsi="Times New Roman"/>
          <w:position w:val="-4"/>
          <w:sz w:val="18"/>
          <w:szCs w:val="18"/>
        </w:rPr>
        <w:t>n</w:t>
      </w:r>
      <w:r w:rsidRPr="00276142">
        <w:rPr>
          <w:rFonts w:ascii="Times New Roman" w:hAnsi="Times New Roman"/>
          <w:spacing w:val="37"/>
          <w:position w:val="-4"/>
          <w:sz w:val="18"/>
          <w:szCs w:val="1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=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1509B" w:rsidRPr="00276142">
        <w:rPr>
          <w:rFonts w:ascii="Times New Roman" w:hAnsi="Times New Roman"/>
          <w:sz w:val="28"/>
          <w:szCs w:val="28"/>
        </w:rPr>
        <w:t>0</w:t>
      </w:r>
    </w:p>
    <w:p w:rsidR="002003CC" w:rsidRPr="00276142" w:rsidRDefault="002003CC" w:rsidP="00CD767B">
      <w:pPr>
        <w:pStyle w:val="aff6"/>
        <w:ind w:left="0"/>
        <w:contextualSpacing/>
        <w:jc w:val="both"/>
        <w:rPr>
          <w:rFonts w:ascii="Times New Roman" w:hAnsi="Times New Roman"/>
          <w:b/>
          <w:color w:val="4F81BD"/>
          <w:sz w:val="28"/>
          <w:szCs w:val="28"/>
        </w:rPr>
      </w:pPr>
    </w:p>
    <w:p w:rsidR="009307D6" w:rsidRPr="00276142" w:rsidRDefault="009307D6" w:rsidP="009307D6">
      <w:pPr>
        <w:ind w:firstLine="567"/>
        <w:rPr>
          <w:sz w:val="28"/>
          <w:szCs w:val="28"/>
        </w:rPr>
      </w:pPr>
      <w:bookmarkStart w:id="22" w:name="_Toc8227858"/>
      <w:r w:rsidRPr="00276142">
        <w:rPr>
          <w:sz w:val="28"/>
          <w:szCs w:val="28"/>
        </w:rPr>
        <w:t>В период с 2018-2019 года прекращений в подачи тепловой энергии тепл</w:t>
      </w:r>
      <w:r w:rsidRPr="00276142">
        <w:rPr>
          <w:sz w:val="28"/>
          <w:szCs w:val="28"/>
        </w:rPr>
        <w:t>о</w:t>
      </w:r>
      <w:r w:rsidRPr="00276142">
        <w:rPr>
          <w:sz w:val="28"/>
          <w:szCs w:val="28"/>
        </w:rPr>
        <w:t>носителя, в результате технологических нарушений на тепловых сетях, не зафи</w:t>
      </w:r>
      <w:r w:rsidRPr="00276142">
        <w:rPr>
          <w:sz w:val="28"/>
          <w:szCs w:val="28"/>
        </w:rPr>
        <w:t>к</w:t>
      </w:r>
      <w:r w:rsidRPr="00276142">
        <w:rPr>
          <w:sz w:val="28"/>
          <w:szCs w:val="28"/>
        </w:rPr>
        <w:t>сировано.</w:t>
      </w:r>
    </w:p>
    <w:p w:rsidR="002003CC" w:rsidRPr="00276142" w:rsidRDefault="00410621" w:rsidP="002003CC">
      <w:pPr>
        <w:pStyle w:val="2"/>
        <w:numPr>
          <w:ilvl w:val="0"/>
          <w:numId w:val="0"/>
        </w:numPr>
        <w:rPr>
          <w:sz w:val="28"/>
          <w:szCs w:val="28"/>
        </w:rPr>
      </w:pPr>
      <w:r w:rsidRPr="00276142">
        <w:rPr>
          <w:sz w:val="28"/>
          <w:szCs w:val="28"/>
        </w:rPr>
        <w:t>1</w:t>
      </w:r>
      <w:r w:rsidR="001F2A7A" w:rsidRPr="00276142">
        <w:rPr>
          <w:sz w:val="28"/>
          <w:szCs w:val="28"/>
        </w:rPr>
        <w:t>4</w:t>
      </w:r>
      <w:r w:rsidR="002003CC" w:rsidRPr="00276142">
        <w:rPr>
          <w:sz w:val="28"/>
          <w:szCs w:val="28"/>
        </w:rPr>
        <w:t>.2. Количество прекращений подачи тепловой энергии, теплоносителя в результате технологических нарушений на источниках тепловой энергии</w:t>
      </w:r>
      <w:bookmarkEnd w:id="22"/>
    </w:p>
    <w:p w:rsidR="009307D6" w:rsidRPr="00276142" w:rsidRDefault="009307D6" w:rsidP="009307D6">
      <w:pPr>
        <w:pStyle w:val="aff6"/>
        <w:kinsoku w:val="0"/>
        <w:overflowPunct w:val="0"/>
        <w:ind w:left="0" w:right="-1" w:firstLine="566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В период с 2018-2019 года п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щ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ние</w:t>
      </w:r>
      <w:r w:rsidRPr="00276142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чи</w:t>
      </w:r>
      <w:r w:rsidRPr="0027614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гии,</w:t>
      </w:r>
      <w:r w:rsidRPr="00276142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lastRenderedPageBreak/>
        <w:t>сит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в 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зульт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те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хн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г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ских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уш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ий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ист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ч</w:t>
      </w:r>
      <w:r w:rsidRPr="00276142">
        <w:rPr>
          <w:rFonts w:ascii="Times New Roman" w:hAnsi="Times New Roman"/>
          <w:spacing w:val="-3"/>
          <w:sz w:val="28"/>
          <w:szCs w:val="28"/>
        </w:rPr>
        <w:t>н</w:t>
      </w:r>
      <w:r w:rsidRPr="00276142">
        <w:rPr>
          <w:rFonts w:ascii="Times New Roman" w:hAnsi="Times New Roman"/>
          <w:sz w:val="28"/>
          <w:szCs w:val="28"/>
        </w:rPr>
        <w:t>ик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2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эн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гии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не наблюдалось.</w:t>
      </w:r>
    </w:p>
    <w:p w:rsidR="00CD767B" w:rsidRPr="00276142" w:rsidRDefault="00CD767B" w:rsidP="00CD767B">
      <w:pPr>
        <w:pStyle w:val="e"/>
      </w:pPr>
    </w:p>
    <w:p w:rsidR="00BF04A3" w:rsidRPr="00276142" w:rsidRDefault="00BF04A3" w:rsidP="00CD767B">
      <w:pPr>
        <w:pStyle w:val="TableParagraph"/>
        <w:kinsoku w:val="0"/>
        <w:overflowPunct w:val="0"/>
        <w:jc w:val="center"/>
        <w:rPr>
          <w:sz w:val="9"/>
          <w:szCs w:val="9"/>
        </w:rPr>
      </w:pPr>
      <w:r w:rsidRPr="00276142">
        <w:rPr>
          <w:spacing w:val="7"/>
          <w:w w:val="95"/>
          <w:position w:val="6"/>
          <w:sz w:val="22"/>
          <w:szCs w:val="22"/>
        </w:rPr>
        <w:t>Р</w:t>
      </w:r>
      <w:r w:rsidRPr="00276142">
        <w:rPr>
          <w:w w:val="95"/>
          <w:sz w:val="13"/>
          <w:szCs w:val="13"/>
        </w:rPr>
        <w:t>п</w:t>
      </w:r>
      <w:r w:rsidRPr="00276142">
        <w:rPr>
          <w:spacing w:val="-1"/>
          <w:w w:val="95"/>
          <w:sz w:val="13"/>
          <w:szCs w:val="13"/>
        </w:rPr>
        <w:t xml:space="preserve"> </w:t>
      </w:r>
      <w:proofErr w:type="gramStart"/>
      <w:r w:rsidRPr="00276142">
        <w:rPr>
          <w:spacing w:val="-2"/>
          <w:w w:val="95"/>
          <w:sz w:val="13"/>
          <w:szCs w:val="13"/>
        </w:rPr>
        <w:t>и</w:t>
      </w:r>
      <w:r w:rsidRPr="00276142">
        <w:rPr>
          <w:spacing w:val="-1"/>
          <w:w w:val="95"/>
          <w:sz w:val="13"/>
          <w:szCs w:val="13"/>
        </w:rPr>
        <w:t>с</w:t>
      </w:r>
      <w:r w:rsidRPr="00276142">
        <w:rPr>
          <w:w w:val="95"/>
          <w:sz w:val="13"/>
          <w:szCs w:val="13"/>
        </w:rPr>
        <w:t>т</w:t>
      </w:r>
      <w:proofErr w:type="gramEnd"/>
      <w:r w:rsidRPr="00276142">
        <w:rPr>
          <w:w w:val="95"/>
          <w:sz w:val="13"/>
          <w:szCs w:val="13"/>
        </w:rPr>
        <w:t xml:space="preserve"> от </w:t>
      </w:r>
      <w:r w:rsidRPr="00276142">
        <w:rPr>
          <w:spacing w:val="7"/>
          <w:w w:val="95"/>
          <w:sz w:val="13"/>
          <w:szCs w:val="13"/>
        </w:rPr>
        <w:t>t</w:t>
      </w:r>
      <w:r w:rsidRPr="00276142">
        <w:rPr>
          <w:w w:val="95"/>
          <w:position w:val="-3"/>
          <w:sz w:val="9"/>
          <w:szCs w:val="9"/>
        </w:rPr>
        <w:t xml:space="preserve">n   </w:t>
      </w:r>
      <w:r w:rsidRPr="00276142">
        <w:rPr>
          <w:spacing w:val="5"/>
          <w:w w:val="95"/>
          <w:position w:val="-3"/>
          <w:sz w:val="9"/>
          <w:szCs w:val="9"/>
        </w:rPr>
        <w:t xml:space="preserve"> </w:t>
      </w:r>
      <w:r w:rsidRPr="00276142">
        <w:rPr>
          <w:w w:val="95"/>
          <w:position w:val="6"/>
          <w:sz w:val="22"/>
          <w:szCs w:val="22"/>
        </w:rPr>
        <w:t>=</w:t>
      </w:r>
      <w:r w:rsidRPr="00276142">
        <w:rPr>
          <w:spacing w:val="-15"/>
          <w:w w:val="95"/>
          <w:position w:val="6"/>
          <w:sz w:val="22"/>
          <w:szCs w:val="22"/>
        </w:rPr>
        <w:t xml:space="preserve"> </w:t>
      </w:r>
      <w:r w:rsidRPr="00276142">
        <w:rPr>
          <w:spacing w:val="39"/>
          <w:w w:val="95"/>
          <w:position w:val="3"/>
          <w:sz w:val="36"/>
          <w:szCs w:val="36"/>
        </w:rPr>
        <w:t>(</w:t>
      </w:r>
      <w:r w:rsidRPr="00276142">
        <w:rPr>
          <w:spacing w:val="8"/>
          <w:w w:val="95"/>
          <w:position w:val="6"/>
          <w:sz w:val="22"/>
          <w:szCs w:val="22"/>
        </w:rPr>
        <w:t>N</w:t>
      </w:r>
      <w:r w:rsidRPr="00276142">
        <w:rPr>
          <w:w w:val="95"/>
          <w:sz w:val="13"/>
          <w:szCs w:val="13"/>
        </w:rPr>
        <w:t>п</w:t>
      </w:r>
      <w:r w:rsidRPr="00276142">
        <w:rPr>
          <w:spacing w:val="-1"/>
          <w:w w:val="95"/>
          <w:sz w:val="13"/>
          <w:szCs w:val="13"/>
        </w:rPr>
        <w:t xml:space="preserve"> </w:t>
      </w:r>
      <w:r w:rsidRPr="00276142">
        <w:rPr>
          <w:spacing w:val="-2"/>
          <w:w w:val="95"/>
          <w:sz w:val="13"/>
          <w:szCs w:val="13"/>
        </w:rPr>
        <w:t>и</w:t>
      </w:r>
      <w:r w:rsidRPr="00276142">
        <w:rPr>
          <w:spacing w:val="-1"/>
          <w:w w:val="95"/>
          <w:sz w:val="13"/>
          <w:szCs w:val="13"/>
        </w:rPr>
        <w:t>с</w:t>
      </w:r>
      <w:r w:rsidRPr="00276142">
        <w:rPr>
          <w:w w:val="95"/>
          <w:sz w:val="13"/>
          <w:szCs w:val="13"/>
        </w:rPr>
        <w:t>т от</w:t>
      </w:r>
      <w:r w:rsidRPr="00276142">
        <w:rPr>
          <w:spacing w:val="29"/>
          <w:w w:val="95"/>
          <w:sz w:val="13"/>
          <w:szCs w:val="13"/>
        </w:rPr>
        <w:t xml:space="preserve"> </w:t>
      </w:r>
      <w:r w:rsidRPr="00276142">
        <w:rPr>
          <w:spacing w:val="6"/>
          <w:w w:val="95"/>
          <w:sz w:val="13"/>
          <w:szCs w:val="13"/>
        </w:rPr>
        <w:t>t</w:t>
      </w:r>
      <w:r w:rsidRPr="00276142">
        <w:rPr>
          <w:w w:val="95"/>
          <w:position w:val="-3"/>
          <w:sz w:val="9"/>
          <w:szCs w:val="9"/>
        </w:rPr>
        <w:t>0</w:t>
      </w:r>
      <w:r w:rsidRPr="00276142">
        <w:rPr>
          <w:spacing w:val="6"/>
          <w:w w:val="95"/>
          <w:position w:val="-3"/>
          <w:sz w:val="9"/>
          <w:szCs w:val="9"/>
        </w:rPr>
        <w:t xml:space="preserve"> </w:t>
      </w:r>
      <w:r w:rsidRPr="00276142">
        <w:rPr>
          <w:w w:val="95"/>
          <w:sz w:val="13"/>
          <w:szCs w:val="13"/>
        </w:rPr>
        <w:t>−</w:t>
      </w:r>
      <w:r w:rsidRPr="00276142">
        <w:rPr>
          <w:spacing w:val="-14"/>
          <w:w w:val="95"/>
          <w:sz w:val="13"/>
          <w:szCs w:val="13"/>
        </w:rPr>
        <w:t xml:space="preserve"> </w:t>
      </w:r>
      <w:r w:rsidRPr="00276142">
        <w:rPr>
          <w:w w:val="95"/>
          <w:sz w:val="13"/>
          <w:szCs w:val="13"/>
        </w:rPr>
        <w:t>1</w:t>
      </w:r>
      <w:r w:rsidRPr="00276142">
        <w:rPr>
          <w:spacing w:val="28"/>
          <w:w w:val="95"/>
          <w:sz w:val="13"/>
          <w:szCs w:val="13"/>
        </w:rPr>
        <w:t xml:space="preserve"> </w:t>
      </w:r>
      <w:r w:rsidRPr="00276142">
        <w:rPr>
          <w:w w:val="95"/>
          <w:position w:val="6"/>
          <w:sz w:val="22"/>
          <w:szCs w:val="22"/>
        </w:rPr>
        <w:t>/</w:t>
      </w:r>
      <w:r w:rsidRPr="00276142">
        <w:rPr>
          <w:spacing w:val="3"/>
          <w:w w:val="95"/>
          <w:position w:val="6"/>
          <w:sz w:val="22"/>
          <w:szCs w:val="22"/>
        </w:rPr>
        <w:t xml:space="preserve"> </w:t>
      </w:r>
      <w:r w:rsidRPr="00276142">
        <w:rPr>
          <w:spacing w:val="13"/>
          <w:w w:val="95"/>
          <w:position w:val="6"/>
          <w:sz w:val="22"/>
          <w:szCs w:val="22"/>
        </w:rPr>
        <w:t>M</w:t>
      </w:r>
      <w:r w:rsidRPr="00276142">
        <w:rPr>
          <w:spacing w:val="6"/>
          <w:w w:val="95"/>
          <w:sz w:val="13"/>
          <w:szCs w:val="13"/>
        </w:rPr>
        <w:t>t</w:t>
      </w:r>
      <w:r w:rsidRPr="00276142">
        <w:rPr>
          <w:w w:val="95"/>
          <w:position w:val="-3"/>
          <w:sz w:val="9"/>
          <w:szCs w:val="9"/>
        </w:rPr>
        <w:t>0</w:t>
      </w:r>
      <w:r w:rsidRPr="00276142">
        <w:rPr>
          <w:spacing w:val="5"/>
          <w:w w:val="95"/>
          <w:position w:val="-3"/>
          <w:sz w:val="9"/>
          <w:szCs w:val="9"/>
        </w:rPr>
        <w:t xml:space="preserve"> </w:t>
      </w:r>
      <w:r w:rsidRPr="00276142">
        <w:rPr>
          <w:w w:val="95"/>
          <w:sz w:val="13"/>
          <w:szCs w:val="13"/>
        </w:rPr>
        <w:t>−</w:t>
      </w:r>
      <w:r w:rsidRPr="00276142">
        <w:rPr>
          <w:spacing w:val="-13"/>
          <w:w w:val="95"/>
          <w:sz w:val="13"/>
          <w:szCs w:val="13"/>
        </w:rPr>
        <w:t xml:space="preserve"> </w:t>
      </w:r>
      <w:r w:rsidRPr="00276142">
        <w:rPr>
          <w:w w:val="95"/>
          <w:sz w:val="13"/>
          <w:szCs w:val="13"/>
        </w:rPr>
        <w:t>1</w:t>
      </w:r>
      <w:r w:rsidRPr="00276142">
        <w:rPr>
          <w:spacing w:val="-5"/>
          <w:w w:val="95"/>
          <w:sz w:val="13"/>
          <w:szCs w:val="13"/>
        </w:rPr>
        <w:t xml:space="preserve"> </w:t>
      </w:r>
      <w:r w:rsidRPr="00276142">
        <w:rPr>
          <w:w w:val="85"/>
          <w:position w:val="3"/>
          <w:sz w:val="36"/>
          <w:szCs w:val="36"/>
        </w:rPr>
        <w:t>)</w:t>
      </w:r>
      <w:r w:rsidRPr="00276142">
        <w:rPr>
          <w:spacing w:val="31"/>
          <w:w w:val="85"/>
          <w:position w:val="3"/>
          <w:sz w:val="36"/>
          <w:szCs w:val="36"/>
        </w:rPr>
        <w:t xml:space="preserve"> </w:t>
      </w:r>
      <w:r w:rsidRPr="00276142">
        <w:rPr>
          <w:w w:val="95"/>
          <w:position w:val="6"/>
          <w:sz w:val="22"/>
          <w:szCs w:val="22"/>
        </w:rPr>
        <w:t xml:space="preserve">× </w:t>
      </w:r>
      <w:r w:rsidRPr="00276142">
        <w:rPr>
          <w:spacing w:val="1"/>
          <w:w w:val="95"/>
          <w:position w:val="6"/>
          <w:sz w:val="22"/>
          <w:szCs w:val="22"/>
        </w:rPr>
        <w:t xml:space="preserve"> </w:t>
      </w:r>
      <w:r w:rsidRPr="00276142">
        <w:rPr>
          <w:spacing w:val="28"/>
          <w:w w:val="95"/>
          <w:position w:val="3"/>
          <w:sz w:val="36"/>
          <w:szCs w:val="36"/>
        </w:rPr>
        <w:t>(</w:t>
      </w:r>
      <w:r w:rsidRPr="00276142">
        <w:rPr>
          <w:spacing w:val="13"/>
          <w:w w:val="95"/>
          <w:position w:val="6"/>
          <w:sz w:val="22"/>
          <w:szCs w:val="22"/>
        </w:rPr>
        <w:t>M</w:t>
      </w:r>
      <w:r w:rsidRPr="00276142">
        <w:rPr>
          <w:spacing w:val="7"/>
          <w:w w:val="95"/>
          <w:sz w:val="13"/>
          <w:szCs w:val="13"/>
        </w:rPr>
        <w:t>t</w:t>
      </w:r>
      <w:r w:rsidRPr="00276142">
        <w:rPr>
          <w:w w:val="95"/>
          <w:position w:val="-3"/>
          <w:sz w:val="9"/>
          <w:szCs w:val="9"/>
        </w:rPr>
        <w:t xml:space="preserve">n  </w:t>
      </w:r>
      <w:r w:rsidRPr="00276142">
        <w:rPr>
          <w:spacing w:val="14"/>
          <w:w w:val="95"/>
          <w:position w:val="-3"/>
          <w:sz w:val="9"/>
          <w:szCs w:val="9"/>
        </w:rPr>
        <w:t xml:space="preserve"> </w:t>
      </w:r>
      <w:r w:rsidRPr="00276142">
        <w:rPr>
          <w:w w:val="95"/>
          <w:position w:val="6"/>
          <w:sz w:val="22"/>
          <w:szCs w:val="22"/>
        </w:rPr>
        <w:t>−</w:t>
      </w:r>
      <w:r w:rsidRPr="00276142">
        <w:rPr>
          <w:spacing w:val="-24"/>
          <w:w w:val="95"/>
          <w:position w:val="6"/>
          <w:sz w:val="22"/>
          <w:szCs w:val="22"/>
        </w:rPr>
        <w:t xml:space="preserve"> </w:t>
      </w:r>
      <w:r w:rsidRPr="00276142">
        <w:rPr>
          <w:w w:val="95"/>
          <w:position w:val="1"/>
          <w:sz w:val="33"/>
          <w:szCs w:val="33"/>
        </w:rPr>
        <w:t>∑</w:t>
      </w:r>
      <w:r w:rsidRPr="00276142">
        <w:rPr>
          <w:spacing w:val="-59"/>
          <w:w w:val="95"/>
          <w:position w:val="1"/>
          <w:sz w:val="33"/>
          <w:szCs w:val="33"/>
        </w:rPr>
        <w:t xml:space="preserve"> </w:t>
      </w:r>
      <w:r w:rsidRPr="00276142">
        <w:rPr>
          <w:spacing w:val="11"/>
          <w:w w:val="95"/>
          <w:position w:val="6"/>
          <w:sz w:val="22"/>
          <w:szCs w:val="22"/>
        </w:rPr>
        <w:t>M</w:t>
      </w:r>
      <w:r w:rsidRPr="00276142">
        <w:rPr>
          <w:spacing w:val="-2"/>
          <w:w w:val="95"/>
          <w:sz w:val="13"/>
          <w:szCs w:val="13"/>
        </w:rPr>
        <w:t>з</w:t>
      </w:r>
      <w:r w:rsidRPr="00276142">
        <w:rPr>
          <w:spacing w:val="-1"/>
          <w:w w:val="95"/>
          <w:sz w:val="13"/>
          <w:szCs w:val="13"/>
        </w:rPr>
        <w:t>а</w:t>
      </w:r>
      <w:r w:rsidRPr="00276142">
        <w:rPr>
          <w:w w:val="95"/>
          <w:sz w:val="13"/>
          <w:szCs w:val="13"/>
        </w:rPr>
        <w:t>м</w:t>
      </w:r>
      <w:r w:rsidRPr="00276142">
        <w:rPr>
          <w:spacing w:val="-14"/>
          <w:w w:val="95"/>
          <w:sz w:val="13"/>
          <w:szCs w:val="13"/>
        </w:rPr>
        <w:t xml:space="preserve"> </w:t>
      </w:r>
      <w:r w:rsidRPr="00276142">
        <w:rPr>
          <w:spacing w:val="15"/>
          <w:w w:val="95"/>
          <w:position w:val="6"/>
          <w:sz w:val="22"/>
          <w:szCs w:val="22"/>
        </w:rPr>
        <w:t>t</w:t>
      </w:r>
      <w:r w:rsidRPr="00276142">
        <w:rPr>
          <w:w w:val="95"/>
          <w:sz w:val="13"/>
          <w:szCs w:val="13"/>
        </w:rPr>
        <w:t>n</w:t>
      </w:r>
      <w:r w:rsidRPr="00276142">
        <w:rPr>
          <w:spacing w:val="11"/>
          <w:w w:val="95"/>
          <w:sz w:val="13"/>
          <w:szCs w:val="13"/>
        </w:rPr>
        <w:t xml:space="preserve"> </w:t>
      </w:r>
      <w:r w:rsidRPr="00276142">
        <w:rPr>
          <w:spacing w:val="43"/>
          <w:w w:val="85"/>
          <w:position w:val="3"/>
          <w:sz w:val="36"/>
          <w:szCs w:val="36"/>
        </w:rPr>
        <w:t>)</w:t>
      </w:r>
      <w:r w:rsidRPr="00276142">
        <w:rPr>
          <w:w w:val="85"/>
          <w:position w:val="6"/>
          <w:sz w:val="22"/>
          <w:szCs w:val="22"/>
        </w:rPr>
        <w:t>/</w:t>
      </w:r>
      <w:r w:rsidRPr="00276142">
        <w:rPr>
          <w:spacing w:val="-9"/>
          <w:w w:val="85"/>
          <w:position w:val="6"/>
          <w:sz w:val="22"/>
          <w:szCs w:val="22"/>
        </w:rPr>
        <w:t xml:space="preserve"> </w:t>
      </w:r>
      <w:r w:rsidRPr="00276142">
        <w:rPr>
          <w:spacing w:val="13"/>
          <w:w w:val="95"/>
          <w:position w:val="6"/>
          <w:sz w:val="22"/>
          <w:szCs w:val="22"/>
        </w:rPr>
        <w:t>M</w:t>
      </w:r>
      <w:r w:rsidRPr="00276142">
        <w:rPr>
          <w:spacing w:val="7"/>
          <w:w w:val="95"/>
          <w:sz w:val="13"/>
          <w:szCs w:val="13"/>
        </w:rPr>
        <w:t>t</w:t>
      </w:r>
      <w:r w:rsidRPr="00276142">
        <w:rPr>
          <w:w w:val="95"/>
          <w:position w:val="-3"/>
          <w:sz w:val="9"/>
          <w:szCs w:val="9"/>
        </w:rPr>
        <w:t>n</w:t>
      </w:r>
    </w:p>
    <w:p w:rsidR="00BF04A3" w:rsidRPr="00276142" w:rsidRDefault="00BF04A3" w:rsidP="00CD767B">
      <w:pPr>
        <w:pStyle w:val="TableParagraph"/>
        <w:kinsoku w:val="0"/>
        <w:overflowPunct w:val="0"/>
        <w:jc w:val="both"/>
        <w:rPr>
          <w:sz w:val="20"/>
          <w:szCs w:val="20"/>
        </w:rPr>
      </w:pPr>
    </w:p>
    <w:p w:rsidR="00BF04A3" w:rsidRPr="00276142" w:rsidRDefault="00BF04A3" w:rsidP="00CD767B">
      <w:pPr>
        <w:pStyle w:val="TableParagraph"/>
        <w:kinsoku w:val="0"/>
        <w:overflowPunct w:val="0"/>
        <w:jc w:val="both"/>
        <w:rPr>
          <w:sz w:val="20"/>
          <w:szCs w:val="20"/>
        </w:rPr>
      </w:pPr>
    </w:p>
    <w:p w:rsidR="00BF04A3" w:rsidRPr="00276142" w:rsidRDefault="00BF04A3" w:rsidP="00CD767B">
      <w:pPr>
        <w:pStyle w:val="TableParagraph"/>
        <w:kinsoku w:val="0"/>
        <w:overflowPunct w:val="0"/>
        <w:jc w:val="both"/>
        <w:rPr>
          <w:sz w:val="26"/>
          <w:szCs w:val="26"/>
        </w:rPr>
      </w:pPr>
    </w:p>
    <w:p w:rsidR="00BF04A3" w:rsidRPr="00276142" w:rsidRDefault="00BF04A3" w:rsidP="00CD767B">
      <w:pPr>
        <w:pStyle w:val="TableParagraph"/>
        <w:kinsoku w:val="0"/>
        <w:overflowPunct w:val="0"/>
        <w:jc w:val="both"/>
        <w:rPr>
          <w:sz w:val="28"/>
          <w:szCs w:val="28"/>
        </w:rPr>
      </w:pPr>
      <w:r w:rsidRPr="00276142">
        <w:rPr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д</w:t>
      </w:r>
      <w:r w:rsidRPr="00276142">
        <w:rPr>
          <w:spacing w:val="-3"/>
          <w:sz w:val="28"/>
          <w:szCs w:val="28"/>
        </w:rPr>
        <w:t>е:</w:t>
      </w:r>
    </w:p>
    <w:p w:rsidR="00BF04A3" w:rsidRPr="00276142" w:rsidRDefault="00BF04A3" w:rsidP="00CD767B">
      <w:pPr>
        <w:pStyle w:val="TableParagraph"/>
        <w:kinsoku w:val="0"/>
        <w:overflowPunct w:val="0"/>
        <w:jc w:val="both"/>
        <w:rPr>
          <w:sz w:val="18"/>
          <w:szCs w:val="18"/>
        </w:rPr>
      </w:pPr>
    </w:p>
    <w:p w:rsidR="00BF04A3" w:rsidRPr="00276142" w:rsidRDefault="00BF04A3" w:rsidP="00CD767B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r w:rsidRPr="00276142">
        <w:rPr>
          <w:spacing w:val="11"/>
          <w:position w:val="3"/>
          <w:sz w:val="28"/>
          <w:szCs w:val="28"/>
        </w:rPr>
        <w:t>N</w:t>
      </w:r>
      <w:r w:rsidRPr="00276142">
        <w:rPr>
          <w:position w:val="-5"/>
          <w:sz w:val="16"/>
          <w:szCs w:val="16"/>
        </w:rPr>
        <w:t>п</w:t>
      </w:r>
      <w:r w:rsidRPr="00276142">
        <w:rPr>
          <w:spacing w:val="-6"/>
          <w:position w:val="-5"/>
          <w:sz w:val="16"/>
          <w:szCs w:val="16"/>
        </w:rPr>
        <w:t xml:space="preserve"> </w:t>
      </w:r>
      <w:proofErr w:type="gramStart"/>
      <w:r w:rsidRPr="00276142">
        <w:rPr>
          <w:spacing w:val="-3"/>
          <w:position w:val="-5"/>
          <w:sz w:val="16"/>
          <w:szCs w:val="16"/>
        </w:rPr>
        <w:t>ис</w:t>
      </w:r>
      <w:r w:rsidRPr="00276142">
        <w:rPr>
          <w:position w:val="-5"/>
          <w:sz w:val="16"/>
          <w:szCs w:val="16"/>
        </w:rPr>
        <w:t>т</w:t>
      </w:r>
      <w:proofErr w:type="gramEnd"/>
      <w:r w:rsidRPr="00276142">
        <w:rPr>
          <w:spacing w:val="-3"/>
          <w:position w:val="-5"/>
          <w:sz w:val="16"/>
          <w:szCs w:val="16"/>
        </w:rPr>
        <w:t xml:space="preserve"> </w:t>
      </w:r>
      <w:r w:rsidRPr="00276142">
        <w:rPr>
          <w:position w:val="-5"/>
          <w:sz w:val="16"/>
          <w:szCs w:val="16"/>
        </w:rPr>
        <w:t xml:space="preserve">от </w:t>
      </w:r>
      <w:r w:rsidRPr="00276142">
        <w:rPr>
          <w:spacing w:val="9"/>
          <w:position w:val="-5"/>
          <w:sz w:val="16"/>
          <w:szCs w:val="16"/>
        </w:rPr>
        <w:t xml:space="preserve"> </w:t>
      </w:r>
      <w:r w:rsidRPr="00276142">
        <w:rPr>
          <w:position w:val="-5"/>
          <w:sz w:val="16"/>
          <w:szCs w:val="16"/>
        </w:rPr>
        <w:t xml:space="preserve">t </w:t>
      </w:r>
      <w:r w:rsidRPr="00276142">
        <w:rPr>
          <w:spacing w:val="14"/>
          <w:position w:val="-5"/>
          <w:sz w:val="16"/>
          <w:szCs w:val="16"/>
        </w:rPr>
        <w:t xml:space="preserve"> </w:t>
      </w:r>
      <w:r w:rsidRPr="00276142">
        <w:rPr>
          <w:position w:val="-5"/>
          <w:sz w:val="16"/>
          <w:szCs w:val="16"/>
        </w:rPr>
        <w:t>−</w:t>
      </w:r>
      <w:r w:rsidRPr="00276142">
        <w:rPr>
          <w:spacing w:val="-20"/>
          <w:position w:val="-5"/>
          <w:sz w:val="16"/>
          <w:szCs w:val="16"/>
        </w:rPr>
        <w:t xml:space="preserve"> </w:t>
      </w:r>
      <w:r w:rsidRPr="00276142">
        <w:rPr>
          <w:position w:val="-5"/>
          <w:sz w:val="16"/>
          <w:szCs w:val="16"/>
        </w:rPr>
        <w:t xml:space="preserve">1  </w:t>
      </w:r>
      <w:r w:rsidRPr="00276142">
        <w:rPr>
          <w:spacing w:val="32"/>
          <w:position w:val="-5"/>
          <w:sz w:val="16"/>
          <w:szCs w:val="16"/>
        </w:rPr>
        <w:t xml:space="preserve"> </w:t>
      </w:r>
      <w:r w:rsidRPr="00276142">
        <w:rPr>
          <w:sz w:val="28"/>
          <w:szCs w:val="28"/>
        </w:rPr>
        <w:t>-</w:t>
      </w:r>
      <w:r w:rsidRPr="00276142">
        <w:rPr>
          <w:spacing w:val="43"/>
          <w:sz w:val="28"/>
          <w:szCs w:val="28"/>
        </w:rPr>
        <w:t xml:space="preserve"> </w:t>
      </w:r>
      <w:r w:rsidRPr="00276142">
        <w:rPr>
          <w:sz w:val="28"/>
          <w:szCs w:val="28"/>
        </w:rPr>
        <w:t>фак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и</w:t>
      </w:r>
      <w:r w:rsidRPr="00276142">
        <w:rPr>
          <w:spacing w:val="-3"/>
          <w:sz w:val="28"/>
          <w:szCs w:val="28"/>
        </w:rPr>
        <w:t>ч</w:t>
      </w:r>
      <w:r w:rsidRPr="00276142">
        <w:rPr>
          <w:sz w:val="28"/>
          <w:szCs w:val="28"/>
        </w:rPr>
        <w:t>ес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е</w:t>
      </w:r>
      <w:r w:rsidRPr="00276142">
        <w:rPr>
          <w:spacing w:val="42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4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чес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в</w:t>
      </w:r>
      <w:r w:rsidRPr="00276142">
        <w:rPr>
          <w:sz w:val="28"/>
          <w:szCs w:val="28"/>
        </w:rPr>
        <w:t>о</w:t>
      </w:r>
      <w:r w:rsidRPr="00276142">
        <w:rPr>
          <w:spacing w:val="44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е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а</w:t>
      </w:r>
      <w:r w:rsidRPr="00276142">
        <w:rPr>
          <w:spacing w:val="-3"/>
          <w:sz w:val="28"/>
          <w:szCs w:val="28"/>
        </w:rPr>
        <w:t>щ</w:t>
      </w:r>
      <w:r w:rsidRPr="00276142">
        <w:rPr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й</w:t>
      </w:r>
      <w:r w:rsidRPr="00276142">
        <w:rPr>
          <w:spacing w:val="44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по</w:t>
      </w:r>
      <w:r w:rsidRPr="00276142">
        <w:rPr>
          <w:spacing w:val="1"/>
          <w:sz w:val="28"/>
          <w:szCs w:val="28"/>
        </w:rPr>
        <w:t>д</w:t>
      </w:r>
      <w:r w:rsidRPr="00276142">
        <w:rPr>
          <w:sz w:val="28"/>
          <w:szCs w:val="28"/>
        </w:rPr>
        <w:t>а</w:t>
      </w:r>
      <w:r w:rsidRPr="00276142">
        <w:rPr>
          <w:spacing w:val="-3"/>
          <w:sz w:val="28"/>
          <w:szCs w:val="28"/>
        </w:rPr>
        <w:t>ч</w:t>
      </w:r>
      <w:r w:rsidRPr="00276142">
        <w:rPr>
          <w:sz w:val="28"/>
          <w:szCs w:val="28"/>
        </w:rPr>
        <w:t>и</w:t>
      </w:r>
      <w:r w:rsidRPr="00276142">
        <w:rPr>
          <w:spacing w:val="44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п</w:t>
      </w:r>
      <w:r w:rsidRPr="00276142">
        <w:rPr>
          <w:spacing w:val="-4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44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р-</w:t>
      </w:r>
    </w:p>
    <w:p w:rsidR="00BF04A3" w:rsidRPr="00276142" w:rsidRDefault="00BF04A3" w:rsidP="00CD767B">
      <w:pPr>
        <w:pStyle w:val="TableParagraph"/>
        <w:kinsoku w:val="0"/>
        <w:overflowPunct w:val="0"/>
        <w:jc w:val="both"/>
        <w:rPr>
          <w:sz w:val="17"/>
          <w:szCs w:val="17"/>
        </w:rPr>
      </w:pPr>
    </w:p>
    <w:p w:rsidR="00BF04A3" w:rsidRPr="00276142" w:rsidRDefault="00BF04A3" w:rsidP="00CD767B">
      <w:pPr>
        <w:pStyle w:val="TableParagraph"/>
        <w:kinsoku w:val="0"/>
        <w:overflowPunct w:val="0"/>
        <w:jc w:val="both"/>
        <w:rPr>
          <w:sz w:val="28"/>
          <w:szCs w:val="28"/>
        </w:rPr>
      </w:pPr>
      <w:r w:rsidRPr="00276142">
        <w:rPr>
          <w:sz w:val="28"/>
          <w:szCs w:val="28"/>
        </w:rPr>
        <w:t>гии,</w:t>
      </w:r>
      <w:r w:rsidRPr="00276142">
        <w:rPr>
          <w:spacing w:val="8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-2"/>
          <w:sz w:val="28"/>
          <w:szCs w:val="28"/>
        </w:rPr>
        <w:t>р</w:t>
      </w:r>
      <w:r w:rsidRPr="00276142">
        <w:rPr>
          <w:sz w:val="28"/>
          <w:szCs w:val="28"/>
        </w:rPr>
        <w:t>и</w:t>
      </w:r>
      <w:r w:rsidRPr="00276142">
        <w:rPr>
          <w:spacing w:val="-3"/>
          <w:sz w:val="28"/>
          <w:szCs w:val="28"/>
        </w:rPr>
        <w:t>ч</w:t>
      </w:r>
      <w:r w:rsidRPr="00276142">
        <w:rPr>
          <w:sz w:val="28"/>
          <w:szCs w:val="28"/>
        </w:rPr>
        <w:t>и</w:t>
      </w:r>
      <w:r w:rsidRPr="00276142">
        <w:rPr>
          <w:spacing w:val="-2"/>
          <w:sz w:val="28"/>
          <w:szCs w:val="28"/>
        </w:rPr>
        <w:t>но</w:t>
      </w:r>
      <w:r w:rsidRPr="00276142">
        <w:rPr>
          <w:sz w:val="28"/>
          <w:szCs w:val="28"/>
        </w:rPr>
        <w:t>й</w:t>
      </w:r>
      <w:r w:rsidRPr="00276142">
        <w:rPr>
          <w:spacing w:val="12"/>
          <w:sz w:val="28"/>
          <w:szCs w:val="28"/>
        </w:rPr>
        <w:t xml:space="preserve"> </w:t>
      </w:r>
      <w:r w:rsidRPr="00276142">
        <w:rPr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2"/>
          <w:sz w:val="28"/>
          <w:szCs w:val="28"/>
        </w:rPr>
        <w:t>ы</w:t>
      </w:r>
      <w:r w:rsidRPr="00276142">
        <w:rPr>
          <w:sz w:val="28"/>
          <w:szCs w:val="28"/>
        </w:rPr>
        <w:t>х</w:t>
      </w:r>
      <w:r w:rsidRPr="00276142">
        <w:rPr>
          <w:spacing w:val="12"/>
          <w:sz w:val="28"/>
          <w:szCs w:val="28"/>
        </w:rPr>
        <w:t xml:space="preserve"> </w:t>
      </w:r>
      <w:r w:rsidRPr="00276142">
        <w:rPr>
          <w:sz w:val="28"/>
          <w:szCs w:val="28"/>
        </w:rPr>
        <w:t>я</w:t>
      </w:r>
      <w:r w:rsidRPr="00276142">
        <w:rPr>
          <w:spacing w:val="-3"/>
          <w:sz w:val="28"/>
          <w:szCs w:val="28"/>
        </w:rPr>
        <w:t>в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ись</w:t>
      </w:r>
      <w:r w:rsidRPr="00276142">
        <w:rPr>
          <w:spacing w:val="10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х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4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г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чес</w:t>
      </w:r>
      <w:r w:rsidRPr="00276142">
        <w:rPr>
          <w:spacing w:val="-3"/>
          <w:sz w:val="28"/>
          <w:szCs w:val="28"/>
        </w:rPr>
        <w:t>к</w:t>
      </w:r>
      <w:r w:rsidRPr="00276142">
        <w:rPr>
          <w:sz w:val="28"/>
          <w:szCs w:val="28"/>
        </w:rPr>
        <w:t>ие</w:t>
      </w:r>
      <w:r w:rsidRPr="00276142">
        <w:rPr>
          <w:spacing w:val="9"/>
          <w:sz w:val="28"/>
          <w:szCs w:val="28"/>
        </w:rPr>
        <w:t xml:space="preserve"> </w:t>
      </w:r>
      <w:r w:rsidRPr="00276142">
        <w:rPr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ш</w:t>
      </w:r>
      <w:r w:rsidRPr="00276142">
        <w:rPr>
          <w:sz w:val="28"/>
          <w:szCs w:val="28"/>
        </w:rPr>
        <w:t>ения</w:t>
      </w:r>
      <w:r w:rsidRPr="00276142">
        <w:rPr>
          <w:spacing w:val="12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а</w:t>
      </w:r>
      <w:r w:rsidRPr="00276142">
        <w:rPr>
          <w:spacing w:val="11"/>
          <w:sz w:val="28"/>
          <w:szCs w:val="28"/>
        </w:rPr>
        <w:t xml:space="preserve"> </w:t>
      </w:r>
      <w:r w:rsidRPr="00276142">
        <w:rPr>
          <w:sz w:val="28"/>
          <w:szCs w:val="28"/>
        </w:rPr>
        <w:t>ис</w:t>
      </w:r>
      <w:r w:rsidRPr="00276142">
        <w:rPr>
          <w:spacing w:val="-3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ч</w:t>
      </w:r>
      <w:r w:rsidRPr="00276142">
        <w:rPr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к</w:t>
      </w:r>
      <w:r w:rsidRPr="00276142">
        <w:rPr>
          <w:spacing w:val="-3"/>
          <w:sz w:val="28"/>
          <w:szCs w:val="28"/>
        </w:rPr>
        <w:t>а</w:t>
      </w:r>
      <w:r w:rsidRPr="00276142">
        <w:rPr>
          <w:sz w:val="28"/>
          <w:szCs w:val="28"/>
        </w:rPr>
        <w:t>х</w:t>
      </w:r>
      <w:r w:rsidRPr="00276142">
        <w:rPr>
          <w:spacing w:val="12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те</w:t>
      </w:r>
      <w:proofErr w:type="gramStart"/>
      <w:r w:rsidRPr="00276142">
        <w:rPr>
          <w:sz w:val="28"/>
          <w:szCs w:val="28"/>
        </w:rPr>
        <w:t>п-</w:t>
      </w:r>
      <w:proofErr w:type="gramEnd"/>
      <w:r w:rsidRPr="00276142">
        <w:rPr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36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</w:t>
      </w:r>
      <w:r w:rsidRPr="00276142">
        <w:rPr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г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и,</w:t>
      </w:r>
      <w:r w:rsidRPr="00276142">
        <w:rPr>
          <w:spacing w:val="35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з</w:t>
      </w:r>
      <w:r w:rsidRPr="00276142">
        <w:rPr>
          <w:sz w:val="28"/>
          <w:szCs w:val="28"/>
        </w:rPr>
        <w:t>а</w:t>
      </w:r>
      <w:r w:rsidRPr="00276142">
        <w:rPr>
          <w:spacing w:val="35"/>
          <w:sz w:val="28"/>
          <w:szCs w:val="28"/>
        </w:rPr>
        <w:t xml:space="preserve"> </w:t>
      </w:r>
      <w:r w:rsidRPr="00276142">
        <w:rPr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од</w:t>
      </w:r>
      <w:r w:rsidRPr="00276142">
        <w:rPr>
          <w:sz w:val="28"/>
          <w:szCs w:val="28"/>
        </w:rPr>
        <w:t>,</w:t>
      </w:r>
      <w:r w:rsidRPr="00276142">
        <w:rPr>
          <w:spacing w:val="35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д</w:t>
      </w:r>
      <w:r w:rsidRPr="00276142">
        <w:rPr>
          <w:spacing w:val="-1"/>
          <w:sz w:val="28"/>
          <w:szCs w:val="28"/>
        </w:rPr>
        <w:t>ш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тв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ющ</w:t>
      </w:r>
      <w:r w:rsidRPr="00276142">
        <w:rPr>
          <w:sz w:val="28"/>
          <w:szCs w:val="28"/>
        </w:rPr>
        <w:t>ий</w:t>
      </w:r>
      <w:r w:rsidRPr="00276142">
        <w:rPr>
          <w:spacing w:val="36"/>
          <w:sz w:val="28"/>
          <w:szCs w:val="28"/>
        </w:rPr>
        <w:t xml:space="preserve"> </w:t>
      </w:r>
      <w:r w:rsidRPr="00276142">
        <w:rPr>
          <w:sz w:val="28"/>
          <w:szCs w:val="28"/>
        </w:rPr>
        <w:t>г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д</w:t>
      </w:r>
      <w:r w:rsidRPr="00276142">
        <w:rPr>
          <w:sz w:val="28"/>
          <w:szCs w:val="28"/>
        </w:rPr>
        <w:t>у</w:t>
      </w:r>
      <w:r w:rsidRPr="00276142">
        <w:rPr>
          <w:spacing w:val="32"/>
          <w:sz w:val="28"/>
          <w:szCs w:val="28"/>
        </w:rPr>
        <w:t xml:space="preserve"> </w:t>
      </w:r>
      <w:r w:rsidRPr="00276142">
        <w:rPr>
          <w:sz w:val="28"/>
          <w:szCs w:val="28"/>
        </w:rPr>
        <w:t>нача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а</w:t>
      </w:r>
      <w:r w:rsidRPr="00276142">
        <w:rPr>
          <w:spacing w:val="35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еа</w:t>
      </w:r>
      <w:r w:rsidRPr="00276142">
        <w:rPr>
          <w:spacing w:val="-4"/>
          <w:sz w:val="28"/>
          <w:szCs w:val="28"/>
        </w:rPr>
        <w:t>л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з</w:t>
      </w:r>
      <w:r w:rsidRPr="00276142">
        <w:rPr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ц</w:t>
      </w:r>
      <w:r w:rsidRPr="00276142">
        <w:rPr>
          <w:sz w:val="28"/>
          <w:szCs w:val="28"/>
        </w:rPr>
        <w:t>ии</w:t>
      </w:r>
      <w:r w:rsidRPr="00276142">
        <w:rPr>
          <w:spacing w:val="34"/>
          <w:sz w:val="28"/>
          <w:szCs w:val="28"/>
        </w:rPr>
        <w:t xml:space="preserve"> </w:t>
      </w:r>
      <w:r w:rsidRPr="00276142">
        <w:rPr>
          <w:sz w:val="28"/>
          <w:szCs w:val="28"/>
        </w:rPr>
        <w:t>ин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ц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 xml:space="preserve">он- 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 xml:space="preserve">й </w:t>
      </w:r>
      <w:r w:rsidRPr="00276142">
        <w:rPr>
          <w:spacing w:val="-2"/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г</w:t>
      </w:r>
      <w:r w:rsidRPr="00276142">
        <w:rPr>
          <w:spacing w:val="-2"/>
          <w:sz w:val="28"/>
          <w:szCs w:val="28"/>
        </w:rPr>
        <w:t>р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мм</w:t>
      </w:r>
      <w:r w:rsidRPr="00276142">
        <w:rPr>
          <w:spacing w:val="-2"/>
          <w:sz w:val="28"/>
          <w:szCs w:val="28"/>
        </w:rPr>
        <w:t>ы</w:t>
      </w:r>
      <w:r w:rsidRPr="00276142">
        <w:rPr>
          <w:sz w:val="28"/>
          <w:szCs w:val="28"/>
        </w:rPr>
        <w:t>;</w:t>
      </w:r>
    </w:p>
    <w:p w:rsidR="00BF04A3" w:rsidRPr="00276142" w:rsidRDefault="00BF04A3" w:rsidP="00CD767B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r w:rsidRPr="00276142">
        <w:rPr>
          <w:spacing w:val="13"/>
          <w:position w:val="1"/>
          <w:sz w:val="26"/>
          <w:szCs w:val="26"/>
        </w:rPr>
        <w:t>t</w:t>
      </w:r>
      <w:r w:rsidRPr="00276142">
        <w:rPr>
          <w:position w:val="-6"/>
          <w:sz w:val="15"/>
          <w:szCs w:val="15"/>
        </w:rPr>
        <w:t xml:space="preserve">0  </w:t>
      </w:r>
      <w:r w:rsidRPr="00276142">
        <w:rPr>
          <w:spacing w:val="17"/>
          <w:position w:val="-6"/>
          <w:sz w:val="15"/>
          <w:szCs w:val="15"/>
        </w:rPr>
        <w:t xml:space="preserve"> </w:t>
      </w:r>
      <w:r w:rsidRPr="00276142">
        <w:rPr>
          <w:sz w:val="28"/>
          <w:szCs w:val="28"/>
        </w:rPr>
        <w:t>- пе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в</w:t>
      </w:r>
      <w:r w:rsidRPr="00276142">
        <w:rPr>
          <w:sz w:val="28"/>
          <w:szCs w:val="28"/>
        </w:rPr>
        <w:t xml:space="preserve">ый </w:t>
      </w:r>
      <w:r w:rsidRPr="00276142">
        <w:rPr>
          <w:spacing w:val="-3"/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д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еа</w:t>
      </w:r>
      <w:r w:rsidRPr="00276142">
        <w:rPr>
          <w:spacing w:val="-4"/>
          <w:sz w:val="28"/>
          <w:szCs w:val="28"/>
        </w:rPr>
        <w:t>л</w:t>
      </w:r>
      <w:r w:rsidRPr="00276142">
        <w:rPr>
          <w:spacing w:val="-2"/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з</w:t>
      </w:r>
      <w:r w:rsidRPr="00276142">
        <w:rPr>
          <w:sz w:val="28"/>
          <w:szCs w:val="28"/>
        </w:rPr>
        <w:t>ац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 xml:space="preserve">и 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н</w:t>
      </w:r>
      <w:r w:rsidRPr="00276142">
        <w:rPr>
          <w:spacing w:val="-1"/>
          <w:sz w:val="28"/>
          <w:szCs w:val="28"/>
        </w:rPr>
        <w:t>в</w:t>
      </w:r>
      <w:r w:rsidRPr="00276142">
        <w:rPr>
          <w:sz w:val="28"/>
          <w:szCs w:val="28"/>
        </w:rPr>
        <w:t>ес</w:t>
      </w:r>
      <w:r w:rsidRPr="00276142">
        <w:rPr>
          <w:spacing w:val="-3"/>
          <w:sz w:val="28"/>
          <w:szCs w:val="28"/>
        </w:rPr>
        <w:t>т</w:t>
      </w:r>
      <w:r w:rsidRPr="00276142">
        <w:rPr>
          <w:sz w:val="28"/>
          <w:szCs w:val="28"/>
        </w:rPr>
        <w:t>и</w:t>
      </w:r>
      <w:r w:rsidRPr="00276142">
        <w:rPr>
          <w:spacing w:val="-2"/>
          <w:sz w:val="28"/>
          <w:szCs w:val="28"/>
        </w:rPr>
        <w:t>ц</w:t>
      </w:r>
      <w:r w:rsidRPr="00276142">
        <w:rPr>
          <w:sz w:val="28"/>
          <w:szCs w:val="28"/>
        </w:rPr>
        <w:t>и</w:t>
      </w:r>
      <w:r w:rsidRPr="00276142">
        <w:rPr>
          <w:spacing w:val="-2"/>
          <w:sz w:val="28"/>
          <w:szCs w:val="28"/>
        </w:rPr>
        <w:t>онн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-2"/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м</w:t>
      </w:r>
      <w:r w:rsidRPr="00276142">
        <w:rPr>
          <w:spacing w:val="-3"/>
          <w:sz w:val="28"/>
          <w:szCs w:val="28"/>
        </w:rPr>
        <w:t>м</w:t>
      </w:r>
      <w:r w:rsidRPr="00276142">
        <w:rPr>
          <w:sz w:val="28"/>
          <w:szCs w:val="28"/>
        </w:rPr>
        <w:t>ы;</w:t>
      </w:r>
    </w:p>
    <w:p w:rsidR="00BF04A3" w:rsidRPr="00276142" w:rsidRDefault="00BF04A3" w:rsidP="00CD767B">
      <w:pPr>
        <w:pStyle w:val="TableParagraph"/>
        <w:kinsoku w:val="0"/>
        <w:overflowPunct w:val="0"/>
        <w:jc w:val="both"/>
        <w:rPr>
          <w:sz w:val="16"/>
          <w:szCs w:val="16"/>
        </w:rPr>
      </w:pPr>
    </w:p>
    <w:p w:rsidR="00BF04A3" w:rsidRPr="00276142" w:rsidRDefault="00BF04A3" w:rsidP="00CD767B">
      <w:pPr>
        <w:pStyle w:val="TableParagraph"/>
        <w:kinsoku w:val="0"/>
        <w:overflowPunct w:val="0"/>
        <w:ind w:firstLine="607"/>
        <w:jc w:val="both"/>
        <w:rPr>
          <w:sz w:val="28"/>
          <w:szCs w:val="28"/>
        </w:rPr>
      </w:pPr>
      <w:r w:rsidRPr="00276142">
        <w:rPr>
          <w:position w:val="-4"/>
          <w:sz w:val="40"/>
          <w:szCs w:val="40"/>
        </w:rPr>
        <w:t>∑</w:t>
      </w:r>
      <w:r w:rsidRPr="00276142">
        <w:rPr>
          <w:spacing w:val="-77"/>
          <w:position w:val="-4"/>
          <w:sz w:val="40"/>
          <w:szCs w:val="40"/>
        </w:rPr>
        <w:t xml:space="preserve"> </w:t>
      </w:r>
      <w:r w:rsidRPr="00276142">
        <w:rPr>
          <w:spacing w:val="14"/>
          <w:position w:val="2"/>
          <w:sz w:val="27"/>
          <w:szCs w:val="27"/>
        </w:rPr>
        <w:t>M</w:t>
      </w:r>
      <w:r w:rsidRPr="00276142">
        <w:rPr>
          <w:spacing w:val="-2"/>
          <w:position w:val="-5"/>
          <w:sz w:val="15"/>
          <w:szCs w:val="15"/>
        </w:rPr>
        <w:t>за</w:t>
      </w:r>
      <w:r w:rsidRPr="00276142">
        <w:rPr>
          <w:position w:val="-5"/>
          <w:sz w:val="15"/>
          <w:szCs w:val="15"/>
        </w:rPr>
        <w:t>м</w:t>
      </w:r>
      <w:r w:rsidRPr="00276142">
        <w:rPr>
          <w:spacing w:val="-17"/>
          <w:position w:val="-5"/>
          <w:sz w:val="15"/>
          <w:szCs w:val="15"/>
        </w:rPr>
        <w:t xml:space="preserve"> </w:t>
      </w:r>
      <w:r w:rsidRPr="00276142">
        <w:rPr>
          <w:spacing w:val="19"/>
          <w:position w:val="2"/>
          <w:sz w:val="27"/>
          <w:szCs w:val="27"/>
        </w:rPr>
        <w:t>t</w:t>
      </w:r>
      <w:r w:rsidRPr="00276142">
        <w:rPr>
          <w:position w:val="-5"/>
          <w:sz w:val="15"/>
          <w:szCs w:val="15"/>
        </w:rPr>
        <w:t>n</w:t>
      </w:r>
      <w:r w:rsidRPr="00276142">
        <w:rPr>
          <w:spacing w:val="5"/>
          <w:position w:val="-5"/>
          <w:sz w:val="15"/>
          <w:szCs w:val="15"/>
        </w:rPr>
        <w:t xml:space="preserve"> </w:t>
      </w:r>
      <w:r w:rsidRPr="00276142">
        <w:rPr>
          <w:sz w:val="28"/>
          <w:szCs w:val="28"/>
        </w:rPr>
        <w:t>-</w:t>
      </w:r>
      <w:r w:rsidRPr="00276142">
        <w:rPr>
          <w:spacing w:val="39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мм</w:t>
      </w:r>
      <w:r w:rsidRPr="00276142">
        <w:rPr>
          <w:sz w:val="28"/>
          <w:szCs w:val="28"/>
        </w:rPr>
        <w:t>а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ная</w:t>
      </w:r>
      <w:r w:rsidRPr="00276142">
        <w:rPr>
          <w:spacing w:val="38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м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щ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ь</w:t>
      </w:r>
      <w:r w:rsidRPr="00276142">
        <w:rPr>
          <w:spacing w:val="39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-3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я</w:t>
      </w:r>
      <w:r w:rsidRPr="00276142">
        <w:rPr>
          <w:spacing w:val="-1"/>
          <w:sz w:val="28"/>
          <w:szCs w:val="28"/>
        </w:rPr>
        <w:t>щ</w:t>
      </w:r>
      <w:r w:rsidRPr="00276142">
        <w:rPr>
          <w:spacing w:val="-2"/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х</w:t>
      </w:r>
      <w:r w:rsidRPr="00276142">
        <w:rPr>
          <w:spacing w:val="-3"/>
          <w:sz w:val="28"/>
          <w:szCs w:val="28"/>
        </w:rPr>
        <w:t>с</w:t>
      </w:r>
      <w:r w:rsidRPr="00276142">
        <w:rPr>
          <w:sz w:val="28"/>
          <w:szCs w:val="28"/>
        </w:rPr>
        <w:t>я,</w:t>
      </w:r>
      <w:r w:rsidRPr="00276142">
        <w:rPr>
          <w:spacing w:val="38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р</w:t>
      </w:r>
      <w:r w:rsidRPr="00276142">
        <w:rPr>
          <w:sz w:val="28"/>
          <w:szCs w:val="28"/>
        </w:rPr>
        <w:t>ек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н</w:t>
      </w:r>
      <w:r w:rsidRPr="00276142">
        <w:rPr>
          <w:sz w:val="28"/>
          <w:szCs w:val="28"/>
        </w:rPr>
        <w:t>с</w:t>
      </w:r>
      <w:r w:rsidRPr="00276142">
        <w:rPr>
          <w:spacing w:val="-3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1"/>
          <w:sz w:val="28"/>
          <w:szCs w:val="28"/>
        </w:rPr>
        <w:t>ир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м</w:t>
      </w:r>
      <w:r w:rsidRPr="00276142">
        <w:rPr>
          <w:sz w:val="28"/>
          <w:szCs w:val="28"/>
        </w:rPr>
        <w:t>ых</w:t>
      </w:r>
      <w:r w:rsidRPr="00276142">
        <w:rPr>
          <w:spacing w:val="41"/>
          <w:sz w:val="28"/>
          <w:szCs w:val="28"/>
        </w:rPr>
        <w:t xml:space="preserve"> </w:t>
      </w:r>
      <w:r w:rsidRPr="00276142">
        <w:rPr>
          <w:sz w:val="28"/>
          <w:szCs w:val="28"/>
        </w:rPr>
        <w:t>и</w:t>
      </w:r>
      <w:r w:rsidRPr="00276142">
        <w:rPr>
          <w:spacing w:val="37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м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д</w:t>
      </w:r>
      <w:r w:rsidRPr="00276142">
        <w:rPr>
          <w:sz w:val="28"/>
          <w:szCs w:val="28"/>
        </w:rPr>
        <w:t>е</w:t>
      </w:r>
      <w:proofErr w:type="gramStart"/>
      <w:r w:rsidRPr="00276142">
        <w:rPr>
          <w:spacing w:val="-2"/>
          <w:sz w:val="28"/>
          <w:szCs w:val="28"/>
        </w:rPr>
        <w:t>р-</w:t>
      </w:r>
      <w:proofErr w:type="gramEnd"/>
      <w:r w:rsidRPr="00276142">
        <w:rPr>
          <w:spacing w:val="-2"/>
          <w:sz w:val="28"/>
          <w:szCs w:val="28"/>
        </w:rPr>
        <w:t xml:space="preserve"> </w:t>
      </w:r>
      <w:r w:rsidRPr="00276142">
        <w:rPr>
          <w:sz w:val="28"/>
          <w:szCs w:val="28"/>
        </w:rPr>
        <w:t>ни</w:t>
      </w:r>
      <w:r w:rsidRPr="00276142">
        <w:rPr>
          <w:spacing w:val="-3"/>
          <w:sz w:val="28"/>
          <w:szCs w:val="28"/>
        </w:rPr>
        <w:t>з</w:t>
      </w:r>
      <w:r w:rsidRPr="00276142">
        <w:rPr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м</w:t>
      </w:r>
      <w:r w:rsidRPr="00276142">
        <w:rPr>
          <w:spacing w:val="-2"/>
          <w:sz w:val="28"/>
          <w:szCs w:val="28"/>
        </w:rPr>
        <w:t>ы</w:t>
      </w:r>
      <w:r w:rsidRPr="00276142">
        <w:rPr>
          <w:sz w:val="28"/>
          <w:szCs w:val="28"/>
        </w:rPr>
        <w:t>х</w:t>
      </w:r>
      <w:r w:rsidRPr="00276142">
        <w:rPr>
          <w:spacing w:val="65"/>
          <w:sz w:val="28"/>
          <w:szCs w:val="28"/>
        </w:rPr>
        <w:t xml:space="preserve"> </w:t>
      </w:r>
      <w:r w:rsidRPr="00276142">
        <w:rPr>
          <w:sz w:val="28"/>
          <w:szCs w:val="28"/>
        </w:rPr>
        <w:t>ис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ч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и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в</w:t>
      </w:r>
      <w:r w:rsidRPr="00276142">
        <w:rPr>
          <w:spacing w:val="66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65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</w:t>
      </w:r>
      <w:r w:rsidRPr="00276142">
        <w:rPr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г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и,</w:t>
      </w:r>
      <w:r w:rsidRPr="00276142">
        <w:rPr>
          <w:spacing w:val="66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3"/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2"/>
          <w:sz w:val="28"/>
          <w:szCs w:val="28"/>
        </w:rPr>
        <w:t>д</w:t>
      </w:r>
      <w:r w:rsidRPr="00276142">
        <w:rPr>
          <w:sz w:val="28"/>
          <w:szCs w:val="28"/>
        </w:rPr>
        <w:t>и</w:t>
      </w:r>
      <w:r w:rsidRPr="00276142">
        <w:rPr>
          <w:spacing w:val="-3"/>
          <w:sz w:val="28"/>
          <w:szCs w:val="28"/>
        </w:rPr>
        <w:t>м</w:t>
      </w:r>
      <w:r w:rsidRPr="00276142">
        <w:rPr>
          <w:sz w:val="28"/>
          <w:szCs w:val="28"/>
        </w:rPr>
        <w:t>ых</w:t>
      </w:r>
      <w:r w:rsidRPr="00276142">
        <w:rPr>
          <w:spacing w:val="65"/>
          <w:sz w:val="28"/>
          <w:szCs w:val="28"/>
        </w:rPr>
        <w:t xml:space="preserve"> </w:t>
      </w:r>
      <w:r w:rsidRPr="00276142">
        <w:rPr>
          <w:sz w:val="28"/>
          <w:szCs w:val="28"/>
        </w:rPr>
        <w:t>в</w:t>
      </w:r>
      <w:r w:rsidRPr="00276142">
        <w:rPr>
          <w:spacing w:val="63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</w:t>
      </w:r>
      <w:r w:rsidRPr="00276142">
        <w:rPr>
          <w:sz w:val="28"/>
          <w:szCs w:val="28"/>
        </w:rPr>
        <w:t>ксп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ацию</w:t>
      </w:r>
      <w:r w:rsidRPr="00276142">
        <w:rPr>
          <w:spacing w:val="65"/>
          <w:sz w:val="28"/>
          <w:szCs w:val="28"/>
        </w:rPr>
        <w:t xml:space="preserve"> </w:t>
      </w:r>
      <w:r w:rsidRPr="00276142">
        <w:rPr>
          <w:sz w:val="28"/>
          <w:szCs w:val="28"/>
        </w:rPr>
        <w:t>в</w:t>
      </w:r>
      <w:r w:rsidRPr="00276142">
        <w:rPr>
          <w:spacing w:val="63"/>
          <w:sz w:val="28"/>
          <w:szCs w:val="28"/>
        </w:rPr>
        <w:t xml:space="preserve"> </w:t>
      </w:r>
      <w:r w:rsidRPr="00276142">
        <w:rPr>
          <w:sz w:val="28"/>
          <w:szCs w:val="28"/>
        </w:rPr>
        <w:t>г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д</w:t>
      </w:r>
      <w:r w:rsidRPr="00276142">
        <w:rPr>
          <w:sz w:val="28"/>
          <w:szCs w:val="28"/>
        </w:rPr>
        <w:t xml:space="preserve">у 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еа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и</w:t>
      </w:r>
      <w:r w:rsidRPr="00276142">
        <w:rPr>
          <w:spacing w:val="-3"/>
          <w:sz w:val="28"/>
          <w:szCs w:val="28"/>
        </w:rPr>
        <w:t>з</w:t>
      </w:r>
      <w:r w:rsidRPr="00276142">
        <w:rPr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ц</w:t>
      </w:r>
      <w:r w:rsidRPr="00276142">
        <w:rPr>
          <w:sz w:val="28"/>
          <w:szCs w:val="28"/>
        </w:rPr>
        <w:t>ии</w:t>
      </w:r>
      <w:r w:rsidRPr="00276142">
        <w:rPr>
          <w:spacing w:val="-2"/>
          <w:sz w:val="28"/>
          <w:szCs w:val="28"/>
        </w:rPr>
        <w:t xml:space="preserve"> </w:t>
      </w:r>
      <w:r w:rsidRPr="00276142">
        <w:rPr>
          <w:sz w:val="28"/>
          <w:szCs w:val="28"/>
        </w:rPr>
        <w:t>ин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ц</w:t>
      </w:r>
      <w:r w:rsidRPr="00276142">
        <w:rPr>
          <w:spacing w:val="-2"/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2"/>
          <w:sz w:val="28"/>
          <w:szCs w:val="28"/>
        </w:rPr>
        <w:t>нн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-2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-2"/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м</w:t>
      </w:r>
      <w:r w:rsidRPr="00276142">
        <w:rPr>
          <w:spacing w:val="-3"/>
          <w:sz w:val="28"/>
          <w:szCs w:val="28"/>
        </w:rPr>
        <w:t>м</w:t>
      </w:r>
      <w:r w:rsidRPr="00276142">
        <w:rPr>
          <w:spacing w:val="-2"/>
          <w:sz w:val="28"/>
          <w:szCs w:val="28"/>
        </w:rPr>
        <w:t>ы</w:t>
      </w:r>
      <w:r w:rsidRPr="00276142">
        <w:rPr>
          <w:sz w:val="28"/>
          <w:szCs w:val="28"/>
        </w:rPr>
        <w:t>;</w:t>
      </w:r>
    </w:p>
    <w:p w:rsidR="00BF04A3" w:rsidRPr="00276142" w:rsidRDefault="00BF04A3" w:rsidP="00CD767B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r w:rsidRPr="00276142">
        <w:rPr>
          <w:sz w:val="28"/>
          <w:szCs w:val="28"/>
        </w:rPr>
        <w:t>M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z w:val="28"/>
          <w:szCs w:val="28"/>
        </w:rPr>
        <w:t>-</w:t>
      </w:r>
      <w:r w:rsidRPr="00276142">
        <w:rPr>
          <w:spacing w:val="-1"/>
          <w:sz w:val="28"/>
          <w:szCs w:val="28"/>
        </w:rPr>
        <w:t xml:space="preserve"> м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щ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ь</w:t>
      </w:r>
      <w:r w:rsidRPr="00276142">
        <w:rPr>
          <w:spacing w:val="-4"/>
          <w:sz w:val="28"/>
          <w:szCs w:val="28"/>
        </w:rPr>
        <w:t xml:space="preserve"> </w:t>
      </w:r>
      <w:r w:rsidRPr="00276142">
        <w:rPr>
          <w:sz w:val="28"/>
          <w:szCs w:val="28"/>
        </w:rPr>
        <w:t>ис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ч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ка</w:t>
      </w:r>
      <w:r w:rsidRPr="00276142">
        <w:rPr>
          <w:spacing w:val="-1"/>
          <w:sz w:val="28"/>
          <w:szCs w:val="28"/>
        </w:rPr>
        <w:t xml:space="preserve"> 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 xml:space="preserve">й </w:t>
      </w:r>
      <w:r w:rsidRPr="00276142">
        <w:rPr>
          <w:spacing w:val="-1"/>
          <w:sz w:val="28"/>
          <w:szCs w:val="28"/>
        </w:rPr>
        <w:t>э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г</w:t>
      </w:r>
      <w:r w:rsidRPr="00276142">
        <w:rPr>
          <w:spacing w:val="-2"/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,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z w:val="28"/>
          <w:szCs w:val="28"/>
        </w:rPr>
        <w:t>Г</w:t>
      </w:r>
      <w:r w:rsidRPr="00276142">
        <w:rPr>
          <w:spacing w:val="-3"/>
          <w:sz w:val="28"/>
          <w:szCs w:val="28"/>
        </w:rPr>
        <w:t>к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/</w:t>
      </w:r>
      <w:r w:rsidRPr="00276142">
        <w:rPr>
          <w:spacing w:val="-3"/>
          <w:sz w:val="28"/>
          <w:szCs w:val="28"/>
        </w:rPr>
        <w:t>ч</w:t>
      </w:r>
      <w:r w:rsidRPr="00276142">
        <w:rPr>
          <w:sz w:val="28"/>
          <w:szCs w:val="28"/>
        </w:rPr>
        <w:t>ас;</w:t>
      </w:r>
    </w:p>
    <w:p w:rsidR="00BF04A3" w:rsidRPr="00276142" w:rsidRDefault="00BF04A3" w:rsidP="00CD767B">
      <w:pPr>
        <w:pStyle w:val="TableParagraph"/>
        <w:kinsoku w:val="0"/>
        <w:overflowPunct w:val="0"/>
        <w:jc w:val="both"/>
        <w:rPr>
          <w:sz w:val="18"/>
          <w:szCs w:val="18"/>
        </w:rPr>
      </w:pPr>
    </w:p>
    <w:p w:rsidR="00BF04A3" w:rsidRPr="00276142" w:rsidRDefault="00BF04A3" w:rsidP="00CD767B">
      <w:pPr>
        <w:pStyle w:val="TableParagraph"/>
        <w:tabs>
          <w:tab w:val="left" w:pos="1343"/>
        </w:tabs>
        <w:kinsoku w:val="0"/>
        <w:overflowPunct w:val="0"/>
        <w:ind w:firstLine="567"/>
        <w:jc w:val="both"/>
        <w:rPr>
          <w:sz w:val="28"/>
          <w:szCs w:val="28"/>
        </w:rPr>
      </w:pPr>
      <w:r w:rsidRPr="00276142">
        <w:rPr>
          <w:spacing w:val="13"/>
          <w:w w:val="95"/>
          <w:position w:val="6"/>
          <w:sz w:val="22"/>
          <w:szCs w:val="22"/>
        </w:rPr>
        <w:t>M</w:t>
      </w:r>
      <w:r w:rsidRPr="00276142">
        <w:rPr>
          <w:spacing w:val="6"/>
          <w:w w:val="95"/>
          <w:sz w:val="13"/>
          <w:szCs w:val="13"/>
        </w:rPr>
        <w:t>t</w:t>
      </w:r>
      <w:r w:rsidRPr="00276142">
        <w:rPr>
          <w:w w:val="95"/>
          <w:position w:val="-3"/>
          <w:sz w:val="9"/>
          <w:szCs w:val="9"/>
        </w:rPr>
        <w:t>0</w:t>
      </w:r>
      <w:r w:rsidRPr="00276142">
        <w:rPr>
          <w:position w:val="-5"/>
          <w:sz w:val="15"/>
          <w:szCs w:val="15"/>
        </w:rPr>
        <w:tab/>
      </w:r>
      <w:r w:rsidRPr="00276142">
        <w:rPr>
          <w:sz w:val="28"/>
          <w:szCs w:val="28"/>
        </w:rPr>
        <w:t>-</w:t>
      </w:r>
      <w:r w:rsidRPr="00276142">
        <w:rPr>
          <w:spacing w:val="9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б</w:t>
      </w:r>
      <w:r w:rsidRPr="00276142">
        <w:rPr>
          <w:spacing w:val="-1"/>
          <w:sz w:val="28"/>
          <w:szCs w:val="28"/>
        </w:rPr>
        <w:t>щ</w:t>
      </w:r>
      <w:r w:rsidRPr="00276142">
        <w:rPr>
          <w:spacing w:val="-3"/>
          <w:sz w:val="28"/>
          <w:szCs w:val="28"/>
        </w:rPr>
        <w:t>а</w:t>
      </w:r>
      <w:r w:rsidRPr="00276142">
        <w:rPr>
          <w:sz w:val="28"/>
          <w:szCs w:val="28"/>
        </w:rPr>
        <w:t>я</w:t>
      </w:r>
      <w:r w:rsidRPr="00276142">
        <w:rPr>
          <w:spacing w:val="9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м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щ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ь</w:t>
      </w:r>
      <w:r w:rsidRPr="00276142">
        <w:rPr>
          <w:spacing w:val="5"/>
          <w:sz w:val="28"/>
          <w:szCs w:val="28"/>
        </w:rPr>
        <w:t xml:space="preserve"> </w:t>
      </w:r>
      <w:r w:rsidRPr="00276142">
        <w:rPr>
          <w:sz w:val="28"/>
          <w:szCs w:val="28"/>
        </w:rPr>
        <w:t>ис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ч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и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в</w:t>
      </w:r>
      <w:r w:rsidRPr="00276142">
        <w:rPr>
          <w:spacing w:val="8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в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10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</w:t>
      </w:r>
      <w:r w:rsidRPr="00276142">
        <w:rPr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г</w:t>
      </w:r>
      <w:r w:rsidRPr="00276142">
        <w:rPr>
          <w:sz w:val="28"/>
          <w:szCs w:val="28"/>
        </w:rPr>
        <w:t>ии</w:t>
      </w:r>
      <w:r w:rsidRPr="00276142">
        <w:rPr>
          <w:spacing w:val="7"/>
          <w:sz w:val="28"/>
          <w:szCs w:val="28"/>
        </w:rPr>
        <w:t xml:space="preserve"> </w:t>
      </w:r>
      <w:r w:rsidRPr="00276142">
        <w:rPr>
          <w:sz w:val="28"/>
          <w:szCs w:val="28"/>
        </w:rPr>
        <w:t>в</w:t>
      </w:r>
      <w:r w:rsidRPr="00276142">
        <w:rPr>
          <w:spacing w:val="8"/>
          <w:sz w:val="28"/>
          <w:szCs w:val="28"/>
        </w:rPr>
        <w:t xml:space="preserve"> </w:t>
      </w:r>
      <w:r w:rsidRPr="00276142">
        <w:rPr>
          <w:sz w:val="28"/>
          <w:szCs w:val="28"/>
        </w:rPr>
        <w:t>г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д</w:t>
      </w:r>
      <w:r w:rsidRPr="00276142">
        <w:rPr>
          <w:sz w:val="28"/>
          <w:szCs w:val="28"/>
        </w:rPr>
        <w:t>у</w:t>
      </w:r>
      <w:r w:rsidRPr="00276142">
        <w:rPr>
          <w:spacing w:val="5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з</w:t>
      </w:r>
      <w:r w:rsidRPr="00276142">
        <w:rPr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ц</w:t>
      </w:r>
      <w:r w:rsidRPr="00276142">
        <w:rPr>
          <w:sz w:val="28"/>
          <w:szCs w:val="28"/>
        </w:rPr>
        <w:t>ии</w:t>
      </w:r>
      <w:r w:rsidRPr="00276142">
        <w:rPr>
          <w:spacing w:val="7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и</w:t>
      </w:r>
      <w:r w:rsidRPr="00276142">
        <w:rPr>
          <w:sz w:val="28"/>
          <w:szCs w:val="28"/>
        </w:rPr>
        <w:t>н</w:t>
      </w:r>
      <w:r w:rsidRPr="00276142">
        <w:rPr>
          <w:spacing w:val="-1"/>
          <w:sz w:val="28"/>
          <w:szCs w:val="28"/>
        </w:rPr>
        <w:t>в</w:t>
      </w:r>
      <w:r w:rsidRPr="00276142">
        <w:rPr>
          <w:sz w:val="28"/>
          <w:szCs w:val="28"/>
        </w:rPr>
        <w:t>ес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и</w:t>
      </w:r>
      <w:r w:rsidRPr="00276142">
        <w:rPr>
          <w:spacing w:val="-2"/>
          <w:sz w:val="28"/>
          <w:szCs w:val="28"/>
        </w:rPr>
        <w:t>ци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 xml:space="preserve">й </w:t>
      </w:r>
      <w:r w:rsidRPr="00276142">
        <w:rPr>
          <w:spacing w:val="-2"/>
          <w:sz w:val="28"/>
          <w:szCs w:val="28"/>
        </w:rPr>
        <w:t>пр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г</w:t>
      </w:r>
      <w:r w:rsidRPr="00276142">
        <w:rPr>
          <w:spacing w:val="-2"/>
          <w:sz w:val="28"/>
          <w:szCs w:val="28"/>
        </w:rPr>
        <w:t>р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мм</w:t>
      </w:r>
      <w:r w:rsidRPr="00276142">
        <w:rPr>
          <w:spacing w:val="-2"/>
          <w:sz w:val="28"/>
          <w:szCs w:val="28"/>
        </w:rPr>
        <w:t>ы;</w:t>
      </w:r>
    </w:p>
    <w:p w:rsidR="00BF04A3" w:rsidRPr="00276142" w:rsidRDefault="00BF04A3" w:rsidP="00CD767B">
      <w:pPr>
        <w:pStyle w:val="TableParagraph"/>
        <w:kinsoku w:val="0"/>
        <w:overflowPunct w:val="0"/>
        <w:jc w:val="both"/>
        <w:rPr>
          <w:sz w:val="17"/>
          <w:szCs w:val="17"/>
        </w:rPr>
      </w:pPr>
    </w:p>
    <w:p w:rsidR="00BF04A3" w:rsidRPr="00276142" w:rsidRDefault="00BF04A3" w:rsidP="00CD767B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r w:rsidRPr="00276142">
        <w:rPr>
          <w:spacing w:val="17"/>
          <w:position w:val="1"/>
          <w:sz w:val="26"/>
          <w:szCs w:val="26"/>
        </w:rPr>
        <w:t>t</w:t>
      </w:r>
      <w:r w:rsidRPr="00276142">
        <w:rPr>
          <w:position w:val="-6"/>
          <w:sz w:val="15"/>
          <w:szCs w:val="15"/>
        </w:rPr>
        <w:t xml:space="preserve">n  </w:t>
      </w:r>
      <w:r w:rsidRPr="00276142">
        <w:rPr>
          <w:spacing w:val="23"/>
          <w:position w:val="-6"/>
          <w:sz w:val="15"/>
          <w:szCs w:val="15"/>
        </w:rPr>
        <w:t xml:space="preserve"> </w:t>
      </w:r>
      <w:r w:rsidRPr="00276142">
        <w:rPr>
          <w:sz w:val="28"/>
          <w:szCs w:val="28"/>
        </w:rPr>
        <w:t>-</w:t>
      </w:r>
      <w:r w:rsidRPr="00276142">
        <w:rPr>
          <w:spacing w:val="9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тв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тв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ющ</w:t>
      </w:r>
      <w:r w:rsidRPr="00276142">
        <w:rPr>
          <w:sz w:val="28"/>
          <w:szCs w:val="28"/>
        </w:rPr>
        <w:t>ий</w:t>
      </w:r>
      <w:r w:rsidRPr="00276142">
        <w:rPr>
          <w:spacing w:val="7"/>
          <w:sz w:val="28"/>
          <w:szCs w:val="28"/>
        </w:rPr>
        <w:t xml:space="preserve"> </w:t>
      </w:r>
      <w:r w:rsidRPr="00276142">
        <w:rPr>
          <w:sz w:val="28"/>
          <w:szCs w:val="28"/>
        </w:rPr>
        <w:t>г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д</w:t>
      </w:r>
      <w:r w:rsidRPr="00276142">
        <w:rPr>
          <w:spacing w:val="11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р</w:t>
      </w:r>
      <w:r w:rsidRPr="00276142">
        <w:rPr>
          <w:sz w:val="28"/>
          <w:szCs w:val="28"/>
        </w:rPr>
        <w:t>еа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з</w:t>
      </w:r>
      <w:r w:rsidRPr="00276142">
        <w:rPr>
          <w:spacing w:val="-3"/>
          <w:sz w:val="28"/>
          <w:szCs w:val="28"/>
        </w:rPr>
        <w:t>а</w:t>
      </w:r>
      <w:r w:rsidRPr="00276142">
        <w:rPr>
          <w:sz w:val="28"/>
          <w:szCs w:val="28"/>
        </w:rPr>
        <w:t>ц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и</w:t>
      </w:r>
      <w:r w:rsidRPr="00276142">
        <w:rPr>
          <w:spacing w:val="7"/>
          <w:sz w:val="28"/>
          <w:szCs w:val="28"/>
        </w:rPr>
        <w:t xml:space="preserve"> </w:t>
      </w:r>
      <w:r w:rsidRPr="00276142">
        <w:rPr>
          <w:sz w:val="28"/>
          <w:szCs w:val="28"/>
        </w:rPr>
        <w:t>ин</w:t>
      </w:r>
      <w:r w:rsidRPr="00276142">
        <w:rPr>
          <w:spacing w:val="-3"/>
          <w:sz w:val="28"/>
          <w:szCs w:val="28"/>
        </w:rPr>
        <w:t>в</w:t>
      </w:r>
      <w:r w:rsidRPr="00276142">
        <w:rPr>
          <w:sz w:val="28"/>
          <w:szCs w:val="28"/>
        </w:rPr>
        <w:t>ес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ц</w:t>
      </w:r>
      <w:r w:rsidRPr="00276142">
        <w:rPr>
          <w:spacing w:val="-2"/>
          <w:sz w:val="28"/>
          <w:szCs w:val="28"/>
        </w:rPr>
        <w:t>и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2"/>
          <w:sz w:val="28"/>
          <w:szCs w:val="28"/>
        </w:rPr>
        <w:t>нн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8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ро</w:t>
      </w:r>
      <w:r w:rsidRPr="00276142">
        <w:rPr>
          <w:spacing w:val="-3"/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мм</w:t>
      </w:r>
      <w:r w:rsidRPr="00276142">
        <w:rPr>
          <w:sz w:val="28"/>
          <w:szCs w:val="28"/>
        </w:rPr>
        <w:t>ы,</w:t>
      </w:r>
      <w:r w:rsidRPr="00276142">
        <w:rPr>
          <w:spacing w:val="6"/>
          <w:sz w:val="28"/>
          <w:szCs w:val="28"/>
        </w:rPr>
        <w:t xml:space="preserve"> </w:t>
      </w:r>
      <w:r w:rsidRPr="00276142">
        <w:rPr>
          <w:sz w:val="28"/>
          <w:szCs w:val="28"/>
        </w:rPr>
        <w:t>на</w:t>
      </w:r>
      <w:r w:rsidRPr="00276142">
        <w:rPr>
          <w:spacing w:val="9"/>
          <w:sz w:val="28"/>
          <w:szCs w:val="28"/>
        </w:rPr>
        <w:t xml:space="preserve"> </w:t>
      </w:r>
      <w:proofErr w:type="gramStart"/>
      <w:r w:rsidRPr="00276142">
        <w:rPr>
          <w:spacing w:val="-3"/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2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1"/>
        </w:rPr>
        <w:t xml:space="preserve"> 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2"/>
          <w:sz w:val="28"/>
          <w:szCs w:val="28"/>
        </w:rPr>
        <w:t>ы</w:t>
      </w:r>
      <w:r w:rsidRPr="00276142">
        <w:rPr>
          <w:sz w:val="28"/>
          <w:szCs w:val="28"/>
        </w:rPr>
        <w:t>й</w:t>
      </w:r>
      <w:proofErr w:type="gramEnd"/>
      <w:r w:rsidRPr="00276142">
        <w:rPr>
          <w:spacing w:val="36"/>
          <w:sz w:val="28"/>
          <w:szCs w:val="28"/>
        </w:rPr>
        <w:t xml:space="preserve"> 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ана</w:t>
      </w:r>
      <w:r w:rsidRPr="00276142">
        <w:rPr>
          <w:spacing w:val="-1"/>
          <w:sz w:val="28"/>
          <w:szCs w:val="28"/>
        </w:rPr>
        <w:t>вл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в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ю</w:t>
      </w:r>
      <w:r w:rsidRPr="00276142">
        <w:rPr>
          <w:spacing w:val="-3"/>
          <w:sz w:val="28"/>
          <w:szCs w:val="28"/>
        </w:rPr>
        <w:t>т</w:t>
      </w:r>
      <w:r w:rsidRPr="00276142">
        <w:rPr>
          <w:sz w:val="28"/>
          <w:szCs w:val="28"/>
        </w:rPr>
        <w:t>ся</w:t>
      </w:r>
      <w:r w:rsidRPr="00276142">
        <w:rPr>
          <w:spacing w:val="35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ка</w:t>
      </w:r>
      <w:r w:rsidRPr="00276142">
        <w:rPr>
          <w:spacing w:val="-1"/>
          <w:sz w:val="28"/>
          <w:szCs w:val="28"/>
        </w:rPr>
        <w:t>з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-4"/>
          <w:sz w:val="28"/>
          <w:szCs w:val="28"/>
        </w:rPr>
        <w:t>л</w:t>
      </w:r>
      <w:r w:rsidRPr="00276142">
        <w:rPr>
          <w:sz w:val="28"/>
          <w:szCs w:val="28"/>
        </w:rPr>
        <w:t>и</w:t>
      </w:r>
      <w:r w:rsidRPr="00276142">
        <w:rPr>
          <w:spacing w:val="36"/>
          <w:sz w:val="28"/>
          <w:szCs w:val="28"/>
        </w:rPr>
        <w:t xml:space="preserve"> </w:t>
      </w:r>
      <w:r w:rsidRPr="00276142">
        <w:rPr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1"/>
          <w:sz w:val="28"/>
          <w:szCs w:val="28"/>
        </w:rPr>
        <w:t>д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ж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и</w:t>
      </w:r>
      <w:r w:rsidRPr="00276142">
        <w:rPr>
          <w:spacing w:val="34"/>
          <w:sz w:val="28"/>
          <w:szCs w:val="28"/>
        </w:rPr>
        <w:t xml:space="preserve"> </w:t>
      </w:r>
      <w:r w:rsidRPr="00276142">
        <w:rPr>
          <w:sz w:val="28"/>
          <w:szCs w:val="28"/>
        </w:rPr>
        <w:t>и</w:t>
      </w:r>
      <w:r w:rsidRPr="00276142">
        <w:rPr>
          <w:spacing w:val="36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</w:t>
      </w:r>
      <w:r w:rsidRPr="00276142">
        <w:rPr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ге</w:t>
      </w:r>
      <w:r w:rsidRPr="00276142">
        <w:rPr>
          <w:spacing w:val="-3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и</w:t>
      </w:r>
      <w:r w:rsidRPr="00276142">
        <w:rPr>
          <w:spacing w:val="-3"/>
          <w:sz w:val="28"/>
          <w:szCs w:val="28"/>
        </w:rPr>
        <w:t>ч</w:t>
      </w:r>
      <w:r w:rsidRPr="00276142">
        <w:rPr>
          <w:sz w:val="28"/>
          <w:szCs w:val="28"/>
        </w:rPr>
        <w:t>еск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36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</w:t>
      </w:r>
      <w:r w:rsidRPr="00276142">
        <w:rPr>
          <w:sz w:val="28"/>
          <w:szCs w:val="28"/>
        </w:rPr>
        <w:t>ф</w:t>
      </w:r>
      <w:r w:rsidRPr="00276142">
        <w:rPr>
          <w:spacing w:val="-2"/>
          <w:sz w:val="28"/>
          <w:szCs w:val="28"/>
        </w:rPr>
        <w:t>ф</w:t>
      </w:r>
      <w:r w:rsidRPr="00276142">
        <w:rPr>
          <w:sz w:val="28"/>
          <w:szCs w:val="28"/>
        </w:rPr>
        <w:t>ек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и</w:t>
      </w:r>
      <w:r w:rsidRPr="00276142">
        <w:rPr>
          <w:spacing w:val="-3"/>
          <w:sz w:val="28"/>
          <w:szCs w:val="28"/>
        </w:rPr>
        <w:t>в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 xml:space="preserve">и </w:t>
      </w:r>
      <w:r w:rsidRPr="00276142">
        <w:rPr>
          <w:spacing w:val="1"/>
          <w:sz w:val="28"/>
          <w:szCs w:val="28"/>
        </w:rPr>
        <w:t>об</w:t>
      </w:r>
      <w:r w:rsidRPr="00276142">
        <w:rPr>
          <w:spacing w:val="-2"/>
          <w:sz w:val="28"/>
          <w:szCs w:val="28"/>
        </w:rPr>
        <w:t>ъ</w:t>
      </w:r>
      <w:r w:rsidRPr="00276142">
        <w:rPr>
          <w:sz w:val="28"/>
          <w:szCs w:val="28"/>
        </w:rPr>
        <w:t>е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в</w:t>
      </w:r>
      <w:r w:rsidRPr="00276142">
        <w:rPr>
          <w:spacing w:val="-1"/>
          <w:sz w:val="28"/>
          <w:szCs w:val="28"/>
        </w:rPr>
        <w:t xml:space="preserve"> 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с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б</w:t>
      </w:r>
      <w:r w:rsidRPr="00276142">
        <w:rPr>
          <w:sz w:val="28"/>
          <w:szCs w:val="28"/>
        </w:rPr>
        <w:t>же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и</w:t>
      </w:r>
      <w:r w:rsidRPr="00276142">
        <w:rPr>
          <w:spacing w:val="-2"/>
          <w:sz w:val="28"/>
          <w:szCs w:val="28"/>
        </w:rPr>
        <w:t>я</w:t>
      </w:r>
      <w:r w:rsidRPr="00276142">
        <w:rPr>
          <w:sz w:val="28"/>
          <w:szCs w:val="28"/>
        </w:rPr>
        <w:t>;</w:t>
      </w:r>
    </w:p>
    <w:p w:rsidR="00BF04A3" w:rsidRPr="00276142" w:rsidRDefault="00BF04A3" w:rsidP="00CD767B">
      <w:pPr>
        <w:pStyle w:val="TableParagraph"/>
        <w:kinsoku w:val="0"/>
        <w:overflowPunct w:val="0"/>
        <w:ind w:firstLine="773"/>
        <w:jc w:val="both"/>
        <w:rPr>
          <w:sz w:val="28"/>
          <w:szCs w:val="28"/>
        </w:rPr>
      </w:pPr>
      <w:r w:rsidRPr="00276142">
        <w:rPr>
          <w:spacing w:val="16"/>
          <w:position w:val="1"/>
          <w:sz w:val="26"/>
          <w:szCs w:val="26"/>
        </w:rPr>
        <w:t>t</w:t>
      </w:r>
      <w:r w:rsidRPr="00276142">
        <w:rPr>
          <w:position w:val="-6"/>
          <w:sz w:val="15"/>
          <w:szCs w:val="15"/>
        </w:rPr>
        <w:t>0</w:t>
      </w:r>
      <w:r w:rsidRPr="00276142">
        <w:rPr>
          <w:spacing w:val="25"/>
          <w:position w:val="-6"/>
          <w:sz w:val="15"/>
          <w:szCs w:val="15"/>
        </w:rPr>
        <w:t xml:space="preserve"> </w:t>
      </w:r>
      <w:r w:rsidRPr="00276142">
        <w:rPr>
          <w:spacing w:val="7"/>
          <w:position w:val="1"/>
          <w:sz w:val="26"/>
          <w:szCs w:val="26"/>
        </w:rPr>
        <w:t>−</w:t>
      </w:r>
      <w:r w:rsidRPr="00276142">
        <w:rPr>
          <w:position w:val="1"/>
          <w:sz w:val="26"/>
          <w:szCs w:val="26"/>
        </w:rPr>
        <w:t>1</w:t>
      </w:r>
      <w:r w:rsidRPr="00276142">
        <w:rPr>
          <w:spacing w:val="18"/>
          <w:position w:val="1"/>
          <w:sz w:val="26"/>
          <w:szCs w:val="26"/>
        </w:rPr>
        <w:t xml:space="preserve"> </w:t>
      </w:r>
      <w:r w:rsidRPr="00276142">
        <w:rPr>
          <w:sz w:val="28"/>
          <w:szCs w:val="28"/>
        </w:rPr>
        <w:t>-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z w:val="28"/>
          <w:szCs w:val="28"/>
        </w:rPr>
        <w:t>г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д</w:t>
      </w:r>
      <w:r w:rsidRPr="00276142">
        <w:rPr>
          <w:sz w:val="28"/>
          <w:szCs w:val="28"/>
        </w:rPr>
        <w:t>,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-2"/>
          <w:sz w:val="28"/>
          <w:szCs w:val="28"/>
        </w:rPr>
        <w:t>р</w:t>
      </w:r>
      <w:r w:rsidRPr="00276142">
        <w:rPr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д</w:t>
      </w:r>
      <w:r w:rsidRPr="00276142">
        <w:rPr>
          <w:spacing w:val="-3"/>
          <w:sz w:val="28"/>
          <w:szCs w:val="28"/>
        </w:rPr>
        <w:t>ше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тв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ющ</w:t>
      </w:r>
      <w:r w:rsidRPr="00276142">
        <w:rPr>
          <w:sz w:val="28"/>
          <w:szCs w:val="28"/>
        </w:rPr>
        <w:t>ий г</w:t>
      </w:r>
      <w:r w:rsidRPr="00276142">
        <w:rPr>
          <w:spacing w:val="1"/>
          <w:sz w:val="28"/>
          <w:szCs w:val="28"/>
        </w:rPr>
        <w:t>од</w:t>
      </w:r>
      <w:r w:rsidRPr="00276142">
        <w:rPr>
          <w:sz w:val="28"/>
          <w:szCs w:val="28"/>
        </w:rPr>
        <w:t>у</w:t>
      </w:r>
      <w:r w:rsidRPr="00276142">
        <w:rPr>
          <w:spacing w:val="-4"/>
          <w:sz w:val="28"/>
          <w:szCs w:val="28"/>
        </w:rPr>
        <w:t xml:space="preserve"> </w:t>
      </w:r>
      <w:r w:rsidRPr="00276142">
        <w:rPr>
          <w:sz w:val="28"/>
          <w:szCs w:val="28"/>
        </w:rPr>
        <w:t>на</w:t>
      </w:r>
      <w:r w:rsidRPr="00276142">
        <w:rPr>
          <w:spacing w:val="-3"/>
          <w:sz w:val="28"/>
          <w:szCs w:val="28"/>
        </w:rPr>
        <w:t>ч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еа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и</w:t>
      </w:r>
      <w:r w:rsidRPr="00276142">
        <w:rPr>
          <w:spacing w:val="-3"/>
          <w:sz w:val="28"/>
          <w:szCs w:val="28"/>
        </w:rPr>
        <w:t>з</w:t>
      </w:r>
      <w:r w:rsidRPr="00276142">
        <w:rPr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ц</w:t>
      </w:r>
      <w:r w:rsidRPr="00276142">
        <w:rPr>
          <w:sz w:val="28"/>
          <w:szCs w:val="28"/>
        </w:rPr>
        <w:t>ии</w:t>
      </w:r>
      <w:r w:rsidRPr="00276142">
        <w:rPr>
          <w:spacing w:val="-2"/>
          <w:sz w:val="28"/>
          <w:szCs w:val="28"/>
        </w:rPr>
        <w:t xml:space="preserve"> </w:t>
      </w:r>
      <w:r w:rsidRPr="00276142">
        <w:rPr>
          <w:sz w:val="28"/>
          <w:szCs w:val="28"/>
        </w:rPr>
        <w:t>ин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и</w:t>
      </w:r>
      <w:r w:rsidRPr="00276142">
        <w:rPr>
          <w:spacing w:val="-2"/>
          <w:sz w:val="28"/>
          <w:szCs w:val="28"/>
        </w:rPr>
        <w:t>ци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 xml:space="preserve">й </w:t>
      </w:r>
      <w:r w:rsidRPr="00276142">
        <w:rPr>
          <w:spacing w:val="1"/>
          <w:sz w:val="28"/>
          <w:szCs w:val="28"/>
        </w:rPr>
        <w:t>п</w:t>
      </w:r>
      <w:r w:rsidRPr="00276142">
        <w:rPr>
          <w:spacing w:val="-2"/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м</w:t>
      </w:r>
      <w:r w:rsidRPr="00276142">
        <w:rPr>
          <w:spacing w:val="-3"/>
          <w:sz w:val="28"/>
          <w:szCs w:val="28"/>
        </w:rPr>
        <w:t>м</w:t>
      </w:r>
      <w:r w:rsidRPr="00276142">
        <w:rPr>
          <w:spacing w:val="1"/>
          <w:sz w:val="28"/>
          <w:szCs w:val="28"/>
        </w:rPr>
        <w:t>ы</w:t>
      </w:r>
      <w:r w:rsidRPr="00276142">
        <w:rPr>
          <w:sz w:val="28"/>
          <w:szCs w:val="28"/>
        </w:rPr>
        <w:t>.</w:t>
      </w:r>
    </w:p>
    <w:p w:rsidR="000C7591" w:rsidRPr="00276142" w:rsidRDefault="000C7591" w:rsidP="000C7591">
      <w:pPr>
        <w:pStyle w:val="e"/>
        <w:spacing w:before="0"/>
        <w:jc w:val="center"/>
      </w:pPr>
      <w:r w:rsidRPr="00276142">
        <w:rPr>
          <w:spacing w:val="11"/>
          <w:position w:val="4"/>
          <w:sz w:val="28"/>
          <w:szCs w:val="28"/>
        </w:rPr>
        <w:t>P</w:t>
      </w:r>
      <w:r w:rsidRPr="00276142">
        <w:rPr>
          <w:sz w:val="18"/>
          <w:szCs w:val="18"/>
        </w:rPr>
        <w:t xml:space="preserve">п </w:t>
      </w:r>
      <w:proofErr w:type="gramStart"/>
      <w:r w:rsidRPr="00276142">
        <w:rPr>
          <w:spacing w:val="-1"/>
          <w:sz w:val="18"/>
          <w:szCs w:val="18"/>
        </w:rPr>
        <w:t>ис</w:t>
      </w:r>
      <w:r w:rsidRPr="00276142">
        <w:rPr>
          <w:sz w:val="18"/>
          <w:szCs w:val="18"/>
        </w:rPr>
        <w:t>т</w:t>
      </w:r>
      <w:proofErr w:type="gramEnd"/>
      <w:r w:rsidRPr="00276142">
        <w:rPr>
          <w:spacing w:val="1"/>
          <w:sz w:val="18"/>
          <w:szCs w:val="18"/>
        </w:rPr>
        <w:t xml:space="preserve"> о</w:t>
      </w:r>
      <w:r w:rsidRPr="00276142">
        <w:rPr>
          <w:sz w:val="18"/>
          <w:szCs w:val="18"/>
        </w:rPr>
        <w:t>т</w:t>
      </w:r>
      <w:r w:rsidRPr="00276142">
        <w:rPr>
          <w:spacing w:val="1"/>
          <w:sz w:val="18"/>
          <w:szCs w:val="18"/>
        </w:rPr>
        <w:t xml:space="preserve"> </w:t>
      </w:r>
      <w:r w:rsidRPr="00276142">
        <w:rPr>
          <w:spacing w:val="-2"/>
          <w:sz w:val="18"/>
          <w:szCs w:val="18"/>
        </w:rPr>
        <w:t>t</w:t>
      </w:r>
      <w:r w:rsidRPr="00276142">
        <w:rPr>
          <w:sz w:val="18"/>
          <w:szCs w:val="18"/>
        </w:rPr>
        <w:t>n</w:t>
      </w:r>
      <w:r w:rsidRPr="00276142">
        <w:rPr>
          <w:spacing w:val="37"/>
          <w:sz w:val="18"/>
          <w:szCs w:val="18"/>
        </w:rPr>
        <w:t xml:space="preserve"> </w:t>
      </w:r>
      <w:r w:rsidRPr="00276142">
        <w:rPr>
          <w:position w:val="4"/>
          <w:sz w:val="28"/>
          <w:szCs w:val="28"/>
        </w:rPr>
        <w:t>=</w:t>
      </w:r>
      <w:r w:rsidRPr="00276142">
        <w:rPr>
          <w:spacing w:val="-3"/>
          <w:position w:val="4"/>
          <w:sz w:val="28"/>
          <w:szCs w:val="28"/>
        </w:rPr>
        <w:t xml:space="preserve"> </w:t>
      </w:r>
      <w:r w:rsidRPr="00276142">
        <w:rPr>
          <w:position w:val="4"/>
          <w:sz w:val="28"/>
          <w:szCs w:val="28"/>
        </w:rPr>
        <w:t>0</w:t>
      </w:r>
    </w:p>
    <w:p w:rsidR="000C7591" w:rsidRPr="00276142" w:rsidRDefault="000C7591" w:rsidP="000C7591">
      <w:pPr>
        <w:ind w:firstLine="567"/>
        <w:rPr>
          <w:sz w:val="28"/>
          <w:szCs w:val="28"/>
        </w:rPr>
      </w:pPr>
    </w:p>
    <w:p w:rsidR="000C7591" w:rsidRPr="00276142" w:rsidRDefault="000C7591" w:rsidP="000C7591">
      <w:pPr>
        <w:ind w:firstLine="567"/>
        <w:rPr>
          <w:sz w:val="28"/>
          <w:szCs w:val="28"/>
        </w:rPr>
      </w:pPr>
      <w:r w:rsidRPr="00276142">
        <w:rPr>
          <w:sz w:val="28"/>
          <w:szCs w:val="28"/>
        </w:rPr>
        <w:t>В период с 2018-2019 года прекращений в подачи тепловой энергии тепл</w:t>
      </w:r>
      <w:r w:rsidRPr="00276142">
        <w:rPr>
          <w:sz w:val="28"/>
          <w:szCs w:val="28"/>
        </w:rPr>
        <w:t>о</w:t>
      </w:r>
      <w:r w:rsidRPr="00276142">
        <w:rPr>
          <w:sz w:val="28"/>
          <w:szCs w:val="28"/>
        </w:rPr>
        <w:t>носителя, в результате технологических нарушений на тепловых сетях, не зафи</w:t>
      </w:r>
      <w:r w:rsidRPr="00276142">
        <w:rPr>
          <w:sz w:val="28"/>
          <w:szCs w:val="28"/>
        </w:rPr>
        <w:t>к</w:t>
      </w:r>
      <w:r w:rsidRPr="00276142">
        <w:rPr>
          <w:sz w:val="28"/>
          <w:szCs w:val="28"/>
        </w:rPr>
        <w:t>сировано.</w:t>
      </w:r>
    </w:p>
    <w:p w:rsidR="002003CC" w:rsidRPr="00276142" w:rsidRDefault="00410621" w:rsidP="002003CC">
      <w:pPr>
        <w:pStyle w:val="2"/>
        <w:numPr>
          <w:ilvl w:val="0"/>
          <w:numId w:val="0"/>
        </w:numPr>
        <w:rPr>
          <w:sz w:val="28"/>
          <w:szCs w:val="28"/>
        </w:rPr>
      </w:pPr>
      <w:bookmarkStart w:id="23" w:name="_Toc8227859"/>
      <w:r w:rsidRPr="00276142">
        <w:rPr>
          <w:sz w:val="28"/>
          <w:szCs w:val="28"/>
        </w:rPr>
        <w:t>1</w:t>
      </w:r>
      <w:r w:rsidR="001F2A7A" w:rsidRPr="00276142">
        <w:rPr>
          <w:sz w:val="28"/>
          <w:szCs w:val="28"/>
        </w:rPr>
        <w:t>4</w:t>
      </w:r>
      <w:r w:rsidR="002003CC" w:rsidRPr="00276142">
        <w:rPr>
          <w:sz w:val="28"/>
          <w:szCs w:val="28"/>
        </w:rPr>
        <w:t>.3. Удельный расход условного топлива на единицу тепловой энергии, отпускаемой с коллекторов источников тепловой энергии</w:t>
      </w:r>
      <w:bookmarkEnd w:id="23"/>
    </w:p>
    <w:p w:rsidR="00A0281C" w:rsidRPr="00276142" w:rsidRDefault="00A0281C" w:rsidP="00CD767B">
      <w:pPr>
        <w:pStyle w:val="TableParagraph"/>
        <w:kinsoku w:val="0"/>
        <w:overflowPunct w:val="0"/>
        <w:ind w:left="2483" w:right="1914"/>
        <w:jc w:val="center"/>
        <w:rPr>
          <w:sz w:val="28"/>
          <w:szCs w:val="28"/>
        </w:rPr>
      </w:pPr>
      <w:r w:rsidRPr="00276142">
        <w:rPr>
          <w:spacing w:val="11"/>
          <w:sz w:val="28"/>
          <w:szCs w:val="28"/>
        </w:rPr>
        <w:t>в</w:t>
      </w:r>
      <w:r w:rsidR="003E6CD0" w:rsidRPr="00276142">
        <w:rPr>
          <w:spacing w:val="1"/>
          <w:position w:val="-4"/>
          <w:sz w:val="18"/>
          <w:szCs w:val="18"/>
        </w:rPr>
        <w:t>тут</w:t>
      </w:r>
      <w:r w:rsidRPr="00276142">
        <w:rPr>
          <w:position w:val="-4"/>
          <w:sz w:val="18"/>
          <w:szCs w:val="18"/>
        </w:rPr>
        <w:t xml:space="preserve"> </w:t>
      </w:r>
      <w:r w:rsidRPr="00276142">
        <w:rPr>
          <w:spacing w:val="36"/>
          <w:position w:val="-4"/>
          <w:sz w:val="18"/>
          <w:szCs w:val="18"/>
        </w:rPr>
        <w:t xml:space="preserve"> </w:t>
      </w:r>
      <w:r w:rsidRPr="00276142">
        <w:rPr>
          <w:sz w:val="28"/>
          <w:szCs w:val="28"/>
        </w:rPr>
        <w:t>=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z w:val="28"/>
          <w:szCs w:val="28"/>
        </w:rPr>
        <w:t>(</w:t>
      </w:r>
      <w:proofErr w:type="gramStart"/>
      <w:r w:rsidRPr="00276142">
        <w:rPr>
          <w:spacing w:val="9"/>
          <w:sz w:val="28"/>
          <w:szCs w:val="28"/>
        </w:rPr>
        <w:t>B</w:t>
      </w:r>
      <w:proofErr w:type="gramEnd"/>
      <w:r w:rsidRPr="00276142">
        <w:rPr>
          <w:spacing w:val="1"/>
          <w:position w:val="-4"/>
          <w:sz w:val="18"/>
          <w:szCs w:val="18"/>
        </w:rPr>
        <w:t>о</w:t>
      </w:r>
      <w:r w:rsidRPr="00276142">
        <w:rPr>
          <w:position w:val="-4"/>
          <w:sz w:val="18"/>
          <w:szCs w:val="18"/>
        </w:rPr>
        <w:t>т</w:t>
      </w:r>
      <w:r w:rsidRPr="00276142">
        <w:rPr>
          <w:spacing w:val="11"/>
          <w:position w:val="-4"/>
          <w:sz w:val="18"/>
          <w:szCs w:val="18"/>
        </w:rPr>
        <w:t>п</w:t>
      </w:r>
      <w:r w:rsidRPr="00276142">
        <w:rPr>
          <w:sz w:val="28"/>
          <w:szCs w:val="28"/>
        </w:rPr>
        <w:t xml:space="preserve">/ </w:t>
      </w:r>
      <w:r w:rsidRPr="00276142">
        <w:rPr>
          <w:spacing w:val="10"/>
          <w:sz w:val="28"/>
          <w:szCs w:val="28"/>
        </w:rPr>
        <w:t>Q</w:t>
      </w:r>
      <w:r w:rsidRPr="00276142">
        <w:rPr>
          <w:spacing w:val="-2"/>
          <w:position w:val="-4"/>
          <w:sz w:val="18"/>
          <w:szCs w:val="18"/>
        </w:rPr>
        <w:t>о</w:t>
      </w:r>
      <w:r w:rsidRPr="00276142">
        <w:rPr>
          <w:position w:val="-4"/>
          <w:sz w:val="18"/>
          <w:szCs w:val="18"/>
        </w:rPr>
        <w:t>т</w:t>
      </w:r>
      <w:r w:rsidRPr="00276142">
        <w:rPr>
          <w:spacing w:val="11"/>
          <w:position w:val="-4"/>
          <w:sz w:val="18"/>
          <w:szCs w:val="18"/>
        </w:rPr>
        <w:t>п</w:t>
      </w:r>
      <w:r w:rsidRPr="00276142">
        <w:rPr>
          <w:sz w:val="28"/>
          <w:szCs w:val="28"/>
        </w:rPr>
        <w:t>)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z w:val="28"/>
          <w:szCs w:val="28"/>
        </w:rPr>
        <w:t>/</w:t>
      </w:r>
      <w:r w:rsidRPr="00276142">
        <w:rPr>
          <w:spacing w:val="-2"/>
          <w:sz w:val="28"/>
          <w:szCs w:val="28"/>
        </w:rPr>
        <w:t xml:space="preserve"> 0</w:t>
      </w:r>
      <w:r w:rsidRPr="00276142">
        <w:rPr>
          <w:spacing w:val="-1"/>
          <w:sz w:val="28"/>
          <w:szCs w:val="28"/>
        </w:rPr>
        <w:t>,</w:t>
      </w:r>
      <w:r w:rsidRPr="00276142">
        <w:rPr>
          <w:spacing w:val="1"/>
          <w:sz w:val="28"/>
          <w:szCs w:val="28"/>
        </w:rPr>
        <w:t>0</w:t>
      </w:r>
      <w:r w:rsidRPr="00276142">
        <w:rPr>
          <w:spacing w:val="-2"/>
          <w:sz w:val="28"/>
          <w:szCs w:val="28"/>
        </w:rPr>
        <w:t>01</w:t>
      </w:r>
    </w:p>
    <w:p w:rsidR="00A0281C" w:rsidRPr="00276142" w:rsidRDefault="00A0281C" w:rsidP="00CD767B">
      <w:pPr>
        <w:pStyle w:val="TableParagraph"/>
        <w:kinsoku w:val="0"/>
        <w:overflowPunct w:val="0"/>
        <w:rPr>
          <w:sz w:val="20"/>
          <w:szCs w:val="20"/>
        </w:rPr>
      </w:pPr>
    </w:p>
    <w:p w:rsidR="00A0281C" w:rsidRPr="00276142" w:rsidRDefault="00A0281C" w:rsidP="00CD767B">
      <w:pPr>
        <w:pStyle w:val="TableParagraph"/>
        <w:kinsoku w:val="0"/>
        <w:overflowPunct w:val="0"/>
        <w:rPr>
          <w:sz w:val="20"/>
          <w:szCs w:val="20"/>
        </w:rPr>
      </w:pPr>
    </w:p>
    <w:p w:rsidR="00A0281C" w:rsidRPr="00276142" w:rsidRDefault="00A0281C" w:rsidP="00CD767B">
      <w:pPr>
        <w:pStyle w:val="TableParagraph"/>
        <w:kinsoku w:val="0"/>
        <w:overflowPunct w:val="0"/>
        <w:ind w:right="-59" w:firstLine="566"/>
        <w:jc w:val="both"/>
        <w:rPr>
          <w:sz w:val="28"/>
          <w:szCs w:val="28"/>
        </w:rPr>
      </w:pPr>
      <w:r w:rsidRPr="00276142">
        <w:rPr>
          <w:spacing w:val="11"/>
          <w:sz w:val="28"/>
          <w:szCs w:val="28"/>
        </w:rPr>
        <w:t>B</w:t>
      </w:r>
      <w:r w:rsidRPr="00276142">
        <w:rPr>
          <w:spacing w:val="1"/>
          <w:position w:val="-4"/>
          <w:sz w:val="18"/>
          <w:szCs w:val="18"/>
        </w:rPr>
        <w:t>о</w:t>
      </w:r>
      <w:r w:rsidRPr="00276142">
        <w:rPr>
          <w:position w:val="-4"/>
          <w:sz w:val="18"/>
          <w:szCs w:val="18"/>
        </w:rPr>
        <w:t xml:space="preserve">тп </w:t>
      </w:r>
      <w:r w:rsidRPr="00276142">
        <w:rPr>
          <w:spacing w:val="3"/>
          <w:position w:val="-4"/>
          <w:sz w:val="18"/>
          <w:szCs w:val="18"/>
        </w:rPr>
        <w:t xml:space="preserve"> </w:t>
      </w:r>
      <w:r w:rsidRPr="00276142">
        <w:rPr>
          <w:sz w:val="28"/>
          <w:szCs w:val="28"/>
        </w:rPr>
        <w:t>–</w:t>
      </w:r>
      <w:r w:rsidRPr="00276142">
        <w:rPr>
          <w:spacing w:val="15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б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ь</w:t>
      </w:r>
      <w:r w:rsidRPr="00276142">
        <w:rPr>
          <w:spacing w:val="10"/>
          <w:sz w:val="28"/>
          <w:szCs w:val="28"/>
        </w:rPr>
        <w:t xml:space="preserve"> </w:t>
      </w:r>
      <w:r w:rsidRPr="00276142">
        <w:rPr>
          <w:sz w:val="28"/>
          <w:szCs w:val="28"/>
        </w:rPr>
        <w:t>в</w:t>
      </w:r>
      <w:r w:rsidRPr="00276142">
        <w:rPr>
          <w:spacing w:val="13"/>
          <w:sz w:val="28"/>
          <w:szCs w:val="28"/>
        </w:rPr>
        <w:t xml:space="preserve"> 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но</w:t>
      </w:r>
      <w:r w:rsidRPr="00276142">
        <w:rPr>
          <w:sz w:val="28"/>
          <w:szCs w:val="28"/>
        </w:rPr>
        <w:t>м</w:t>
      </w:r>
      <w:r w:rsidRPr="00276142">
        <w:rPr>
          <w:spacing w:val="13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оп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и</w:t>
      </w:r>
      <w:r w:rsidRPr="00276142">
        <w:rPr>
          <w:spacing w:val="-3"/>
          <w:sz w:val="28"/>
          <w:szCs w:val="28"/>
        </w:rPr>
        <w:t>в</w:t>
      </w:r>
      <w:r w:rsidRPr="00276142">
        <w:rPr>
          <w:sz w:val="28"/>
          <w:szCs w:val="28"/>
        </w:rPr>
        <w:t>е</w:t>
      </w:r>
      <w:r w:rsidRPr="00276142">
        <w:rPr>
          <w:spacing w:val="11"/>
          <w:sz w:val="28"/>
          <w:szCs w:val="28"/>
        </w:rPr>
        <w:t xml:space="preserve"> </w:t>
      </w:r>
      <w:r w:rsidRPr="00276142">
        <w:rPr>
          <w:sz w:val="28"/>
          <w:szCs w:val="28"/>
        </w:rPr>
        <w:t>на</w:t>
      </w:r>
      <w:r w:rsidRPr="00276142">
        <w:rPr>
          <w:spacing w:val="11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-2"/>
          <w:sz w:val="28"/>
          <w:szCs w:val="28"/>
        </w:rPr>
        <w:t>ро</w:t>
      </w:r>
      <w:r w:rsidRPr="00276142">
        <w:rPr>
          <w:spacing w:val="1"/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зв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д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в</w:t>
      </w:r>
      <w:r w:rsidRPr="00276142">
        <w:rPr>
          <w:sz w:val="28"/>
          <w:szCs w:val="28"/>
        </w:rPr>
        <w:t>о</w:t>
      </w:r>
      <w:r w:rsidRPr="00276142">
        <w:rPr>
          <w:spacing w:val="15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а,</w:t>
      </w:r>
      <w:r w:rsidRPr="00276142">
        <w:rPr>
          <w:spacing w:val="13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т</w:t>
      </w:r>
      <w:r w:rsidRPr="00276142">
        <w:rPr>
          <w:sz w:val="28"/>
          <w:szCs w:val="28"/>
        </w:rPr>
        <w:t>п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скаем</w:t>
      </w:r>
      <w:proofErr w:type="gramStart"/>
      <w:r w:rsidRPr="00276142">
        <w:rPr>
          <w:spacing w:val="1"/>
          <w:sz w:val="28"/>
          <w:szCs w:val="28"/>
        </w:rPr>
        <w:t>о-</w:t>
      </w:r>
      <w:proofErr w:type="gramEnd"/>
      <w:r w:rsidRPr="00276142">
        <w:rPr>
          <w:spacing w:val="1"/>
          <w:sz w:val="28"/>
          <w:szCs w:val="28"/>
        </w:rPr>
        <w:t xml:space="preserve"> </w:t>
      </w:r>
      <w:r w:rsidRPr="00276142">
        <w:rPr>
          <w:sz w:val="28"/>
          <w:szCs w:val="28"/>
        </w:rPr>
        <w:t>го с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лл</w:t>
      </w:r>
      <w:r w:rsidRPr="00276142">
        <w:rPr>
          <w:sz w:val="28"/>
          <w:szCs w:val="28"/>
        </w:rPr>
        <w:t>ек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ор</w:t>
      </w:r>
      <w:r w:rsidRPr="00276142">
        <w:rPr>
          <w:spacing w:val="1"/>
          <w:sz w:val="28"/>
          <w:szCs w:val="28"/>
        </w:rPr>
        <w:t>о</w:t>
      </w:r>
      <w:r w:rsidR="00B76794" w:rsidRPr="00276142">
        <w:rPr>
          <w:sz w:val="28"/>
          <w:szCs w:val="28"/>
        </w:rPr>
        <w:t>в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ль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й (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);</w:t>
      </w:r>
    </w:p>
    <w:p w:rsidR="00A0281C" w:rsidRPr="00276142" w:rsidRDefault="00A0281C" w:rsidP="00CD767B">
      <w:pPr>
        <w:pStyle w:val="TableParagraph"/>
        <w:kinsoku w:val="0"/>
        <w:overflowPunct w:val="0"/>
        <w:ind w:right="-59" w:firstLine="629"/>
        <w:jc w:val="both"/>
        <w:rPr>
          <w:sz w:val="28"/>
          <w:szCs w:val="28"/>
        </w:rPr>
      </w:pPr>
      <w:proofErr w:type="gramStart"/>
      <w:r w:rsidRPr="00276142">
        <w:rPr>
          <w:spacing w:val="-2"/>
          <w:sz w:val="28"/>
          <w:szCs w:val="28"/>
        </w:rPr>
        <w:t>Q</w:t>
      </w:r>
      <w:proofErr w:type="gramEnd"/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 xml:space="preserve">п – 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и</w:t>
      </w:r>
      <w:r w:rsidRPr="00276142">
        <w:rPr>
          <w:spacing w:val="-3"/>
          <w:sz w:val="28"/>
          <w:szCs w:val="28"/>
        </w:rPr>
        <w:t>че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тв</w:t>
      </w:r>
      <w:r w:rsidRPr="00276142">
        <w:rPr>
          <w:sz w:val="28"/>
          <w:szCs w:val="28"/>
        </w:rPr>
        <w:t xml:space="preserve">о 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п</w:t>
      </w:r>
      <w:r w:rsidRPr="00276142">
        <w:rPr>
          <w:spacing w:val="-4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ы,</w:t>
      </w:r>
      <w:r w:rsidRPr="00276142">
        <w:rPr>
          <w:spacing w:val="-4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п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скае</w:t>
      </w:r>
      <w:r w:rsidRPr="00276142">
        <w:rPr>
          <w:spacing w:val="-3"/>
          <w:sz w:val="28"/>
          <w:szCs w:val="28"/>
        </w:rPr>
        <w:t>м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з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ль</w:t>
      </w:r>
      <w:r w:rsidRPr="00276142">
        <w:rPr>
          <w:spacing w:val="-2"/>
          <w:sz w:val="28"/>
          <w:szCs w:val="28"/>
        </w:rPr>
        <w:t>но</w:t>
      </w:r>
      <w:r w:rsidRPr="00276142">
        <w:rPr>
          <w:sz w:val="28"/>
          <w:szCs w:val="28"/>
        </w:rPr>
        <w:t>й в</w:t>
      </w:r>
      <w:r w:rsidRPr="00276142">
        <w:rPr>
          <w:spacing w:val="-1"/>
          <w:sz w:val="28"/>
          <w:szCs w:val="28"/>
        </w:rPr>
        <w:t xml:space="preserve"> т</w:t>
      </w:r>
      <w:r w:rsidRPr="00276142">
        <w:rPr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ю</w:t>
      </w:r>
      <w:r w:rsidRPr="00276142">
        <w:rPr>
          <w:spacing w:val="-2"/>
          <w:sz w:val="28"/>
          <w:szCs w:val="28"/>
        </w:rPr>
        <w:t xml:space="preserve"> </w:t>
      </w:r>
      <w:r w:rsidRPr="00276142">
        <w:rPr>
          <w:sz w:val="28"/>
          <w:szCs w:val="28"/>
        </w:rPr>
        <w:t>се</w:t>
      </w:r>
      <w:r w:rsidRPr="00276142">
        <w:rPr>
          <w:spacing w:val="-1"/>
          <w:sz w:val="28"/>
          <w:szCs w:val="28"/>
        </w:rPr>
        <w:t>ть</w:t>
      </w:r>
      <w:r w:rsidRPr="00276142">
        <w:rPr>
          <w:sz w:val="28"/>
          <w:szCs w:val="28"/>
        </w:rPr>
        <w:t>, Гка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.</w:t>
      </w:r>
    </w:p>
    <w:p w:rsidR="007A7F9C" w:rsidRPr="00276142" w:rsidRDefault="007A7F9C" w:rsidP="00E745C8">
      <w:pPr>
        <w:pStyle w:val="TableParagraph"/>
        <w:kinsoku w:val="0"/>
        <w:overflowPunct w:val="0"/>
        <w:ind w:right="-59"/>
        <w:jc w:val="center"/>
        <w:rPr>
          <w:sz w:val="28"/>
          <w:szCs w:val="28"/>
        </w:rPr>
      </w:pPr>
    </w:p>
    <w:p w:rsidR="00A0281C" w:rsidRPr="00276142" w:rsidRDefault="00A0281C" w:rsidP="00E745C8">
      <w:pPr>
        <w:pStyle w:val="TableParagraph"/>
        <w:kinsoku w:val="0"/>
        <w:overflowPunct w:val="0"/>
        <w:ind w:right="-59"/>
        <w:jc w:val="center"/>
        <w:rPr>
          <w:spacing w:val="-2"/>
          <w:sz w:val="28"/>
          <w:szCs w:val="28"/>
        </w:rPr>
      </w:pPr>
      <w:proofErr w:type="gramStart"/>
      <w:r w:rsidRPr="00276142">
        <w:rPr>
          <w:sz w:val="28"/>
          <w:szCs w:val="28"/>
        </w:rPr>
        <w:t>B</w:t>
      </w:r>
      <w:proofErr w:type="gramEnd"/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п =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(</w:t>
      </w:r>
      <w:r w:rsidR="0027229C" w:rsidRPr="00276142">
        <w:rPr>
          <w:spacing w:val="-2"/>
          <w:sz w:val="28"/>
          <w:szCs w:val="28"/>
        </w:rPr>
        <w:t>1535,89</w:t>
      </w:r>
      <w:r w:rsidRPr="00276142">
        <w:rPr>
          <w:spacing w:val="1"/>
          <w:sz w:val="28"/>
          <w:szCs w:val="28"/>
        </w:rPr>
        <w:t>/</w:t>
      </w:r>
      <w:r w:rsidR="000D0AD7" w:rsidRPr="00276142">
        <w:rPr>
          <w:spacing w:val="-2"/>
          <w:sz w:val="28"/>
          <w:szCs w:val="28"/>
        </w:rPr>
        <w:t>10389,82</w:t>
      </w:r>
      <w:r w:rsidRPr="00276142">
        <w:rPr>
          <w:spacing w:val="-3"/>
          <w:sz w:val="28"/>
          <w:szCs w:val="28"/>
        </w:rPr>
        <w:t>)</w:t>
      </w:r>
      <w:r w:rsidRPr="00276142">
        <w:rPr>
          <w:spacing w:val="-2"/>
          <w:sz w:val="28"/>
          <w:szCs w:val="28"/>
        </w:rPr>
        <w:t>/</w:t>
      </w:r>
      <w:r w:rsidRPr="00276142">
        <w:rPr>
          <w:spacing w:val="1"/>
          <w:sz w:val="28"/>
          <w:szCs w:val="28"/>
        </w:rPr>
        <w:t>0</w:t>
      </w:r>
      <w:r w:rsidRPr="00276142">
        <w:rPr>
          <w:spacing w:val="-1"/>
          <w:sz w:val="28"/>
          <w:szCs w:val="28"/>
        </w:rPr>
        <w:t>,</w:t>
      </w:r>
      <w:r w:rsidRPr="00276142">
        <w:rPr>
          <w:spacing w:val="-2"/>
          <w:sz w:val="28"/>
          <w:szCs w:val="28"/>
        </w:rPr>
        <w:t>0</w:t>
      </w:r>
      <w:r w:rsidRPr="00276142">
        <w:rPr>
          <w:spacing w:val="1"/>
          <w:sz w:val="28"/>
          <w:szCs w:val="28"/>
        </w:rPr>
        <w:t>0</w:t>
      </w:r>
      <w:r w:rsidRPr="00276142">
        <w:rPr>
          <w:sz w:val="28"/>
          <w:szCs w:val="28"/>
        </w:rPr>
        <w:t>1</w:t>
      </w:r>
      <w:r w:rsidRPr="00276142">
        <w:rPr>
          <w:spacing w:val="-2"/>
          <w:sz w:val="28"/>
          <w:szCs w:val="28"/>
        </w:rPr>
        <w:t xml:space="preserve"> </w:t>
      </w:r>
      <w:r w:rsidRPr="00276142">
        <w:rPr>
          <w:sz w:val="28"/>
          <w:szCs w:val="28"/>
        </w:rPr>
        <w:t>=</w:t>
      </w:r>
      <w:r w:rsidR="0027229C" w:rsidRPr="00276142">
        <w:rPr>
          <w:sz w:val="28"/>
          <w:szCs w:val="28"/>
        </w:rPr>
        <w:t>147,8</w:t>
      </w:r>
    </w:p>
    <w:p w:rsidR="00E745C8" w:rsidRPr="00276142" w:rsidRDefault="00E745C8" w:rsidP="00E745C8">
      <w:pPr>
        <w:pStyle w:val="TableParagraph"/>
        <w:kinsoku w:val="0"/>
        <w:overflowPunct w:val="0"/>
        <w:ind w:right="-59"/>
        <w:jc w:val="center"/>
        <w:rPr>
          <w:sz w:val="28"/>
          <w:szCs w:val="28"/>
        </w:rPr>
      </w:pPr>
    </w:p>
    <w:p w:rsidR="002003CC" w:rsidRPr="00276142" w:rsidRDefault="002003CC" w:rsidP="00CD767B">
      <w:pPr>
        <w:ind w:firstLine="567"/>
        <w:rPr>
          <w:sz w:val="28"/>
          <w:szCs w:val="28"/>
        </w:rPr>
      </w:pPr>
      <w:r w:rsidRPr="00276142">
        <w:rPr>
          <w:sz w:val="28"/>
          <w:szCs w:val="28"/>
        </w:rPr>
        <w:t>Удельный расход условного топлива на единицу тепловой энергии, отпу</w:t>
      </w:r>
      <w:r w:rsidRPr="00276142">
        <w:rPr>
          <w:sz w:val="28"/>
          <w:szCs w:val="28"/>
        </w:rPr>
        <w:t>с</w:t>
      </w:r>
      <w:r w:rsidRPr="00276142">
        <w:rPr>
          <w:sz w:val="28"/>
          <w:szCs w:val="28"/>
        </w:rPr>
        <w:t xml:space="preserve">каемой с коллекторов источников тепловой энергии п. </w:t>
      </w:r>
      <w:r w:rsidR="00BC0DF1" w:rsidRPr="00276142">
        <w:rPr>
          <w:sz w:val="28"/>
          <w:szCs w:val="28"/>
        </w:rPr>
        <w:t>Тея</w:t>
      </w:r>
      <w:r w:rsidRPr="00276142">
        <w:rPr>
          <w:sz w:val="28"/>
          <w:szCs w:val="28"/>
        </w:rPr>
        <w:t xml:space="preserve"> в период </w:t>
      </w:r>
      <w:r w:rsidR="00923AE7" w:rsidRPr="00276142">
        <w:rPr>
          <w:sz w:val="28"/>
          <w:szCs w:val="28"/>
        </w:rPr>
        <w:t>2020</w:t>
      </w:r>
      <w:r w:rsidRPr="00276142">
        <w:rPr>
          <w:sz w:val="28"/>
          <w:szCs w:val="28"/>
        </w:rPr>
        <w:t xml:space="preserve"> – 20</w:t>
      </w:r>
      <w:r w:rsidR="00923AE7" w:rsidRPr="00276142">
        <w:rPr>
          <w:sz w:val="28"/>
          <w:szCs w:val="28"/>
        </w:rPr>
        <w:t>30</w:t>
      </w:r>
      <w:r w:rsidRPr="00276142">
        <w:rPr>
          <w:sz w:val="28"/>
          <w:szCs w:val="28"/>
        </w:rPr>
        <w:t xml:space="preserve"> гг. приведен в табл. </w:t>
      </w:r>
      <w:r w:rsidR="00CD767B" w:rsidRPr="00276142">
        <w:rPr>
          <w:sz w:val="28"/>
          <w:szCs w:val="28"/>
        </w:rPr>
        <w:t>1</w:t>
      </w:r>
      <w:r w:rsidR="00ED6C2C" w:rsidRPr="00276142">
        <w:rPr>
          <w:sz w:val="28"/>
          <w:szCs w:val="28"/>
        </w:rPr>
        <w:t>4</w:t>
      </w:r>
      <w:r w:rsidRPr="00276142">
        <w:rPr>
          <w:sz w:val="28"/>
          <w:szCs w:val="28"/>
        </w:rPr>
        <w:t>.3</w:t>
      </w:r>
      <w:r w:rsidR="00CD767B" w:rsidRPr="00276142">
        <w:rPr>
          <w:sz w:val="28"/>
          <w:szCs w:val="28"/>
        </w:rPr>
        <w:t>.</w:t>
      </w:r>
    </w:p>
    <w:p w:rsidR="00CD767B" w:rsidRPr="00276142" w:rsidRDefault="00CD767B" w:rsidP="00CD767B">
      <w:pPr>
        <w:ind w:firstLine="567"/>
        <w:rPr>
          <w:sz w:val="28"/>
          <w:szCs w:val="28"/>
        </w:rPr>
      </w:pPr>
    </w:p>
    <w:p w:rsidR="002003CC" w:rsidRPr="00276142" w:rsidRDefault="002003CC" w:rsidP="004E35C8">
      <w:pPr>
        <w:spacing w:after="60"/>
        <w:jc w:val="right"/>
        <w:rPr>
          <w:sz w:val="28"/>
          <w:szCs w:val="28"/>
        </w:rPr>
      </w:pPr>
      <w:r w:rsidRPr="00276142">
        <w:rPr>
          <w:color w:val="000000"/>
          <w:sz w:val="28"/>
          <w:szCs w:val="28"/>
        </w:rPr>
        <w:t xml:space="preserve">Таблица </w:t>
      </w:r>
      <w:r w:rsidR="009E7B1C" w:rsidRPr="00276142">
        <w:rPr>
          <w:color w:val="000000"/>
          <w:sz w:val="28"/>
          <w:szCs w:val="28"/>
        </w:rPr>
        <w:t>1</w:t>
      </w:r>
      <w:r w:rsidR="001F2A7A" w:rsidRPr="00276142">
        <w:rPr>
          <w:color w:val="000000"/>
          <w:sz w:val="28"/>
          <w:szCs w:val="28"/>
        </w:rPr>
        <w:t>4</w:t>
      </w:r>
      <w:r w:rsidR="009E7B1C" w:rsidRPr="00276142">
        <w:rPr>
          <w:color w:val="000000"/>
          <w:sz w:val="28"/>
          <w:szCs w:val="28"/>
        </w:rPr>
        <w:t>.</w:t>
      </w:r>
      <w:r w:rsidR="001F2A7A" w:rsidRPr="00276142">
        <w:rPr>
          <w:color w:val="000000"/>
          <w:sz w:val="28"/>
          <w:szCs w:val="28"/>
        </w:rPr>
        <w:t>3</w:t>
      </w:r>
      <w:r w:rsidRPr="00276142">
        <w:rPr>
          <w:color w:val="000000"/>
          <w:sz w:val="28"/>
          <w:szCs w:val="28"/>
        </w:rPr>
        <w:t>.</w:t>
      </w:r>
      <w:r w:rsidR="00CD767B" w:rsidRPr="00276142">
        <w:rPr>
          <w:sz w:val="28"/>
          <w:szCs w:val="28"/>
        </w:rPr>
        <w:t xml:space="preserve"> Удельный расход условного топлива на единицу тепловой энергии, отпускаемой с коллекторов источников тепловой энергии </w:t>
      </w:r>
      <w:r w:rsidR="001F2A7A" w:rsidRPr="00276142">
        <w:rPr>
          <w:sz w:val="28"/>
          <w:szCs w:val="28"/>
        </w:rPr>
        <w:t xml:space="preserve">п. </w:t>
      </w:r>
      <w:r w:rsidR="00AA1B8A" w:rsidRPr="00276142">
        <w:rPr>
          <w:sz w:val="28"/>
          <w:szCs w:val="28"/>
        </w:rPr>
        <w:t>Тея</w:t>
      </w:r>
    </w:p>
    <w:tbl>
      <w:tblPr>
        <w:tblW w:w="48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4"/>
        <w:gridCol w:w="2130"/>
        <w:gridCol w:w="989"/>
        <w:gridCol w:w="987"/>
        <w:gridCol w:w="987"/>
        <w:gridCol w:w="987"/>
        <w:gridCol w:w="987"/>
        <w:gridCol w:w="1025"/>
      </w:tblGrid>
      <w:tr w:rsidR="002003CC" w:rsidRPr="00276142" w:rsidTr="007A7F9C">
        <w:trPr>
          <w:cantSplit/>
          <w:trHeight w:val="907"/>
          <w:jc w:val="center"/>
        </w:trPr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3CC" w:rsidRPr="00276142" w:rsidRDefault="00AA1B8A" w:rsidP="002003CC">
            <w:pPr>
              <w:ind w:left="-57" w:right="-57"/>
              <w:jc w:val="center"/>
              <w:rPr>
                <w:szCs w:val="24"/>
              </w:rPr>
            </w:pPr>
            <w:r w:rsidRPr="00276142">
              <w:rPr>
                <w:szCs w:val="24"/>
              </w:rPr>
              <w:t>Централиз</w:t>
            </w:r>
            <w:r w:rsidRPr="00276142">
              <w:rPr>
                <w:szCs w:val="24"/>
              </w:rPr>
              <w:t>о</w:t>
            </w:r>
            <w:r w:rsidRPr="00276142">
              <w:rPr>
                <w:szCs w:val="24"/>
              </w:rPr>
              <w:t>ванный и</w:t>
            </w:r>
            <w:r w:rsidR="002003CC" w:rsidRPr="00276142">
              <w:rPr>
                <w:szCs w:val="24"/>
              </w:rPr>
              <w:t>сто</w:t>
            </w:r>
            <w:r w:rsidR="002003CC" w:rsidRPr="00276142">
              <w:rPr>
                <w:szCs w:val="24"/>
              </w:rPr>
              <w:t>ч</w:t>
            </w:r>
            <w:r w:rsidR="002003CC" w:rsidRPr="00276142">
              <w:rPr>
                <w:szCs w:val="24"/>
              </w:rPr>
              <w:t>ник тепловой энергии</w:t>
            </w:r>
          </w:p>
        </w:tc>
        <w:tc>
          <w:tcPr>
            <w:tcW w:w="10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3CC" w:rsidRPr="00276142" w:rsidRDefault="002003CC" w:rsidP="002003CC">
            <w:pPr>
              <w:ind w:left="-57" w:right="-57"/>
              <w:jc w:val="center"/>
              <w:rPr>
                <w:szCs w:val="24"/>
              </w:rPr>
            </w:pPr>
            <w:r w:rsidRPr="00276142">
              <w:rPr>
                <w:szCs w:val="24"/>
              </w:rPr>
              <w:t>Отпуск тепловой энергии от</w:t>
            </w:r>
            <w:r w:rsidR="00AA1B8A" w:rsidRPr="00276142">
              <w:rPr>
                <w:szCs w:val="24"/>
              </w:rPr>
              <w:t xml:space="preserve"> центр</w:t>
            </w:r>
            <w:r w:rsidR="00AA1B8A" w:rsidRPr="00276142">
              <w:rPr>
                <w:szCs w:val="24"/>
              </w:rPr>
              <w:t>а</w:t>
            </w:r>
            <w:r w:rsidR="00AA1B8A" w:rsidRPr="00276142">
              <w:rPr>
                <w:szCs w:val="24"/>
              </w:rPr>
              <w:t>лизованного</w:t>
            </w:r>
            <w:r w:rsidRPr="00276142">
              <w:rPr>
                <w:szCs w:val="24"/>
              </w:rPr>
              <w:t xml:space="preserve"> и</w:t>
            </w:r>
            <w:r w:rsidRPr="00276142">
              <w:rPr>
                <w:szCs w:val="24"/>
              </w:rPr>
              <w:t>с</w:t>
            </w:r>
            <w:r w:rsidRPr="00276142">
              <w:rPr>
                <w:szCs w:val="24"/>
              </w:rPr>
              <w:t>точника (с учетом потерь в тепловых сетях), Гкал</w:t>
            </w:r>
          </w:p>
        </w:tc>
        <w:tc>
          <w:tcPr>
            <w:tcW w:w="30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3CC" w:rsidRPr="00276142" w:rsidRDefault="002003CC" w:rsidP="002003CC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 xml:space="preserve">Расчетный годовой расход </w:t>
            </w:r>
          </w:p>
          <w:p w:rsidR="002003CC" w:rsidRPr="00276142" w:rsidRDefault="002003CC" w:rsidP="002003CC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основного топлива</w:t>
            </w:r>
            <w:r w:rsidRPr="00276142">
              <w:rPr>
                <w:szCs w:val="24"/>
              </w:rPr>
              <w:t xml:space="preserve"> </w:t>
            </w:r>
            <w:r w:rsidRPr="00276142">
              <w:rPr>
                <w:bCs/>
                <w:szCs w:val="24"/>
              </w:rPr>
              <w:t>т.у.т./Гкал</w:t>
            </w:r>
          </w:p>
        </w:tc>
      </w:tr>
      <w:tr w:rsidR="002003CC" w:rsidRPr="00276142" w:rsidTr="007A7F9C">
        <w:trPr>
          <w:cantSplit/>
          <w:trHeight w:val="907"/>
          <w:jc w:val="center"/>
        </w:trPr>
        <w:tc>
          <w:tcPr>
            <w:tcW w:w="8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3CC" w:rsidRPr="00276142" w:rsidRDefault="002003CC" w:rsidP="002003CC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3CC" w:rsidRPr="00276142" w:rsidRDefault="002003CC" w:rsidP="002003CC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3CC" w:rsidRPr="00276142" w:rsidRDefault="00923AE7" w:rsidP="002003CC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2020</w:t>
            </w:r>
            <w:r w:rsidR="002003CC" w:rsidRPr="00276142">
              <w:rPr>
                <w:bCs/>
                <w:szCs w:val="24"/>
              </w:rPr>
              <w:t xml:space="preserve"> г.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3CC" w:rsidRPr="00276142" w:rsidRDefault="00923AE7" w:rsidP="002003CC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2021</w:t>
            </w:r>
            <w:r w:rsidR="002003CC" w:rsidRPr="00276142">
              <w:rPr>
                <w:bCs/>
                <w:szCs w:val="24"/>
              </w:rPr>
              <w:t xml:space="preserve"> г.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3CC" w:rsidRPr="00276142" w:rsidRDefault="00923AE7" w:rsidP="002003CC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2022</w:t>
            </w:r>
            <w:r w:rsidR="002003CC" w:rsidRPr="00276142">
              <w:rPr>
                <w:bCs/>
                <w:szCs w:val="24"/>
              </w:rPr>
              <w:t xml:space="preserve"> г.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3CC" w:rsidRPr="00276142" w:rsidRDefault="002003CC" w:rsidP="00923AE7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</w:t>
            </w:r>
            <w:r w:rsidR="00923AE7" w:rsidRPr="00276142">
              <w:rPr>
                <w:bCs/>
                <w:szCs w:val="24"/>
              </w:rPr>
              <w:t>3</w:t>
            </w:r>
            <w:r w:rsidRPr="00276142">
              <w:rPr>
                <w:bCs/>
                <w:szCs w:val="24"/>
              </w:rPr>
              <w:t xml:space="preserve"> г.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3CC" w:rsidRPr="00276142" w:rsidRDefault="002003CC" w:rsidP="00923AE7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</w:t>
            </w:r>
            <w:r w:rsidR="00923AE7" w:rsidRPr="00276142">
              <w:rPr>
                <w:bCs/>
                <w:szCs w:val="24"/>
              </w:rPr>
              <w:t>4</w:t>
            </w:r>
            <w:r w:rsidRPr="00276142">
              <w:rPr>
                <w:bCs/>
                <w:szCs w:val="24"/>
              </w:rPr>
              <w:t xml:space="preserve"> г.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3CC" w:rsidRPr="00276142" w:rsidRDefault="00923AE7" w:rsidP="002003CC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2025 - 2030</w:t>
            </w:r>
            <w:r w:rsidR="002003CC" w:rsidRPr="00276142">
              <w:rPr>
                <w:bCs/>
                <w:szCs w:val="24"/>
              </w:rPr>
              <w:t xml:space="preserve"> гг.</w:t>
            </w:r>
          </w:p>
        </w:tc>
      </w:tr>
      <w:tr w:rsidR="0027229C" w:rsidRPr="00276142" w:rsidTr="007A7F9C">
        <w:trPr>
          <w:cantSplit/>
          <w:trHeight w:val="907"/>
          <w:jc w:val="center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9C" w:rsidRPr="00276142" w:rsidRDefault="0027229C" w:rsidP="00B7679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Cs w:val="24"/>
              </w:rPr>
            </w:pPr>
            <w:r w:rsidRPr="00276142">
              <w:rPr>
                <w:szCs w:val="24"/>
              </w:rPr>
              <w:t>Центральная котельная по ул. Первома</w:t>
            </w:r>
            <w:r w:rsidRPr="00276142">
              <w:rPr>
                <w:szCs w:val="24"/>
              </w:rPr>
              <w:t>й</w:t>
            </w:r>
            <w:r w:rsidRPr="00276142">
              <w:rPr>
                <w:szCs w:val="24"/>
              </w:rPr>
              <w:t xml:space="preserve">ская, 1 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9C" w:rsidRPr="00276142" w:rsidRDefault="0027229C" w:rsidP="002003CC">
            <w:pPr>
              <w:jc w:val="center"/>
              <w:rPr>
                <w:szCs w:val="24"/>
              </w:rPr>
            </w:pPr>
            <w:r w:rsidRPr="00276142">
              <w:rPr>
                <w:szCs w:val="24"/>
              </w:rPr>
              <w:t>10389,83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9C" w:rsidRPr="00276142" w:rsidRDefault="0027229C" w:rsidP="0027229C">
            <w:pPr>
              <w:jc w:val="center"/>
              <w:rPr>
                <w:szCs w:val="24"/>
              </w:rPr>
            </w:pPr>
            <w:r w:rsidRPr="00276142">
              <w:rPr>
                <w:szCs w:val="24"/>
              </w:rPr>
              <w:t>147,8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9C" w:rsidRPr="00276142" w:rsidRDefault="0027229C" w:rsidP="0027229C">
            <w:pPr>
              <w:jc w:val="center"/>
              <w:rPr>
                <w:szCs w:val="24"/>
              </w:rPr>
            </w:pPr>
            <w:r w:rsidRPr="00276142">
              <w:rPr>
                <w:szCs w:val="24"/>
              </w:rPr>
              <w:t>147,8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9C" w:rsidRPr="00276142" w:rsidRDefault="0027229C" w:rsidP="0027229C">
            <w:pPr>
              <w:jc w:val="center"/>
              <w:rPr>
                <w:szCs w:val="24"/>
              </w:rPr>
            </w:pPr>
            <w:r w:rsidRPr="00276142">
              <w:rPr>
                <w:szCs w:val="24"/>
              </w:rPr>
              <w:t>147,8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9C" w:rsidRPr="00276142" w:rsidRDefault="0027229C" w:rsidP="0027229C">
            <w:pPr>
              <w:jc w:val="center"/>
              <w:rPr>
                <w:szCs w:val="24"/>
              </w:rPr>
            </w:pPr>
            <w:r w:rsidRPr="00276142">
              <w:rPr>
                <w:szCs w:val="24"/>
              </w:rPr>
              <w:t>147,8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9C" w:rsidRPr="00276142" w:rsidRDefault="0027229C" w:rsidP="0027229C">
            <w:pPr>
              <w:jc w:val="center"/>
              <w:rPr>
                <w:szCs w:val="24"/>
              </w:rPr>
            </w:pPr>
            <w:r w:rsidRPr="00276142">
              <w:rPr>
                <w:szCs w:val="24"/>
              </w:rPr>
              <w:t>147,8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9C" w:rsidRPr="00276142" w:rsidRDefault="0027229C" w:rsidP="0027229C">
            <w:pPr>
              <w:jc w:val="center"/>
              <w:rPr>
                <w:szCs w:val="24"/>
              </w:rPr>
            </w:pPr>
            <w:r w:rsidRPr="00276142">
              <w:rPr>
                <w:szCs w:val="24"/>
              </w:rPr>
              <w:t>147,8</w:t>
            </w:r>
          </w:p>
        </w:tc>
      </w:tr>
    </w:tbl>
    <w:p w:rsidR="002003CC" w:rsidRPr="00276142" w:rsidRDefault="00410621" w:rsidP="002003CC">
      <w:pPr>
        <w:pStyle w:val="2"/>
        <w:numPr>
          <w:ilvl w:val="0"/>
          <w:numId w:val="0"/>
        </w:numPr>
        <w:spacing w:before="240"/>
        <w:rPr>
          <w:sz w:val="28"/>
          <w:szCs w:val="28"/>
        </w:rPr>
      </w:pPr>
      <w:bookmarkStart w:id="24" w:name="_Toc8227860"/>
      <w:r w:rsidRPr="00276142">
        <w:rPr>
          <w:sz w:val="28"/>
          <w:szCs w:val="28"/>
        </w:rPr>
        <w:t>1</w:t>
      </w:r>
      <w:r w:rsidR="001F2A7A" w:rsidRPr="00276142">
        <w:rPr>
          <w:sz w:val="28"/>
          <w:szCs w:val="28"/>
        </w:rPr>
        <w:t>4</w:t>
      </w:r>
      <w:r w:rsidR="002003CC" w:rsidRPr="00276142">
        <w:rPr>
          <w:sz w:val="28"/>
          <w:szCs w:val="28"/>
        </w:rPr>
        <w:t>.4. Отношение величины технологических потерь тепловой энергии, теплоносителя к материальной характеристике тепловой сети</w:t>
      </w:r>
      <w:bookmarkEnd w:id="24"/>
    </w:p>
    <w:p w:rsidR="00A0281C" w:rsidRPr="00276142" w:rsidRDefault="00A0281C" w:rsidP="007A14A8">
      <w:pPr>
        <w:pStyle w:val="TableParagraph"/>
        <w:kinsoku w:val="0"/>
        <w:overflowPunct w:val="0"/>
        <w:ind w:left="577"/>
        <w:jc w:val="center"/>
        <w:rPr>
          <w:sz w:val="15"/>
          <w:szCs w:val="15"/>
        </w:rPr>
      </w:pPr>
      <w:r w:rsidRPr="00276142">
        <w:rPr>
          <w:spacing w:val="20"/>
          <w:position w:val="7"/>
          <w:sz w:val="26"/>
          <w:szCs w:val="26"/>
        </w:rPr>
        <w:t>П</w:t>
      </w:r>
      <w:r w:rsidRPr="00276142">
        <w:rPr>
          <w:sz w:val="15"/>
          <w:szCs w:val="15"/>
        </w:rPr>
        <w:t xml:space="preserve">тп </w:t>
      </w:r>
      <w:r w:rsidRPr="00276142">
        <w:rPr>
          <w:spacing w:val="16"/>
          <w:sz w:val="15"/>
          <w:szCs w:val="15"/>
        </w:rPr>
        <w:t xml:space="preserve"> </w:t>
      </w:r>
      <w:r w:rsidRPr="00276142">
        <w:rPr>
          <w:rFonts w:ascii="Arial" w:hAnsi="Arial" w:cs="Arial"/>
          <w:position w:val="7"/>
          <w:sz w:val="26"/>
          <w:szCs w:val="26"/>
        </w:rPr>
        <w:t>=</w:t>
      </w:r>
      <w:r w:rsidRPr="00276142">
        <w:rPr>
          <w:rFonts w:ascii="Arial" w:hAnsi="Arial" w:cs="Arial"/>
          <w:spacing w:val="-10"/>
          <w:position w:val="7"/>
          <w:sz w:val="26"/>
          <w:szCs w:val="26"/>
        </w:rPr>
        <w:t xml:space="preserve"> </w:t>
      </w:r>
      <w:r w:rsidRPr="00276142">
        <w:rPr>
          <w:spacing w:val="10"/>
          <w:position w:val="7"/>
          <w:sz w:val="26"/>
          <w:szCs w:val="26"/>
        </w:rPr>
        <w:t>Q</w:t>
      </w:r>
      <w:r w:rsidRPr="00276142">
        <w:rPr>
          <w:sz w:val="15"/>
          <w:szCs w:val="15"/>
        </w:rPr>
        <w:t>т</w:t>
      </w:r>
      <w:r w:rsidRPr="00276142">
        <w:rPr>
          <w:spacing w:val="1"/>
          <w:sz w:val="15"/>
          <w:szCs w:val="15"/>
        </w:rPr>
        <w:t>е</w:t>
      </w:r>
      <w:r w:rsidRPr="00276142">
        <w:rPr>
          <w:sz w:val="15"/>
          <w:szCs w:val="15"/>
        </w:rPr>
        <w:t>хн</w:t>
      </w:r>
      <w:proofErr w:type="gramStart"/>
      <w:r w:rsidRPr="00276142">
        <w:rPr>
          <w:spacing w:val="-1"/>
          <w:sz w:val="15"/>
          <w:szCs w:val="15"/>
        </w:rPr>
        <w:t>.</w:t>
      </w:r>
      <w:r w:rsidRPr="00276142">
        <w:rPr>
          <w:sz w:val="15"/>
          <w:szCs w:val="15"/>
        </w:rPr>
        <w:t>п</w:t>
      </w:r>
      <w:proofErr w:type="gramEnd"/>
      <w:r w:rsidRPr="00276142">
        <w:rPr>
          <w:spacing w:val="-3"/>
          <w:sz w:val="15"/>
          <w:szCs w:val="15"/>
        </w:rPr>
        <w:t>о</w:t>
      </w:r>
      <w:r w:rsidRPr="00276142">
        <w:rPr>
          <w:sz w:val="15"/>
          <w:szCs w:val="15"/>
        </w:rPr>
        <w:t>т</w:t>
      </w:r>
      <w:r w:rsidRPr="00276142">
        <w:rPr>
          <w:spacing w:val="33"/>
          <w:sz w:val="15"/>
          <w:szCs w:val="15"/>
        </w:rPr>
        <w:t xml:space="preserve"> </w:t>
      </w:r>
      <w:r w:rsidRPr="00276142">
        <w:rPr>
          <w:position w:val="7"/>
          <w:sz w:val="26"/>
          <w:szCs w:val="26"/>
        </w:rPr>
        <w:t>/</w:t>
      </w:r>
      <w:r w:rsidRPr="00276142">
        <w:rPr>
          <w:spacing w:val="-16"/>
          <w:position w:val="7"/>
          <w:sz w:val="26"/>
          <w:szCs w:val="26"/>
        </w:rPr>
        <w:t xml:space="preserve"> </w:t>
      </w:r>
      <w:r w:rsidRPr="00276142">
        <w:rPr>
          <w:spacing w:val="15"/>
          <w:position w:val="7"/>
          <w:sz w:val="26"/>
          <w:szCs w:val="26"/>
        </w:rPr>
        <w:t>M</w:t>
      </w:r>
      <w:r w:rsidRPr="00276142">
        <w:rPr>
          <w:sz w:val="15"/>
          <w:szCs w:val="15"/>
        </w:rPr>
        <w:t>пкв</w:t>
      </w:r>
    </w:p>
    <w:p w:rsidR="00A0281C" w:rsidRPr="00276142" w:rsidRDefault="00A0281C" w:rsidP="00CD767B">
      <w:pPr>
        <w:pStyle w:val="TableParagraph"/>
        <w:kinsoku w:val="0"/>
        <w:overflowPunct w:val="0"/>
        <w:ind w:firstLine="567"/>
        <w:rPr>
          <w:sz w:val="28"/>
          <w:szCs w:val="28"/>
        </w:rPr>
      </w:pPr>
      <w:r w:rsidRPr="00276142">
        <w:rPr>
          <w:sz w:val="28"/>
          <w:szCs w:val="28"/>
        </w:rPr>
        <w:t>г</w:t>
      </w:r>
      <w:r w:rsidRPr="00276142">
        <w:rPr>
          <w:spacing w:val="1"/>
          <w:sz w:val="28"/>
          <w:szCs w:val="28"/>
        </w:rPr>
        <w:t>д</w:t>
      </w:r>
      <w:r w:rsidRPr="00276142">
        <w:rPr>
          <w:spacing w:val="-3"/>
          <w:sz w:val="28"/>
          <w:szCs w:val="28"/>
        </w:rPr>
        <w:t>е:</w:t>
      </w:r>
    </w:p>
    <w:p w:rsidR="00A0281C" w:rsidRPr="00276142" w:rsidRDefault="00A0281C" w:rsidP="00CD767B">
      <w:pPr>
        <w:pStyle w:val="TableParagraph"/>
        <w:kinsoku w:val="0"/>
        <w:overflowPunct w:val="0"/>
        <w:ind w:firstLine="567"/>
        <w:rPr>
          <w:sz w:val="18"/>
          <w:szCs w:val="18"/>
        </w:rPr>
      </w:pPr>
    </w:p>
    <w:p w:rsidR="00A0281C" w:rsidRPr="00276142" w:rsidRDefault="00A0281C" w:rsidP="00CD767B">
      <w:pPr>
        <w:pStyle w:val="TableParagraph"/>
        <w:kinsoku w:val="0"/>
        <w:overflowPunct w:val="0"/>
        <w:ind w:firstLine="567"/>
        <w:rPr>
          <w:sz w:val="28"/>
          <w:szCs w:val="28"/>
        </w:rPr>
      </w:pPr>
      <w:r w:rsidRPr="00276142">
        <w:rPr>
          <w:spacing w:val="10"/>
          <w:position w:val="1"/>
          <w:sz w:val="26"/>
          <w:szCs w:val="26"/>
        </w:rPr>
        <w:t>Q</w:t>
      </w:r>
      <w:r w:rsidRPr="00276142">
        <w:rPr>
          <w:position w:val="-6"/>
          <w:sz w:val="15"/>
          <w:szCs w:val="15"/>
        </w:rPr>
        <w:t>техн</w:t>
      </w:r>
      <w:proofErr w:type="gramStart"/>
      <w:r w:rsidRPr="00276142">
        <w:rPr>
          <w:spacing w:val="-1"/>
          <w:position w:val="-6"/>
          <w:sz w:val="15"/>
          <w:szCs w:val="15"/>
        </w:rPr>
        <w:t>.</w:t>
      </w:r>
      <w:r w:rsidRPr="00276142">
        <w:rPr>
          <w:position w:val="-6"/>
          <w:sz w:val="15"/>
          <w:szCs w:val="15"/>
        </w:rPr>
        <w:t>п</w:t>
      </w:r>
      <w:proofErr w:type="gramEnd"/>
      <w:r w:rsidRPr="00276142">
        <w:rPr>
          <w:spacing w:val="-3"/>
          <w:position w:val="-6"/>
          <w:sz w:val="15"/>
          <w:szCs w:val="15"/>
        </w:rPr>
        <w:t>о</w:t>
      </w:r>
      <w:r w:rsidRPr="00276142">
        <w:rPr>
          <w:position w:val="-6"/>
          <w:sz w:val="15"/>
          <w:szCs w:val="15"/>
        </w:rPr>
        <w:t xml:space="preserve">т  </w:t>
      </w:r>
      <w:r w:rsidRPr="00276142">
        <w:rPr>
          <w:spacing w:val="22"/>
          <w:position w:val="-6"/>
          <w:sz w:val="15"/>
          <w:szCs w:val="15"/>
        </w:rPr>
        <w:t xml:space="preserve"> </w:t>
      </w:r>
      <w:r w:rsidRPr="00276142">
        <w:rPr>
          <w:sz w:val="28"/>
          <w:szCs w:val="28"/>
        </w:rPr>
        <w:t>-</w:t>
      </w:r>
      <w:r w:rsidRPr="00276142">
        <w:rPr>
          <w:spacing w:val="19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в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и</w:t>
      </w:r>
      <w:r w:rsidRPr="00276142">
        <w:rPr>
          <w:spacing w:val="-3"/>
          <w:sz w:val="28"/>
          <w:szCs w:val="28"/>
        </w:rPr>
        <w:t>ч</w:t>
      </w:r>
      <w:r w:rsidRPr="00276142">
        <w:rPr>
          <w:sz w:val="28"/>
          <w:szCs w:val="28"/>
        </w:rPr>
        <w:t>ина</w:t>
      </w:r>
      <w:r w:rsidRPr="00276142">
        <w:rPr>
          <w:spacing w:val="18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х</w:t>
      </w:r>
      <w:r w:rsidRPr="00276142">
        <w:rPr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4"/>
          <w:sz w:val="28"/>
          <w:szCs w:val="28"/>
        </w:rPr>
        <w:t>л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гиче</w:t>
      </w:r>
      <w:r w:rsidRPr="00276142">
        <w:rPr>
          <w:spacing w:val="-3"/>
          <w:sz w:val="28"/>
          <w:szCs w:val="28"/>
        </w:rPr>
        <w:t>с</w:t>
      </w:r>
      <w:r w:rsidRPr="00276142">
        <w:rPr>
          <w:sz w:val="28"/>
          <w:szCs w:val="28"/>
        </w:rPr>
        <w:t>к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х</w:t>
      </w:r>
      <w:r w:rsidRPr="00276142">
        <w:rPr>
          <w:spacing w:val="18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ь</w:t>
      </w:r>
      <w:r w:rsidRPr="00276142">
        <w:rPr>
          <w:spacing w:val="16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-2"/>
          <w:sz w:val="28"/>
          <w:szCs w:val="28"/>
        </w:rPr>
        <w:t>р</w:t>
      </w:r>
      <w:r w:rsidRPr="00276142">
        <w:rPr>
          <w:sz w:val="28"/>
          <w:szCs w:val="28"/>
        </w:rPr>
        <w:t>и</w:t>
      </w:r>
      <w:r w:rsidRPr="00276142">
        <w:rPr>
          <w:spacing w:val="20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д</w:t>
      </w:r>
      <w:r w:rsidRPr="00276142">
        <w:rPr>
          <w:sz w:val="28"/>
          <w:szCs w:val="28"/>
        </w:rPr>
        <w:t>а</w:t>
      </w:r>
      <w:r w:rsidRPr="00276142">
        <w:rPr>
          <w:spacing w:val="-3"/>
          <w:sz w:val="28"/>
          <w:szCs w:val="28"/>
        </w:rPr>
        <w:t>ч</w:t>
      </w:r>
      <w:r w:rsidRPr="00276142">
        <w:rPr>
          <w:sz w:val="28"/>
          <w:szCs w:val="28"/>
        </w:rPr>
        <w:t>е</w:t>
      </w:r>
      <w:r w:rsidRPr="00276142">
        <w:rPr>
          <w:spacing w:val="19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еп</w:t>
      </w:r>
      <w:r w:rsidRPr="00276142">
        <w:rPr>
          <w:spacing w:val="-4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20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э</w:t>
      </w:r>
      <w:r w:rsidRPr="00276142">
        <w:rPr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г</w:t>
      </w:r>
      <w:r w:rsidRPr="00276142">
        <w:rPr>
          <w:sz w:val="28"/>
          <w:szCs w:val="28"/>
        </w:rPr>
        <w:t xml:space="preserve">ии, 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с</w:t>
      </w:r>
      <w:r w:rsidRPr="00276142">
        <w:rPr>
          <w:spacing w:val="1"/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-4"/>
          <w:sz w:val="28"/>
          <w:szCs w:val="28"/>
        </w:rPr>
        <w:t>л</w:t>
      </w:r>
      <w:r w:rsidRPr="00276142">
        <w:rPr>
          <w:sz w:val="28"/>
          <w:szCs w:val="28"/>
        </w:rPr>
        <w:t>я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п</w:t>
      </w:r>
      <w:r w:rsidRPr="00276142">
        <w:rPr>
          <w:sz w:val="28"/>
          <w:szCs w:val="28"/>
        </w:rPr>
        <w:t xml:space="preserve">о 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в</w:t>
      </w:r>
      <w:r w:rsidRPr="00276142">
        <w:rPr>
          <w:sz w:val="28"/>
          <w:szCs w:val="28"/>
        </w:rPr>
        <w:t>ым</w:t>
      </w:r>
      <w:r w:rsidRPr="00276142">
        <w:rPr>
          <w:spacing w:val="-1"/>
          <w:sz w:val="28"/>
          <w:szCs w:val="28"/>
        </w:rPr>
        <w:t xml:space="preserve"> </w:t>
      </w:r>
      <w:r w:rsidRPr="00276142">
        <w:rPr>
          <w:sz w:val="28"/>
          <w:szCs w:val="28"/>
        </w:rPr>
        <w:t>се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я</w:t>
      </w:r>
      <w:r w:rsidRPr="00276142">
        <w:rPr>
          <w:spacing w:val="-1"/>
          <w:sz w:val="28"/>
          <w:szCs w:val="28"/>
        </w:rPr>
        <w:t>м</w:t>
      </w:r>
      <w:r w:rsidRPr="00276142">
        <w:rPr>
          <w:sz w:val="28"/>
          <w:szCs w:val="28"/>
        </w:rPr>
        <w:t>,</w:t>
      </w:r>
      <w:r w:rsidRPr="00276142">
        <w:rPr>
          <w:spacing w:val="-4"/>
          <w:sz w:val="28"/>
          <w:szCs w:val="28"/>
        </w:rPr>
        <w:t xml:space="preserve"> </w:t>
      </w:r>
      <w:r w:rsidRPr="00276142">
        <w:rPr>
          <w:sz w:val="28"/>
          <w:szCs w:val="28"/>
        </w:rPr>
        <w:t>Гка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,</w:t>
      </w:r>
      <w:r w:rsidRPr="00276142">
        <w:rPr>
          <w:spacing w:val="-4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н;</w:t>
      </w:r>
    </w:p>
    <w:p w:rsidR="00A0281C" w:rsidRPr="00276142" w:rsidRDefault="00A0281C" w:rsidP="00CD767B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proofErr w:type="gramStart"/>
      <w:r w:rsidRPr="00276142">
        <w:rPr>
          <w:spacing w:val="16"/>
          <w:position w:val="1"/>
          <w:sz w:val="26"/>
          <w:szCs w:val="26"/>
        </w:rPr>
        <w:t>M</w:t>
      </w:r>
      <w:proofErr w:type="gramEnd"/>
      <w:r w:rsidRPr="00276142">
        <w:rPr>
          <w:position w:val="-6"/>
          <w:sz w:val="15"/>
          <w:szCs w:val="15"/>
        </w:rPr>
        <w:t xml:space="preserve">пкв  </w:t>
      </w:r>
      <w:r w:rsidRPr="00276142">
        <w:rPr>
          <w:spacing w:val="24"/>
          <w:position w:val="-6"/>
          <w:sz w:val="15"/>
          <w:szCs w:val="15"/>
        </w:rPr>
        <w:t xml:space="preserve"> </w:t>
      </w:r>
      <w:r w:rsidRPr="00276142">
        <w:rPr>
          <w:sz w:val="28"/>
          <w:szCs w:val="28"/>
        </w:rPr>
        <w:t>-</w:t>
      </w:r>
      <w:r w:rsidRPr="00276142">
        <w:rPr>
          <w:spacing w:val="9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м</w:t>
      </w:r>
      <w:r w:rsidRPr="00276142">
        <w:rPr>
          <w:sz w:val="28"/>
          <w:szCs w:val="28"/>
        </w:rPr>
        <w:t>а</w:t>
      </w:r>
      <w:r w:rsidRPr="00276142">
        <w:rPr>
          <w:spacing w:val="-3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ль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а</w:t>
      </w:r>
      <w:r w:rsidRPr="00276142">
        <w:rPr>
          <w:sz w:val="28"/>
          <w:szCs w:val="28"/>
        </w:rPr>
        <w:t>я</w:t>
      </w:r>
      <w:r w:rsidRPr="00276142">
        <w:rPr>
          <w:spacing w:val="8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х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а</w:t>
      </w:r>
      <w:r w:rsidRPr="00276142">
        <w:rPr>
          <w:sz w:val="28"/>
          <w:szCs w:val="28"/>
        </w:rPr>
        <w:t>к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ис</w:t>
      </w:r>
      <w:r w:rsidRPr="00276142">
        <w:rPr>
          <w:spacing w:val="-3"/>
          <w:sz w:val="28"/>
          <w:szCs w:val="28"/>
        </w:rPr>
        <w:t>т</w:t>
      </w:r>
      <w:r w:rsidRPr="00276142">
        <w:rPr>
          <w:sz w:val="28"/>
          <w:szCs w:val="28"/>
        </w:rPr>
        <w:t>ика</w:t>
      </w:r>
      <w:r w:rsidRPr="00276142">
        <w:rPr>
          <w:spacing w:val="6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6"/>
          <w:sz w:val="28"/>
          <w:szCs w:val="28"/>
        </w:rPr>
        <w:t xml:space="preserve"> </w:t>
      </w:r>
      <w:r w:rsidRPr="00276142">
        <w:rPr>
          <w:sz w:val="28"/>
          <w:szCs w:val="28"/>
        </w:rPr>
        <w:t>се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и</w:t>
      </w:r>
      <w:r w:rsidRPr="00276142">
        <w:rPr>
          <w:spacing w:val="7"/>
          <w:sz w:val="28"/>
          <w:szCs w:val="28"/>
        </w:rPr>
        <w:t xml:space="preserve"> </w:t>
      </w:r>
      <w:r w:rsidRPr="00276142">
        <w:rPr>
          <w:sz w:val="28"/>
          <w:szCs w:val="28"/>
        </w:rPr>
        <w:t>(</w:t>
      </w:r>
      <w:r w:rsidRPr="00276142">
        <w:rPr>
          <w:spacing w:val="-2"/>
          <w:sz w:val="28"/>
          <w:szCs w:val="28"/>
        </w:rPr>
        <w:t>п</w:t>
      </w:r>
      <w:r w:rsidRPr="00276142">
        <w:rPr>
          <w:sz w:val="28"/>
          <w:szCs w:val="28"/>
        </w:rPr>
        <w:t>о</w:t>
      </w:r>
      <w:r w:rsidRPr="00276142">
        <w:rPr>
          <w:spacing w:val="9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и</w:t>
      </w:r>
      <w:r w:rsidRPr="00276142">
        <w:rPr>
          <w:spacing w:val="-2"/>
          <w:sz w:val="28"/>
          <w:szCs w:val="28"/>
        </w:rPr>
        <w:t>д</w:t>
      </w:r>
      <w:r w:rsidRPr="00276142">
        <w:rPr>
          <w:sz w:val="28"/>
          <w:szCs w:val="28"/>
        </w:rPr>
        <w:t>ам</w:t>
      </w:r>
      <w:r w:rsidRPr="00276142">
        <w:rPr>
          <w:spacing w:val="8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п</w:t>
      </w:r>
      <w:r w:rsidRPr="00276142">
        <w:rPr>
          <w:spacing w:val="-4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с</w:t>
      </w:r>
      <w:r w:rsidRPr="00276142">
        <w:rPr>
          <w:sz w:val="28"/>
          <w:szCs w:val="28"/>
        </w:rPr>
        <w:t>ите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я</w:t>
      </w:r>
      <w:r w:rsidRPr="00276142">
        <w:rPr>
          <w:spacing w:val="21"/>
          <w:sz w:val="28"/>
          <w:szCs w:val="28"/>
        </w:rPr>
        <w:t xml:space="preserve"> </w:t>
      </w:r>
      <w:r w:rsidRPr="00276142">
        <w:rPr>
          <w:sz w:val="28"/>
          <w:szCs w:val="28"/>
        </w:rPr>
        <w:t>-</w:t>
      </w:r>
      <w:r w:rsidRPr="00276142">
        <w:rPr>
          <w:spacing w:val="21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п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,</w:t>
      </w:r>
      <w:r w:rsidRPr="00276142">
        <w:rPr>
          <w:spacing w:val="20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д</w:t>
      </w:r>
      <w:r w:rsidRPr="00276142">
        <w:rPr>
          <w:spacing w:val="-3"/>
          <w:sz w:val="28"/>
          <w:szCs w:val="28"/>
        </w:rPr>
        <w:t>е</w:t>
      </w:r>
      <w:r w:rsidRPr="00276142">
        <w:rPr>
          <w:sz w:val="28"/>
          <w:szCs w:val="28"/>
        </w:rPr>
        <w:t>нса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,</w:t>
      </w:r>
      <w:r w:rsidRPr="00276142">
        <w:rPr>
          <w:spacing w:val="18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2"/>
          <w:sz w:val="28"/>
          <w:szCs w:val="28"/>
        </w:rPr>
        <w:t>д</w:t>
      </w:r>
      <w:r w:rsidRPr="00276142">
        <w:rPr>
          <w:sz w:val="28"/>
          <w:szCs w:val="28"/>
        </w:rPr>
        <w:t>а),</w:t>
      </w:r>
      <w:r w:rsidRPr="00276142">
        <w:rPr>
          <w:spacing w:val="20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оп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д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л</w:t>
      </w:r>
      <w:r w:rsidRPr="00276142">
        <w:rPr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а</w:t>
      </w:r>
      <w:r w:rsidRPr="00276142">
        <w:rPr>
          <w:sz w:val="28"/>
          <w:szCs w:val="28"/>
        </w:rPr>
        <w:t>я</w:t>
      </w:r>
      <w:r w:rsidRPr="00276142">
        <w:rPr>
          <w:spacing w:val="21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з</w:t>
      </w:r>
      <w:r w:rsidRPr="00276142">
        <w:rPr>
          <w:sz w:val="28"/>
          <w:szCs w:val="28"/>
        </w:rPr>
        <w:t>на</w:t>
      </w:r>
      <w:r w:rsidRPr="00276142">
        <w:rPr>
          <w:spacing w:val="-3"/>
          <w:sz w:val="28"/>
          <w:szCs w:val="28"/>
        </w:rPr>
        <w:t>ч</w:t>
      </w:r>
      <w:r w:rsidRPr="00276142">
        <w:rPr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н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ем</w:t>
      </w:r>
      <w:r w:rsidRPr="00276142">
        <w:rPr>
          <w:spacing w:val="18"/>
          <w:sz w:val="28"/>
          <w:szCs w:val="28"/>
        </w:rPr>
        <w:t xml:space="preserve"> </w:t>
      </w:r>
      <w:r w:rsidRPr="00276142">
        <w:rPr>
          <w:sz w:val="28"/>
          <w:szCs w:val="28"/>
        </w:rPr>
        <w:t>с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-1"/>
          <w:sz w:val="28"/>
          <w:szCs w:val="28"/>
        </w:rPr>
        <w:t>мм</w:t>
      </w:r>
      <w:r w:rsidRPr="00276142">
        <w:rPr>
          <w:sz w:val="28"/>
          <w:szCs w:val="28"/>
        </w:rPr>
        <w:t>ы</w:t>
      </w:r>
      <w:r w:rsidRPr="00276142">
        <w:rPr>
          <w:spacing w:val="22"/>
          <w:sz w:val="28"/>
          <w:szCs w:val="28"/>
        </w:rPr>
        <w:t xml:space="preserve"> </w:t>
      </w:r>
      <w:r w:rsidRPr="00276142">
        <w:rPr>
          <w:sz w:val="28"/>
          <w:szCs w:val="28"/>
        </w:rPr>
        <w:t>п</w:t>
      </w:r>
      <w:r w:rsidRPr="00276142">
        <w:rPr>
          <w:spacing w:val="-2"/>
          <w:sz w:val="28"/>
          <w:szCs w:val="28"/>
        </w:rPr>
        <w:t>ро</w:t>
      </w:r>
      <w:r w:rsidRPr="00276142">
        <w:rPr>
          <w:sz w:val="28"/>
          <w:szCs w:val="28"/>
        </w:rPr>
        <w:t>и</w:t>
      </w:r>
      <w:r w:rsidRPr="00276142">
        <w:rPr>
          <w:spacing w:val="-1"/>
          <w:sz w:val="28"/>
          <w:szCs w:val="28"/>
        </w:rPr>
        <w:t>зв</w:t>
      </w:r>
      <w:r w:rsidRPr="00276142">
        <w:rPr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д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н</w:t>
      </w:r>
      <w:r w:rsidRPr="00276142">
        <w:rPr>
          <w:sz w:val="28"/>
          <w:szCs w:val="28"/>
        </w:rPr>
        <w:t>ий</w:t>
      </w:r>
      <w:r w:rsidRPr="00276142">
        <w:rPr>
          <w:spacing w:val="22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з</w:t>
      </w:r>
      <w:r w:rsidRPr="00276142">
        <w:rPr>
          <w:spacing w:val="1"/>
          <w:sz w:val="28"/>
          <w:szCs w:val="28"/>
        </w:rPr>
        <w:t>н</w:t>
      </w:r>
      <w:r w:rsidRPr="00276142">
        <w:rPr>
          <w:sz w:val="28"/>
          <w:szCs w:val="28"/>
        </w:rPr>
        <w:t>а</w:t>
      </w:r>
      <w:r w:rsidRPr="00276142">
        <w:rPr>
          <w:spacing w:val="-3"/>
          <w:sz w:val="28"/>
          <w:szCs w:val="28"/>
        </w:rPr>
        <w:t>ч</w:t>
      </w:r>
      <w:r w:rsidRPr="00276142">
        <w:rPr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й</w:t>
      </w:r>
      <w:r w:rsidRPr="00276142">
        <w:rPr>
          <w:spacing w:val="12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ж</w:t>
      </w:r>
      <w:r w:rsidRPr="00276142">
        <w:rPr>
          <w:spacing w:val="1"/>
          <w:sz w:val="28"/>
          <w:szCs w:val="28"/>
        </w:rPr>
        <w:t>н</w:t>
      </w:r>
      <w:r w:rsidRPr="00276142">
        <w:rPr>
          <w:sz w:val="28"/>
          <w:szCs w:val="28"/>
        </w:rPr>
        <w:t>ых</w:t>
      </w:r>
      <w:r w:rsidRPr="00276142">
        <w:rPr>
          <w:spacing w:val="12"/>
          <w:sz w:val="28"/>
          <w:szCs w:val="28"/>
        </w:rPr>
        <w:t xml:space="preserve"> </w:t>
      </w:r>
      <w:r w:rsidRPr="00276142">
        <w:rPr>
          <w:spacing w:val="-2"/>
          <w:sz w:val="28"/>
          <w:szCs w:val="28"/>
        </w:rPr>
        <w:t>д</w:t>
      </w:r>
      <w:r w:rsidRPr="00276142">
        <w:rPr>
          <w:spacing w:val="1"/>
          <w:sz w:val="28"/>
          <w:szCs w:val="28"/>
        </w:rPr>
        <w:t>и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м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в</w:t>
      </w:r>
      <w:r w:rsidRPr="00276142">
        <w:rPr>
          <w:spacing w:val="13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4"/>
          <w:sz w:val="28"/>
          <w:szCs w:val="28"/>
        </w:rPr>
        <w:t>у</w:t>
      </w:r>
      <w:r w:rsidRPr="00276142">
        <w:rPr>
          <w:spacing w:val="1"/>
          <w:sz w:val="28"/>
          <w:szCs w:val="28"/>
        </w:rPr>
        <w:t>бо</w:t>
      </w:r>
      <w:r w:rsidRPr="00276142">
        <w:rPr>
          <w:spacing w:val="-2"/>
          <w:sz w:val="28"/>
          <w:szCs w:val="28"/>
        </w:rPr>
        <w:t>пр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2"/>
          <w:sz w:val="28"/>
          <w:szCs w:val="28"/>
        </w:rPr>
        <w:t>о</w:t>
      </w:r>
      <w:r w:rsidRPr="00276142">
        <w:rPr>
          <w:spacing w:val="1"/>
          <w:sz w:val="28"/>
          <w:szCs w:val="28"/>
        </w:rPr>
        <w:t>до</w:t>
      </w:r>
      <w:r w:rsidRPr="00276142">
        <w:rPr>
          <w:sz w:val="28"/>
          <w:szCs w:val="28"/>
        </w:rPr>
        <w:t>в</w:t>
      </w:r>
      <w:r w:rsidRPr="00276142">
        <w:rPr>
          <w:spacing w:val="10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д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ль</w:t>
      </w:r>
      <w:r w:rsidRPr="00276142">
        <w:rPr>
          <w:spacing w:val="-2"/>
          <w:sz w:val="28"/>
          <w:szCs w:val="28"/>
        </w:rPr>
        <w:t>ны</w:t>
      </w:r>
      <w:r w:rsidRPr="00276142">
        <w:rPr>
          <w:sz w:val="28"/>
          <w:szCs w:val="28"/>
        </w:rPr>
        <w:t>х</w:t>
      </w:r>
      <w:r w:rsidRPr="00276142">
        <w:rPr>
          <w:spacing w:val="14"/>
          <w:sz w:val="28"/>
          <w:szCs w:val="28"/>
        </w:rPr>
        <w:t xml:space="preserve"> 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час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в</w:t>
      </w:r>
      <w:r w:rsidRPr="00276142">
        <w:rPr>
          <w:spacing w:val="10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п</w:t>
      </w:r>
      <w:r w:rsidRPr="00276142">
        <w:rPr>
          <w:spacing w:val="-4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2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14"/>
          <w:sz w:val="28"/>
          <w:szCs w:val="28"/>
        </w:rPr>
        <w:t xml:space="preserve"> </w:t>
      </w:r>
      <w:r w:rsidRPr="00276142">
        <w:rPr>
          <w:spacing w:val="-3"/>
          <w:sz w:val="28"/>
          <w:szCs w:val="28"/>
        </w:rPr>
        <w:t>с</w:t>
      </w:r>
      <w:r w:rsidRPr="00276142">
        <w:rPr>
          <w:sz w:val="28"/>
          <w:szCs w:val="28"/>
        </w:rPr>
        <w:t>е</w:t>
      </w:r>
      <w:r w:rsidRPr="00276142">
        <w:rPr>
          <w:spacing w:val="-3"/>
          <w:sz w:val="28"/>
          <w:szCs w:val="28"/>
        </w:rPr>
        <w:t>т</w:t>
      </w:r>
      <w:r w:rsidRPr="00276142">
        <w:rPr>
          <w:sz w:val="28"/>
          <w:szCs w:val="28"/>
        </w:rPr>
        <w:t>и (</w:t>
      </w:r>
      <w:r w:rsidRPr="00276142">
        <w:rPr>
          <w:spacing w:val="-1"/>
          <w:sz w:val="28"/>
          <w:szCs w:val="28"/>
        </w:rPr>
        <w:t>м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z w:val="28"/>
          <w:szCs w:val="28"/>
        </w:rPr>
        <w:t>)</w:t>
      </w:r>
      <w:r w:rsidRPr="00276142">
        <w:rPr>
          <w:spacing w:val="18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н</w:t>
      </w:r>
      <w:r w:rsidRPr="00276142">
        <w:rPr>
          <w:sz w:val="28"/>
          <w:szCs w:val="28"/>
        </w:rPr>
        <w:t>а</w:t>
      </w:r>
      <w:r w:rsidRPr="00276142">
        <w:rPr>
          <w:spacing w:val="16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д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ну</w:t>
      </w:r>
      <w:r w:rsidRPr="00276142">
        <w:rPr>
          <w:spacing w:val="15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э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х</w:t>
      </w:r>
      <w:r w:rsidRPr="00276142">
        <w:rPr>
          <w:spacing w:val="20"/>
          <w:sz w:val="28"/>
          <w:szCs w:val="28"/>
        </w:rPr>
        <w:t xml:space="preserve"> 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час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в</w:t>
      </w:r>
      <w:r w:rsidRPr="00276142">
        <w:rPr>
          <w:spacing w:val="18"/>
          <w:sz w:val="28"/>
          <w:szCs w:val="28"/>
        </w:rPr>
        <w:t xml:space="preserve"> </w:t>
      </w:r>
      <w:r w:rsidRPr="00276142">
        <w:rPr>
          <w:sz w:val="28"/>
          <w:szCs w:val="28"/>
        </w:rPr>
        <w:t>(</w:t>
      </w:r>
      <w:r w:rsidRPr="00276142">
        <w:rPr>
          <w:spacing w:val="-1"/>
          <w:sz w:val="28"/>
          <w:szCs w:val="28"/>
        </w:rPr>
        <w:t>м</w:t>
      </w:r>
      <w:r w:rsidRPr="00276142">
        <w:rPr>
          <w:sz w:val="28"/>
          <w:szCs w:val="28"/>
        </w:rPr>
        <w:t>е</w:t>
      </w:r>
      <w:r w:rsidRPr="00276142">
        <w:rPr>
          <w:spacing w:val="-3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ро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z w:val="28"/>
          <w:szCs w:val="28"/>
        </w:rPr>
        <w:t>).</w:t>
      </w:r>
      <w:r w:rsidRPr="00276142">
        <w:rPr>
          <w:spacing w:val="18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М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р</w:t>
      </w:r>
      <w:r w:rsidRPr="00276142">
        <w:rPr>
          <w:sz w:val="28"/>
          <w:szCs w:val="28"/>
        </w:rPr>
        <w:t>иа</w:t>
      </w:r>
      <w:r w:rsidRPr="00276142">
        <w:rPr>
          <w:spacing w:val="-1"/>
          <w:sz w:val="28"/>
          <w:szCs w:val="28"/>
        </w:rPr>
        <w:t>ль</w:t>
      </w:r>
      <w:r w:rsidRPr="00276142">
        <w:rPr>
          <w:sz w:val="28"/>
          <w:szCs w:val="28"/>
        </w:rPr>
        <w:t>ная</w:t>
      </w:r>
      <w:r w:rsidRPr="00276142">
        <w:rPr>
          <w:spacing w:val="16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х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ак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ка</w:t>
      </w:r>
      <w:r w:rsidRPr="00276142">
        <w:rPr>
          <w:spacing w:val="18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еп</w:t>
      </w:r>
      <w:r w:rsidRPr="00276142">
        <w:rPr>
          <w:spacing w:val="-3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й</w:t>
      </w:r>
      <w:r w:rsidRPr="00276142">
        <w:rPr>
          <w:spacing w:val="10"/>
          <w:sz w:val="28"/>
          <w:szCs w:val="28"/>
        </w:rPr>
        <w:t xml:space="preserve"> </w:t>
      </w:r>
      <w:r w:rsidRPr="00276142">
        <w:rPr>
          <w:sz w:val="28"/>
          <w:szCs w:val="28"/>
        </w:rPr>
        <w:t>се</w:t>
      </w:r>
      <w:r w:rsidRPr="00276142">
        <w:rPr>
          <w:spacing w:val="-3"/>
          <w:sz w:val="28"/>
          <w:szCs w:val="28"/>
        </w:rPr>
        <w:t>т</w:t>
      </w:r>
      <w:r w:rsidRPr="00276142">
        <w:rPr>
          <w:sz w:val="28"/>
          <w:szCs w:val="28"/>
        </w:rPr>
        <w:t>и</w:t>
      </w:r>
      <w:r w:rsidRPr="00276142">
        <w:rPr>
          <w:spacing w:val="10"/>
          <w:sz w:val="28"/>
          <w:szCs w:val="28"/>
        </w:rPr>
        <w:t xml:space="preserve"> </w:t>
      </w:r>
      <w:r w:rsidRPr="00276142">
        <w:rPr>
          <w:sz w:val="28"/>
          <w:szCs w:val="28"/>
        </w:rPr>
        <w:t>(к</w:t>
      </w:r>
      <w:r w:rsidRPr="00276142">
        <w:rPr>
          <w:spacing w:val="-1"/>
          <w:sz w:val="28"/>
          <w:szCs w:val="28"/>
        </w:rPr>
        <w:t>в</w:t>
      </w:r>
      <w:r w:rsidRPr="00276142">
        <w:rPr>
          <w:spacing w:val="-3"/>
          <w:sz w:val="28"/>
          <w:szCs w:val="28"/>
        </w:rPr>
        <w:t>а</w:t>
      </w:r>
      <w:r w:rsidRPr="00276142">
        <w:rPr>
          <w:spacing w:val="-2"/>
          <w:sz w:val="28"/>
          <w:szCs w:val="28"/>
        </w:rPr>
        <w:t>д</w:t>
      </w:r>
      <w:r w:rsidRPr="00276142">
        <w:rPr>
          <w:spacing w:val="1"/>
          <w:sz w:val="28"/>
          <w:szCs w:val="28"/>
        </w:rPr>
        <w:t>р</w:t>
      </w:r>
      <w:r w:rsidRPr="00276142">
        <w:rPr>
          <w:sz w:val="28"/>
          <w:szCs w:val="28"/>
        </w:rPr>
        <w:t>а</w:t>
      </w:r>
      <w:r w:rsidRPr="00276142">
        <w:rPr>
          <w:spacing w:val="-3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н</w:t>
      </w:r>
      <w:r w:rsidRPr="00276142">
        <w:rPr>
          <w:spacing w:val="-2"/>
          <w:sz w:val="28"/>
          <w:szCs w:val="28"/>
        </w:rPr>
        <w:t>ы</w:t>
      </w:r>
      <w:r w:rsidRPr="00276142">
        <w:rPr>
          <w:sz w:val="28"/>
          <w:szCs w:val="28"/>
        </w:rPr>
        <w:t>х</w:t>
      </w:r>
      <w:r w:rsidRPr="00276142">
        <w:rPr>
          <w:spacing w:val="10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м</w:t>
      </w:r>
      <w:r w:rsidRPr="00276142">
        <w:rPr>
          <w:sz w:val="28"/>
          <w:szCs w:val="28"/>
        </w:rPr>
        <w:t>е</w:t>
      </w:r>
      <w:r w:rsidRPr="00276142">
        <w:rPr>
          <w:spacing w:val="-3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ро</w:t>
      </w:r>
      <w:r w:rsidRPr="00276142">
        <w:rPr>
          <w:spacing w:val="-1"/>
          <w:sz w:val="28"/>
          <w:szCs w:val="28"/>
        </w:rPr>
        <w:t>в</w:t>
      </w:r>
      <w:r w:rsidRPr="00276142">
        <w:rPr>
          <w:sz w:val="28"/>
          <w:szCs w:val="28"/>
        </w:rPr>
        <w:t>)</w:t>
      </w:r>
      <w:r w:rsidRPr="00276142">
        <w:rPr>
          <w:spacing w:val="9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в</w:t>
      </w:r>
      <w:r w:rsidRPr="00276142">
        <w:rPr>
          <w:sz w:val="28"/>
          <w:szCs w:val="28"/>
        </w:rPr>
        <w:t>к</w:t>
      </w:r>
      <w:r w:rsidRPr="00276142">
        <w:rPr>
          <w:spacing w:val="-1"/>
          <w:sz w:val="28"/>
          <w:szCs w:val="28"/>
        </w:rPr>
        <w:t>лю</w:t>
      </w:r>
      <w:r w:rsidRPr="00276142">
        <w:rPr>
          <w:spacing w:val="-3"/>
          <w:sz w:val="28"/>
          <w:szCs w:val="28"/>
        </w:rPr>
        <w:t>ч</w:t>
      </w:r>
      <w:r w:rsidRPr="00276142">
        <w:rPr>
          <w:sz w:val="28"/>
          <w:szCs w:val="28"/>
        </w:rPr>
        <w:t>ает</w:t>
      </w:r>
      <w:r w:rsidRPr="00276142">
        <w:rPr>
          <w:spacing w:val="6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м</w:t>
      </w:r>
      <w:r w:rsidRPr="00276142">
        <w:rPr>
          <w:sz w:val="28"/>
          <w:szCs w:val="28"/>
        </w:rPr>
        <w:t>а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р</w:t>
      </w:r>
      <w:r w:rsidRPr="00276142">
        <w:rPr>
          <w:sz w:val="28"/>
          <w:szCs w:val="28"/>
        </w:rPr>
        <w:t>иа</w:t>
      </w:r>
      <w:r w:rsidRPr="00276142">
        <w:rPr>
          <w:spacing w:val="-1"/>
          <w:sz w:val="28"/>
          <w:szCs w:val="28"/>
        </w:rPr>
        <w:t>ль</w:t>
      </w:r>
      <w:r w:rsidRPr="00276142">
        <w:rPr>
          <w:sz w:val="28"/>
          <w:szCs w:val="28"/>
        </w:rPr>
        <w:t>н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ю</w:t>
      </w:r>
      <w:r w:rsidRPr="00276142">
        <w:rPr>
          <w:spacing w:val="8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х</w:t>
      </w:r>
      <w:r w:rsidRPr="00276142">
        <w:rPr>
          <w:sz w:val="28"/>
          <w:szCs w:val="28"/>
        </w:rPr>
        <w:t>а</w:t>
      </w:r>
      <w:r w:rsidRPr="00276142">
        <w:rPr>
          <w:spacing w:val="1"/>
          <w:sz w:val="28"/>
          <w:szCs w:val="28"/>
        </w:rPr>
        <w:t>р</w:t>
      </w:r>
      <w:r w:rsidRPr="00276142">
        <w:rPr>
          <w:spacing w:val="-3"/>
          <w:sz w:val="28"/>
          <w:szCs w:val="28"/>
        </w:rPr>
        <w:t>а</w:t>
      </w:r>
      <w:r w:rsidRPr="00276142">
        <w:rPr>
          <w:sz w:val="28"/>
          <w:szCs w:val="28"/>
        </w:rPr>
        <w:t>к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е</w:t>
      </w:r>
      <w:r w:rsidRPr="00276142">
        <w:rPr>
          <w:spacing w:val="-2"/>
          <w:sz w:val="28"/>
          <w:szCs w:val="28"/>
        </w:rPr>
        <w:t>р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с</w:t>
      </w:r>
      <w:r w:rsidRPr="00276142">
        <w:rPr>
          <w:spacing w:val="-3"/>
          <w:sz w:val="28"/>
          <w:szCs w:val="28"/>
        </w:rPr>
        <w:t>т</w:t>
      </w:r>
      <w:r w:rsidRPr="00276142">
        <w:rPr>
          <w:spacing w:val="1"/>
          <w:sz w:val="28"/>
          <w:szCs w:val="28"/>
        </w:rPr>
        <w:t>и</w:t>
      </w:r>
      <w:r w:rsidRPr="00276142">
        <w:rPr>
          <w:sz w:val="28"/>
          <w:szCs w:val="28"/>
        </w:rPr>
        <w:t>ку</w:t>
      </w:r>
      <w:r w:rsidRPr="00276142">
        <w:rPr>
          <w:spacing w:val="5"/>
          <w:sz w:val="28"/>
          <w:szCs w:val="28"/>
        </w:rPr>
        <w:t xml:space="preserve"> </w:t>
      </w:r>
      <w:r w:rsidRPr="00276142">
        <w:rPr>
          <w:spacing w:val="-1"/>
          <w:sz w:val="28"/>
          <w:szCs w:val="28"/>
        </w:rPr>
        <w:t>в</w:t>
      </w:r>
      <w:r w:rsidRPr="00276142">
        <w:rPr>
          <w:sz w:val="28"/>
          <w:szCs w:val="28"/>
        </w:rPr>
        <w:t>сех</w:t>
      </w:r>
      <w:r w:rsidRPr="00276142">
        <w:rPr>
          <w:spacing w:val="10"/>
          <w:sz w:val="28"/>
          <w:szCs w:val="28"/>
        </w:rPr>
        <w:t xml:space="preserve"> </w:t>
      </w:r>
      <w:r w:rsidRPr="00276142">
        <w:rPr>
          <w:spacing w:val="-4"/>
          <w:sz w:val="28"/>
          <w:szCs w:val="28"/>
        </w:rPr>
        <w:t>у</w:t>
      </w:r>
      <w:r w:rsidRPr="00276142">
        <w:rPr>
          <w:sz w:val="28"/>
          <w:szCs w:val="28"/>
        </w:rPr>
        <w:t>ч</w:t>
      </w:r>
      <w:r w:rsidRPr="00276142">
        <w:rPr>
          <w:spacing w:val="2"/>
          <w:sz w:val="28"/>
          <w:szCs w:val="28"/>
        </w:rPr>
        <w:t>а</w:t>
      </w:r>
      <w:r w:rsidRPr="00276142">
        <w:rPr>
          <w:sz w:val="28"/>
          <w:szCs w:val="28"/>
        </w:rPr>
        <w:t>с</w:t>
      </w:r>
      <w:r w:rsidRPr="00276142">
        <w:rPr>
          <w:spacing w:val="-1"/>
          <w:sz w:val="28"/>
          <w:szCs w:val="28"/>
        </w:rPr>
        <w:t>т</w:t>
      </w:r>
      <w:r w:rsidRPr="00276142">
        <w:rPr>
          <w:sz w:val="28"/>
          <w:szCs w:val="28"/>
        </w:rPr>
        <w:t>к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>в</w:t>
      </w:r>
      <w:r w:rsidRPr="00276142">
        <w:rPr>
          <w:spacing w:val="-1"/>
          <w:sz w:val="28"/>
          <w:szCs w:val="28"/>
        </w:rPr>
        <w:t xml:space="preserve"> т</w:t>
      </w:r>
      <w:r w:rsidRPr="00276142">
        <w:rPr>
          <w:spacing w:val="-3"/>
          <w:sz w:val="28"/>
          <w:szCs w:val="28"/>
        </w:rPr>
        <w:t>е</w:t>
      </w:r>
      <w:r w:rsidRPr="00276142">
        <w:rPr>
          <w:spacing w:val="1"/>
          <w:sz w:val="28"/>
          <w:szCs w:val="28"/>
        </w:rPr>
        <w:t>п</w:t>
      </w:r>
      <w:r w:rsidRPr="00276142">
        <w:rPr>
          <w:spacing w:val="-1"/>
          <w:sz w:val="28"/>
          <w:szCs w:val="28"/>
        </w:rPr>
        <w:t>л</w:t>
      </w:r>
      <w:r w:rsidRPr="00276142">
        <w:rPr>
          <w:spacing w:val="1"/>
          <w:sz w:val="28"/>
          <w:szCs w:val="28"/>
        </w:rPr>
        <w:t>о</w:t>
      </w:r>
      <w:r w:rsidRPr="00276142">
        <w:rPr>
          <w:spacing w:val="-3"/>
          <w:sz w:val="28"/>
          <w:szCs w:val="28"/>
        </w:rPr>
        <w:t>в</w:t>
      </w:r>
      <w:r w:rsidRPr="00276142">
        <w:rPr>
          <w:spacing w:val="1"/>
          <w:sz w:val="28"/>
          <w:szCs w:val="28"/>
        </w:rPr>
        <w:t>о</w:t>
      </w:r>
      <w:r w:rsidRPr="00276142">
        <w:rPr>
          <w:sz w:val="28"/>
          <w:szCs w:val="28"/>
        </w:rPr>
        <w:t xml:space="preserve">й </w:t>
      </w:r>
      <w:r w:rsidRPr="00276142">
        <w:rPr>
          <w:spacing w:val="-3"/>
          <w:sz w:val="28"/>
          <w:szCs w:val="28"/>
        </w:rPr>
        <w:t>с</w:t>
      </w:r>
      <w:r w:rsidRPr="00276142">
        <w:rPr>
          <w:sz w:val="28"/>
          <w:szCs w:val="28"/>
        </w:rPr>
        <w:t>е</w:t>
      </w:r>
      <w:r w:rsidRPr="00276142">
        <w:rPr>
          <w:spacing w:val="-1"/>
          <w:sz w:val="28"/>
          <w:szCs w:val="28"/>
        </w:rPr>
        <w:t>т</w:t>
      </w:r>
      <w:r w:rsidRPr="00276142">
        <w:rPr>
          <w:spacing w:val="-2"/>
          <w:sz w:val="28"/>
          <w:szCs w:val="28"/>
        </w:rPr>
        <w:t>и</w:t>
      </w:r>
      <w:r w:rsidRPr="00276142">
        <w:rPr>
          <w:sz w:val="28"/>
          <w:szCs w:val="28"/>
        </w:rPr>
        <w:t>.</w:t>
      </w:r>
    </w:p>
    <w:p w:rsidR="00A0281C" w:rsidRPr="00276142" w:rsidRDefault="00A0281C" w:rsidP="00CD767B">
      <w:pPr>
        <w:pStyle w:val="e"/>
        <w:spacing w:before="0"/>
        <w:ind w:firstLine="567"/>
        <w:jc w:val="center"/>
        <w:rPr>
          <w:spacing w:val="-2"/>
          <w:sz w:val="28"/>
          <w:szCs w:val="28"/>
        </w:rPr>
      </w:pPr>
      <w:r w:rsidRPr="00276142">
        <w:rPr>
          <w:spacing w:val="20"/>
          <w:position w:val="1"/>
          <w:sz w:val="26"/>
          <w:szCs w:val="26"/>
        </w:rPr>
        <w:t>П</w:t>
      </w:r>
      <w:r w:rsidRPr="00276142">
        <w:rPr>
          <w:position w:val="-6"/>
          <w:sz w:val="15"/>
          <w:szCs w:val="15"/>
        </w:rPr>
        <w:t>тп</w:t>
      </w:r>
      <w:r w:rsidRPr="00276142">
        <w:rPr>
          <w:spacing w:val="21"/>
          <w:position w:val="-6"/>
          <w:sz w:val="15"/>
          <w:szCs w:val="15"/>
        </w:rPr>
        <w:t xml:space="preserve"> </w:t>
      </w:r>
      <w:r w:rsidRPr="00276142">
        <w:rPr>
          <w:sz w:val="28"/>
          <w:szCs w:val="28"/>
        </w:rPr>
        <w:t>=</w:t>
      </w:r>
      <w:r w:rsidRPr="00276142">
        <w:rPr>
          <w:spacing w:val="2"/>
          <w:sz w:val="28"/>
          <w:szCs w:val="28"/>
        </w:rPr>
        <w:t xml:space="preserve"> </w:t>
      </w:r>
      <w:r w:rsidRPr="00276142">
        <w:rPr>
          <w:spacing w:val="1"/>
          <w:sz w:val="28"/>
          <w:szCs w:val="28"/>
        </w:rPr>
        <w:t>0</w:t>
      </w:r>
      <w:r w:rsidRPr="00276142">
        <w:rPr>
          <w:spacing w:val="-1"/>
          <w:sz w:val="28"/>
          <w:szCs w:val="28"/>
        </w:rPr>
        <w:t>,</w:t>
      </w:r>
      <w:r w:rsidR="00D421D7" w:rsidRPr="00276142">
        <w:rPr>
          <w:spacing w:val="-2"/>
          <w:sz w:val="28"/>
          <w:szCs w:val="28"/>
        </w:rPr>
        <w:t>26</w:t>
      </w:r>
      <w:r w:rsidRPr="00276142">
        <w:rPr>
          <w:spacing w:val="-2"/>
          <w:sz w:val="28"/>
          <w:szCs w:val="28"/>
        </w:rPr>
        <w:t>/</w:t>
      </w:r>
      <w:r w:rsidR="008F7A54" w:rsidRPr="00276142">
        <w:rPr>
          <w:spacing w:val="1"/>
          <w:sz w:val="28"/>
          <w:szCs w:val="28"/>
        </w:rPr>
        <w:t>547,09</w:t>
      </w:r>
      <w:r w:rsidRPr="00276142">
        <w:rPr>
          <w:sz w:val="28"/>
          <w:szCs w:val="28"/>
        </w:rPr>
        <w:t xml:space="preserve">= </w:t>
      </w:r>
      <w:r w:rsidRPr="00276142">
        <w:rPr>
          <w:spacing w:val="1"/>
          <w:sz w:val="28"/>
          <w:szCs w:val="28"/>
        </w:rPr>
        <w:t>0</w:t>
      </w:r>
      <w:r w:rsidRPr="00276142">
        <w:rPr>
          <w:spacing w:val="-1"/>
          <w:sz w:val="28"/>
          <w:szCs w:val="28"/>
        </w:rPr>
        <w:t>,</w:t>
      </w:r>
      <w:r w:rsidRPr="00276142">
        <w:rPr>
          <w:spacing w:val="-2"/>
          <w:sz w:val="28"/>
          <w:szCs w:val="28"/>
        </w:rPr>
        <w:t>0</w:t>
      </w:r>
      <w:r w:rsidRPr="00276142">
        <w:rPr>
          <w:spacing w:val="1"/>
          <w:sz w:val="28"/>
          <w:szCs w:val="28"/>
        </w:rPr>
        <w:t>0</w:t>
      </w:r>
      <w:r w:rsidRPr="00276142">
        <w:rPr>
          <w:spacing w:val="-1"/>
          <w:sz w:val="28"/>
          <w:szCs w:val="28"/>
        </w:rPr>
        <w:t>0</w:t>
      </w:r>
      <w:r w:rsidR="00D34624" w:rsidRPr="00276142">
        <w:rPr>
          <w:spacing w:val="-2"/>
          <w:sz w:val="28"/>
          <w:szCs w:val="28"/>
        </w:rPr>
        <w:t>0</w:t>
      </w:r>
      <w:r w:rsidRPr="00276142">
        <w:rPr>
          <w:spacing w:val="-2"/>
          <w:sz w:val="28"/>
          <w:szCs w:val="28"/>
        </w:rPr>
        <w:t>4</w:t>
      </w:r>
    </w:p>
    <w:p w:rsidR="00A0281C" w:rsidRPr="00276142" w:rsidRDefault="00A0281C" w:rsidP="00CD767B">
      <w:pPr>
        <w:pStyle w:val="e"/>
        <w:spacing w:before="0"/>
        <w:ind w:firstLine="567"/>
        <w:jc w:val="center"/>
      </w:pPr>
    </w:p>
    <w:p w:rsidR="002003CC" w:rsidRPr="00276142" w:rsidRDefault="002003CC" w:rsidP="00CD767B">
      <w:pPr>
        <w:ind w:firstLine="567"/>
        <w:rPr>
          <w:sz w:val="28"/>
          <w:szCs w:val="28"/>
        </w:rPr>
      </w:pPr>
      <w:r w:rsidRPr="00276142">
        <w:rPr>
          <w:sz w:val="28"/>
          <w:szCs w:val="28"/>
        </w:rPr>
        <w:t>Отношение величин технологических потерь тепловой энергии, теплонос</w:t>
      </w:r>
      <w:r w:rsidRPr="00276142">
        <w:rPr>
          <w:sz w:val="28"/>
          <w:szCs w:val="28"/>
        </w:rPr>
        <w:t>и</w:t>
      </w:r>
      <w:r w:rsidRPr="00276142">
        <w:rPr>
          <w:sz w:val="28"/>
          <w:szCs w:val="28"/>
        </w:rPr>
        <w:t>теля к материальной характеристике тепловой сети представлено в табл</w:t>
      </w:r>
      <w:r w:rsidR="00CD767B" w:rsidRPr="00276142">
        <w:rPr>
          <w:sz w:val="28"/>
          <w:szCs w:val="28"/>
        </w:rPr>
        <w:t xml:space="preserve">ице </w:t>
      </w:r>
      <w:r w:rsidR="009E7B1C" w:rsidRPr="00276142">
        <w:rPr>
          <w:sz w:val="28"/>
          <w:szCs w:val="28"/>
        </w:rPr>
        <w:t>1</w:t>
      </w:r>
      <w:r w:rsidR="00ED6C2C" w:rsidRPr="00276142">
        <w:rPr>
          <w:sz w:val="28"/>
          <w:szCs w:val="28"/>
        </w:rPr>
        <w:t>4</w:t>
      </w:r>
      <w:r w:rsidR="009E7B1C" w:rsidRPr="00276142">
        <w:rPr>
          <w:sz w:val="28"/>
          <w:szCs w:val="28"/>
        </w:rPr>
        <w:t>.</w:t>
      </w:r>
      <w:r w:rsidR="00ED6C2C" w:rsidRPr="00276142">
        <w:rPr>
          <w:sz w:val="28"/>
          <w:szCs w:val="28"/>
        </w:rPr>
        <w:t>4</w:t>
      </w:r>
      <w:r w:rsidRPr="00276142">
        <w:rPr>
          <w:sz w:val="28"/>
          <w:szCs w:val="28"/>
        </w:rPr>
        <w:t>.</w:t>
      </w:r>
    </w:p>
    <w:p w:rsidR="00CD767B" w:rsidRPr="00276142" w:rsidRDefault="00CD767B" w:rsidP="00CD767B">
      <w:pPr>
        <w:ind w:firstLine="567"/>
        <w:rPr>
          <w:sz w:val="28"/>
          <w:szCs w:val="28"/>
        </w:rPr>
      </w:pPr>
    </w:p>
    <w:p w:rsidR="00CD767B" w:rsidRPr="00276142" w:rsidRDefault="00CD767B" w:rsidP="004C16EC">
      <w:pPr>
        <w:jc w:val="right"/>
        <w:rPr>
          <w:sz w:val="28"/>
          <w:szCs w:val="28"/>
        </w:rPr>
      </w:pPr>
      <w:r w:rsidRPr="00276142">
        <w:rPr>
          <w:sz w:val="28"/>
          <w:szCs w:val="28"/>
        </w:rPr>
        <w:t xml:space="preserve">Таблица </w:t>
      </w:r>
      <w:r w:rsidR="009E7B1C" w:rsidRPr="00276142">
        <w:rPr>
          <w:sz w:val="28"/>
          <w:szCs w:val="28"/>
        </w:rPr>
        <w:t>1</w:t>
      </w:r>
      <w:r w:rsidR="001F2A7A" w:rsidRPr="00276142">
        <w:rPr>
          <w:sz w:val="28"/>
          <w:szCs w:val="28"/>
        </w:rPr>
        <w:t>4</w:t>
      </w:r>
      <w:r w:rsidR="009E7B1C" w:rsidRPr="00276142">
        <w:rPr>
          <w:sz w:val="28"/>
          <w:szCs w:val="28"/>
        </w:rPr>
        <w:t>.</w:t>
      </w:r>
      <w:r w:rsidR="00ED6C2C" w:rsidRPr="00276142">
        <w:rPr>
          <w:sz w:val="28"/>
          <w:szCs w:val="28"/>
        </w:rPr>
        <w:t>4</w:t>
      </w:r>
      <w:r w:rsidRPr="00276142">
        <w:rPr>
          <w:sz w:val="28"/>
          <w:szCs w:val="28"/>
        </w:rPr>
        <w:t>. Отношение величин технологических потерь тепловой энергии, т</w:t>
      </w:r>
      <w:r w:rsidRPr="00276142">
        <w:rPr>
          <w:sz w:val="28"/>
          <w:szCs w:val="28"/>
        </w:rPr>
        <w:t>е</w:t>
      </w:r>
      <w:r w:rsidRPr="00276142">
        <w:rPr>
          <w:sz w:val="28"/>
          <w:szCs w:val="28"/>
        </w:rPr>
        <w:t>плоносителя к материальной характеристике тепловой сети</w:t>
      </w:r>
    </w:p>
    <w:tbl>
      <w:tblPr>
        <w:tblW w:w="4976" w:type="pct"/>
        <w:tblLook w:val="04A0"/>
      </w:tblPr>
      <w:tblGrid>
        <w:gridCol w:w="3937"/>
        <w:gridCol w:w="991"/>
        <w:gridCol w:w="991"/>
        <w:gridCol w:w="993"/>
        <w:gridCol w:w="993"/>
        <w:gridCol w:w="991"/>
        <w:gridCol w:w="1136"/>
      </w:tblGrid>
      <w:tr w:rsidR="00923AE7" w:rsidRPr="00276142" w:rsidTr="002003CC">
        <w:trPr>
          <w:trHeight w:val="227"/>
        </w:trPr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FE601C">
            <w:pPr>
              <w:jc w:val="center"/>
              <w:rPr>
                <w:color w:val="000000"/>
                <w:szCs w:val="24"/>
              </w:rPr>
            </w:pPr>
            <w:r w:rsidRPr="00276142">
              <w:rPr>
                <w:color w:val="000000"/>
                <w:szCs w:val="24"/>
              </w:rPr>
              <w:t>Наименование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F11756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2020 г.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F11756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2021 г.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F11756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2022 г.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F11756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2023 г.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F11756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2024 г.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F11756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2025 - 2030 гг.</w:t>
            </w:r>
          </w:p>
        </w:tc>
      </w:tr>
      <w:tr w:rsidR="00D421D7" w:rsidRPr="00276142" w:rsidTr="00FE601C">
        <w:trPr>
          <w:trHeight w:val="227"/>
        </w:trPr>
        <w:tc>
          <w:tcPr>
            <w:tcW w:w="1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1D7" w:rsidRPr="00276142" w:rsidRDefault="00D421D7" w:rsidP="00CE486B">
            <w:pPr>
              <w:rPr>
                <w:color w:val="000000"/>
                <w:szCs w:val="24"/>
              </w:rPr>
            </w:pPr>
            <w:r w:rsidRPr="00276142">
              <w:rPr>
                <w:szCs w:val="24"/>
              </w:rPr>
              <w:t>Центральная котельная по ул. Пе</w:t>
            </w:r>
            <w:r w:rsidRPr="00276142">
              <w:rPr>
                <w:szCs w:val="24"/>
              </w:rPr>
              <w:t>р</w:t>
            </w:r>
            <w:r w:rsidRPr="00276142">
              <w:rPr>
                <w:szCs w:val="24"/>
              </w:rPr>
              <w:t xml:space="preserve">вомайская, 1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1D7" w:rsidRPr="00276142" w:rsidRDefault="00D421D7" w:rsidP="00FE601C">
            <w:pPr>
              <w:jc w:val="center"/>
              <w:rPr>
                <w:szCs w:val="24"/>
              </w:rPr>
            </w:pPr>
            <w:r w:rsidRPr="00276142">
              <w:rPr>
                <w:spacing w:val="1"/>
                <w:szCs w:val="24"/>
              </w:rPr>
              <w:t>0</w:t>
            </w:r>
            <w:r w:rsidRPr="00276142">
              <w:rPr>
                <w:spacing w:val="-1"/>
                <w:szCs w:val="24"/>
              </w:rPr>
              <w:t>,</w:t>
            </w:r>
            <w:r w:rsidRPr="00276142">
              <w:rPr>
                <w:spacing w:val="-2"/>
                <w:szCs w:val="24"/>
              </w:rPr>
              <w:t>0</w:t>
            </w:r>
            <w:r w:rsidRPr="00276142">
              <w:rPr>
                <w:spacing w:val="1"/>
                <w:szCs w:val="24"/>
              </w:rPr>
              <w:t>0</w:t>
            </w:r>
            <w:r w:rsidRPr="00276142">
              <w:rPr>
                <w:spacing w:val="-1"/>
                <w:szCs w:val="24"/>
              </w:rPr>
              <w:t>0</w:t>
            </w:r>
            <w:r w:rsidRPr="00276142">
              <w:rPr>
                <w:spacing w:val="-2"/>
                <w:szCs w:val="24"/>
              </w:rPr>
              <w:t>04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1D7" w:rsidRPr="00276142" w:rsidRDefault="00D421D7" w:rsidP="00FE601C">
            <w:pPr>
              <w:jc w:val="center"/>
              <w:rPr>
                <w:szCs w:val="24"/>
              </w:rPr>
            </w:pPr>
            <w:r w:rsidRPr="00276142">
              <w:rPr>
                <w:spacing w:val="1"/>
                <w:szCs w:val="24"/>
              </w:rPr>
              <w:t>0</w:t>
            </w:r>
            <w:r w:rsidRPr="00276142">
              <w:rPr>
                <w:spacing w:val="-1"/>
                <w:szCs w:val="24"/>
              </w:rPr>
              <w:t>,</w:t>
            </w:r>
            <w:r w:rsidRPr="00276142">
              <w:rPr>
                <w:spacing w:val="-2"/>
                <w:szCs w:val="24"/>
              </w:rPr>
              <w:t>0</w:t>
            </w:r>
            <w:r w:rsidRPr="00276142">
              <w:rPr>
                <w:spacing w:val="1"/>
                <w:szCs w:val="24"/>
              </w:rPr>
              <w:t>0</w:t>
            </w:r>
            <w:r w:rsidRPr="00276142">
              <w:rPr>
                <w:spacing w:val="-1"/>
                <w:szCs w:val="24"/>
              </w:rPr>
              <w:t>0</w:t>
            </w:r>
            <w:r w:rsidRPr="00276142">
              <w:rPr>
                <w:spacing w:val="-2"/>
                <w:szCs w:val="24"/>
              </w:rPr>
              <w:t>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1D7" w:rsidRPr="00276142" w:rsidRDefault="00D421D7" w:rsidP="00FE601C">
            <w:pPr>
              <w:jc w:val="center"/>
              <w:rPr>
                <w:szCs w:val="24"/>
              </w:rPr>
            </w:pPr>
            <w:r w:rsidRPr="00276142">
              <w:rPr>
                <w:spacing w:val="1"/>
                <w:szCs w:val="24"/>
              </w:rPr>
              <w:t>0</w:t>
            </w:r>
            <w:r w:rsidRPr="00276142">
              <w:rPr>
                <w:spacing w:val="-1"/>
                <w:szCs w:val="24"/>
              </w:rPr>
              <w:t>,</w:t>
            </w:r>
            <w:r w:rsidRPr="00276142">
              <w:rPr>
                <w:spacing w:val="-2"/>
                <w:szCs w:val="24"/>
              </w:rPr>
              <w:t>0</w:t>
            </w:r>
            <w:r w:rsidRPr="00276142">
              <w:rPr>
                <w:spacing w:val="1"/>
                <w:szCs w:val="24"/>
              </w:rPr>
              <w:t>0</w:t>
            </w:r>
            <w:r w:rsidRPr="00276142">
              <w:rPr>
                <w:spacing w:val="-1"/>
                <w:szCs w:val="24"/>
              </w:rPr>
              <w:t>0</w:t>
            </w:r>
            <w:r w:rsidRPr="00276142">
              <w:rPr>
                <w:spacing w:val="-2"/>
                <w:szCs w:val="24"/>
              </w:rPr>
              <w:t>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1D7" w:rsidRPr="00276142" w:rsidRDefault="00D421D7" w:rsidP="00FE601C">
            <w:pPr>
              <w:jc w:val="center"/>
              <w:rPr>
                <w:szCs w:val="24"/>
              </w:rPr>
            </w:pPr>
            <w:r w:rsidRPr="00276142">
              <w:rPr>
                <w:spacing w:val="1"/>
                <w:szCs w:val="24"/>
              </w:rPr>
              <w:t>0</w:t>
            </w:r>
            <w:r w:rsidRPr="00276142">
              <w:rPr>
                <w:spacing w:val="-1"/>
                <w:szCs w:val="24"/>
              </w:rPr>
              <w:t>,</w:t>
            </w:r>
            <w:r w:rsidRPr="00276142">
              <w:rPr>
                <w:spacing w:val="-2"/>
                <w:szCs w:val="24"/>
              </w:rPr>
              <w:t>0</w:t>
            </w:r>
            <w:r w:rsidRPr="00276142">
              <w:rPr>
                <w:spacing w:val="1"/>
                <w:szCs w:val="24"/>
              </w:rPr>
              <w:t>0</w:t>
            </w:r>
            <w:r w:rsidRPr="00276142">
              <w:rPr>
                <w:spacing w:val="-1"/>
                <w:szCs w:val="24"/>
              </w:rPr>
              <w:t>0</w:t>
            </w:r>
            <w:r w:rsidRPr="00276142">
              <w:rPr>
                <w:spacing w:val="-2"/>
                <w:szCs w:val="24"/>
              </w:rPr>
              <w:t>04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1D7" w:rsidRPr="00276142" w:rsidRDefault="00D421D7" w:rsidP="00FE601C">
            <w:pPr>
              <w:jc w:val="center"/>
              <w:rPr>
                <w:szCs w:val="24"/>
              </w:rPr>
            </w:pPr>
            <w:r w:rsidRPr="00276142">
              <w:rPr>
                <w:spacing w:val="1"/>
                <w:szCs w:val="24"/>
              </w:rPr>
              <w:t>0</w:t>
            </w:r>
            <w:r w:rsidRPr="00276142">
              <w:rPr>
                <w:spacing w:val="-1"/>
                <w:szCs w:val="24"/>
              </w:rPr>
              <w:t>,</w:t>
            </w:r>
            <w:r w:rsidRPr="00276142">
              <w:rPr>
                <w:spacing w:val="-2"/>
                <w:szCs w:val="24"/>
              </w:rPr>
              <w:t>0</w:t>
            </w:r>
            <w:r w:rsidRPr="00276142">
              <w:rPr>
                <w:spacing w:val="1"/>
                <w:szCs w:val="24"/>
              </w:rPr>
              <w:t>0</w:t>
            </w:r>
            <w:r w:rsidRPr="00276142">
              <w:rPr>
                <w:spacing w:val="-1"/>
                <w:szCs w:val="24"/>
              </w:rPr>
              <w:t>0</w:t>
            </w:r>
            <w:r w:rsidRPr="00276142">
              <w:rPr>
                <w:spacing w:val="-2"/>
                <w:szCs w:val="24"/>
              </w:rPr>
              <w:t>04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1D7" w:rsidRPr="00276142" w:rsidRDefault="00D421D7" w:rsidP="00FE601C">
            <w:pPr>
              <w:jc w:val="center"/>
              <w:rPr>
                <w:szCs w:val="24"/>
              </w:rPr>
            </w:pPr>
            <w:r w:rsidRPr="00276142">
              <w:rPr>
                <w:spacing w:val="1"/>
                <w:szCs w:val="24"/>
              </w:rPr>
              <w:t>0</w:t>
            </w:r>
            <w:r w:rsidRPr="00276142">
              <w:rPr>
                <w:spacing w:val="-1"/>
                <w:szCs w:val="24"/>
              </w:rPr>
              <w:t>,</w:t>
            </w:r>
            <w:r w:rsidRPr="00276142">
              <w:rPr>
                <w:spacing w:val="-2"/>
                <w:szCs w:val="24"/>
              </w:rPr>
              <w:t>0</w:t>
            </w:r>
            <w:r w:rsidRPr="00276142">
              <w:rPr>
                <w:spacing w:val="1"/>
                <w:szCs w:val="24"/>
              </w:rPr>
              <w:t>0</w:t>
            </w:r>
            <w:r w:rsidRPr="00276142">
              <w:rPr>
                <w:spacing w:val="-1"/>
                <w:szCs w:val="24"/>
              </w:rPr>
              <w:t>0</w:t>
            </w:r>
            <w:r w:rsidRPr="00276142">
              <w:rPr>
                <w:spacing w:val="-2"/>
                <w:szCs w:val="24"/>
              </w:rPr>
              <w:t>04</w:t>
            </w:r>
          </w:p>
        </w:tc>
      </w:tr>
    </w:tbl>
    <w:p w:rsidR="002003CC" w:rsidRPr="00276142" w:rsidRDefault="00410621" w:rsidP="002003CC">
      <w:pPr>
        <w:pStyle w:val="2"/>
        <w:numPr>
          <w:ilvl w:val="0"/>
          <w:numId w:val="0"/>
        </w:numPr>
        <w:spacing w:before="240"/>
        <w:rPr>
          <w:sz w:val="28"/>
          <w:szCs w:val="28"/>
        </w:rPr>
      </w:pPr>
      <w:bookmarkStart w:id="25" w:name="_Toc8227861"/>
      <w:r w:rsidRPr="00276142">
        <w:rPr>
          <w:sz w:val="28"/>
          <w:szCs w:val="28"/>
        </w:rPr>
        <w:t>1</w:t>
      </w:r>
      <w:r w:rsidR="001F2A7A" w:rsidRPr="00276142">
        <w:rPr>
          <w:sz w:val="28"/>
          <w:szCs w:val="28"/>
        </w:rPr>
        <w:t>4</w:t>
      </w:r>
      <w:r w:rsidR="002003CC" w:rsidRPr="00276142">
        <w:rPr>
          <w:sz w:val="28"/>
          <w:szCs w:val="28"/>
        </w:rPr>
        <w:t>.5. Коэффициент использования установленной тепловой мощности</w:t>
      </w:r>
      <w:bookmarkEnd w:id="25"/>
    </w:p>
    <w:p w:rsidR="002003CC" w:rsidRPr="00276142" w:rsidRDefault="002003CC" w:rsidP="00CD767B">
      <w:pPr>
        <w:ind w:firstLine="567"/>
        <w:rPr>
          <w:sz w:val="28"/>
          <w:szCs w:val="28"/>
        </w:rPr>
      </w:pPr>
      <w:r w:rsidRPr="00276142">
        <w:rPr>
          <w:sz w:val="28"/>
          <w:szCs w:val="28"/>
        </w:rPr>
        <w:t xml:space="preserve">КИУТМ - коэффициент использования установленной тепловой мощности. Численно равняется отношению фактической выработки тепловой энергии </w:t>
      </w:r>
      <w:proofErr w:type="gramStart"/>
      <w:r w:rsidRPr="00276142">
        <w:rPr>
          <w:sz w:val="28"/>
          <w:szCs w:val="28"/>
        </w:rPr>
        <w:t>за о</w:t>
      </w:r>
      <w:r w:rsidRPr="00276142">
        <w:rPr>
          <w:sz w:val="28"/>
          <w:szCs w:val="28"/>
        </w:rPr>
        <w:t>п</w:t>
      </w:r>
      <w:r w:rsidRPr="00276142">
        <w:rPr>
          <w:sz w:val="28"/>
          <w:szCs w:val="28"/>
        </w:rPr>
        <w:lastRenderedPageBreak/>
        <w:t>ределённый период к теоретической выработке при работе без остановок на уст</w:t>
      </w:r>
      <w:r w:rsidRPr="00276142">
        <w:rPr>
          <w:sz w:val="28"/>
          <w:szCs w:val="28"/>
        </w:rPr>
        <w:t>а</w:t>
      </w:r>
      <w:r w:rsidRPr="00276142">
        <w:rPr>
          <w:sz w:val="28"/>
          <w:szCs w:val="28"/>
        </w:rPr>
        <w:t>новленной тепловой мощности</w:t>
      </w:r>
      <w:proofErr w:type="gramEnd"/>
      <w:r w:rsidRPr="00276142">
        <w:rPr>
          <w:sz w:val="28"/>
          <w:szCs w:val="28"/>
        </w:rPr>
        <w:t>.</w:t>
      </w:r>
    </w:p>
    <w:p w:rsidR="002003CC" w:rsidRPr="00276142" w:rsidRDefault="002003CC" w:rsidP="00CD767B">
      <w:pPr>
        <w:ind w:firstLine="567"/>
        <w:rPr>
          <w:sz w:val="28"/>
          <w:szCs w:val="28"/>
        </w:rPr>
      </w:pPr>
      <w:r w:rsidRPr="00276142">
        <w:rPr>
          <w:sz w:val="28"/>
          <w:szCs w:val="28"/>
        </w:rPr>
        <w:t>В табл</w:t>
      </w:r>
      <w:r w:rsidR="00CD767B" w:rsidRPr="00276142">
        <w:rPr>
          <w:sz w:val="28"/>
          <w:szCs w:val="28"/>
        </w:rPr>
        <w:t>ице</w:t>
      </w:r>
      <w:r w:rsidRPr="00276142">
        <w:rPr>
          <w:sz w:val="28"/>
          <w:szCs w:val="28"/>
        </w:rPr>
        <w:t xml:space="preserve"> </w:t>
      </w:r>
      <w:r w:rsidR="009E7B1C" w:rsidRPr="00276142">
        <w:rPr>
          <w:sz w:val="28"/>
          <w:szCs w:val="28"/>
        </w:rPr>
        <w:t>1</w:t>
      </w:r>
      <w:r w:rsidR="001F2A7A" w:rsidRPr="00276142">
        <w:rPr>
          <w:sz w:val="28"/>
          <w:szCs w:val="28"/>
        </w:rPr>
        <w:t>4</w:t>
      </w:r>
      <w:r w:rsidR="009E7B1C" w:rsidRPr="00276142">
        <w:rPr>
          <w:sz w:val="28"/>
          <w:szCs w:val="28"/>
        </w:rPr>
        <w:t>.</w:t>
      </w:r>
      <w:r w:rsidR="001F2A7A" w:rsidRPr="00276142">
        <w:rPr>
          <w:sz w:val="28"/>
          <w:szCs w:val="28"/>
        </w:rPr>
        <w:t>5</w:t>
      </w:r>
      <w:r w:rsidRPr="00276142">
        <w:rPr>
          <w:sz w:val="28"/>
          <w:szCs w:val="28"/>
        </w:rPr>
        <w:t>.</w:t>
      </w:r>
      <w:r w:rsidR="00CD767B" w:rsidRPr="00276142">
        <w:rPr>
          <w:sz w:val="28"/>
          <w:szCs w:val="28"/>
        </w:rPr>
        <w:t xml:space="preserve"> </w:t>
      </w:r>
      <w:r w:rsidRPr="00276142">
        <w:rPr>
          <w:sz w:val="28"/>
          <w:szCs w:val="28"/>
        </w:rPr>
        <w:t>представлены перспективные значения коэффициента и</w:t>
      </w:r>
      <w:r w:rsidRPr="00276142">
        <w:rPr>
          <w:sz w:val="28"/>
          <w:szCs w:val="28"/>
        </w:rPr>
        <w:t>с</w:t>
      </w:r>
      <w:r w:rsidRPr="00276142">
        <w:rPr>
          <w:sz w:val="28"/>
          <w:szCs w:val="28"/>
        </w:rPr>
        <w:t>пользования установленной тепловой мощности.</w:t>
      </w:r>
    </w:p>
    <w:p w:rsidR="00CD767B" w:rsidRPr="00276142" w:rsidRDefault="00CD767B" w:rsidP="00CD767B">
      <w:pPr>
        <w:jc w:val="left"/>
        <w:rPr>
          <w:color w:val="000000"/>
          <w:sz w:val="28"/>
          <w:szCs w:val="28"/>
        </w:rPr>
      </w:pPr>
    </w:p>
    <w:p w:rsidR="002003CC" w:rsidRPr="00276142" w:rsidRDefault="002003CC" w:rsidP="00D421D7">
      <w:pPr>
        <w:jc w:val="left"/>
        <w:rPr>
          <w:b/>
          <w:sz w:val="28"/>
          <w:szCs w:val="28"/>
        </w:rPr>
      </w:pPr>
      <w:r w:rsidRPr="00276142">
        <w:rPr>
          <w:color w:val="000000"/>
          <w:sz w:val="28"/>
          <w:szCs w:val="28"/>
        </w:rPr>
        <w:t xml:space="preserve">Таблица </w:t>
      </w:r>
      <w:r w:rsidR="009E7B1C" w:rsidRPr="00276142">
        <w:rPr>
          <w:color w:val="000000"/>
          <w:sz w:val="28"/>
          <w:szCs w:val="28"/>
        </w:rPr>
        <w:t>1</w:t>
      </w:r>
      <w:r w:rsidR="001F2A7A" w:rsidRPr="00276142">
        <w:rPr>
          <w:color w:val="000000"/>
          <w:sz w:val="28"/>
          <w:szCs w:val="28"/>
        </w:rPr>
        <w:t>4</w:t>
      </w:r>
      <w:r w:rsidR="009E7B1C" w:rsidRPr="00276142">
        <w:rPr>
          <w:color w:val="000000"/>
          <w:sz w:val="28"/>
          <w:szCs w:val="28"/>
        </w:rPr>
        <w:t>.</w:t>
      </w:r>
      <w:r w:rsidR="001F2A7A" w:rsidRPr="00276142">
        <w:rPr>
          <w:color w:val="000000"/>
          <w:sz w:val="28"/>
          <w:szCs w:val="28"/>
        </w:rPr>
        <w:t>5</w:t>
      </w:r>
      <w:r w:rsidRPr="00276142">
        <w:rPr>
          <w:color w:val="000000"/>
          <w:sz w:val="28"/>
          <w:szCs w:val="28"/>
        </w:rPr>
        <w:t>.</w:t>
      </w:r>
      <w:r w:rsidR="00CD767B" w:rsidRPr="00276142">
        <w:rPr>
          <w:color w:val="000000"/>
          <w:sz w:val="28"/>
          <w:szCs w:val="28"/>
        </w:rPr>
        <w:t xml:space="preserve"> </w:t>
      </w:r>
      <w:r w:rsidR="00CD767B" w:rsidRPr="00276142">
        <w:rPr>
          <w:sz w:val="28"/>
          <w:szCs w:val="28"/>
        </w:rPr>
        <w:t>Перспективные значения коэффициента использования устано</w:t>
      </w:r>
      <w:r w:rsidR="00CD767B" w:rsidRPr="00276142">
        <w:rPr>
          <w:sz w:val="28"/>
          <w:szCs w:val="28"/>
        </w:rPr>
        <w:t>в</w:t>
      </w:r>
      <w:r w:rsidR="00CD767B" w:rsidRPr="00276142">
        <w:rPr>
          <w:sz w:val="28"/>
          <w:szCs w:val="28"/>
        </w:rPr>
        <w:t>ленной тепловой мощности</w:t>
      </w:r>
      <w:r w:rsidR="00D421D7" w:rsidRPr="00276142">
        <w:rPr>
          <w:sz w:val="28"/>
          <w:szCs w:val="28"/>
        </w:rPr>
        <w:t>, %</w:t>
      </w:r>
    </w:p>
    <w:tbl>
      <w:tblPr>
        <w:tblW w:w="4765" w:type="pct"/>
        <w:jc w:val="center"/>
        <w:tblLook w:val="04A0"/>
      </w:tblPr>
      <w:tblGrid>
        <w:gridCol w:w="2378"/>
        <w:gridCol w:w="1135"/>
        <w:gridCol w:w="1134"/>
        <w:gridCol w:w="1134"/>
        <w:gridCol w:w="993"/>
        <w:gridCol w:w="1134"/>
        <w:gridCol w:w="1698"/>
      </w:tblGrid>
      <w:tr w:rsidR="00923AE7" w:rsidRPr="00276142" w:rsidTr="00923AE7">
        <w:trPr>
          <w:trHeight w:val="227"/>
          <w:jc w:val="center"/>
        </w:trPr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2003CC">
            <w:pPr>
              <w:jc w:val="center"/>
              <w:rPr>
                <w:color w:val="000000"/>
                <w:szCs w:val="24"/>
              </w:rPr>
            </w:pPr>
            <w:r w:rsidRPr="00276142">
              <w:rPr>
                <w:color w:val="000000"/>
                <w:szCs w:val="24"/>
              </w:rPr>
              <w:t>Централизованный источник тепловой энергии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F11756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2020 г.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F11756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2021 г.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F11756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2022 г.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F11756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2023 г.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F11756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2024 г.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F11756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2025 - 2030 гг.</w:t>
            </w:r>
          </w:p>
        </w:tc>
      </w:tr>
      <w:tr w:rsidR="00D421D7" w:rsidRPr="00276142" w:rsidTr="00923AE7">
        <w:trPr>
          <w:trHeight w:val="343"/>
          <w:jc w:val="center"/>
        </w:trPr>
        <w:tc>
          <w:tcPr>
            <w:tcW w:w="1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1D7" w:rsidRPr="00276142" w:rsidRDefault="007A7F9C" w:rsidP="002003CC">
            <w:pPr>
              <w:jc w:val="center"/>
              <w:rPr>
                <w:color w:val="000000"/>
                <w:szCs w:val="24"/>
              </w:rPr>
            </w:pPr>
            <w:r w:rsidRPr="00276142">
              <w:rPr>
                <w:szCs w:val="24"/>
              </w:rPr>
              <w:t>Центральная к</w:t>
            </w:r>
            <w:r w:rsidRPr="00276142">
              <w:rPr>
                <w:szCs w:val="24"/>
              </w:rPr>
              <w:t>о</w:t>
            </w:r>
            <w:r w:rsidRPr="00276142">
              <w:rPr>
                <w:szCs w:val="24"/>
              </w:rPr>
              <w:t>тельная по ул. Пе</w:t>
            </w:r>
            <w:r w:rsidRPr="00276142">
              <w:rPr>
                <w:szCs w:val="24"/>
              </w:rPr>
              <w:t>р</w:t>
            </w:r>
            <w:r w:rsidRPr="00276142">
              <w:rPr>
                <w:szCs w:val="24"/>
              </w:rPr>
              <w:t>вомайская, 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1D7" w:rsidRPr="00276142" w:rsidRDefault="00D421D7" w:rsidP="002003CC">
            <w:pPr>
              <w:jc w:val="center"/>
              <w:rPr>
                <w:color w:val="000000"/>
                <w:szCs w:val="24"/>
              </w:rPr>
            </w:pPr>
            <w:r w:rsidRPr="00276142">
              <w:rPr>
                <w:color w:val="000000"/>
                <w:szCs w:val="24"/>
              </w:rPr>
              <w:t>26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1D7" w:rsidRPr="00276142" w:rsidRDefault="00D421D7" w:rsidP="00D421D7">
            <w:pPr>
              <w:jc w:val="center"/>
            </w:pPr>
            <w:r w:rsidRPr="00276142">
              <w:rPr>
                <w:color w:val="000000"/>
                <w:szCs w:val="24"/>
              </w:rPr>
              <w:t>26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1D7" w:rsidRPr="00276142" w:rsidRDefault="00D421D7" w:rsidP="00D421D7">
            <w:pPr>
              <w:jc w:val="center"/>
            </w:pPr>
            <w:r w:rsidRPr="00276142">
              <w:rPr>
                <w:color w:val="000000"/>
                <w:szCs w:val="24"/>
              </w:rPr>
              <w:t>26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1D7" w:rsidRPr="00276142" w:rsidRDefault="00D421D7" w:rsidP="00D421D7">
            <w:pPr>
              <w:jc w:val="center"/>
            </w:pPr>
            <w:r w:rsidRPr="00276142">
              <w:rPr>
                <w:color w:val="000000"/>
                <w:szCs w:val="24"/>
              </w:rPr>
              <w:t>26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1D7" w:rsidRPr="00276142" w:rsidRDefault="00D421D7" w:rsidP="00D421D7">
            <w:pPr>
              <w:jc w:val="center"/>
            </w:pPr>
            <w:r w:rsidRPr="00276142">
              <w:rPr>
                <w:color w:val="000000"/>
                <w:szCs w:val="24"/>
              </w:rPr>
              <w:t>26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1D7" w:rsidRPr="00276142" w:rsidRDefault="00D421D7" w:rsidP="00D421D7">
            <w:pPr>
              <w:jc w:val="center"/>
            </w:pPr>
            <w:r w:rsidRPr="00276142">
              <w:rPr>
                <w:color w:val="000000"/>
                <w:szCs w:val="24"/>
              </w:rPr>
              <w:t>26</w:t>
            </w:r>
          </w:p>
        </w:tc>
      </w:tr>
    </w:tbl>
    <w:p w:rsidR="002003CC" w:rsidRPr="00276142" w:rsidRDefault="00410621" w:rsidP="002003CC">
      <w:pPr>
        <w:pStyle w:val="2"/>
        <w:numPr>
          <w:ilvl w:val="0"/>
          <w:numId w:val="0"/>
        </w:numPr>
        <w:spacing w:before="240"/>
        <w:rPr>
          <w:sz w:val="28"/>
          <w:szCs w:val="28"/>
        </w:rPr>
      </w:pPr>
      <w:bookmarkStart w:id="26" w:name="_Toc8227862"/>
      <w:r w:rsidRPr="00276142">
        <w:rPr>
          <w:sz w:val="28"/>
          <w:szCs w:val="28"/>
        </w:rPr>
        <w:t>1</w:t>
      </w:r>
      <w:r w:rsidR="001F2A7A" w:rsidRPr="00276142">
        <w:rPr>
          <w:sz w:val="28"/>
          <w:szCs w:val="28"/>
        </w:rPr>
        <w:t>4</w:t>
      </w:r>
      <w:r w:rsidR="002003CC" w:rsidRPr="00276142">
        <w:rPr>
          <w:sz w:val="28"/>
          <w:szCs w:val="28"/>
        </w:rPr>
        <w:t>.6. Удельная материальная характеристика тепловых сетей, приведенная к расчетной тепловой нагрузке</w:t>
      </w:r>
      <w:bookmarkEnd w:id="26"/>
    </w:p>
    <w:p w:rsidR="002003CC" w:rsidRPr="00276142" w:rsidRDefault="002003CC" w:rsidP="00CD767B">
      <w:pPr>
        <w:pStyle w:val="22"/>
        <w:spacing w:line="240" w:lineRule="auto"/>
        <w:rPr>
          <w:szCs w:val="28"/>
        </w:rPr>
      </w:pPr>
      <w:r w:rsidRPr="00276142">
        <w:rPr>
          <w:szCs w:val="28"/>
        </w:rPr>
        <w:t>В таблице ниже приведена удельная материальная характеристика тепл</w:t>
      </w:r>
      <w:r w:rsidRPr="00276142">
        <w:rPr>
          <w:szCs w:val="28"/>
        </w:rPr>
        <w:t>о</w:t>
      </w:r>
      <w:r w:rsidRPr="00276142">
        <w:rPr>
          <w:szCs w:val="28"/>
        </w:rPr>
        <w:t>вых сетей, приведенная к расчетной тепловой нагрузке.</w:t>
      </w:r>
    </w:p>
    <w:p w:rsidR="00CD767B" w:rsidRPr="00276142" w:rsidRDefault="00CD767B" w:rsidP="00CD767B">
      <w:pPr>
        <w:spacing w:after="60"/>
        <w:jc w:val="left"/>
        <w:rPr>
          <w:color w:val="000000"/>
          <w:sz w:val="28"/>
          <w:szCs w:val="28"/>
        </w:rPr>
      </w:pPr>
    </w:p>
    <w:p w:rsidR="002003CC" w:rsidRPr="00276142" w:rsidRDefault="002003CC" w:rsidP="00D421D7">
      <w:pPr>
        <w:spacing w:after="60"/>
        <w:jc w:val="left"/>
        <w:rPr>
          <w:sz w:val="28"/>
          <w:szCs w:val="28"/>
        </w:rPr>
      </w:pPr>
      <w:r w:rsidRPr="00276142">
        <w:rPr>
          <w:color w:val="000000"/>
          <w:sz w:val="28"/>
          <w:szCs w:val="28"/>
        </w:rPr>
        <w:t xml:space="preserve">Таблица </w:t>
      </w:r>
      <w:r w:rsidR="009E7B1C" w:rsidRPr="00276142">
        <w:rPr>
          <w:color w:val="000000"/>
          <w:sz w:val="28"/>
          <w:szCs w:val="28"/>
        </w:rPr>
        <w:t>1</w:t>
      </w:r>
      <w:r w:rsidR="001F2A7A" w:rsidRPr="00276142">
        <w:rPr>
          <w:color w:val="000000"/>
          <w:sz w:val="28"/>
          <w:szCs w:val="28"/>
        </w:rPr>
        <w:t>4</w:t>
      </w:r>
      <w:r w:rsidR="009E7B1C" w:rsidRPr="00276142">
        <w:rPr>
          <w:color w:val="000000"/>
          <w:sz w:val="28"/>
          <w:szCs w:val="28"/>
        </w:rPr>
        <w:t>.</w:t>
      </w:r>
      <w:r w:rsidR="001F2A7A" w:rsidRPr="00276142">
        <w:rPr>
          <w:color w:val="000000"/>
          <w:sz w:val="28"/>
          <w:szCs w:val="28"/>
        </w:rPr>
        <w:t>6</w:t>
      </w:r>
      <w:r w:rsidR="00CD767B" w:rsidRPr="00276142">
        <w:rPr>
          <w:color w:val="000000"/>
          <w:sz w:val="28"/>
          <w:szCs w:val="28"/>
        </w:rPr>
        <w:t xml:space="preserve">. </w:t>
      </w:r>
      <w:r w:rsidR="00CD767B" w:rsidRPr="00276142">
        <w:rPr>
          <w:sz w:val="28"/>
          <w:szCs w:val="28"/>
        </w:rPr>
        <w:t>Удельная материальная характеристика тепловых сетей, приведе</w:t>
      </w:r>
      <w:r w:rsidR="00CD767B" w:rsidRPr="00276142">
        <w:rPr>
          <w:sz w:val="28"/>
          <w:szCs w:val="28"/>
        </w:rPr>
        <w:t>н</w:t>
      </w:r>
      <w:r w:rsidR="00CD767B" w:rsidRPr="00276142">
        <w:rPr>
          <w:sz w:val="28"/>
          <w:szCs w:val="28"/>
        </w:rPr>
        <w:t>ная к расчетной тепловой нагрузке</w:t>
      </w:r>
      <w:r w:rsidR="00D421D7" w:rsidRPr="00276142">
        <w:rPr>
          <w:sz w:val="28"/>
          <w:szCs w:val="28"/>
        </w:rPr>
        <w:t>, м</w:t>
      </w:r>
      <w:proofErr w:type="gramStart"/>
      <w:r w:rsidR="00D421D7" w:rsidRPr="00276142">
        <w:rPr>
          <w:sz w:val="28"/>
          <w:szCs w:val="28"/>
          <w:vertAlign w:val="superscript"/>
        </w:rPr>
        <w:t>2</w:t>
      </w:r>
      <w:proofErr w:type="gramEnd"/>
      <w:r w:rsidR="00D421D7" w:rsidRPr="00276142">
        <w:rPr>
          <w:sz w:val="28"/>
          <w:szCs w:val="28"/>
          <w:vertAlign w:val="superscript"/>
        </w:rPr>
        <w:t xml:space="preserve"> </w:t>
      </w:r>
      <w:r w:rsidR="00D421D7" w:rsidRPr="00276142">
        <w:rPr>
          <w:sz w:val="28"/>
          <w:szCs w:val="28"/>
        </w:rPr>
        <w:t>/ Гкал/час</w:t>
      </w:r>
    </w:p>
    <w:tbl>
      <w:tblPr>
        <w:tblW w:w="4922" w:type="pct"/>
        <w:jc w:val="center"/>
        <w:tblLook w:val="04A0"/>
      </w:tblPr>
      <w:tblGrid>
        <w:gridCol w:w="2521"/>
        <w:gridCol w:w="988"/>
        <w:gridCol w:w="1135"/>
        <w:gridCol w:w="1135"/>
        <w:gridCol w:w="1137"/>
        <w:gridCol w:w="1278"/>
        <w:gridCol w:w="1729"/>
      </w:tblGrid>
      <w:tr w:rsidR="00923AE7" w:rsidRPr="00276142" w:rsidTr="00E82A60">
        <w:trPr>
          <w:trHeight w:val="227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2003CC">
            <w:pPr>
              <w:jc w:val="center"/>
              <w:rPr>
                <w:color w:val="000000"/>
                <w:szCs w:val="24"/>
              </w:rPr>
            </w:pPr>
            <w:r w:rsidRPr="00276142">
              <w:rPr>
                <w:color w:val="000000"/>
                <w:szCs w:val="24"/>
              </w:rPr>
              <w:t>Централизованный источник тепловой энергии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F11756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2020 г.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F11756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2021 г.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F11756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2022 г.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F11756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2023 г.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F11756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2024 г.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AE7" w:rsidRPr="00276142" w:rsidRDefault="00923AE7" w:rsidP="00F11756">
            <w:pPr>
              <w:ind w:left="-57" w:right="-57"/>
              <w:jc w:val="center"/>
              <w:rPr>
                <w:bCs/>
                <w:szCs w:val="24"/>
              </w:rPr>
            </w:pPr>
            <w:r w:rsidRPr="00276142">
              <w:rPr>
                <w:bCs/>
                <w:szCs w:val="24"/>
              </w:rPr>
              <w:t>2025 - 2030 гг.</w:t>
            </w:r>
          </w:p>
        </w:tc>
      </w:tr>
      <w:tr w:rsidR="008F7A54" w:rsidRPr="00276142" w:rsidTr="008F7A54">
        <w:trPr>
          <w:trHeight w:val="227"/>
          <w:jc w:val="center"/>
        </w:trPr>
        <w:tc>
          <w:tcPr>
            <w:tcW w:w="1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A54" w:rsidRPr="00276142" w:rsidRDefault="007A7F9C" w:rsidP="002003CC">
            <w:pPr>
              <w:jc w:val="center"/>
              <w:rPr>
                <w:color w:val="000000"/>
                <w:szCs w:val="24"/>
              </w:rPr>
            </w:pPr>
            <w:r w:rsidRPr="00276142">
              <w:rPr>
                <w:szCs w:val="24"/>
              </w:rPr>
              <w:t>Центральная котел</w:t>
            </w:r>
            <w:r w:rsidRPr="00276142">
              <w:rPr>
                <w:szCs w:val="24"/>
              </w:rPr>
              <w:t>ь</w:t>
            </w:r>
            <w:r w:rsidRPr="00276142">
              <w:rPr>
                <w:szCs w:val="24"/>
              </w:rPr>
              <w:t>ная по ул. Первома</w:t>
            </w:r>
            <w:r w:rsidRPr="00276142">
              <w:rPr>
                <w:szCs w:val="24"/>
              </w:rPr>
              <w:t>й</w:t>
            </w:r>
            <w:r w:rsidRPr="00276142">
              <w:rPr>
                <w:szCs w:val="24"/>
              </w:rPr>
              <w:t>ская, 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A54" w:rsidRPr="00276142" w:rsidRDefault="008F7A54" w:rsidP="002003CC">
            <w:pPr>
              <w:jc w:val="center"/>
              <w:rPr>
                <w:color w:val="000000"/>
                <w:szCs w:val="24"/>
              </w:rPr>
            </w:pPr>
            <w:r w:rsidRPr="00276142">
              <w:rPr>
                <w:color w:val="000000"/>
                <w:szCs w:val="24"/>
              </w:rPr>
              <w:t>190,62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A54" w:rsidRPr="00276142" w:rsidRDefault="008F7A54" w:rsidP="008F7A54">
            <w:pPr>
              <w:jc w:val="center"/>
            </w:pPr>
            <w:r w:rsidRPr="00276142">
              <w:rPr>
                <w:color w:val="000000"/>
                <w:szCs w:val="24"/>
              </w:rPr>
              <w:t>190,62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A54" w:rsidRPr="00276142" w:rsidRDefault="008F7A54" w:rsidP="008F7A54">
            <w:pPr>
              <w:jc w:val="center"/>
            </w:pPr>
            <w:r w:rsidRPr="00276142">
              <w:rPr>
                <w:color w:val="000000"/>
                <w:szCs w:val="24"/>
              </w:rPr>
              <w:t>190,62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A54" w:rsidRPr="00276142" w:rsidRDefault="008F7A54" w:rsidP="008F7A54">
            <w:pPr>
              <w:jc w:val="center"/>
            </w:pPr>
            <w:r w:rsidRPr="00276142">
              <w:rPr>
                <w:color w:val="000000"/>
                <w:szCs w:val="24"/>
              </w:rPr>
              <w:t>190,62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A54" w:rsidRPr="00276142" w:rsidRDefault="008F7A54" w:rsidP="008F7A54">
            <w:pPr>
              <w:jc w:val="center"/>
            </w:pPr>
            <w:r w:rsidRPr="00276142">
              <w:rPr>
                <w:color w:val="000000"/>
                <w:szCs w:val="24"/>
              </w:rPr>
              <w:t>190,62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A54" w:rsidRPr="00276142" w:rsidRDefault="008F7A54" w:rsidP="008F7A54">
            <w:pPr>
              <w:jc w:val="center"/>
            </w:pPr>
            <w:r w:rsidRPr="00276142">
              <w:rPr>
                <w:color w:val="000000"/>
                <w:szCs w:val="24"/>
              </w:rPr>
              <w:t>190,62</w:t>
            </w:r>
          </w:p>
        </w:tc>
      </w:tr>
    </w:tbl>
    <w:p w:rsidR="002003CC" w:rsidRPr="00276142" w:rsidRDefault="002003CC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CF7AD1" w:rsidRPr="00276142" w:rsidRDefault="00CF7AD1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CF7AD1" w:rsidRPr="00276142" w:rsidRDefault="00CF7AD1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CF7AD1" w:rsidRPr="00276142" w:rsidRDefault="00CF7AD1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CF7AD1" w:rsidRPr="00276142" w:rsidRDefault="00CF7AD1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CF7AD1" w:rsidRPr="00276142" w:rsidRDefault="00CF7AD1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CF7AD1" w:rsidRPr="00276142" w:rsidRDefault="00CF7AD1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CF7AD1" w:rsidRPr="00276142" w:rsidRDefault="00CF7AD1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1F2A7A" w:rsidRPr="00276142" w:rsidRDefault="001F2A7A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9307D6" w:rsidRPr="00276142" w:rsidRDefault="009307D6" w:rsidP="002003CC">
      <w:pPr>
        <w:widowControl w:val="0"/>
        <w:tabs>
          <w:tab w:val="left" w:pos="608"/>
          <w:tab w:val="left" w:pos="750"/>
        </w:tabs>
        <w:suppressAutoHyphens/>
        <w:spacing w:line="360" w:lineRule="auto"/>
        <w:ind w:firstLine="567"/>
        <w:rPr>
          <w:sz w:val="28"/>
          <w:szCs w:val="28"/>
        </w:rPr>
      </w:pPr>
    </w:p>
    <w:p w:rsidR="002003CC" w:rsidRPr="00276142" w:rsidRDefault="002003CC" w:rsidP="002003CC">
      <w:pPr>
        <w:pStyle w:val="aff6"/>
        <w:spacing w:line="360" w:lineRule="auto"/>
        <w:ind w:left="0"/>
        <w:contextualSpacing/>
        <w:rPr>
          <w:rFonts w:ascii="Times New Roman" w:hAnsi="Times New Roman"/>
          <w:b/>
          <w:sz w:val="28"/>
          <w:szCs w:val="28"/>
        </w:rPr>
      </w:pPr>
      <w:r w:rsidRPr="00276142">
        <w:rPr>
          <w:rFonts w:ascii="Times New Roman" w:hAnsi="Times New Roman"/>
          <w:b/>
          <w:sz w:val="28"/>
          <w:szCs w:val="28"/>
        </w:rPr>
        <w:t>РАЗДЕЛ 1</w:t>
      </w:r>
      <w:r w:rsidR="001F2A7A" w:rsidRPr="00276142">
        <w:rPr>
          <w:rFonts w:ascii="Times New Roman" w:hAnsi="Times New Roman"/>
          <w:b/>
          <w:sz w:val="28"/>
          <w:szCs w:val="28"/>
        </w:rPr>
        <w:t>5</w:t>
      </w:r>
      <w:r w:rsidRPr="00276142">
        <w:rPr>
          <w:rFonts w:ascii="Times New Roman" w:hAnsi="Times New Roman"/>
          <w:b/>
          <w:sz w:val="28"/>
          <w:szCs w:val="28"/>
        </w:rPr>
        <w:t>. ЦЕНОВЫЕ (ТАРИФНЫЕ) ПОСЛЕ</w:t>
      </w:r>
      <w:r w:rsidR="00F11800" w:rsidRPr="00276142">
        <w:rPr>
          <w:rFonts w:ascii="Times New Roman" w:hAnsi="Times New Roman"/>
          <w:b/>
          <w:sz w:val="28"/>
          <w:szCs w:val="28"/>
        </w:rPr>
        <w:t>Д</w:t>
      </w:r>
      <w:r w:rsidRPr="00276142">
        <w:rPr>
          <w:rFonts w:ascii="Times New Roman" w:hAnsi="Times New Roman"/>
          <w:b/>
          <w:sz w:val="28"/>
          <w:szCs w:val="28"/>
        </w:rPr>
        <w:t>СТВИЯ</w:t>
      </w:r>
    </w:p>
    <w:p w:rsidR="002003CC" w:rsidRPr="00276142" w:rsidRDefault="00410621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  <w:r w:rsidRPr="00276142">
        <w:rPr>
          <w:rFonts w:ascii="Times New Roman" w:hAnsi="Times New Roman"/>
          <w:b/>
          <w:sz w:val="28"/>
          <w:szCs w:val="28"/>
        </w:rPr>
        <w:t>1</w:t>
      </w:r>
      <w:r w:rsidR="001F2A7A" w:rsidRPr="00276142">
        <w:rPr>
          <w:rFonts w:ascii="Times New Roman" w:hAnsi="Times New Roman"/>
          <w:b/>
          <w:sz w:val="28"/>
          <w:szCs w:val="28"/>
        </w:rPr>
        <w:t>5</w:t>
      </w:r>
      <w:r w:rsidR="003B4875" w:rsidRPr="00276142">
        <w:rPr>
          <w:rFonts w:ascii="Times New Roman" w:hAnsi="Times New Roman"/>
          <w:b/>
          <w:sz w:val="28"/>
          <w:szCs w:val="28"/>
        </w:rPr>
        <w:t>.1. Тарифно-балансовые расчетные модели теплоснабжения потребителей по каждой системе теплоснабжения</w:t>
      </w:r>
    </w:p>
    <w:p w:rsidR="003B4875" w:rsidRPr="00276142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FC5E09" w:rsidRPr="00276142" w:rsidRDefault="004A3EF8" w:rsidP="004A3EF8">
      <w:pPr>
        <w:ind w:firstLine="709"/>
        <w:rPr>
          <w:sz w:val="28"/>
          <w:szCs w:val="28"/>
        </w:rPr>
      </w:pPr>
      <w:r w:rsidRPr="00276142">
        <w:rPr>
          <w:sz w:val="28"/>
          <w:szCs w:val="28"/>
        </w:rPr>
        <w:lastRenderedPageBreak/>
        <w:t xml:space="preserve">Ценовые (тарифные) последствия выполняются в соответствии с </w:t>
      </w:r>
      <w:proofErr w:type="gramStart"/>
      <w:r w:rsidRPr="00276142">
        <w:rPr>
          <w:sz w:val="28"/>
          <w:szCs w:val="28"/>
        </w:rPr>
        <w:t>п</w:t>
      </w:r>
      <w:proofErr w:type="gramEnd"/>
      <w:r w:rsidRPr="00276142">
        <w:rPr>
          <w:sz w:val="28"/>
          <w:szCs w:val="28"/>
        </w:rPr>
        <w:t xml:space="preserve"> 81 «Тр</w:t>
      </w:r>
      <w:r w:rsidRPr="00276142">
        <w:rPr>
          <w:sz w:val="28"/>
          <w:szCs w:val="28"/>
        </w:rPr>
        <w:t>е</w:t>
      </w:r>
      <w:r w:rsidRPr="00276142">
        <w:rPr>
          <w:sz w:val="28"/>
          <w:szCs w:val="28"/>
        </w:rPr>
        <w:t>бований к схемам теплоснабжения «(Постановление Правительства Российской Федерации №154 от 22 февраля 2012г., с изменениями, внесенными Постановл</w:t>
      </w:r>
      <w:r w:rsidRPr="00276142">
        <w:rPr>
          <w:sz w:val="28"/>
          <w:szCs w:val="28"/>
        </w:rPr>
        <w:t>е</w:t>
      </w:r>
      <w:r w:rsidRPr="00276142">
        <w:rPr>
          <w:sz w:val="28"/>
          <w:szCs w:val="28"/>
        </w:rPr>
        <w:t>нием Правительства Российской Федерации №405 от 3 апреля 2018г) и Метод</w:t>
      </w:r>
      <w:r w:rsidRPr="00276142">
        <w:rPr>
          <w:sz w:val="28"/>
          <w:szCs w:val="28"/>
        </w:rPr>
        <w:t>и</w:t>
      </w:r>
      <w:r w:rsidRPr="00276142">
        <w:rPr>
          <w:sz w:val="28"/>
          <w:szCs w:val="28"/>
        </w:rPr>
        <w:t>ческими указаниями по расчету регулируемых цен (тарифов) в сфере теплосна</w:t>
      </w:r>
      <w:r w:rsidRPr="00276142">
        <w:rPr>
          <w:sz w:val="28"/>
          <w:szCs w:val="28"/>
        </w:rPr>
        <w:t>б</w:t>
      </w:r>
      <w:r w:rsidRPr="00276142">
        <w:rPr>
          <w:sz w:val="28"/>
          <w:szCs w:val="28"/>
        </w:rPr>
        <w:t xml:space="preserve">жения, утвержденных приказом ФСТ №760-э от 13 июня 2013 года. </w:t>
      </w:r>
    </w:p>
    <w:p w:rsidR="00FC5E09" w:rsidRPr="00276142" w:rsidRDefault="004A3EF8" w:rsidP="004A3EF8">
      <w:pPr>
        <w:ind w:firstLine="709"/>
        <w:rPr>
          <w:sz w:val="28"/>
          <w:szCs w:val="28"/>
        </w:rPr>
      </w:pPr>
      <w:r w:rsidRPr="00276142">
        <w:rPr>
          <w:sz w:val="28"/>
          <w:szCs w:val="28"/>
        </w:rPr>
        <w:t>В соответствии с пунктом 81 Требований к схеме теплоснабжения ценовые (тарифные) последствия должны содержать: а) тарифно-балансовые расчетные модели теплоснабжения потребителей по каждой системе теплоснабжения; б) т</w:t>
      </w:r>
      <w:r w:rsidRPr="00276142">
        <w:rPr>
          <w:sz w:val="28"/>
          <w:szCs w:val="28"/>
        </w:rPr>
        <w:t>а</w:t>
      </w:r>
      <w:r w:rsidRPr="00276142">
        <w:rPr>
          <w:sz w:val="28"/>
          <w:szCs w:val="28"/>
        </w:rPr>
        <w:t>рифно-балансовые расчетные модели теплоснабжения потребителей по каждой единой теплоснабжающей организации; в) результаты оценки ценовых (тари</w:t>
      </w:r>
      <w:r w:rsidRPr="00276142">
        <w:rPr>
          <w:sz w:val="28"/>
          <w:szCs w:val="28"/>
        </w:rPr>
        <w:t>ф</w:t>
      </w:r>
      <w:r w:rsidRPr="00276142">
        <w:rPr>
          <w:sz w:val="28"/>
          <w:szCs w:val="28"/>
        </w:rPr>
        <w:t xml:space="preserve">ных) последствий реализации проектов схемы </w:t>
      </w:r>
      <w:proofErr w:type="gramStart"/>
      <w:r w:rsidRPr="00276142">
        <w:rPr>
          <w:sz w:val="28"/>
          <w:szCs w:val="28"/>
        </w:rPr>
        <w:t>теплоснабжения</w:t>
      </w:r>
      <w:proofErr w:type="gramEnd"/>
      <w:r w:rsidRPr="00276142">
        <w:rPr>
          <w:sz w:val="28"/>
          <w:szCs w:val="28"/>
        </w:rPr>
        <w:t xml:space="preserve"> на основании ра</w:t>
      </w:r>
      <w:r w:rsidRPr="00276142">
        <w:rPr>
          <w:sz w:val="28"/>
          <w:szCs w:val="28"/>
        </w:rPr>
        <w:t>з</w:t>
      </w:r>
      <w:r w:rsidRPr="00276142">
        <w:rPr>
          <w:sz w:val="28"/>
          <w:szCs w:val="28"/>
        </w:rPr>
        <w:t xml:space="preserve">работанных тарифно-балансовых моделей. </w:t>
      </w:r>
    </w:p>
    <w:p w:rsidR="004A3EF8" w:rsidRPr="00276142" w:rsidRDefault="004A3EF8" w:rsidP="004A3EF8">
      <w:pPr>
        <w:ind w:firstLine="709"/>
        <w:rPr>
          <w:sz w:val="28"/>
          <w:szCs w:val="28"/>
        </w:rPr>
      </w:pPr>
      <w:r w:rsidRPr="00276142">
        <w:rPr>
          <w:sz w:val="28"/>
          <w:szCs w:val="28"/>
        </w:rPr>
        <w:t>Анализ влияния</w:t>
      </w:r>
      <w:r w:rsidR="00FC5E09" w:rsidRPr="00276142">
        <w:rPr>
          <w:sz w:val="28"/>
          <w:szCs w:val="28"/>
        </w:rPr>
        <w:t xml:space="preserve"> реализации проекта</w:t>
      </w:r>
      <w:r w:rsidRPr="00276142">
        <w:rPr>
          <w:sz w:val="28"/>
          <w:szCs w:val="28"/>
        </w:rPr>
        <w:t xml:space="preserve"> схемы теплоснабжения, предлагаемых к включению в инвестиционную программу теплоснабжающих организаций, в</w:t>
      </w:r>
      <w:r w:rsidRPr="00276142">
        <w:rPr>
          <w:sz w:val="28"/>
          <w:szCs w:val="28"/>
        </w:rPr>
        <w:t>ы</w:t>
      </w:r>
      <w:r w:rsidRPr="00276142">
        <w:rPr>
          <w:sz w:val="28"/>
          <w:szCs w:val="28"/>
        </w:rPr>
        <w:t>полнен по результатам прогнозного расчета необходимой валовой выручки. При этом необходимо отметить, что схема теплоснабжения является предпроектным документом, а утверждаемый тариф на тепловую энергию в рамках регулиров</w:t>
      </w:r>
      <w:r w:rsidRPr="00276142">
        <w:rPr>
          <w:sz w:val="28"/>
          <w:szCs w:val="28"/>
        </w:rPr>
        <w:t>а</w:t>
      </w:r>
      <w:r w:rsidRPr="00276142">
        <w:rPr>
          <w:sz w:val="28"/>
          <w:szCs w:val="28"/>
        </w:rPr>
        <w:t>ния зависит от установленного предельного индекса изменения размера платы граждан за коммунальные услуги. Долгосрочные параметры регулирования и т</w:t>
      </w:r>
      <w:r w:rsidRPr="00276142">
        <w:rPr>
          <w:sz w:val="28"/>
          <w:szCs w:val="28"/>
        </w:rPr>
        <w:t>а</w:t>
      </w:r>
      <w:r w:rsidRPr="00276142">
        <w:rPr>
          <w:sz w:val="28"/>
          <w:szCs w:val="28"/>
        </w:rPr>
        <w:t xml:space="preserve">рифов на тепловую энергию на 2019- 2023 годы утверждены приказом </w:t>
      </w:r>
      <w:r w:rsidR="00FC5E09" w:rsidRPr="00276142">
        <w:rPr>
          <w:sz w:val="28"/>
          <w:szCs w:val="28"/>
        </w:rPr>
        <w:t xml:space="preserve">№482-п от 19.12.2018г. </w:t>
      </w:r>
      <w:r w:rsidRPr="00276142">
        <w:rPr>
          <w:sz w:val="28"/>
          <w:szCs w:val="28"/>
        </w:rPr>
        <w:t>министер</w:t>
      </w:r>
      <w:r w:rsidR="00FC5E09" w:rsidRPr="00276142">
        <w:rPr>
          <w:sz w:val="28"/>
          <w:szCs w:val="28"/>
        </w:rPr>
        <w:t>ства тарифной политики Красноярского края.</w:t>
      </w:r>
    </w:p>
    <w:p w:rsidR="004A3EF8" w:rsidRPr="00276142" w:rsidRDefault="004A3EF8" w:rsidP="004A3EF8">
      <w:pPr>
        <w:ind w:firstLine="709"/>
        <w:rPr>
          <w:sz w:val="28"/>
          <w:szCs w:val="28"/>
        </w:rPr>
      </w:pPr>
      <w:r w:rsidRPr="00276142">
        <w:rPr>
          <w:sz w:val="28"/>
          <w:szCs w:val="28"/>
        </w:rPr>
        <w:t xml:space="preserve"> Анализ </w:t>
      </w:r>
      <w:proofErr w:type="gramStart"/>
      <w:r w:rsidRPr="00276142">
        <w:rPr>
          <w:sz w:val="28"/>
          <w:szCs w:val="28"/>
        </w:rPr>
        <w:t>влияния реализации проекта Схемы теплоснабжения</w:t>
      </w:r>
      <w:proofErr w:type="gramEnd"/>
      <w:r w:rsidRPr="00276142">
        <w:rPr>
          <w:sz w:val="28"/>
          <w:szCs w:val="28"/>
        </w:rPr>
        <w:t xml:space="preserve"> для потреб</w:t>
      </w:r>
      <w:r w:rsidRPr="00276142">
        <w:rPr>
          <w:sz w:val="28"/>
          <w:szCs w:val="28"/>
        </w:rPr>
        <w:t>и</w:t>
      </w:r>
      <w:r w:rsidRPr="00276142">
        <w:rPr>
          <w:sz w:val="28"/>
          <w:szCs w:val="28"/>
        </w:rPr>
        <w:t>телей теплоснабжающей организации п. Тея выполнен по результатам прогно</w:t>
      </w:r>
      <w:r w:rsidRPr="00276142">
        <w:rPr>
          <w:sz w:val="28"/>
          <w:szCs w:val="28"/>
        </w:rPr>
        <w:t>з</w:t>
      </w:r>
      <w:r w:rsidRPr="00276142">
        <w:rPr>
          <w:sz w:val="28"/>
          <w:szCs w:val="28"/>
        </w:rPr>
        <w:t xml:space="preserve">ного расчета необходимой валовой выручки (далее – НВВ). </w:t>
      </w:r>
      <w:proofErr w:type="gramStart"/>
      <w:r w:rsidRPr="00276142">
        <w:rPr>
          <w:sz w:val="28"/>
          <w:szCs w:val="28"/>
        </w:rPr>
        <w:t>Прогнозные значения НВВ определены с учетом установленных производственных расходов товарного отпуска тепловой энергии за 2018 г. принятые по материалам тарифных дел, и</w:t>
      </w:r>
      <w:r w:rsidRPr="00276142">
        <w:rPr>
          <w:sz w:val="28"/>
          <w:szCs w:val="28"/>
        </w:rPr>
        <w:t>н</w:t>
      </w:r>
      <w:r w:rsidRPr="00276142">
        <w:rPr>
          <w:sz w:val="28"/>
          <w:szCs w:val="28"/>
        </w:rPr>
        <w:t>дексов инфляции, а также изменения технико-экономических показателей работы источника теплоснабжения при реализации мероприятий Схемы.</w:t>
      </w:r>
      <w:proofErr w:type="gramEnd"/>
      <w:r w:rsidRPr="00276142">
        <w:rPr>
          <w:sz w:val="28"/>
          <w:szCs w:val="28"/>
        </w:rPr>
        <w:t xml:space="preserve"> Тарифные п</w:t>
      </w:r>
      <w:r w:rsidRPr="00276142">
        <w:rPr>
          <w:sz w:val="28"/>
          <w:szCs w:val="28"/>
        </w:rPr>
        <w:t>о</w:t>
      </w:r>
      <w:r w:rsidRPr="00276142">
        <w:rPr>
          <w:sz w:val="28"/>
          <w:szCs w:val="28"/>
        </w:rPr>
        <w:t>следствия для организации определены по методу, используемому для устано</w:t>
      </w:r>
      <w:r w:rsidRPr="00276142">
        <w:rPr>
          <w:sz w:val="28"/>
          <w:szCs w:val="28"/>
        </w:rPr>
        <w:t>в</w:t>
      </w:r>
      <w:r w:rsidRPr="00276142">
        <w:rPr>
          <w:sz w:val="28"/>
          <w:szCs w:val="28"/>
        </w:rPr>
        <w:t>ления тарифов в 2018 году. Тарифные (ценовые) последствия для потребителей теплоснабжающей организации п. Тея определяются в сопоставлении с измен</w:t>
      </w:r>
      <w:r w:rsidRPr="00276142">
        <w:rPr>
          <w:sz w:val="28"/>
          <w:szCs w:val="28"/>
        </w:rPr>
        <w:t>е</w:t>
      </w:r>
      <w:r w:rsidRPr="00276142">
        <w:rPr>
          <w:sz w:val="28"/>
          <w:szCs w:val="28"/>
        </w:rPr>
        <w:t xml:space="preserve">нием тарифа с учетом темпов роста по прогнозам Минэкономразвития РФ. </w:t>
      </w:r>
    </w:p>
    <w:p w:rsidR="003B4875" w:rsidRPr="00276142" w:rsidRDefault="004A3EF8" w:rsidP="004A3EF8">
      <w:pPr>
        <w:ind w:firstLine="709"/>
        <w:rPr>
          <w:sz w:val="28"/>
          <w:szCs w:val="28"/>
        </w:rPr>
      </w:pPr>
      <w:r w:rsidRPr="00276142">
        <w:rPr>
          <w:sz w:val="28"/>
          <w:szCs w:val="28"/>
        </w:rPr>
        <w:t>Результаты оценки ценовых (тарифных) последствий реализации проекта схемы теплоснабжения на основании разработанных тарифно-балансовых мод</w:t>
      </w:r>
      <w:r w:rsidRPr="00276142">
        <w:rPr>
          <w:sz w:val="28"/>
          <w:szCs w:val="28"/>
        </w:rPr>
        <w:t>е</w:t>
      </w:r>
      <w:r w:rsidRPr="00276142">
        <w:rPr>
          <w:sz w:val="28"/>
          <w:szCs w:val="28"/>
        </w:rPr>
        <w:t>лей МУП «УККР</w:t>
      </w:r>
      <w:r w:rsidR="004C16EC" w:rsidRPr="00276142">
        <w:rPr>
          <w:sz w:val="28"/>
          <w:szCs w:val="28"/>
        </w:rPr>
        <w:t xml:space="preserve">» представлены в таблице </w:t>
      </w:r>
      <w:r w:rsidRPr="00276142">
        <w:rPr>
          <w:sz w:val="28"/>
          <w:szCs w:val="28"/>
        </w:rPr>
        <w:t>15.1.</w:t>
      </w:r>
    </w:p>
    <w:p w:rsidR="003B4875" w:rsidRPr="00276142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276142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276142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276142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276142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3B4875" w:rsidRPr="00276142" w:rsidRDefault="003B4875" w:rsidP="003B4875">
      <w:pPr>
        <w:pStyle w:val="aff6"/>
        <w:ind w:left="0"/>
        <w:contextualSpacing/>
        <w:rPr>
          <w:rFonts w:ascii="Times New Roman" w:hAnsi="Times New Roman"/>
          <w:b/>
          <w:sz w:val="28"/>
          <w:szCs w:val="28"/>
        </w:rPr>
        <w:sectPr w:rsidR="003B4875" w:rsidRPr="00276142" w:rsidSect="006C2352">
          <w:headerReference w:type="default" r:id="rId19"/>
          <w:footerReference w:type="default" r:id="rId20"/>
          <w:headerReference w:type="first" r:id="rId21"/>
          <w:footerReference w:type="first" r:id="rId22"/>
          <w:pgSz w:w="11906" w:h="16838"/>
          <w:pgMar w:top="624" w:right="624" w:bottom="1418" w:left="1418" w:header="284" w:footer="312" w:gutter="0"/>
          <w:pgBorders>
            <w:top w:val="single" w:sz="8" w:space="14" w:color="auto"/>
            <w:left w:val="single" w:sz="8" w:space="10" w:color="auto"/>
            <w:bottom w:val="single" w:sz="8" w:space="0" w:color="auto"/>
            <w:right w:val="single" w:sz="8" w:space="17" w:color="auto"/>
          </w:pgBorders>
          <w:pgNumType w:start="8"/>
          <w:cols w:space="708"/>
          <w:docGrid w:linePitch="360"/>
        </w:sectPr>
      </w:pPr>
    </w:p>
    <w:p w:rsidR="003B4875" w:rsidRPr="00276142" w:rsidRDefault="003B4875" w:rsidP="004E35C8">
      <w:pPr>
        <w:pStyle w:val="aff6"/>
        <w:kinsoku w:val="0"/>
        <w:overflowPunct w:val="0"/>
        <w:spacing w:before="66"/>
        <w:ind w:left="142"/>
        <w:jc w:val="right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lastRenderedPageBreak/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блица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1</w:t>
      </w:r>
      <w:r w:rsidR="001F2A7A" w:rsidRPr="00276142">
        <w:rPr>
          <w:rFonts w:ascii="Times New Roman" w:hAnsi="Times New Roman"/>
          <w:spacing w:val="-1"/>
          <w:sz w:val="28"/>
          <w:szCs w:val="28"/>
        </w:rPr>
        <w:t>5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-1"/>
          <w:sz w:val="28"/>
          <w:szCs w:val="28"/>
        </w:rPr>
        <w:t>1</w:t>
      </w:r>
      <w:r w:rsidRPr="00276142">
        <w:rPr>
          <w:rFonts w:ascii="Times New Roman" w:hAnsi="Times New Roman"/>
          <w:sz w:val="28"/>
          <w:szCs w:val="28"/>
        </w:rPr>
        <w:t>.</w:t>
      </w:r>
      <w:r w:rsidRPr="0027614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ифн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-б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со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я</w:t>
      </w:r>
      <w:r w:rsidRPr="0027614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расчет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 xml:space="preserve">я </w:t>
      </w:r>
      <w:r w:rsidRPr="00276142">
        <w:rPr>
          <w:rFonts w:ascii="Times New Roman" w:hAnsi="Times New Roman"/>
          <w:spacing w:val="-1"/>
          <w:sz w:val="28"/>
          <w:szCs w:val="28"/>
        </w:rPr>
        <w:t>мо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 xml:space="preserve">ль </w:t>
      </w:r>
      <w:r w:rsidRPr="00276142">
        <w:rPr>
          <w:rFonts w:ascii="Times New Roman" w:hAnsi="Times New Roman"/>
          <w:spacing w:val="-1"/>
          <w:sz w:val="28"/>
          <w:szCs w:val="28"/>
        </w:rPr>
        <w:t>те</w:t>
      </w:r>
      <w:r w:rsidRPr="00276142">
        <w:rPr>
          <w:rFonts w:ascii="Times New Roman" w:hAnsi="Times New Roman"/>
          <w:spacing w:val="-3"/>
          <w:sz w:val="28"/>
          <w:szCs w:val="28"/>
        </w:rPr>
        <w:t>п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ос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абже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потре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те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 xml:space="preserve">для </w:t>
      </w:r>
      <w:r w:rsidR="00E82A60" w:rsidRPr="00276142">
        <w:rPr>
          <w:rFonts w:ascii="Times New Roman" w:hAnsi="Times New Roman"/>
          <w:sz w:val="28"/>
          <w:szCs w:val="28"/>
        </w:rPr>
        <w:t>МУП «</w:t>
      </w:r>
      <w:r w:rsidR="003C5A3E" w:rsidRPr="00276142">
        <w:rPr>
          <w:rFonts w:ascii="Times New Roman" w:hAnsi="Times New Roman"/>
          <w:sz w:val="28"/>
          <w:szCs w:val="28"/>
        </w:rPr>
        <w:t>УККР</w:t>
      </w:r>
      <w:r w:rsidR="00E82A60" w:rsidRPr="00276142">
        <w:rPr>
          <w:rFonts w:ascii="Times New Roman" w:hAnsi="Times New Roman"/>
          <w:sz w:val="28"/>
          <w:szCs w:val="28"/>
        </w:rPr>
        <w:t>»</w:t>
      </w:r>
      <w:r w:rsidR="004A3EF8" w:rsidRPr="00276142">
        <w:rPr>
          <w:rFonts w:ascii="Times New Roman" w:hAnsi="Times New Roman"/>
          <w:sz w:val="28"/>
          <w:szCs w:val="28"/>
        </w:rPr>
        <w:t xml:space="preserve"> п. Тея</w:t>
      </w:r>
    </w:p>
    <w:p w:rsidR="003B4875" w:rsidRPr="00276142" w:rsidRDefault="003B4875" w:rsidP="003B4875">
      <w:pPr>
        <w:kinsoku w:val="0"/>
        <w:overflowPunct w:val="0"/>
        <w:spacing w:before="2" w:line="120" w:lineRule="exact"/>
        <w:rPr>
          <w:sz w:val="12"/>
          <w:szCs w:val="12"/>
        </w:rPr>
      </w:pPr>
    </w:p>
    <w:tbl>
      <w:tblPr>
        <w:tblW w:w="14600" w:type="dxa"/>
        <w:tblInd w:w="250" w:type="dxa"/>
        <w:tblLayout w:type="fixed"/>
        <w:tblLook w:val="04A0"/>
      </w:tblPr>
      <w:tblGrid>
        <w:gridCol w:w="656"/>
        <w:gridCol w:w="1612"/>
        <w:gridCol w:w="709"/>
        <w:gridCol w:w="992"/>
        <w:gridCol w:w="993"/>
        <w:gridCol w:w="992"/>
        <w:gridCol w:w="993"/>
        <w:gridCol w:w="991"/>
        <w:gridCol w:w="904"/>
        <w:gridCol w:w="908"/>
        <w:gridCol w:w="881"/>
        <w:gridCol w:w="993"/>
        <w:gridCol w:w="992"/>
        <w:gridCol w:w="992"/>
        <w:gridCol w:w="992"/>
      </w:tblGrid>
      <w:tr w:rsidR="007A7F9C" w:rsidRPr="00276142" w:rsidTr="004C16EC">
        <w:trPr>
          <w:trHeight w:val="66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F9C" w:rsidRPr="00276142" w:rsidRDefault="007A7F9C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276142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276142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9C" w:rsidRPr="00276142" w:rsidRDefault="007A7F9C" w:rsidP="007A7F9C">
            <w:pPr>
              <w:ind w:left="-339" w:firstLine="339"/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9C" w:rsidRPr="00276142" w:rsidRDefault="007A7F9C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7F9C" w:rsidRPr="00276142" w:rsidRDefault="007A7F9C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7F9C" w:rsidRPr="00276142" w:rsidRDefault="007A7F9C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7F9C" w:rsidRPr="00276142" w:rsidRDefault="007A7F9C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7F9C" w:rsidRPr="00276142" w:rsidRDefault="007A7F9C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7F9C" w:rsidRPr="00276142" w:rsidRDefault="007A7F9C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7F9C" w:rsidRPr="00276142" w:rsidRDefault="007A7F9C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7F9C" w:rsidRPr="00276142" w:rsidRDefault="007A7F9C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9C" w:rsidRPr="00276142" w:rsidRDefault="007A7F9C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9C" w:rsidRPr="00276142" w:rsidRDefault="007A7F9C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9C" w:rsidRPr="00276142" w:rsidRDefault="007A7F9C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9C" w:rsidRPr="00276142" w:rsidRDefault="007A7F9C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9C" w:rsidRPr="00276142" w:rsidRDefault="007A7F9C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2028</w:t>
            </w:r>
          </w:p>
        </w:tc>
      </w:tr>
      <w:tr w:rsidR="007A7F9C" w:rsidRPr="00276142" w:rsidTr="004C16EC">
        <w:trPr>
          <w:trHeight w:val="300"/>
        </w:trPr>
        <w:tc>
          <w:tcPr>
            <w:tcW w:w="146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7F9C" w:rsidRPr="00276142" w:rsidRDefault="007A7F9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76142">
              <w:rPr>
                <w:b/>
                <w:bCs/>
                <w:color w:val="000000"/>
                <w:sz w:val="16"/>
                <w:szCs w:val="16"/>
              </w:rPr>
              <w:t>Баланс тепловой энергии</w:t>
            </w:r>
          </w:p>
        </w:tc>
      </w:tr>
      <w:tr w:rsidR="003A58D3" w:rsidRPr="00276142" w:rsidTr="004C16EC">
        <w:trPr>
          <w:trHeight w:val="5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Выработано тепл</w:t>
            </w:r>
            <w:r w:rsidRPr="00276142">
              <w:rPr>
                <w:sz w:val="16"/>
                <w:szCs w:val="16"/>
              </w:rPr>
              <w:t>о</w:t>
            </w:r>
            <w:r w:rsidRPr="00276142">
              <w:rPr>
                <w:sz w:val="16"/>
                <w:szCs w:val="16"/>
              </w:rPr>
              <w:t>вой энергии в виде горячей воды: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тыс. Гкал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10,289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10,390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10,390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10,390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10,390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10,390</w:t>
            </w:r>
          </w:p>
        </w:tc>
      </w:tr>
      <w:tr w:rsidR="003A58D3" w:rsidRPr="00276142" w:rsidTr="004C16E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Собственные ну</w:t>
            </w:r>
            <w:r w:rsidRPr="00276142">
              <w:rPr>
                <w:sz w:val="16"/>
                <w:szCs w:val="16"/>
              </w:rPr>
              <w:t>ж</w:t>
            </w:r>
            <w:r w:rsidRPr="00276142">
              <w:rPr>
                <w:sz w:val="16"/>
                <w:szCs w:val="16"/>
              </w:rPr>
              <w:t>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тыс. Гкал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0,248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0,246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0,246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0,246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0,246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0,246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0,246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0,246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0,246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0,246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0,246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0,246</w:t>
            </w:r>
          </w:p>
        </w:tc>
      </w:tr>
      <w:tr w:rsidR="003A58D3" w:rsidRPr="00276142" w:rsidTr="004C16EC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Отпущено в тепл</w:t>
            </w:r>
            <w:r w:rsidRPr="00276142">
              <w:rPr>
                <w:sz w:val="16"/>
                <w:szCs w:val="16"/>
              </w:rPr>
              <w:t>о</w:t>
            </w:r>
            <w:r w:rsidRPr="00276142">
              <w:rPr>
                <w:sz w:val="16"/>
                <w:szCs w:val="16"/>
              </w:rPr>
              <w:t>вые сети с колле</w:t>
            </w:r>
            <w:r w:rsidRPr="00276142">
              <w:rPr>
                <w:sz w:val="16"/>
                <w:szCs w:val="16"/>
              </w:rPr>
              <w:t>к</w:t>
            </w:r>
            <w:r w:rsidRPr="00276142">
              <w:rPr>
                <w:sz w:val="16"/>
                <w:szCs w:val="16"/>
              </w:rPr>
              <w:t>торов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тыс. Гкал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10,041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10,144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10,144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10,144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10,144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10,144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10,144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10,144</w:t>
            </w:r>
          </w:p>
        </w:tc>
      </w:tr>
      <w:tr w:rsidR="003A58D3" w:rsidRPr="00276142" w:rsidTr="004C16E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Потери в тепловых сетях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тыс. Гкал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1,556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1,711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1,711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1,711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1,711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1,711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1,711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1,711</w:t>
            </w:r>
          </w:p>
        </w:tc>
      </w:tr>
      <w:tr w:rsidR="003A58D3" w:rsidRPr="00276142" w:rsidTr="004C16EC">
        <w:trPr>
          <w:trHeight w:val="28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Реализация тепл</w:t>
            </w:r>
            <w:r w:rsidRPr="00276142">
              <w:rPr>
                <w:sz w:val="16"/>
                <w:szCs w:val="16"/>
              </w:rPr>
              <w:t>о</w:t>
            </w:r>
            <w:r w:rsidRPr="00276142">
              <w:rPr>
                <w:sz w:val="16"/>
                <w:szCs w:val="16"/>
              </w:rPr>
              <w:t>вой энергии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тыс. Гкал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8,485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8,433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8,433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8,433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8,433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8,433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8,433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8,433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8,433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8,433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8,433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8,433</w:t>
            </w:r>
          </w:p>
        </w:tc>
      </w:tr>
      <w:tr w:rsidR="003A58D3" w:rsidRPr="00276142" w:rsidTr="004C16EC">
        <w:trPr>
          <w:trHeight w:val="70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5.1.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в т.ч. на собстве</w:t>
            </w:r>
            <w:r w:rsidRPr="00276142">
              <w:rPr>
                <w:sz w:val="16"/>
                <w:szCs w:val="16"/>
              </w:rPr>
              <w:t>н</w:t>
            </w:r>
            <w:r w:rsidRPr="00276142">
              <w:rPr>
                <w:sz w:val="16"/>
                <w:szCs w:val="16"/>
              </w:rPr>
              <w:t>ное производстве</w:t>
            </w:r>
            <w:r w:rsidRPr="00276142">
              <w:rPr>
                <w:sz w:val="16"/>
                <w:szCs w:val="16"/>
              </w:rPr>
              <w:t>н</w:t>
            </w:r>
            <w:r w:rsidRPr="00276142">
              <w:rPr>
                <w:sz w:val="16"/>
                <w:szCs w:val="16"/>
              </w:rPr>
              <w:t>ное потребление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тыс. Гкал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0,431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0,351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0,351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0,351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0,351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0,351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0,351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0,351</w:t>
            </w:r>
          </w:p>
        </w:tc>
      </w:tr>
      <w:tr w:rsidR="003A58D3" w:rsidRPr="00276142" w:rsidTr="004C16EC">
        <w:trPr>
          <w:trHeight w:val="49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5.2.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бюджетным потр</w:t>
            </w:r>
            <w:r w:rsidRPr="00276142">
              <w:rPr>
                <w:sz w:val="16"/>
                <w:szCs w:val="16"/>
              </w:rPr>
              <w:t>е</w:t>
            </w:r>
            <w:r w:rsidRPr="00276142">
              <w:rPr>
                <w:sz w:val="16"/>
                <w:szCs w:val="16"/>
              </w:rPr>
              <w:t>бителям, прочие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тыс. Гкал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4,136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4,337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4,337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4,337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4,337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4,337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4,337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4,337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4,337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4,337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4,337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4,337</w:t>
            </w:r>
          </w:p>
        </w:tc>
      </w:tr>
      <w:tr w:rsidR="003A58D3" w:rsidRPr="00276142" w:rsidTr="004C16EC">
        <w:trPr>
          <w:trHeight w:val="28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5.3.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население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тыс. Гкал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3,918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3,745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3,745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3,745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3,745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3,745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3,745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3,745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3,745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3,745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3,745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3,745</w:t>
            </w:r>
          </w:p>
        </w:tc>
      </w:tr>
      <w:tr w:rsidR="007A7F9C" w:rsidRPr="00276142" w:rsidTr="004C16EC">
        <w:trPr>
          <w:trHeight w:val="300"/>
        </w:trPr>
        <w:tc>
          <w:tcPr>
            <w:tcW w:w="146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7F9C" w:rsidRPr="00276142" w:rsidRDefault="007A7F9C">
            <w:pPr>
              <w:jc w:val="center"/>
              <w:rPr>
                <w:b/>
                <w:bCs/>
                <w:sz w:val="16"/>
                <w:szCs w:val="16"/>
              </w:rPr>
            </w:pPr>
            <w:r w:rsidRPr="00276142">
              <w:rPr>
                <w:b/>
                <w:bCs/>
                <w:sz w:val="16"/>
                <w:szCs w:val="16"/>
              </w:rPr>
              <w:t>Тарифы на покупные энергоносители и воду</w:t>
            </w:r>
          </w:p>
        </w:tc>
      </w:tr>
      <w:tr w:rsidR="003A58D3" w:rsidRPr="00276142" w:rsidTr="004C16E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Топливо (нефть)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руб./т.н</w:t>
            </w:r>
            <w:proofErr w:type="gramStart"/>
            <w:r w:rsidRPr="00276142">
              <w:rPr>
                <w:sz w:val="16"/>
                <w:szCs w:val="16"/>
              </w:rPr>
              <w:t>.т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16 790,77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19 121,57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19 905,55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20 721,68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21 571,27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22 455,69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23 376,37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24 334,80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25 332,53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26 371,16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27 452,38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28 577,93</w:t>
            </w:r>
          </w:p>
        </w:tc>
      </w:tr>
      <w:tr w:rsidR="003A58D3" w:rsidRPr="00276142" w:rsidTr="004C16E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Электроэнергия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руб./</w:t>
            </w:r>
            <w:proofErr w:type="gramStart"/>
            <w:r w:rsidRPr="00276142">
              <w:rPr>
                <w:sz w:val="16"/>
                <w:szCs w:val="16"/>
              </w:rPr>
              <w:t>кВт-ч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4,21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5,94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7,06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9,97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11,84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16,71</w:t>
            </w:r>
          </w:p>
        </w:tc>
      </w:tr>
      <w:tr w:rsidR="003A58D3" w:rsidRPr="00276142" w:rsidTr="004C16E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Водоснабжение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руб./</w:t>
            </w:r>
            <w:proofErr w:type="gramStart"/>
            <w:r w:rsidRPr="00276142">
              <w:rPr>
                <w:sz w:val="16"/>
                <w:szCs w:val="16"/>
              </w:rPr>
              <w:t>м</w:t>
            </w:r>
            <w:proofErr w:type="gramEnd"/>
            <w:r w:rsidRPr="00276142">
              <w:rPr>
                <w:sz w:val="16"/>
                <w:szCs w:val="16"/>
              </w:rPr>
              <w:t>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43,29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45,12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48,51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50,50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52,57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54,73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56,97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61,74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64,27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66,90</w:t>
            </w:r>
          </w:p>
        </w:tc>
      </w:tr>
      <w:tr w:rsidR="007A7F9C" w:rsidRPr="00276142" w:rsidTr="004C16EC">
        <w:trPr>
          <w:trHeight w:val="300"/>
        </w:trPr>
        <w:tc>
          <w:tcPr>
            <w:tcW w:w="146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7F9C" w:rsidRPr="00276142" w:rsidRDefault="007A7F9C">
            <w:pPr>
              <w:jc w:val="center"/>
              <w:rPr>
                <w:b/>
                <w:bCs/>
                <w:sz w:val="16"/>
                <w:szCs w:val="16"/>
              </w:rPr>
            </w:pPr>
            <w:r w:rsidRPr="00276142">
              <w:rPr>
                <w:b/>
                <w:bCs/>
                <w:sz w:val="16"/>
                <w:szCs w:val="16"/>
              </w:rPr>
              <w:t>Топливный баланс</w:t>
            </w:r>
          </w:p>
        </w:tc>
      </w:tr>
      <w:tr w:rsidR="003A58D3" w:rsidRPr="00276142" w:rsidTr="004C16E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Нефть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т.н.</w:t>
            </w:r>
            <w:proofErr w:type="gramStart"/>
            <w:r w:rsidRPr="00276142">
              <w:rPr>
                <w:sz w:val="16"/>
                <w:szCs w:val="16"/>
              </w:rPr>
              <w:t>т</w:t>
            </w:r>
            <w:proofErr w:type="gramEnd"/>
            <w:r w:rsidRPr="00276142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1138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1150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1150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1150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1150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1150</w:t>
            </w:r>
          </w:p>
        </w:tc>
      </w:tr>
      <w:tr w:rsidR="007A7F9C" w:rsidRPr="00276142" w:rsidTr="004C16EC">
        <w:trPr>
          <w:trHeight w:val="300"/>
        </w:trPr>
        <w:tc>
          <w:tcPr>
            <w:tcW w:w="146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7F9C" w:rsidRPr="00276142" w:rsidRDefault="007A7F9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76142">
              <w:rPr>
                <w:b/>
                <w:bCs/>
                <w:color w:val="000000"/>
                <w:sz w:val="16"/>
                <w:szCs w:val="16"/>
              </w:rPr>
              <w:t>Баланс электроэнергии</w:t>
            </w:r>
          </w:p>
        </w:tc>
      </w:tr>
      <w:tr w:rsidR="003A58D3" w:rsidRPr="00276142" w:rsidTr="004C16E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8D3" w:rsidRPr="00276142" w:rsidRDefault="003A58D3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Потребление эле</w:t>
            </w:r>
            <w:r w:rsidRPr="00276142">
              <w:rPr>
                <w:color w:val="000000"/>
                <w:sz w:val="16"/>
                <w:szCs w:val="16"/>
              </w:rPr>
              <w:t>к</w:t>
            </w:r>
            <w:r w:rsidRPr="00276142">
              <w:rPr>
                <w:color w:val="000000"/>
                <w:sz w:val="16"/>
                <w:szCs w:val="16"/>
              </w:rPr>
              <w:t>троэнергии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 xml:space="preserve">тыс. </w:t>
            </w:r>
            <w:proofErr w:type="gramStart"/>
            <w:r w:rsidRPr="00276142">
              <w:rPr>
                <w:color w:val="000000"/>
                <w:sz w:val="16"/>
                <w:szCs w:val="16"/>
              </w:rPr>
              <w:t>кВт-ч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571,57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571,57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571,57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571,57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571,57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571,57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571,57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571,57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571,57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571,57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571,57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571,57</w:t>
            </w:r>
          </w:p>
        </w:tc>
      </w:tr>
      <w:tr w:rsidR="007A7F9C" w:rsidRPr="00276142" w:rsidTr="004C16EC">
        <w:trPr>
          <w:trHeight w:val="300"/>
        </w:trPr>
        <w:tc>
          <w:tcPr>
            <w:tcW w:w="146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A7F9C" w:rsidRPr="00276142" w:rsidRDefault="007A7F9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76142">
              <w:rPr>
                <w:b/>
                <w:bCs/>
                <w:color w:val="000000"/>
                <w:sz w:val="16"/>
                <w:szCs w:val="16"/>
              </w:rPr>
              <w:t>Баланс водоснабжения</w:t>
            </w:r>
          </w:p>
        </w:tc>
      </w:tr>
      <w:tr w:rsidR="003A58D3" w:rsidRPr="00276142" w:rsidTr="004C16E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8D3" w:rsidRPr="00276142" w:rsidRDefault="003A58D3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Потребление воды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D3" w:rsidRPr="00276142" w:rsidRDefault="003A58D3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7130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7130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7130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7130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7130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7130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7130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7130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7130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7130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7130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8D3" w:rsidRPr="00276142" w:rsidRDefault="003A58D3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7130</w:t>
            </w:r>
          </w:p>
        </w:tc>
      </w:tr>
      <w:tr w:rsidR="007A7F9C" w:rsidRPr="00276142" w:rsidTr="004C16E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F9C" w:rsidRPr="00276142" w:rsidRDefault="007A7F9C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4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7F9C" w:rsidRPr="00276142" w:rsidRDefault="007A7F9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76142">
              <w:rPr>
                <w:b/>
                <w:bCs/>
                <w:color w:val="000000"/>
                <w:sz w:val="16"/>
                <w:szCs w:val="16"/>
              </w:rPr>
              <w:t>Расходы (формирование валовой выручки)</w:t>
            </w:r>
          </w:p>
        </w:tc>
      </w:tr>
      <w:tr w:rsidR="00DD0F9D" w:rsidRPr="00276142" w:rsidTr="004C16E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Индекс потреб</w:t>
            </w:r>
            <w:r w:rsidRPr="00276142">
              <w:rPr>
                <w:color w:val="000000"/>
                <w:sz w:val="16"/>
                <w:szCs w:val="16"/>
              </w:rPr>
              <w:t>и</w:t>
            </w:r>
            <w:r w:rsidRPr="00276142">
              <w:rPr>
                <w:color w:val="000000"/>
                <w:sz w:val="16"/>
                <w:szCs w:val="16"/>
              </w:rPr>
              <w:t>тельских цен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76142"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104,1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104,1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104,1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104,1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104,1</w:t>
            </w:r>
          </w:p>
        </w:tc>
      </w:tr>
      <w:tr w:rsidR="00DD0F9D" w:rsidRPr="00276142" w:rsidTr="004C16EC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Операционные (подконтрольные)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5 457,40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7 376,40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7 662,08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7 959,46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8 269,05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8 591,32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8 926,81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9 276,05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9 639,61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10 018,08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10 412,06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10 822,20</w:t>
            </w:r>
          </w:p>
        </w:tc>
      </w:tr>
      <w:tr w:rsidR="00DD0F9D" w:rsidRPr="00276142" w:rsidTr="004C16EC">
        <w:trPr>
          <w:trHeight w:val="52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13.1.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Работы и услуги производственного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</w:tr>
      <w:tr w:rsidR="00DD0F9D" w:rsidRPr="00276142" w:rsidTr="004C16EC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13.1.1.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в т.ч. ремонт осно</w:t>
            </w:r>
            <w:r w:rsidRPr="00276142">
              <w:rPr>
                <w:color w:val="000000"/>
                <w:sz w:val="16"/>
                <w:szCs w:val="16"/>
              </w:rPr>
              <w:t>в</w:t>
            </w:r>
            <w:r w:rsidRPr="00276142">
              <w:rPr>
                <w:color w:val="000000"/>
                <w:sz w:val="16"/>
                <w:szCs w:val="16"/>
              </w:rPr>
              <w:t>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</w:tr>
      <w:tr w:rsidR="00DD0F9D" w:rsidRPr="00276142" w:rsidTr="004C16EC">
        <w:trPr>
          <w:trHeight w:val="300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13.2.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Расходы на оплату труда основного производственного персонала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4995,6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6967,7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7253,4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7550,8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7860,3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8182,6</w:t>
            </w:r>
          </w:p>
        </w:tc>
        <w:tc>
          <w:tcPr>
            <w:tcW w:w="9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8518,1</w:t>
            </w:r>
          </w:p>
        </w:tc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8867,3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9230,9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9609,4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10003,4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10413,5</w:t>
            </w:r>
          </w:p>
        </w:tc>
      </w:tr>
      <w:tr w:rsidR="00DD0F9D" w:rsidRPr="00276142" w:rsidTr="004C16EC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F9D" w:rsidRPr="00276142" w:rsidRDefault="00DD0F9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F9D" w:rsidRPr="00276142" w:rsidRDefault="00DD0F9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F9D" w:rsidRPr="00276142" w:rsidRDefault="00DD0F9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</w:tr>
      <w:tr w:rsidR="00DD0F9D" w:rsidRPr="00276142" w:rsidTr="004C16EC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F9D" w:rsidRPr="00276142" w:rsidRDefault="00DD0F9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F9D" w:rsidRPr="00276142" w:rsidRDefault="00DD0F9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F9D" w:rsidRPr="00276142" w:rsidRDefault="00DD0F9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F9D" w:rsidRPr="00276142" w:rsidRDefault="00DD0F9D">
            <w:pPr>
              <w:rPr>
                <w:sz w:val="16"/>
                <w:szCs w:val="16"/>
              </w:rPr>
            </w:pPr>
          </w:p>
        </w:tc>
      </w:tr>
      <w:tr w:rsidR="00DD0F9D" w:rsidRPr="00276142" w:rsidTr="004C16E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13.3.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Прочие прямые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461,80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</w:tr>
      <w:tr w:rsidR="00DD0F9D" w:rsidRPr="00276142" w:rsidTr="004C16E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13.3.1.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Плата за ПДВ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461,80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408,70</w:t>
            </w:r>
          </w:p>
        </w:tc>
      </w:tr>
      <w:tr w:rsidR="00DD0F9D" w:rsidRPr="00276142" w:rsidTr="004C16E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Неподконтрольные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1 503,68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2 097,28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2 183,27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2 272,78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2 365,96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2 462,97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2 563,95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2 669,07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2 778,50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2 892,42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3 011,01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3 134,46</w:t>
            </w:r>
          </w:p>
        </w:tc>
      </w:tr>
      <w:tr w:rsidR="00DD0F9D" w:rsidRPr="00276142" w:rsidTr="004C16EC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14.1.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Отчисления на социальные нужды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1 503,68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2 097,28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2 183,27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2 272,78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2 365,96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2 462,97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2 563,95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2 669,07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2 778,50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2 892,42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3 011,01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3 134,46</w:t>
            </w:r>
          </w:p>
        </w:tc>
      </w:tr>
      <w:tr w:rsidR="00DD0F9D" w:rsidRPr="00276142" w:rsidTr="004C16EC">
        <w:trPr>
          <w:trHeight w:val="78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14.2.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Налог на прибыль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</w:tr>
      <w:tr w:rsidR="00DD0F9D" w:rsidRPr="00276142" w:rsidTr="004C16EC">
        <w:trPr>
          <w:trHeight w:val="9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Расходы на прио</w:t>
            </w:r>
            <w:r w:rsidRPr="00276142">
              <w:rPr>
                <w:color w:val="000000"/>
                <w:sz w:val="16"/>
                <w:szCs w:val="16"/>
              </w:rPr>
              <w:t>б</w:t>
            </w:r>
            <w:r w:rsidRPr="00276142">
              <w:rPr>
                <w:color w:val="000000"/>
                <w:sz w:val="16"/>
                <w:szCs w:val="16"/>
              </w:rPr>
              <w:t>ретение холодной воды, используемой в технологическом процессе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308,7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332,3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345,9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360,1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374,8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390,2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477,0</w:t>
            </w:r>
          </w:p>
        </w:tc>
      </w:tr>
      <w:tr w:rsidR="00DD0F9D" w:rsidRPr="00276142" w:rsidTr="004C16E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Расходы на топливо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19107,9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21989,8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22891,4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23829,9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24807,0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25824,0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26882,8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27985,0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29132,4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30326,8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31570,2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32864,6</w:t>
            </w:r>
          </w:p>
        </w:tc>
      </w:tr>
      <w:tr w:rsidR="00DD0F9D" w:rsidRPr="00276142" w:rsidTr="004C16EC">
        <w:trPr>
          <w:trHeight w:val="9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Расходы на пок</w:t>
            </w:r>
            <w:r w:rsidRPr="00276142">
              <w:rPr>
                <w:color w:val="000000"/>
                <w:sz w:val="16"/>
                <w:szCs w:val="16"/>
              </w:rPr>
              <w:t>у</w:t>
            </w:r>
            <w:r w:rsidRPr="00276142">
              <w:rPr>
                <w:color w:val="000000"/>
                <w:sz w:val="16"/>
                <w:szCs w:val="16"/>
              </w:rPr>
              <w:t>паемую электрич</w:t>
            </w:r>
            <w:r w:rsidRPr="00276142">
              <w:rPr>
                <w:color w:val="000000"/>
                <w:sz w:val="16"/>
                <w:szCs w:val="16"/>
              </w:rPr>
              <w:t>е</w:t>
            </w:r>
            <w:r w:rsidRPr="00276142">
              <w:rPr>
                <w:color w:val="000000"/>
                <w:sz w:val="16"/>
                <w:szCs w:val="16"/>
              </w:rPr>
              <w:t>скую энергию (мощность), и</w:t>
            </w:r>
            <w:r w:rsidRPr="00276142">
              <w:rPr>
                <w:color w:val="000000"/>
                <w:sz w:val="16"/>
                <w:szCs w:val="16"/>
              </w:rPr>
              <w:t>с</w:t>
            </w:r>
            <w:r w:rsidRPr="00276142">
              <w:rPr>
                <w:color w:val="000000"/>
                <w:sz w:val="16"/>
                <w:szCs w:val="16"/>
              </w:rPr>
              <w:t>пользуемую в те</w:t>
            </w:r>
            <w:r w:rsidRPr="00276142">
              <w:rPr>
                <w:color w:val="000000"/>
                <w:sz w:val="16"/>
                <w:szCs w:val="16"/>
              </w:rPr>
              <w:t>х</w:t>
            </w:r>
            <w:r w:rsidRPr="00276142">
              <w:rPr>
                <w:color w:val="000000"/>
                <w:sz w:val="16"/>
                <w:szCs w:val="16"/>
              </w:rPr>
              <w:t>нологическом пр</w:t>
            </w:r>
            <w:r w:rsidRPr="00276142">
              <w:rPr>
                <w:color w:val="000000"/>
                <w:sz w:val="16"/>
                <w:szCs w:val="16"/>
              </w:rPr>
              <w:t>о</w:t>
            </w:r>
            <w:r w:rsidRPr="00276142">
              <w:rPr>
                <w:color w:val="000000"/>
                <w:sz w:val="16"/>
                <w:szCs w:val="16"/>
              </w:rPr>
              <w:t>цессе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1637,8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1946,3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2026,1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2407,0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2859,5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3397,1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4035,8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4794,5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5695,9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6766,7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8038,8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9550,1</w:t>
            </w:r>
          </w:p>
        </w:tc>
      </w:tr>
      <w:tr w:rsidR="00DD0F9D" w:rsidRPr="00276142" w:rsidTr="004C16EC">
        <w:trPr>
          <w:trHeight w:val="45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Выпадающие дох</w:t>
            </w:r>
            <w:r w:rsidRPr="00276142">
              <w:rPr>
                <w:color w:val="000000"/>
                <w:sz w:val="16"/>
                <w:szCs w:val="16"/>
              </w:rPr>
              <w:t>о</w:t>
            </w:r>
            <w:r w:rsidRPr="00276142">
              <w:rPr>
                <w:color w:val="000000"/>
                <w:sz w:val="16"/>
                <w:szCs w:val="16"/>
              </w:rPr>
              <w:t>ды /экономия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</w:tr>
      <w:tr w:rsidR="00DD0F9D" w:rsidRPr="00276142" w:rsidTr="004C16E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Итого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28015,43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33731,48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35095,08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36815,06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38661,55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40650,26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42799,54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45130,83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47669,22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50444,20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53490,35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56848,41</w:t>
            </w:r>
          </w:p>
        </w:tc>
      </w:tr>
      <w:tr w:rsidR="00DD0F9D" w:rsidRPr="00276142" w:rsidTr="004C16E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Налог на прибыль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0</w:t>
            </w:r>
          </w:p>
        </w:tc>
      </w:tr>
      <w:tr w:rsidR="00DD0F9D" w:rsidRPr="00276142" w:rsidTr="004C16EC">
        <w:trPr>
          <w:trHeight w:val="51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Необходимая вал</w:t>
            </w:r>
            <w:r w:rsidRPr="00276142">
              <w:rPr>
                <w:color w:val="000000"/>
                <w:sz w:val="16"/>
                <w:szCs w:val="16"/>
              </w:rPr>
              <w:t>о</w:t>
            </w:r>
            <w:r w:rsidRPr="00276142">
              <w:rPr>
                <w:color w:val="000000"/>
                <w:sz w:val="16"/>
                <w:szCs w:val="16"/>
              </w:rPr>
              <w:t>вая выручка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28015,43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33731,48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35095,08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36815,06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38661,55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40650,26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42799,54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45130,83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47669,22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50444,20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53490,35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56848,41</w:t>
            </w:r>
          </w:p>
        </w:tc>
      </w:tr>
      <w:tr w:rsidR="00FE601C" w:rsidRPr="00276142" w:rsidTr="004C16EC">
        <w:trPr>
          <w:trHeight w:val="52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01C" w:rsidRPr="00276142" w:rsidRDefault="00FE601C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01C" w:rsidRPr="00276142" w:rsidRDefault="00FE601C" w:rsidP="001D79F5">
            <w:pPr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Расчетный тариф на тепловую энергию по п</w:t>
            </w:r>
            <w:proofErr w:type="gramStart"/>
            <w:r w:rsidRPr="00276142">
              <w:rPr>
                <w:color w:val="000000"/>
                <w:sz w:val="16"/>
                <w:szCs w:val="16"/>
              </w:rPr>
              <w:t>.Т</w:t>
            </w:r>
            <w:proofErr w:type="gramEnd"/>
            <w:r w:rsidRPr="00276142">
              <w:rPr>
                <w:color w:val="000000"/>
                <w:sz w:val="16"/>
                <w:szCs w:val="16"/>
              </w:rPr>
              <w:t>ея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1C" w:rsidRPr="00276142" w:rsidRDefault="00FE601C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руб./Гкал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601C" w:rsidRPr="00276142" w:rsidRDefault="00FE601C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2430,89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601C" w:rsidRPr="00276142" w:rsidRDefault="00FE601C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2525,69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601C" w:rsidRPr="00276142" w:rsidRDefault="00FE601C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2608,75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601C" w:rsidRPr="00276142" w:rsidRDefault="00FE601C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2712,78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601C" w:rsidRPr="00276142" w:rsidRDefault="00FE601C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2813,28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601C" w:rsidRPr="00276142" w:rsidRDefault="00FE601C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2930,25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601C" w:rsidRPr="00276142" w:rsidRDefault="00FE601C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3035,57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1C" w:rsidRPr="00276142" w:rsidRDefault="00FE601C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3160,03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1C" w:rsidRPr="00276142" w:rsidRDefault="00FE601C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3289,59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1C" w:rsidRPr="00276142" w:rsidRDefault="00FE601C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3424,46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1C" w:rsidRPr="00276142" w:rsidRDefault="00FE601C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3564,87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01C" w:rsidRPr="00276142" w:rsidRDefault="00FE601C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3711,03</w:t>
            </w:r>
          </w:p>
        </w:tc>
      </w:tr>
      <w:tr w:rsidR="00DD0F9D" w:rsidRPr="00276142" w:rsidTr="004C16EC">
        <w:trPr>
          <w:trHeight w:val="67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F9D" w:rsidRPr="00276142" w:rsidRDefault="00DD0F9D">
            <w:pPr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Тариф на тепловую энергию по пр</w:t>
            </w:r>
            <w:r w:rsidRPr="00276142">
              <w:rPr>
                <w:color w:val="000000"/>
                <w:sz w:val="16"/>
                <w:szCs w:val="16"/>
              </w:rPr>
              <w:t>е</w:t>
            </w:r>
            <w:r w:rsidRPr="00276142">
              <w:rPr>
                <w:color w:val="000000"/>
                <w:sz w:val="16"/>
                <w:szCs w:val="16"/>
              </w:rPr>
              <w:t>дельному росту для МУП "УККР"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руб./Гкал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2 430,89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2 525,69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2 608,75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2 712,78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2 813,28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2 930,25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3 035,57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3 160,03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3 289,59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3 424,46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3 564,87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3 711,03</w:t>
            </w:r>
          </w:p>
        </w:tc>
      </w:tr>
      <w:tr w:rsidR="00DD0F9D" w:rsidRPr="00276142" w:rsidTr="004C16EC">
        <w:trPr>
          <w:trHeight w:val="46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Дефляторы, к пр</w:t>
            </w:r>
            <w:r w:rsidRPr="00276142">
              <w:rPr>
                <w:color w:val="000000"/>
                <w:sz w:val="16"/>
                <w:szCs w:val="16"/>
              </w:rPr>
              <w:t>е</w:t>
            </w:r>
            <w:r w:rsidRPr="00276142">
              <w:rPr>
                <w:color w:val="000000"/>
                <w:sz w:val="16"/>
                <w:szCs w:val="16"/>
              </w:rPr>
              <w:t>дыдущему периоду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F9D" w:rsidRPr="00276142" w:rsidRDefault="00DD0F9D">
            <w:pPr>
              <w:jc w:val="center"/>
              <w:rPr>
                <w:color w:val="000000"/>
                <w:sz w:val="16"/>
                <w:szCs w:val="16"/>
              </w:rPr>
            </w:pPr>
            <w:r w:rsidRPr="0027614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1,037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1,033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1,040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1,037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1,042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1,036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1,041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F9D" w:rsidRPr="00276142" w:rsidRDefault="00DD0F9D">
            <w:pPr>
              <w:jc w:val="center"/>
              <w:rPr>
                <w:sz w:val="16"/>
                <w:szCs w:val="16"/>
              </w:rPr>
            </w:pPr>
            <w:r w:rsidRPr="00276142">
              <w:rPr>
                <w:sz w:val="16"/>
                <w:szCs w:val="16"/>
              </w:rPr>
              <w:t>1,041</w:t>
            </w:r>
          </w:p>
        </w:tc>
      </w:tr>
    </w:tbl>
    <w:p w:rsidR="00787666" w:rsidRPr="00276142" w:rsidRDefault="00787666" w:rsidP="00787666">
      <w:pPr>
        <w:sectPr w:rsidR="00787666" w:rsidRPr="00276142" w:rsidSect="00F32A2D">
          <w:footerReference w:type="default" r:id="rId23"/>
          <w:pgSz w:w="16838" w:h="11906" w:orient="landscape"/>
          <w:pgMar w:top="1418" w:right="624" w:bottom="566" w:left="1418" w:header="284" w:footer="312" w:gutter="0"/>
          <w:pgBorders>
            <w:top w:val="single" w:sz="8" w:space="14" w:color="auto"/>
            <w:left w:val="single" w:sz="8" w:space="10" w:color="auto"/>
            <w:bottom w:val="single" w:sz="8" w:space="0" w:color="auto"/>
            <w:right w:val="single" w:sz="8" w:space="17" w:color="auto"/>
          </w:pgBorders>
          <w:pgNumType w:start="46"/>
          <w:cols w:space="708"/>
          <w:docGrid w:linePitch="360"/>
        </w:sectPr>
      </w:pPr>
    </w:p>
    <w:p w:rsidR="00383300" w:rsidRPr="00276142" w:rsidRDefault="00787666" w:rsidP="00787666">
      <w:pPr>
        <w:rPr>
          <w:b/>
          <w:bCs/>
          <w:sz w:val="28"/>
          <w:szCs w:val="28"/>
        </w:rPr>
      </w:pPr>
      <w:r w:rsidRPr="00276142">
        <w:rPr>
          <w:b/>
          <w:sz w:val="28"/>
          <w:szCs w:val="28"/>
        </w:rPr>
        <w:lastRenderedPageBreak/>
        <w:t>15.</w:t>
      </w:r>
      <w:r w:rsidR="004C16EC" w:rsidRPr="00276142">
        <w:rPr>
          <w:b/>
          <w:sz w:val="28"/>
          <w:szCs w:val="28"/>
        </w:rPr>
        <w:t>2</w:t>
      </w:r>
      <w:r w:rsidRPr="00276142">
        <w:rPr>
          <w:b/>
          <w:sz w:val="28"/>
          <w:szCs w:val="28"/>
        </w:rPr>
        <w:t>.</w:t>
      </w:r>
      <w:r w:rsidR="00410621" w:rsidRPr="00276142">
        <w:rPr>
          <w:b/>
          <w:spacing w:val="1"/>
          <w:sz w:val="28"/>
          <w:szCs w:val="28"/>
        </w:rPr>
        <w:t xml:space="preserve"> </w:t>
      </w:r>
      <w:r w:rsidR="00383300" w:rsidRPr="00276142">
        <w:rPr>
          <w:b/>
          <w:spacing w:val="1"/>
          <w:sz w:val="28"/>
          <w:szCs w:val="28"/>
        </w:rPr>
        <w:t>Т</w:t>
      </w:r>
      <w:r w:rsidR="00383300" w:rsidRPr="00276142">
        <w:rPr>
          <w:b/>
          <w:sz w:val="28"/>
          <w:szCs w:val="28"/>
        </w:rPr>
        <w:t>а</w:t>
      </w:r>
      <w:r w:rsidR="00383300" w:rsidRPr="00276142">
        <w:rPr>
          <w:b/>
          <w:spacing w:val="1"/>
          <w:sz w:val="28"/>
          <w:szCs w:val="28"/>
        </w:rPr>
        <w:t>р</w:t>
      </w:r>
      <w:r w:rsidR="00383300" w:rsidRPr="00276142">
        <w:rPr>
          <w:b/>
          <w:sz w:val="28"/>
          <w:szCs w:val="28"/>
        </w:rPr>
        <w:t>и</w:t>
      </w:r>
      <w:r w:rsidR="00383300" w:rsidRPr="00276142">
        <w:rPr>
          <w:b/>
          <w:spacing w:val="-1"/>
          <w:sz w:val="28"/>
          <w:szCs w:val="28"/>
        </w:rPr>
        <w:t>ф</w:t>
      </w:r>
      <w:r w:rsidR="00383300" w:rsidRPr="00276142">
        <w:rPr>
          <w:b/>
          <w:sz w:val="28"/>
          <w:szCs w:val="28"/>
        </w:rPr>
        <w:t>н</w:t>
      </w:r>
      <w:r w:rsidR="00383300" w:rsidRPr="00276142">
        <w:rPr>
          <w:b/>
          <w:spacing w:val="1"/>
          <w:sz w:val="28"/>
          <w:szCs w:val="28"/>
        </w:rPr>
        <w:t>о</w:t>
      </w:r>
      <w:r w:rsidR="00383300" w:rsidRPr="00276142">
        <w:rPr>
          <w:b/>
          <w:spacing w:val="-1"/>
          <w:sz w:val="28"/>
          <w:szCs w:val="28"/>
        </w:rPr>
        <w:t>-б</w:t>
      </w:r>
      <w:r w:rsidR="00383300" w:rsidRPr="00276142">
        <w:rPr>
          <w:b/>
          <w:sz w:val="28"/>
          <w:szCs w:val="28"/>
        </w:rPr>
        <w:t>а</w:t>
      </w:r>
      <w:r w:rsidR="00383300" w:rsidRPr="00276142">
        <w:rPr>
          <w:b/>
          <w:spacing w:val="-1"/>
          <w:sz w:val="28"/>
          <w:szCs w:val="28"/>
        </w:rPr>
        <w:t>л</w:t>
      </w:r>
      <w:r w:rsidR="00383300" w:rsidRPr="00276142">
        <w:rPr>
          <w:b/>
          <w:sz w:val="28"/>
          <w:szCs w:val="28"/>
        </w:rPr>
        <w:t>анс</w:t>
      </w:r>
      <w:r w:rsidR="00383300" w:rsidRPr="00276142">
        <w:rPr>
          <w:b/>
          <w:spacing w:val="3"/>
          <w:sz w:val="28"/>
          <w:szCs w:val="28"/>
        </w:rPr>
        <w:t>о</w:t>
      </w:r>
      <w:r w:rsidR="00383300" w:rsidRPr="00276142">
        <w:rPr>
          <w:b/>
          <w:sz w:val="28"/>
          <w:szCs w:val="28"/>
        </w:rPr>
        <w:t>в</w:t>
      </w:r>
      <w:r w:rsidR="00383300" w:rsidRPr="00276142">
        <w:rPr>
          <w:b/>
          <w:spacing w:val="-1"/>
          <w:sz w:val="28"/>
          <w:szCs w:val="28"/>
        </w:rPr>
        <w:t>ы</w:t>
      </w:r>
      <w:r w:rsidR="00383300" w:rsidRPr="00276142">
        <w:rPr>
          <w:b/>
          <w:sz w:val="28"/>
          <w:szCs w:val="28"/>
        </w:rPr>
        <w:t>е</w:t>
      </w:r>
      <w:r w:rsidR="00383300" w:rsidRPr="00276142">
        <w:rPr>
          <w:b/>
          <w:spacing w:val="51"/>
          <w:sz w:val="28"/>
          <w:szCs w:val="28"/>
        </w:rPr>
        <w:t xml:space="preserve"> </w:t>
      </w:r>
      <w:r w:rsidR="00383300" w:rsidRPr="00276142">
        <w:rPr>
          <w:b/>
          <w:spacing w:val="1"/>
          <w:sz w:val="28"/>
          <w:szCs w:val="28"/>
        </w:rPr>
        <w:t>р</w:t>
      </w:r>
      <w:r w:rsidR="00383300" w:rsidRPr="00276142">
        <w:rPr>
          <w:b/>
          <w:sz w:val="28"/>
          <w:szCs w:val="28"/>
        </w:rPr>
        <w:t>ас</w:t>
      </w:r>
      <w:r w:rsidR="00383300" w:rsidRPr="00276142">
        <w:rPr>
          <w:b/>
          <w:spacing w:val="-1"/>
          <w:sz w:val="28"/>
          <w:szCs w:val="28"/>
        </w:rPr>
        <w:t>ч</w:t>
      </w:r>
      <w:r w:rsidR="00383300" w:rsidRPr="00276142">
        <w:rPr>
          <w:b/>
          <w:spacing w:val="3"/>
          <w:sz w:val="28"/>
          <w:szCs w:val="28"/>
        </w:rPr>
        <w:t>е</w:t>
      </w:r>
      <w:r w:rsidR="00383300" w:rsidRPr="00276142">
        <w:rPr>
          <w:b/>
          <w:spacing w:val="-1"/>
          <w:sz w:val="28"/>
          <w:szCs w:val="28"/>
        </w:rPr>
        <w:t>т</w:t>
      </w:r>
      <w:r w:rsidR="00383300" w:rsidRPr="00276142">
        <w:rPr>
          <w:b/>
          <w:sz w:val="28"/>
          <w:szCs w:val="28"/>
        </w:rPr>
        <w:t>н</w:t>
      </w:r>
      <w:r w:rsidR="00383300" w:rsidRPr="00276142">
        <w:rPr>
          <w:b/>
          <w:spacing w:val="1"/>
          <w:sz w:val="28"/>
          <w:szCs w:val="28"/>
        </w:rPr>
        <w:t>ы</w:t>
      </w:r>
      <w:r w:rsidR="00383300" w:rsidRPr="00276142">
        <w:rPr>
          <w:b/>
          <w:sz w:val="28"/>
          <w:szCs w:val="28"/>
        </w:rPr>
        <w:t>е</w:t>
      </w:r>
      <w:r w:rsidR="00383300" w:rsidRPr="00276142">
        <w:rPr>
          <w:b/>
          <w:spacing w:val="51"/>
          <w:sz w:val="28"/>
          <w:szCs w:val="28"/>
        </w:rPr>
        <w:t xml:space="preserve"> </w:t>
      </w:r>
      <w:r w:rsidR="00383300" w:rsidRPr="00276142">
        <w:rPr>
          <w:b/>
          <w:sz w:val="28"/>
          <w:szCs w:val="28"/>
        </w:rPr>
        <w:t>мо</w:t>
      </w:r>
      <w:r w:rsidR="00383300" w:rsidRPr="00276142">
        <w:rPr>
          <w:b/>
          <w:spacing w:val="-1"/>
          <w:sz w:val="28"/>
          <w:szCs w:val="28"/>
        </w:rPr>
        <w:t>д</w:t>
      </w:r>
      <w:r w:rsidR="00383300" w:rsidRPr="00276142">
        <w:rPr>
          <w:b/>
          <w:sz w:val="28"/>
          <w:szCs w:val="28"/>
        </w:rPr>
        <w:t>е</w:t>
      </w:r>
      <w:r w:rsidR="00383300" w:rsidRPr="00276142">
        <w:rPr>
          <w:b/>
          <w:spacing w:val="-1"/>
          <w:sz w:val="28"/>
          <w:szCs w:val="28"/>
        </w:rPr>
        <w:t>л</w:t>
      </w:r>
      <w:r w:rsidR="00383300" w:rsidRPr="00276142">
        <w:rPr>
          <w:b/>
          <w:sz w:val="28"/>
          <w:szCs w:val="28"/>
        </w:rPr>
        <w:t>и</w:t>
      </w:r>
      <w:r w:rsidR="00383300" w:rsidRPr="00276142">
        <w:rPr>
          <w:b/>
          <w:spacing w:val="53"/>
          <w:sz w:val="28"/>
          <w:szCs w:val="28"/>
        </w:rPr>
        <w:t xml:space="preserve"> </w:t>
      </w:r>
      <w:r w:rsidR="00383300" w:rsidRPr="00276142">
        <w:rPr>
          <w:b/>
          <w:spacing w:val="1"/>
          <w:sz w:val="28"/>
          <w:szCs w:val="28"/>
        </w:rPr>
        <w:t>т</w:t>
      </w:r>
      <w:r w:rsidR="00383300" w:rsidRPr="00276142">
        <w:rPr>
          <w:b/>
          <w:sz w:val="28"/>
          <w:szCs w:val="28"/>
        </w:rPr>
        <w:t>еп</w:t>
      </w:r>
      <w:r w:rsidR="00383300" w:rsidRPr="00276142">
        <w:rPr>
          <w:b/>
          <w:spacing w:val="-1"/>
          <w:sz w:val="28"/>
          <w:szCs w:val="28"/>
        </w:rPr>
        <w:t>л</w:t>
      </w:r>
      <w:r w:rsidR="00383300" w:rsidRPr="00276142">
        <w:rPr>
          <w:b/>
          <w:spacing w:val="1"/>
          <w:sz w:val="28"/>
          <w:szCs w:val="28"/>
        </w:rPr>
        <w:t>о</w:t>
      </w:r>
      <w:r w:rsidR="00383300" w:rsidRPr="00276142">
        <w:rPr>
          <w:b/>
          <w:sz w:val="28"/>
          <w:szCs w:val="28"/>
        </w:rPr>
        <w:t>сна</w:t>
      </w:r>
      <w:r w:rsidR="00383300" w:rsidRPr="00276142">
        <w:rPr>
          <w:b/>
          <w:spacing w:val="-1"/>
          <w:sz w:val="28"/>
          <w:szCs w:val="28"/>
        </w:rPr>
        <w:t>бж</w:t>
      </w:r>
      <w:r w:rsidR="00383300" w:rsidRPr="00276142">
        <w:rPr>
          <w:b/>
          <w:sz w:val="28"/>
          <w:szCs w:val="28"/>
        </w:rPr>
        <w:t>ен</w:t>
      </w:r>
      <w:r w:rsidR="00383300" w:rsidRPr="00276142">
        <w:rPr>
          <w:b/>
          <w:spacing w:val="-1"/>
          <w:sz w:val="28"/>
          <w:szCs w:val="28"/>
        </w:rPr>
        <w:t>и</w:t>
      </w:r>
      <w:r w:rsidR="00383300" w:rsidRPr="00276142">
        <w:rPr>
          <w:b/>
          <w:sz w:val="28"/>
          <w:szCs w:val="28"/>
        </w:rPr>
        <w:t>я</w:t>
      </w:r>
      <w:r w:rsidR="00383300" w:rsidRPr="00276142">
        <w:rPr>
          <w:b/>
          <w:w w:val="99"/>
          <w:sz w:val="28"/>
          <w:szCs w:val="28"/>
        </w:rPr>
        <w:t xml:space="preserve"> </w:t>
      </w:r>
      <w:r w:rsidR="00383300" w:rsidRPr="00276142">
        <w:rPr>
          <w:b/>
          <w:sz w:val="28"/>
          <w:szCs w:val="28"/>
        </w:rPr>
        <w:t>п</w:t>
      </w:r>
      <w:r w:rsidR="00383300" w:rsidRPr="00276142">
        <w:rPr>
          <w:b/>
          <w:spacing w:val="1"/>
          <w:sz w:val="28"/>
          <w:szCs w:val="28"/>
        </w:rPr>
        <w:t>о</w:t>
      </w:r>
      <w:r w:rsidR="00383300" w:rsidRPr="00276142">
        <w:rPr>
          <w:b/>
          <w:spacing w:val="-1"/>
          <w:sz w:val="28"/>
          <w:szCs w:val="28"/>
        </w:rPr>
        <w:t>т</w:t>
      </w:r>
      <w:r w:rsidR="00383300" w:rsidRPr="00276142">
        <w:rPr>
          <w:b/>
          <w:spacing w:val="1"/>
          <w:sz w:val="28"/>
          <w:szCs w:val="28"/>
        </w:rPr>
        <w:t>р</w:t>
      </w:r>
      <w:r w:rsidR="00383300" w:rsidRPr="00276142">
        <w:rPr>
          <w:b/>
          <w:sz w:val="28"/>
          <w:szCs w:val="28"/>
        </w:rPr>
        <w:t>е</w:t>
      </w:r>
      <w:r w:rsidR="00383300" w:rsidRPr="00276142">
        <w:rPr>
          <w:b/>
          <w:spacing w:val="-1"/>
          <w:sz w:val="28"/>
          <w:szCs w:val="28"/>
        </w:rPr>
        <w:t>б</w:t>
      </w:r>
      <w:r w:rsidR="00383300" w:rsidRPr="00276142">
        <w:rPr>
          <w:b/>
          <w:sz w:val="28"/>
          <w:szCs w:val="28"/>
        </w:rPr>
        <w:t>и</w:t>
      </w:r>
      <w:r w:rsidR="00383300" w:rsidRPr="00276142">
        <w:rPr>
          <w:b/>
          <w:spacing w:val="-1"/>
          <w:sz w:val="28"/>
          <w:szCs w:val="28"/>
        </w:rPr>
        <w:t>т</w:t>
      </w:r>
      <w:r w:rsidR="00383300" w:rsidRPr="00276142">
        <w:rPr>
          <w:b/>
          <w:spacing w:val="3"/>
          <w:sz w:val="28"/>
          <w:szCs w:val="28"/>
        </w:rPr>
        <w:t>е</w:t>
      </w:r>
      <w:r w:rsidR="00383300" w:rsidRPr="00276142">
        <w:rPr>
          <w:b/>
          <w:spacing w:val="-1"/>
          <w:sz w:val="28"/>
          <w:szCs w:val="28"/>
        </w:rPr>
        <w:t>л</w:t>
      </w:r>
      <w:r w:rsidR="00383300" w:rsidRPr="00276142">
        <w:rPr>
          <w:b/>
          <w:sz w:val="28"/>
          <w:szCs w:val="28"/>
        </w:rPr>
        <w:t>ей</w:t>
      </w:r>
      <w:r w:rsidR="00383300" w:rsidRPr="00276142">
        <w:rPr>
          <w:b/>
          <w:spacing w:val="-16"/>
          <w:sz w:val="28"/>
          <w:szCs w:val="28"/>
        </w:rPr>
        <w:t xml:space="preserve"> </w:t>
      </w:r>
      <w:r w:rsidR="00383300" w:rsidRPr="00276142">
        <w:rPr>
          <w:b/>
          <w:sz w:val="28"/>
          <w:szCs w:val="28"/>
        </w:rPr>
        <w:t>по</w:t>
      </w:r>
      <w:r w:rsidR="00383300" w:rsidRPr="00276142">
        <w:rPr>
          <w:b/>
          <w:spacing w:val="-16"/>
          <w:sz w:val="28"/>
          <w:szCs w:val="28"/>
        </w:rPr>
        <w:t xml:space="preserve"> </w:t>
      </w:r>
      <w:r w:rsidR="00383300" w:rsidRPr="00276142">
        <w:rPr>
          <w:b/>
          <w:spacing w:val="3"/>
          <w:sz w:val="28"/>
          <w:szCs w:val="28"/>
        </w:rPr>
        <w:t>к</w:t>
      </w:r>
      <w:r w:rsidR="00383300" w:rsidRPr="00276142">
        <w:rPr>
          <w:b/>
          <w:sz w:val="28"/>
          <w:szCs w:val="28"/>
        </w:rPr>
        <w:t>а</w:t>
      </w:r>
      <w:r w:rsidR="00383300" w:rsidRPr="00276142">
        <w:rPr>
          <w:b/>
          <w:spacing w:val="-1"/>
          <w:sz w:val="28"/>
          <w:szCs w:val="28"/>
        </w:rPr>
        <w:t>жд</w:t>
      </w:r>
      <w:r w:rsidR="00383300" w:rsidRPr="00276142">
        <w:rPr>
          <w:b/>
          <w:spacing w:val="1"/>
          <w:sz w:val="28"/>
          <w:szCs w:val="28"/>
        </w:rPr>
        <w:t>о</w:t>
      </w:r>
      <w:r w:rsidR="00383300" w:rsidRPr="00276142">
        <w:rPr>
          <w:b/>
          <w:sz w:val="28"/>
          <w:szCs w:val="28"/>
        </w:rPr>
        <w:t>й</w:t>
      </w:r>
      <w:r w:rsidR="00383300" w:rsidRPr="00276142">
        <w:rPr>
          <w:b/>
          <w:spacing w:val="-15"/>
          <w:sz w:val="28"/>
          <w:szCs w:val="28"/>
        </w:rPr>
        <w:t xml:space="preserve"> </w:t>
      </w:r>
      <w:r w:rsidR="00383300" w:rsidRPr="00276142">
        <w:rPr>
          <w:b/>
          <w:sz w:val="28"/>
          <w:szCs w:val="28"/>
        </w:rPr>
        <w:t>е</w:t>
      </w:r>
      <w:r w:rsidR="00383300" w:rsidRPr="00276142">
        <w:rPr>
          <w:b/>
          <w:spacing w:val="-1"/>
          <w:sz w:val="28"/>
          <w:szCs w:val="28"/>
        </w:rPr>
        <w:t>д</w:t>
      </w:r>
      <w:r w:rsidR="00383300" w:rsidRPr="00276142">
        <w:rPr>
          <w:b/>
          <w:sz w:val="28"/>
          <w:szCs w:val="28"/>
        </w:rPr>
        <w:t>ин</w:t>
      </w:r>
      <w:r w:rsidR="00383300" w:rsidRPr="00276142">
        <w:rPr>
          <w:b/>
          <w:spacing w:val="1"/>
          <w:sz w:val="28"/>
          <w:szCs w:val="28"/>
        </w:rPr>
        <w:t>о</w:t>
      </w:r>
      <w:r w:rsidR="00383300" w:rsidRPr="00276142">
        <w:rPr>
          <w:b/>
          <w:sz w:val="28"/>
          <w:szCs w:val="28"/>
        </w:rPr>
        <w:t>й</w:t>
      </w:r>
      <w:r w:rsidR="00383300" w:rsidRPr="00276142">
        <w:rPr>
          <w:b/>
          <w:spacing w:val="-15"/>
          <w:sz w:val="28"/>
          <w:szCs w:val="28"/>
        </w:rPr>
        <w:t xml:space="preserve"> </w:t>
      </w:r>
      <w:r w:rsidR="00383300" w:rsidRPr="00276142">
        <w:rPr>
          <w:b/>
          <w:spacing w:val="-1"/>
          <w:sz w:val="28"/>
          <w:szCs w:val="28"/>
        </w:rPr>
        <w:t>т</w:t>
      </w:r>
      <w:r w:rsidR="00383300" w:rsidRPr="00276142">
        <w:rPr>
          <w:b/>
          <w:sz w:val="28"/>
          <w:szCs w:val="28"/>
        </w:rPr>
        <w:t>е</w:t>
      </w:r>
      <w:r w:rsidR="00383300" w:rsidRPr="00276142">
        <w:rPr>
          <w:b/>
          <w:spacing w:val="2"/>
          <w:sz w:val="28"/>
          <w:szCs w:val="28"/>
        </w:rPr>
        <w:t>п</w:t>
      </w:r>
      <w:r w:rsidR="00383300" w:rsidRPr="00276142">
        <w:rPr>
          <w:b/>
          <w:spacing w:val="-1"/>
          <w:sz w:val="28"/>
          <w:szCs w:val="28"/>
        </w:rPr>
        <w:t>л</w:t>
      </w:r>
      <w:r w:rsidR="00383300" w:rsidRPr="00276142">
        <w:rPr>
          <w:b/>
          <w:spacing w:val="1"/>
          <w:sz w:val="28"/>
          <w:szCs w:val="28"/>
        </w:rPr>
        <w:t>о</w:t>
      </w:r>
      <w:r w:rsidR="00383300" w:rsidRPr="00276142">
        <w:rPr>
          <w:b/>
          <w:sz w:val="28"/>
          <w:szCs w:val="28"/>
        </w:rPr>
        <w:t>сна</w:t>
      </w:r>
      <w:r w:rsidR="00383300" w:rsidRPr="00276142">
        <w:rPr>
          <w:b/>
          <w:spacing w:val="-1"/>
          <w:sz w:val="28"/>
          <w:szCs w:val="28"/>
        </w:rPr>
        <w:t>бж</w:t>
      </w:r>
      <w:r w:rsidR="00383300" w:rsidRPr="00276142">
        <w:rPr>
          <w:b/>
          <w:sz w:val="28"/>
          <w:szCs w:val="28"/>
        </w:rPr>
        <w:t>а</w:t>
      </w:r>
      <w:r w:rsidR="00383300" w:rsidRPr="00276142">
        <w:rPr>
          <w:b/>
          <w:spacing w:val="-1"/>
          <w:sz w:val="28"/>
          <w:szCs w:val="28"/>
        </w:rPr>
        <w:t>ю</w:t>
      </w:r>
      <w:r w:rsidR="00383300" w:rsidRPr="00276142">
        <w:rPr>
          <w:b/>
          <w:sz w:val="28"/>
          <w:szCs w:val="28"/>
        </w:rPr>
        <w:t>щей</w:t>
      </w:r>
      <w:r w:rsidR="00383300" w:rsidRPr="00276142">
        <w:rPr>
          <w:b/>
          <w:spacing w:val="-16"/>
          <w:sz w:val="28"/>
          <w:szCs w:val="28"/>
        </w:rPr>
        <w:t xml:space="preserve"> </w:t>
      </w:r>
      <w:r w:rsidR="00383300" w:rsidRPr="00276142">
        <w:rPr>
          <w:b/>
          <w:spacing w:val="1"/>
          <w:sz w:val="28"/>
          <w:szCs w:val="28"/>
        </w:rPr>
        <w:t>о</w:t>
      </w:r>
      <w:r w:rsidR="00383300" w:rsidRPr="00276142">
        <w:rPr>
          <w:b/>
          <w:spacing w:val="3"/>
          <w:sz w:val="28"/>
          <w:szCs w:val="28"/>
        </w:rPr>
        <w:t>р</w:t>
      </w:r>
      <w:r w:rsidR="00383300" w:rsidRPr="00276142">
        <w:rPr>
          <w:b/>
          <w:spacing w:val="-1"/>
          <w:sz w:val="28"/>
          <w:szCs w:val="28"/>
        </w:rPr>
        <w:t>г</w:t>
      </w:r>
      <w:r w:rsidR="00383300" w:rsidRPr="00276142">
        <w:rPr>
          <w:b/>
          <w:sz w:val="28"/>
          <w:szCs w:val="28"/>
        </w:rPr>
        <w:t>ани</w:t>
      </w:r>
      <w:r w:rsidR="00383300" w:rsidRPr="00276142">
        <w:rPr>
          <w:b/>
          <w:spacing w:val="-1"/>
          <w:sz w:val="28"/>
          <w:szCs w:val="28"/>
        </w:rPr>
        <w:t>з</w:t>
      </w:r>
      <w:r w:rsidR="00383300" w:rsidRPr="00276142">
        <w:rPr>
          <w:b/>
          <w:sz w:val="28"/>
          <w:szCs w:val="28"/>
        </w:rPr>
        <w:t>ации</w:t>
      </w:r>
    </w:p>
    <w:p w:rsidR="00383300" w:rsidRPr="00276142" w:rsidRDefault="00383300" w:rsidP="00383300">
      <w:pPr>
        <w:tabs>
          <w:tab w:val="left" w:pos="567"/>
        </w:tabs>
        <w:kinsoku w:val="0"/>
        <w:overflowPunct w:val="0"/>
        <w:spacing w:before="1" w:line="240" w:lineRule="exact"/>
        <w:ind w:left="567" w:right="-1" w:hanging="567"/>
        <w:rPr>
          <w:sz w:val="28"/>
          <w:szCs w:val="28"/>
        </w:rPr>
      </w:pPr>
    </w:p>
    <w:p w:rsidR="00383300" w:rsidRPr="00276142" w:rsidRDefault="00383300" w:rsidP="00383300">
      <w:pPr>
        <w:pStyle w:val="aff6"/>
        <w:tabs>
          <w:tab w:val="left" w:pos="0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z w:val="28"/>
          <w:szCs w:val="28"/>
        </w:rPr>
        <w:t>ифн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-б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нс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ра</w:t>
      </w:r>
      <w:r w:rsidRPr="00276142">
        <w:rPr>
          <w:rFonts w:ascii="Times New Roman" w:hAnsi="Times New Roman"/>
          <w:sz w:val="28"/>
          <w:szCs w:val="28"/>
        </w:rPr>
        <w:t>сч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тн</w:t>
      </w:r>
      <w:r w:rsidRPr="00276142">
        <w:rPr>
          <w:rFonts w:ascii="Times New Roman" w:hAnsi="Times New Roman"/>
          <w:spacing w:val="-1"/>
          <w:sz w:val="28"/>
          <w:szCs w:val="28"/>
        </w:rPr>
        <w:t>ы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ли</w:t>
      </w:r>
      <w:r w:rsidRPr="0027614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же</w:t>
      </w:r>
      <w:r w:rsidRPr="00276142">
        <w:rPr>
          <w:rFonts w:ascii="Times New Roman" w:hAnsi="Times New Roman"/>
          <w:sz w:val="28"/>
          <w:szCs w:val="28"/>
        </w:rPr>
        <w:t>ния</w:t>
      </w:r>
      <w:r w:rsidRPr="0027614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й</w:t>
      </w:r>
      <w:r w:rsidRPr="00276142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Е</w:t>
      </w:r>
      <w:r w:rsidRPr="00276142">
        <w:rPr>
          <w:rFonts w:ascii="Times New Roman" w:hAnsi="Times New Roman"/>
          <w:spacing w:val="1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О будут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в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ть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</w:t>
      </w:r>
      <w:r w:rsidRPr="002761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pacing w:val="-3"/>
          <w:sz w:val="28"/>
          <w:szCs w:val="28"/>
        </w:rPr>
        <w:t>д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лями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по</w:t>
      </w:r>
      <w:r w:rsidRPr="0027614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ре</w:t>
      </w:r>
      <w:r w:rsidRPr="00276142">
        <w:rPr>
          <w:rFonts w:ascii="Times New Roman" w:hAnsi="Times New Roman"/>
          <w:sz w:val="28"/>
          <w:szCs w:val="28"/>
        </w:rPr>
        <w:t>бит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pacing w:val="-3"/>
          <w:sz w:val="28"/>
          <w:szCs w:val="28"/>
        </w:rPr>
        <w:t>я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си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2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сн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1"/>
          <w:sz w:val="28"/>
          <w:szCs w:val="28"/>
        </w:rPr>
        <w:t>ж</w:t>
      </w:r>
      <w:r w:rsidRPr="00276142">
        <w:rPr>
          <w:rFonts w:ascii="Times New Roman" w:hAnsi="Times New Roman"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ния.</w:t>
      </w:r>
    </w:p>
    <w:p w:rsidR="00383300" w:rsidRPr="00276142" w:rsidRDefault="00383300" w:rsidP="00383300">
      <w:pPr>
        <w:tabs>
          <w:tab w:val="left" w:pos="567"/>
        </w:tabs>
        <w:kinsoku w:val="0"/>
        <w:overflowPunct w:val="0"/>
        <w:spacing w:line="180" w:lineRule="exact"/>
        <w:ind w:left="567" w:right="-1" w:hanging="567"/>
        <w:rPr>
          <w:sz w:val="28"/>
          <w:szCs w:val="28"/>
        </w:rPr>
      </w:pPr>
    </w:p>
    <w:p w:rsidR="00383300" w:rsidRPr="00276142" w:rsidRDefault="00383300" w:rsidP="00383300">
      <w:pPr>
        <w:tabs>
          <w:tab w:val="left" w:pos="567"/>
        </w:tabs>
        <w:kinsoku w:val="0"/>
        <w:overflowPunct w:val="0"/>
        <w:spacing w:line="200" w:lineRule="exact"/>
        <w:ind w:left="567" w:right="-1" w:hanging="567"/>
        <w:rPr>
          <w:sz w:val="28"/>
          <w:szCs w:val="28"/>
        </w:rPr>
      </w:pPr>
    </w:p>
    <w:p w:rsidR="00383300" w:rsidRPr="00276142" w:rsidRDefault="004C16EC" w:rsidP="004C16EC">
      <w:pPr>
        <w:pStyle w:val="Heading1"/>
        <w:tabs>
          <w:tab w:val="left" w:pos="0"/>
        </w:tabs>
        <w:kinsoku w:val="0"/>
        <w:overflowPunct w:val="0"/>
        <w:ind w:left="0" w:right="-1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76142">
        <w:rPr>
          <w:rFonts w:ascii="Times New Roman" w:hAnsi="Times New Roman" w:cs="Times New Roman"/>
          <w:sz w:val="28"/>
          <w:szCs w:val="28"/>
        </w:rPr>
        <w:t>15.3.</w:t>
      </w:r>
      <w:r w:rsidR="00383300" w:rsidRPr="00276142">
        <w:rPr>
          <w:rFonts w:ascii="Times New Roman" w:hAnsi="Times New Roman" w:cs="Times New Roman"/>
          <w:sz w:val="28"/>
          <w:szCs w:val="28"/>
        </w:rPr>
        <w:t>Ре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="00383300" w:rsidRPr="00276142">
        <w:rPr>
          <w:rFonts w:ascii="Times New Roman" w:hAnsi="Times New Roman" w:cs="Times New Roman"/>
          <w:sz w:val="28"/>
          <w:szCs w:val="28"/>
        </w:rPr>
        <w:t>у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383300" w:rsidRPr="00276142">
        <w:rPr>
          <w:rFonts w:ascii="Times New Roman" w:hAnsi="Times New Roman" w:cs="Times New Roman"/>
          <w:sz w:val="28"/>
          <w:szCs w:val="28"/>
        </w:rPr>
        <w:t>ь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383300" w:rsidRPr="00276142">
        <w:rPr>
          <w:rFonts w:ascii="Times New Roman" w:hAnsi="Times New Roman" w:cs="Times New Roman"/>
          <w:spacing w:val="3"/>
          <w:sz w:val="28"/>
          <w:szCs w:val="28"/>
        </w:rPr>
        <w:t>а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383300" w:rsidRPr="00276142">
        <w:rPr>
          <w:rFonts w:ascii="Times New Roman" w:hAnsi="Times New Roman" w:cs="Times New Roman"/>
          <w:sz w:val="28"/>
          <w:szCs w:val="28"/>
        </w:rPr>
        <w:t xml:space="preserve">ы </w:t>
      </w:r>
      <w:r w:rsidR="00383300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383300" w:rsidRPr="00276142">
        <w:rPr>
          <w:rFonts w:ascii="Times New Roman" w:hAnsi="Times New Roman" w:cs="Times New Roman"/>
          <w:sz w:val="28"/>
          <w:szCs w:val="28"/>
        </w:rPr>
        <w:t>це</w:t>
      </w:r>
      <w:r w:rsidR="00383300" w:rsidRPr="00276142">
        <w:rPr>
          <w:rFonts w:ascii="Times New Roman" w:hAnsi="Times New Roman" w:cs="Times New Roman"/>
          <w:spacing w:val="2"/>
          <w:sz w:val="28"/>
          <w:szCs w:val="28"/>
        </w:rPr>
        <w:t>н</w:t>
      </w:r>
      <w:r w:rsidR="00383300"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="00383300" w:rsidRPr="00276142">
        <w:rPr>
          <w:rFonts w:ascii="Times New Roman" w:hAnsi="Times New Roman" w:cs="Times New Roman"/>
          <w:sz w:val="28"/>
          <w:szCs w:val="28"/>
        </w:rPr>
        <w:t>и</w:t>
      </w:r>
      <w:r w:rsidR="00383300" w:rsidRPr="00276142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="00383300" w:rsidRPr="00276142">
        <w:rPr>
          <w:rFonts w:ascii="Times New Roman" w:hAnsi="Times New Roman" w:cs="Times New Roman"/>
          <w:sz w:val="28"/>
          <w:szCs w:val="28"/>
        </w:rPr>
        <w:t>цен</w:t>
      </w:r>
      <w:r w:rsidR="00383300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383300" w:rsidRPr="00276142">
        <w:rPr>
          <w:rFonts w:ascii="Times New Roman" w:hAnsi="Times New Roman" w:cs="Times New Roman"/>
          <w:sz w:val="28"/>
          <w:szCs w:val="28"/>
        </w:rPr>
        <w:t>в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="00383300" w:rsidRPr="00276142">
        <w:rPr>
          <w:rFonts w:ascii="Times New Roman" w:hAnsi="Times New Roman" w:cs="Times New Roman"/>
          <w:sz w:val="28"/>
          <w:szCs w:val="28"/>
        </w:rPr>
        <w:t>х</w:t>
      </w:r>
      <w:r w:rsidR="00383300" w:rsidRPr="00276142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383300" w:rsidRPr="00276142">
        <w:rPr>
          <w:rFonts w:ascii="Times New Roman" w:hAnsi="Times New Roman" w:cs="Times New Roman"/>
          <w:spacing w:val="1"/>
          <w:sz w:val="28"/>
          <w:szCs w:val="28"/>
        </w:rPr>
        <w:t>(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383300" w:rsidRPr="00276142">
        <w:rPr>
          <w:rFonts w:ascii="Times New Roman" w:hAnsi="Times New Roman" w:cs="Times New Roman"/>
          <w:sz w:val="28"/>
          <w:szCs w:val="28"/>
        </w:rPr>
        <w:t>а</w:t>
      </w:r>
      <w:r w:rsidR="00383300"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383300" w:rsidRPr="00276142">
        <w:rPr>
          <w:rFonts w:ascii="Times New Roman" w:hAnsi="Times New Roman" w:cs="Times New Roman"/>
          <w:sz w:val="28"/>
          <w:szCs w:val="28"/>
        </w:rPr>
        <w:t>и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="00383300" w:rsidRPr="00276142">
        <w:rPr>
          <w:rFonts w:ascii="Times New Roman" w:hAnsi="Times New Roman" w:cs="Times New Roman"/>
          <w:sz w:val="28"/>
          <w:szCs w:val="28"/>
        </w:rPr>
        <w:t>н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="00383300" w:rsidRPr="00276142">
        <w:rPr>
          <w:rFonts w:ascii="Times New Roman" w:hAnsi="Times New Roman" w:cs="Times New Roman"/>
          <w:spacing w:val="3"/>
          <w:sz w:val="28"/>
          <w:szCs w:val="28"/>
        </w:rPr>
        <w:t>х</w:t>
      </w:r>
      <w:r w:rsidR="00383300" w:rsidRPr="00276142">
        <w:rPr>
          <w:rFonts w:ascii="Times New Roman" w:hAnsi="Times New Roman" w:cs="Times New Roman"/>
          <w:sz w:val="28"/>
          <w:szCs w:val="28"/>
        </w:rPr>
        <w:t>)</w:t>
      </w:r>
      <w:r w:rsidR="00383300" w:rsidRPr="00276142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="00383300" w:rsidRPr="00276142">
        <w:rPr>
          <w:rFonts w:ascii="Times New Roman" w:hAnsi="Times New Roman" w:cs="Times New Roman"/>
          <w:sz w:val="28"/>
          <w:szCs w:val="28"/>
        </w:rPr>
        <w:t>п</w:t>
      </w:r>
      <w:r w:rsidR="00383300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383300" w:rsidRPr="00276142">
        <w:rPr>
          <w:rFonts w:ascii="Times New Roman" w:hAnsi="Times New Roman" w:cs="Times New Roman"/>
          <w:sz w:val="28"/>
          <w:szCs w:val="28"/>
        </w:rPr>
        <w:t>с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383300" w:rsidRPr="00276142">
        <w:rPr>
          <w:rFonts w:ascii="Times New Roman" w:hAnsi="Times New Roman" w:cs="Times New Roman"/>
          <w:spacing w:val="3"/>
          <w:sz w:val="28"/>
          <w:szCs w:val="28"/>
        </w:rPr>
        <w:t>е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="00383300" w:rsidRPr="00276142">
        <w:rPr>
          <w:rFonts w:ascii="Times New Roman" w:hAnsi="Times New Roman" w:cs="Times New Roman"/>
          <w:sz w:val="28"/>
          <w:szCs w:val="28"/>
        </w:rPr>
        <w:t>с</w:t>
      </w:r>
      <w:r w:rsidR="00383300" w:rsidRPr="00276142">
        <w:rPr>
          <w:rFonts w:ascii="Times New Roman" w:hAnsi="Times New Roman" w:cs="Times New Roman"/>
          <w:spacing w:val="1"/>
          <w:sz w:val="28"/>
          <w:szCs w:val="28"/>
        </w:rPr>
        <w:t>т</w:t>
      </w:r>
      <w:r w:rsidR="00383300" w:rsidRPr="00276142">
        <w:rPr>
          <w:rFonts w:ascii="Times New Roman" w:hAnsi="Times New Roman" w:cs="Times New Roman"/>
          <w:sz w:val="28"/>
          <w:szCs w:val="28"/>
        </w:rPr>
        <w:t>вий</w:t>
      </w:r>
      <w:r w:rsidR="00383300" w:rsidRPr="00276142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="00383300"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383300" w:rsidRPr="00276142">
        <w:rPr>
          <w:rFonts w:ascii="Times New Roman" w:hAnsi="Times New Roman" w:cs="Times New Roman"/>
          <w:sz w:val="28"/>
          <w:szCs w:val="28"/>
        </w:rPr>
        <w:t>еа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383300" w:rsidRPr="00276142">
        <w:rPr>
          <w:rFonts w:ascii="Times New Roman" w:hAnsi="Times New Roman" w:cs="Times New Roman"/>
          <w:sz w:val="28"/>
          <w:szCs w:val="28"/>
        </w:rPr>
        <w:t>и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="00383300" w:rsidRPr="00276142">
        <w:rPr>
          <w:rFonts w:ascii="Times New Roman" w:hAnsi="Times New Roman" w:cs="Times New Roman"/>
          <w:sz w:val="28"/>
          <w:szCs w:val="28"/>
        </w:rPr>
        <w:t>а</w:t>
      </w:r>
      <w:r w:rsidR="00383300" w:rsidRPr="00276142">
        <w:rPr>
          <w:rFonts w:ascii="Times New Roman" w:hAnsi="Times New Roman" w:cs="Times New Roman"/>
          <w:spacing w:val="2"/>
          <w:sz w:val="28"/>
          <w:szCs w:val="28"/>
        </w:rPr>
        <w:t>ц</w:t>
      </w:r>
      <w:r w:rsidR="00383300" w:rsidRPr="00276142">
        <w:rPr>
          <w:rFonts w:ascii="Times New Roman" w:hAnsi="Times New Roman" w:cs="Times New Roman"/>
          <w:sz w:val="28"/>
          <w:szCs w:val="28"/>
        </w:rPr>
        <w:t>ии</w:t>
      </w:r>
      <w:r w:rsidR="00383300"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="00383300" w:rsidRPr="00276142">
        <w:rPr>
          <w:rFonts w:ascii="Times New Roman" w:hAnsi="Times New Roman" w:cs="Times New Roman"/>
          <w:sz w:val="28"/>
          <w:szCs w:val="28"/>
        </w:rPr>
        <w:t>п</w:t>
      </w:r>
      <w:r w:rsidR="00383300"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383300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383300" w:rsidRPr="00276142">
        <w:rPr>
          <w:rFonts w:ascii="Times New Roman" w:hAnsi="Times New Roman" w:cs="Times New Roman"/>
          <w:sz w:val="28"/>
          <w:szCs w:val="28"/>
        </w:rPr>
        <w:t>е</w:t>
      </w:r>
      <w:r w:rsidR="00383300" w:rsidRPr="00276142">
        <w:rPr>
          <w:rFonts w:ascii="Times New Roman" w:hAnsi="Times New Roman" w:cs="Times New Roman"/>
          <w:spacing w:val="1"/>
          <w:sz w:val="28"/>
          <w:szCs w:val="28"/>
        </w:rPr>
        <w:t>к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383300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383300" w:rsidRPr="00276142">
        <w:rPr>
          <w:rFonts w:ascii="Times New Roman" w:hAnsi="Times New Roman" w:cs="Times New Roman"/>
          <w:sz w:val="28"/>
          <w:szCs w:val="28"/>
        </w:rPr>
        <w:t>в</w:t>
      </w:r>
      <w:r w:rsidR="00383300" w:rsidRPr="00276142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383300" w:rsidRPr="00276142">
        <w:rPr>
          <w:rFonts w:ascii="Times New Roman" w:hAnsi="Times New Roman" w:cs="Times New Roman"/>
          <w:sz w:val="28"/>
          <w:szCs w:val="28"/>
        </w:rPr>
        <w:t>схемы</w:t>
      </w:r>
      <w:r w:rsidR="00383300" w:rsidRPr="00276142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383300" w:rsidRPr="00276142">
        <w:rPr>
          <w:rFonts w:ascii="Times New Roman" w:hAnsi="Times New Roman" w:cs="Times New Roman"/>
          <w:sz w:val="28"/>
          <w:szCs w:val="28"/>
        </w:rPr>
        <w:t>еп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383300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383300" w:rsidRPr="00276142">
        <w:rPr>
          <w:rFonts w:ascii="Times New Roman" w:hAnsi="Times New Roman" w:cs="Times New Roman"/>
          <w:sz w:val="28"/>
          <w:szCs w:val="28"/>
        </w:rPr>
        <w:t>сна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="00383300" w:rsidRPr="00276142">
        <w:rPr>
          <w:rFonts w:ascii="Times New Roman" w:hAnsi="Times New Roman" w:cs="Times New Roman"/>
          <w:sz w:val="28"/>
          <w:szCs w:val="28"/>
        </w:rPr>
        <w:t>ен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383300" w:rsidRPr="00276142">
        <w:rPr>
          <w:rFonts w:ascii="Times New Roman" w:hAnsi="Times New Roman" w:cs="Times New Roman"/>
          <w:spacing w:val="3"/>
          <w:sz w:val="28"/>
          <w:szCs w:val="28"/>
        </w:rPr>
        <w:t>я</w:t>
      </w:r>
      <w:r w:rsidR="00383300" w:rsidRPr="00276142">
        <w:rPr>
          <w:rFonts w:ascii="Times New Roman" w:hAnsi="Times New Roman" w:cs="Times New Roman"/>
          <w:sz w:val="28"/>
          <w:szCs w:val="28"/>
        </w:rPr>
        <w:t>,</w:t>
      </w:r>
      <w:r w:rsidR="00383300" w:rsidRPr="00276142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383300" w:rsidRPr="00276142">
        <w:rPr>
          <w:rFonts w:ascii="Times New Roman" w:hAnsi="Times New Roman" w:cs="Times New Roman"/>
          <w:sz w:val="28"/>
          <w:szCs w:val="28"/>
        </w:rPr>
        <w:t>на</w:t>
      </w:r>
      <w:r w:rsidR="00383300" w:rsidRPr="00276142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="00383300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383300" w:rsidRPr="00276142">
        <w:rPr>
          <w:rFonts w:ascii="Times New Roman" w:hAnsi="Times New Roman" w:cs="Times New Roman"/>
          <w:sz w:val="28"/>
          <w:szCs w:val="28"/>
        </w:rPr>
        <w:t>сн</w:t>
      </w:r>
      <w:r w:rsidR="00383300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383300" w:rsidRPr="00276142">
        <w:rPr>
          <w:rFonts w:ascii="Times New Roman" w:hAnsi="Times New Roman" w:cs="Times New Roman"/>
          <w:sz w:val="28"/>
          <w:szCs w:val="28"/>
        </w:rPr>
        <w:t>вании</w:t>
      </w:r>
      <w:r w:rsidR="00383300" w:rsidRPr="00276142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="00383300"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383300" w:rsidRPr="00276142">
        <w:rPr>
          <w:rFonts w:ascii="Times New Roman" w:hAnsi="Times New Roman" w:cs="Times New Roman"/>
          <w:sz w:val="28"/>
          <w:szCs w:val="28"/>
        </w:rPr>
        <w:t>а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="00383300"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383300" w:rsidRPr="00276142">
        <w:rPr>
          <w:rFonts w:ascii="Times New Roman" w:hAnsi="Times New Roman" w:cs="Times New Roman"/>
          <w:sz w:val="28"/>
          <w:szCs w:val="28"/>
        </w:rPr>
        <w:t>а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="00383300" w:rsidRPr="00276142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383300" w:rsidRPr="00276142">
        <w:rPr>
          <w:rFonts w:ascii="Times New Roman" w:hAnsi="Times New Roman" w:cs="Times New Roman"/>
          <w:sz w:val="28"/>
          <w:szCs w:val="28"/>
        </w:rPr>
        <w:t>анн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="00383300" w:rsidRPr="00276142">
        <w:rPr>
          <w:rFonts w:ascii="Times New Roman" w:hAnsi="Times New Roman" w:cs="Times New Roman"/>
          <w:sz w:val="28"/>
          <w:szCs w:val="28"/>
        </w:rPr>
        <w:t>х</w:t>
      </w:r>
      <w:r w:rsidR="00383300" w:rsidRPr="00276142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383300" w:rsidRPr="00276142">
        <w:rPr>
          <w:rFonts w:ascii="Times New Roman" w:hAnsi="Times New Roman" w:cs="Times New Roman"/>
          <w:sz w:val="28"/>
          <w:szCs w:val="28"/>
        </w:rPr>
        <w:t>а</w:t>
      </w:r>
      <w:r w:rsidR="00383300" w:rsidRPr="00276142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383300" w:rsidRPr="00276142">
        <w:rPr>
          <w:rFonts w:ascii="Times New Roman" w:hAnsi="Times New Roman" w:cs="Times New Roman"/>
          <w:sz w:val="28"/>
          <w:szCs w:val="28"/>
        </w:rPr>
        <w:t>и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="00383300" w:rsidRPr="00276142">
        <w:rPr>
          <w:rFonts w:ascii="Times New Roman" w:hAnsi="Times New Roman" w:cs="Times New Roman"/>
          <w:sz w:val="28"/>
          <w:szCs w:val="28"/>
        </w:rPr>
        <w:t>н</w:t>
      </w:r>
      <w:r w:rsidR="00383300" w:rsidRPr="00276142">
        <w:rPr>
          <w:rFonts w:ascii="Times New Roman" w:hAnsi="Times New Roman" w:cs="Times New Roman"/>
          <w:spacing w:val="1"/>
          <w:sz w:val="28"/>
          <w:szCs w:val="28"/>
        </w:rPr>
        <w:t>о-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="00383300" w:rsidRPr="00276142">
        <w:rPr>
          <w:rFonts w:ascii="Times New Roman" w:hAnsi="Times New Roman" w:cs="Times New Roman"/>
          <w:sz w:val="28"/>
          <w:szCs w:val="28"/>
        </w:rPr>
        <w:t>а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383300" w:rsidRPr="00276142">
        <w:rPr>
          <w:rFonts w:ascii="Times New Roman" w:hAnsi="Times New Roman" w:cs="Times New Roman"/>
          <w:sz w:val="28"/>
          <w:szCs w:val="28"/>
        </w:rPr>
        <w:t>анс</w:t>
      </w:r>
      <w:r w:rsidR="00383300" w:rsidRPr="00276142">
        <w:rPr>
          <w:rFonts w:ascii="Times New Roman" w:hAnsi="Times New Roman" w:cs="Times New Roman"/>
          <w:spacing w:val="3"/>
          <w:sz w:val="28"/>
          <w:szCs w:val="28"/>
        </w:rPr>
        <w:t>о</w:t>
      </w:r>
      <w:r w:rsidR="00383300" w:rsidRPr="00276142">
        <w:rPr>
          <w:rFonts w:ascii="Times New Roman" w:hAnsi="Times New Roman" w:cs="Times New Roman"/>
          <w:sz w:val="28"/>
          <w:szCs w:val="28"/>
        </w:rPr>
        <w:t>в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="00383300" w:rsidRPr="00276142">
        <w:rPr>
          <w:rFonts w:ascii="Times New Roman" w:hAnsi="Times New Roman" w:cs="Times New Roman"/>
          <w:sz w:val="28"/>
          <w:szCs w:val="28"/>
        </w:rPr>
        <w:t>х</w:t>
      </w:r>
      <w:r w:rsidR="00383300" w:rsidRPr="00276142">
        <w:rPr>
          <w:rFonts w:ascii="Times New Roman" w:hAnsi="Times New Roman" w:cs="Times New Roman"/>
          <w:spacing w:val="-40"/>
          <w:sz w:val="28"/>
          <w:szCs w:val="28"/>
        </w:rPr>
        <w:t xml:space="preserve"> </w:t>
      </w:r>
      <w:r w:rsidR="00383300" w:rsidRPr="00276142">
        <w:rPr>
          <w:rFonts w:ascii="Times New Roman" w:hAnsi="Times New Roman" w:cs="Times New Roman"/>
          <w:sz w:val="28"/>
          <w:szCs w:val="28"/>
        </w:rPr>
        <w:t>мо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="00383300" w:rsidRPr="00276142">
        <w:rPr>
          <w:rFonts w:ascii="Times New Roman" w:hAnsi="Times New Roman" w:cs="Times New Roman"/>
          <w:sz w:val="28"/>
          <w:szCs w:val="28"/>
        </w:rPr>
        <w:t>е</w:t>
      </w:r>
      <w:r w:rsidR="00383300" w:rsidRPr="00276142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383300" w:rsidRPr="00276142">
        <w:rPr>
          <w:rFonts w:ascii="Times New Roman" w:hAnsi="Times New Roman" w:cs="Times New Roman"/>
          <w:sz w:val="28"/>
          <w:szCs w:val="28"/>
        </w:rPr>
        <w:t>ей</w:t>
      </w:r>
    </w:p>
    <w:p w:rsidR="00383300" w:rsidRPr="00276142" w:rsidRDefault="00383300" w:rsidP="00383300">
      <w:pPr>
        <w:tabs>
          <w:tab w:val="left" w:pos="567"/>
        </w:tabs>
        <w:kinsoku w:val="0"/>
        <w:overflowPunct w:val="0"/>
        <w:spacing w:before="1" w:line="240" w:lineRule="exact"/>
        <w:ind w:left="567" w:right="-1" w:hanging="567"/>
        <w:rPr>
          <w:sz w:val="28"/>
          <w:szCs w:val="28"/>
        </w:rPr>
      </w:pPr>
    </w:p>
    <w:p w:rsidR="00383300" w:rsidRPr="00276142" w:rsidRDefault="00383300" w:rsidP="00383300">
      <w:pPr>
        <w:pStyle w:val="aff6"/>
        <w:tabs>
          <w:tab w:val="left" w:pos="0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76142">
        <w:rPr>
          <w:rFonts w:ascii="Times New Roman" w:hAnsi="Times New Roman"/>
          <w:sz w:val="28"/>
          <w:szCs w:val="28"/>
        </w:rPr>
        <w:t>Дин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ка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фа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на</w:t>
      </w:r>
      <w:r w:rsidRPr="00276142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пл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3"/>
          <w:sz w:val="28"/>
          <w:szCs w:val="28"/>
        </w:rPr>
        <w:t>у</w:t>
      </w:r>
      <w:r w:rsidRPr="00276142">
        <w:rPr>
          <w:rFonts w:ascii="Times New Roman" w:hAnsi="Times New Roman"/>
          <w:sz w:val="28"/>
          <w:szCs w:val="28"/>
        </w:rPr>
        <w:t>ю</w:t>
      </w:r>
      <w:r w:rsidRPr="00276142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3"/>
          <w:sz w:val="28"/>
          <w:szCs w:val="28"/>
        </w:rPr>
        <w:t>э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sz w:val="28"/>
          <w:szCs w:val="28"/>
        </w:rPr>
        <w:t>гию,</w:t>
      </w:r>
      <w:r w:rsidRPr="00276142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к</w:t>
      </w:r>
      <w:r w:rsidRPr="00276142">
        <w:rPr>
          <w:rFonts w:ascii="Times New Roman" w:hAnsi="Times New Roman"/>
          <w:spacing w:val="22"/>
          <w:sz w:val="28"/>
          <w:szCs w:val="28"/>
        </w:rPr>
        <w:t xml:space="preserve"> </w:t>
      </w:r>
      <w:proofErr w:type="gramStart"/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>ор</w:t>
      </w:r>
      <w:r w:rsidRPr="00276142">
        <w:rPr>
          <w:rFonts w:ascii="Times New Roman" w:hAnsi="Times New Roman"/>
          <w:sz w:val="28"/>
          <w:szCs w:val="28"/>
        </w:rPr>
        <w:t>ит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pacing w:val="-3"/>
          <w:sz w:val="28"/>
          <w:szCs w:val="28"/>
        </w:rPr>
        <w:t>т</w:t>
      </w:r>
      <w:r w:rsidRPr="00276142">
        <w:rPr>
          <w:rFonts w:ascii="Times New Roman" w:hAnsi="Times New Roman"/>
          <w:sz w:val="28"/>
          <w:szCs w:val="28"/>
        </w:rPr>
        <w:t>н</w:t>
      </w:r>
      <w:r w:rsidRPr="00276142">
        <w:rPr>
          <w:rFonts w:ascii="Times New Roman" w:hAnsi="Times New Roman"/>
          <w:spacing w:val="-1"/>
          <w:sz w:val="28"/>
          <w:szCs w:val="28"/>
        </w:rPr>
        <w:t>ое</w:t>
      </w:r>
      <w:proofErr w:type="gramEnd"/>
      <w:r w:rsidRPr="00276142">
        <w:rPr>
          <w:rFonts w:ascii="Times New Roman" w:hAnsi="Times New Roman"/>
          <w:sz w:val="28"/>
          <w:szCs w:val="28"/>
        </w:rPr>
        <w:t>,</w:t>
      </w:r>
      <w:r w:rsidRPr="00276142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с уч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реа</w:t>
      </w:r>
      <w:r w:rsidRPr="00276142">
        <w:rPr>
          <w:rFonts w:ascii="Times New Roman" w:hAnsi="Times New Roman"/>
          <w:sz w:val="28"/>
          <w:szCs w:val="28"/>
        </w:rPr>
        <w:t>л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з</w:t>
      </w:r>
      <w:r w:rsidRPr="00276142">
        <w:rPr>
          <w:rFonts w:ascii="Times New Roman" w:hAnsi="Times New Roman"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sz w:val="28"/>
          <w:szCs w:val="28"/>
        </w:rPr>
        <w:t>ц</w:t>
      </w:r>
      <w:r w:rsidRPr="00276142">
        <w:rPr>
          <w:rFonts w:ascii="Times New Roman" w:hAnsi="Times New Roman"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sz w:val="28"/>
          <w:szCs w:val="28"/>
        </w:rPr>
        <w:t>и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в</w:t>
      </w:r>
      <w:r w:rsidRPr="00276142">
        <w:rPr>
          <w:rFonts w:ascii="Times New Roman" w:hAnsi="Times New Roman"/>
          <w:spacing w:val="-3"/>
          <w:sz w:val="28"/>
          <w:szCs w:val="28"/>
        </w:rPr>
        <w:t>с</w:t>
      </w:r>
      <w:r w:rsidRPr="00276142">
        <w:rPr>
          <w:rFonts w:ascii="Times New Roman" w:hAnsi="Times New Roman"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sz w:val="28"/>
          <w:szCs w:val="28"/>
        </w:rPr>
        <w:t>х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z w:val="28"/>
          <w:szCs w:val="28"/>
        </w:rPr>
        <w:t>м</w:t>
      </w:r>
      <w:r w:rsidRPr="00276142">
        <w:rPr>
          <w:rFonts w:ascii="Times New Roman" w:hAnsi="Times New Roman"/>
          <w:spacing w:val="-1"/>
          <w:sz w:val="28"/>
          <w:szCs w:val="28"/>
        </w:rPr>
        <w:t>еро</w:t>
      </w:r>
      <w:r w:rsidRPr="00276142">
        <w:rPr>
          <w:rFonts w:ascii="Times New Roman" w:hAnsi="Times New Roman"/>
          <w:sz w:val="28"/>
          <w:szCs w:val="28"/>
        </w:rPr>
        <w:t>п</w:t>
      </w:r>
      <w:r w:rsidRPr="00276142">
        <w:rPr>
          <w:rFonts w:ascii="Times New Roman" w:hAnsi="Times New Roman"/>
          <w:spacing w:val="-1"/>
          <w:sz w:val="28"/>
          <w:szCs w:val="28"/>
        </w:rPr>
        <w:t>р</w:t>
      </w:r>
      <w:r w:rsidRPr="00276142">
        <w:rPr>
          <w:rFonts w:ascii="Times New Roman" w:hAnsi="Times New Roman"/>
          <w:sz w:val="28"/>
          <w:szCs w:val="28"/>
        </w:rPr>
        <w:t>иятий</w:t>
      </w:r>
      <w:r w:rsidRPr="00276142">
        <w:rPr>
          <w:rFonts w:ascii="Times New Roman" w:hAnsi="Times New Roman"/>
          <w:spacing w:val="-1"/>
          <w:sz w:val="28"/>
          <w:szCs w:val="28"/>
        </w:rPr>
        <w:t xml:space="preserve"> о</w:t>
      </w:r>
      <w:r w:rsidRPr="00276142">
        <w:rPr>
          <w:rFonts w:ascii="Times New Roman" w:hAnsi="Times New Roman"/>
          <w:sz w:val="28"/>
          <w:szCs w:val="28"/>
        </w:rPr>
        <w:t>т</w:t>
      </w:r>
      <w:r w:rsidRPr="00276142">
        <w:rPr>
          <w:rFonts w:ascii="Times New Roman" w:hAnsi="Times New Roman"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sz w:val="28"/>
          <w:szCs w:val="28"/>
        </w:rPr>
        <w:t>б</w:t>
      </w:r>
      <w:r w:rsidRPr="00276142">
        <w:rPr>
          <w:rFonts w:ascii="Times New Roman" w:hAnsi="Times New Roman"/>
          <w:spacing w:val="-4"/>
          <w:sz w:val="28"/>
          <w:szCs w:val="28"/>
        </w:rPr>
        <w:t>р</w:t>
      </w:r>
      <w:r w:rsidRPr="00276142">
        <w:rPr>
          <w:rFonts w:ascii="Times New Roman" w:hAnsi="Times New Roman"/>
          <w:spacing w:val="-1"/>
          <w:sz w:val="28"/>
          <w:szCs w:val="28"/>
        </w:rPr>
        <w:t>аже</w:t>
      </w:r>
      <w:r w:rsidRPr="00276142">
        <w:rPr>
          <w:rFonts w:ascii="Times New Roman" w:hAnsi="Times New Roman"/>
          <w:sz w:val="28"/>
          <w:szCs w:val="28"/>
        </w:rPr>
        <w:t>на на рисунке.</w:t>
      </w:r>
      <w:r w:rsidRPr="002761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76142">
        <w:rPr>
          <w:rFonts w:ascii="Times New Roman" w:hAnsi="Times New Roman"/>
          <w:spacing w:val="-1"/>
          <w:sz w:val="28"/>
          <w:szCs w:val="28"/>
        </w:rPr>
        <w:t>15</w:t>
      </w:r>
      <w:r w:rsidRPr="00276142">
        <w:rPr>
          <w:rFonts w:ascii="Times New Roman" w:hAnsi="Times New Roman"/>
          <w:sz w:val="28"/>
          <w:szCs w:val="28"/>
        </w:rPr>
        <w:t>.</w:t>
      </w:r>
      <w:r w:rsidR="001F2A7A" w:rsidRPr="00276142">
        <w:rPr>
          <w:rFonts w:ascii="Times New Roman" w:hAnsi="Times New Roman"/>
          <w:spacing w:val="-1"/>
          <w:sz w:val="28"/>
          <w:szCs w:val="28"/>
        </w:rPr>
        <w:t>3</w:t>
      </w:r>
      <w:r w:rsidRPr="00276142">
        <w:rPr>
          <w:rFonts w:ascii="Times New Roman" w:hAnsi="Times New Roman"/>
          <w:sz w:val="28"/>
          <w:szCs w:val="28"/>
        </w:rPr>
        <w:t>.</w:t>
      </w:r>
    </w:p>
    <w:p w:rsidR="00383300" w:rsidRPr="00276142" w:rsidRDefault="00383300" w:rsidP="00383300">
      <w:pPr>
        <w:kinsoku w:val="0"/>
        <w:overflowPunct w:val="0"/>
        <w:spacing w:before="7" w:line="120" w:lineRule="exact"/>
        <w:rPr>
          <w:sz w:val="12"/>
          <w:szCs w:val="12"/>
        </w:rPr>
      </w:pPr>
    </w:p>
    <w:p w:rsidR="00383300" w:rsidRPr="00276142" w:rsidRDefault="00383300" w:rsidP="00383300">
      <w:pPr>
        <w:kinsoku w:val="0"/>
        <w:overflowPunct w:val="0"/>
        <w:spacing w:line="200" w:lineRule="exact"/>
        <w:rPr>
          <w:sz w:val="20"/>
          <w:szCs w:val="20"/>
        </w:rPr>
      </w:pPr>
    </w:p>
    <w:p w:rsidR="006D0B46" w:rsidRPr="00276142" w:rsidRDefault="00231B5D" w:rsidP="004C16EC">
      <w:pPr>
        <w:kinsoku w:val="0"/>
        <w:overflowPunct w:val="0"/>
        <w:ind w:left="566"/>
        <w:rPr>
          <w:noProof/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5705475" cy="3181350"/>
            <wp:effectExtent l="19050" t="0" r="9525" b="0"/>
            <wp:docPr id="3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1"/>
                    <pic:cNvPicPr>
                      <a:picLocks noChangeArrowheads="1"/>
                    </pic:cNvPicPr>
                  </pic:nvPicPr>
                  <pic:blipFill>
                    <a:blip r:embed="rId24"/>
                    <a:srcRect b="-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300" w:rsidRPr="00276142" w:rsidRDefault="00383300" w:rsidP="00383300">
      <w:pPr>
        <w:pStyle w:val="aff6"/>
        <w:tabs>
          <w:tab w:val="left" w:pos="2855"/>
          <w:tab w:val="left" w:pos="3731"/>
          <w:tab w:val="left" w:pos="4811"/>
          <w:tab w:val="left" w:pos="5339"/>
          <w:tab w:val="left" w:pos="6639"/>
          <w:tab w:val="left" w:pos="7798"/>
          <w:tab w:val="left" w:pos="8305"/>
          <w:tab w:val="left" w:pos="9705"/>
        </w:tabs>
        <w:kinsoku w:val="0"/>
        <w:overflowPunct w:val="0"/>
        <w:ind w:left="396"/>
        <w:jc w:val="center"/>
        <w:rPr>
          <w:rFonts w:ascii="Times New Roman" w:hAnsi="Times New Roman"/>
          <w:i/>
          <w:sz w:val="28"/>
          <w:szCs w:val="28"/>
        </w:rPr>
      </w:pPr>
      <w:r w:rsidRPr="00276142">
        <w:rPr>
          <w:rFonts w:ascii="Times New Roman" w:hAnsi="Times New Roman"/>
          <w:i/>
          <w:sz w:val="28"/>
          <w:szCs w:val="28"/>
        </w:rPr>
        <w:t>Рисунок 15.</w:t>
      </w:r>
      <w:r w:rsidR="00525952" w:rsidRPr="00276142">
        <w:rPr>
          <w:rFonts w:ascii="Times New Roman" w:hAnsi="Times New Roman"/>
          <w:i/>
          <w:sz w:val="28"/>
          <w:szCs w:val="28"/>
        </w:rPr>
        <w:t>3</w:t>
      </w:r>
      <w:r w:rsidRPr="00276142">
        <w:rPr>
          <w:rFonts w:ascii="Times New Roman" w:hAnsi="Times New Roman"/>
          <w:i/>
          <w:sz w:val="28"/>
          <w:szCs w:val="28"/>
        </w:rPr>
        <w:t>. Дин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а</w:t>
      </w:r>
      <w:r w:rsidRPr="00276142">
        <w:rPr>
          <w:rFonts w:ascii="Times New Roman" w:hAnsi="Times New Roman"/>
          <w:i/>
          <w:sz w:val="28"/>
          <w:szCs w:val="28"/>
        </w:rPr>
        <w:t>м</w:t>
      </w:r>
      <w:r w:rsidRPr="00276142">
        <w:rPr>
          <w:rFonts w:ascii="Times New Roman" w:hAnsi="Times New Roman"/>
          <w:i/>
          <w:spacing w:val="-2"/>
          <w:sz w:val="28"/>
          <w:szCs w:val="28"/>
        </w:rPr>
        <w:t>и</w:t>
      </w:r>
      <w:r w:rsidRPr="00276142">
        <w:rPr>
          <w:rFonts w:ascii="Times New Roman" w:hAnsi="Times New Roman"/>
          <w:i/>
          <w:sz w:val="28"/>
          <w:szCs w:val="28"/>
        </w:rPr>
        <w:t xml:space="preserve">ка 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ро</w:t>
      </w:r>
      <w:r w:rsidRPr="00276142">
        <w:rPr>
          <w:rFonts w:ascii="Times New Roman" w:hAnsi="Times New Roman"/>
          <w:i/>
          <w:sz w:val="28"/>
          <w:szCs w:val="28"/>
        </w:rPr>
        <w:t>ста т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ар</w:t>
      </w:r>
      <w:r w:rsidRPr="00276142">
        <w:rPr>
          <w:rFonts w:ascii="Times New Roman" w:hAnsi="Times New Roman"/>
          <w:i/>
          <w:sz w:val="28"/>
          <w:szCs w:val="28"/>
        </w:rPr>
        <w:t>ифа на т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е</w:t>
      </w:r>
      <w:r w:rsidRPr="00276142">
        <w:rPr>
          <w:rFonts w:ascii="Times New Roman" w:hAnsi="Times New Roman"/>
          <w:i/>
          <w:sz w:val="28"/>
          <w:szCs w:val="28"/>
        </w:rPr>
        <w:t>пл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i/>
          <w:sz w:val="28"/>
          <w:szCs w:val="28"/>
        </w:rPr>
        <w:t>вую эн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ер</w:t>
      </w:r>
      <w:r w:rsidRPr="00276142">
        <w:rPr>
          <w:rFonts w:ascii="Times New Roman" w:hAnsi="Times New Roman"/>
          <w:i/>
          <w:sz w:val="28"/>
          <w:szCs w:val="28"/>
        </w:rPr>
        <w:t xml:space="preserve">гию 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i/>
          <w:sz w:val="28"/>
          <w:szCs w:val="28"/>
        </w:rPr>
        <w:t>т к</w:t>
      </w:r>
      <w:r w:rsidRPr="00276142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276142">
        <w:rPr>
          <w:rFonts w:ascii="Times New Roman" w:hAnsi="Times New Roman"/>
          <w:i/>
          <w:sz w:val="28"/>
          <w:szCs w:val="28"/>
        </w:rPr>
        <w:t>т</w:t>
      </w:r>
      <w:r w:rsidRPr="00276142">
        <w:rPr>
          <w:rFonts w:ascii="Times New Roman" w:hAnsi="Times New Roman"/>
          <w:i/>
          <w:spacing w:val="-4"/>
          <w:sz w:val="28"/>
          <w:szCs w:val="28"/>
        </w:rPr>
        <w:t>е</w:t>
      </w:r>
      <w:r w:rsidRPr="00276142">
        <w:rPr>
          <w:rFonts w:ascii="Times New Roman" w:hAnsi="Times New Roman"/>
          <w:i/>
          <w:sz w:val="28"/>
          <w:szCs w:val="28"/>
        </w:rPr>
        <w:t>ль</w:t>
      </w:r>
      <w:r w:rsidRPr="00276142">
        <w:rPr>
          <w:rFonts w:ascii="Times New Roman" w:hAnsi="Times New Roman"/>
          <w:i/>
          <w:spacing w:val="1"/>
          <w:sz w:val="28"/>
          <w:szCs w:val="28"/>
        </w:rPr>
        <w:t>н</w:t>
      </w:r>
      <w:r w:rsidR="00B47D46" w:rsidRPr="00276142">
        <w:rPr>
          <w:rFonts w:ascii="Times New Roman" w:hAnsi="Times New Roman"/>
          <w:i/>
          <w:spacing w:val="-1"/>
          <w:sz w:val="28"/>
          <w:szCs w:val="28"/>
        </w:rPr>
        <w:t>ой п</w:t>
      </w:r>
      <w:proofErr w:type="gramStart"/>
      <w:r w:rsidR="00B47D46" w:rsidRPr="00276142">
        <w:rPr>
          <w:rFonts w:ascii="Times New Roman" w:hAnsi="Times New Roman"/>
          <w:i/>
          <w:spacing w:val="-1"/>
          <w:sz w:val="28"/>
          <w:szCs w:val="28"/>
        </w:rPr>
        <w:t>.Т</w:t>
      </w:r>
      <w:proofErr w:type="gramEnd"/>
      <w:r w:rsidR="00B47D46" w:rsidRPr="00276142">
        <w:rPr>
          <w:rFonts w:ascii="Times New Roman" w:hAnsi="Times New Roman"/>
          <w:i/>
          <w:spacing w:val="-1"/>
          <w:sz w:val="28"/>
          <w:szCs w:val="28"/>
        </w:rPr>
        <w:t>ея</w:t>
      </w:r>
      <w:r w:rsidRPr="00276142">
        <w:rPr>
          <w:rFonts w:ascii="Times New Roman" w:hAnsi="Times New Roman"/>
          <w:i/>
          <w:sz w:val="28"/>
          <w:szCs w:val="28"/>
        </w:rPr>
        <w:t xml:space="preserve"> </w:t>
      </w:r>
      <w:r w:rsidR="00B47D46" w:rsidRPr="00276142">
        <w:rPr>
          <w:rFonts w:ascii="Times New Roman" w:hAnsi="Times New Roman"/>
          <w:i/>
          <w:sz w:val="28"/>
          <w:szCs w:val="28"/>
        </w:rPr>
        <w:t xml:space="preserve">для </w:t>
      </w:r>
      <w:r w:rsidR="00E82A60" w:rsidRPr="00276142">
        <w:rPr>
          <w:rFonts w:ascii="Times New Roman" w:hAnsi="Times New Roman"/>
          <w:i/>
          <w:sz w:val="28"/>
          <w:szCs w:val="28"/>
        </w:rPr>
        <w:t>МУП «</w:t>
      </w:r>
      <w:r w:rsidR="00E315BA" w:rsidRPr="00276142">
        <w:rPr>
          <w:rFonts w:ascii="Times New Roman" w:hAnsi="Times New Roman"/>
          <w:i/>
          <w:sz w:val="28"/>
          <w:szCs w:val="28"/>
        </w:rPr>
        <w:t>УККР</w:t>
      </w:r>
      <w:r w:rsidR="00E82A60" w:rsidRPr="00276142">
        <w:rPr>
          <w:rFonts w:ascii="Times New Roman" w:hAnsi="Times New Roman"/>
          <w:i/>
          <w:sz w:val="28"/>
          <w:szCs w:val="28"/>
        </w:rPr>
        <w:t>».</w:t>
      </w:r>
    </w:p>
    <w:p w:rsidR="00383300" w:rsidRPr="00276142" w:rsidRDefault="00383300" w:rsidP="00383300">
      <w:pPr>
        <w:kinsoku w:val="0"/>
        <w:overflowPunct w:val="0"/>
        <w:spacing w:before="1" w:line="240" w:lineRule="exact"/>
      </w:pPr>
    </w:p>
    <w:p w:rsidR="001D79F5" w:rsidRPr="00276142" w:rsidRDefault="001D79F5" w:rsidP="001D79F5">
      <w:pPr>
        <w:ind w:firstLine="709"/>
        <w:rPr>
          <w:sz w:val="28"/>
          <w:szCs w:val="28"/>
          <w:lang w:eastAsia="ru-RU"/>
        </w:rPr>
      </w:pPr>
      <w:r w:rsidRPr="00276142">
        <w:rPr>
          <w:sz w:val="28"/>
          <w:szCs w:val="28"/>
          <w:lang w:eastAsia="ru-RU"/>
        </w:rPr>
        <w:t>Как видно из рисунка, среднегодовой тариф МУП «УККР» за весь рассма</w:t>
      </w:r>
      <w:r w:rsidRPr="00276142">
        <w:rPr>
          <w:sz w:val="28"/>
          <w:szCs w:val="28"/>
          <w:lang w:eastAsia="ru-RU"/>
        </w:rPr>
        <w:t>т</w:t>
      </w:r>
      <w:r w:rsidRPr="00276142">
        <w:rPr>
          <w:sz w:val="28"/>
          <w:szCs w:val="28"/>
          <w:lang w:eastAsia="ru-RU"/>
        </w:rPr>
        <w:t>риваемый период 2019-2028 гг. не превышает тариф, определенный с учетом прогнозных индексов Минэкономразвития РФ.</w:t>
      </w:r>
    </w:p>
    <w:p w:rsidR="004565E9" w:rsidRPr="00276142" w:rsidRDefault="004565E9" w:rsidP="00525952">
      <w:pPr>
        <w:pStyle w:val="TableParagraph"/>
        <w:ind w:firstLine="567"/>
        <w:jc w:val="both"/>
        <w:rPr>
          <w:sz w:val="28"/>
          <w:szCs w:val="28"/>
        </w:rPr>
      </w:pPr>
      <w:r w:rsidRPr="00276142">
        <w:rPr>
          <w:sz w:val="28"/>
          <w:szCs w:val="28"/>
        </w:rPr>
        <w:t>Ценовых последствий для потребителей при реализации программ стро</w:t>
      </w:r>
      <w:r w:rsidRPr="00276142">
        <w:rPr>
          <w:sz w:val="28"/>
          <w:szCs w:val="28"/>
        </w:rPr>
        <w:t>и</w:t>
      </w:r>
      <w:r w:rsidRPr="00276142">
        <w:rPr>
          <w:sz w:val="28"/>
          <w:szCs w:val="28"/>
        </w:rPr>
        <w:t xml:space="preserve">тельства, реконструкции и технического перевооружения систем теплоснабжения не возникнет, поскольку все затраты включены в стоимость 1 Гкал. </w:t>
      </w:r>
    </w:p>
    <w:p w:rsidR="004565E9" w:rsidRPr="00276142" w:rsidRDefault="004565E9" w:rsidP="004565E9">
      <w:pPr>
        <w:rPr>
          <w:lang w:eastAsia="ru-RU"/>
        </w:rPr>
      </w:pPr>
    </w:p>
    <w:p w:rsidR="00525952" w:rsidRPr="00276142" w:rsidRDefault="00525952" w:rsidP="004565E9">
      <w:pPr>
        <w:rPr>
          <w:lang w:eastAsia="ru-RU"/>
        </w:rPr>
        <w:sectPr w:rsidR="00525952" w:rsidRPr="00276142" w:rsidSect="00F32A2D">
          <w:footerReference w:type="default" r:id="rId25"/>
          <w:pgSz w:w="11906" w:h="16838"/>
          <w:pgMar w:top="624" w:right="624" w:bottom="1418" w:left="1418" w:header="284" w:footer="312" w:gutter="0"/>
          <w:pgBorders>
            <w:top w:val="single" w:sz="8" w:space="14" w:color="auto"/>
            <w:left w:val="single" w:sz="8" w:space="10" w:color="auto"/>
            <w:bottom w:val="single" w:sz="8" w:space="0" w:color="auto"/>
            <w:right w:val="single" w:sz="8" w:space="17" w:color="auto"/>
          </w:pgBorders>
          <w:pgNumType w:start="49"/>
          <w:cols w:space="708"/>
          <w:docGrid w:linePitch="360"/>
        </w:sectPr>
      </w:pPr>
    </w:p>
    <w:p w:rsidR="001216F8" w:rsidRPr="00276142" w:rsidRDefault="001216F8" w:rsidP="001216F8">
      <w:pPr>
        <w:pStyle w:val="e"/>
        <w:spacing w:before="0" w:line="360" w:lineRule="auto"/>
        <w:rPr>
          <w:b/>
          <w:sz w:val="28"/>
          <w:szCs w:val="28"/>
        </w:rPr>
      </w:pPr>
      <w:r w:rsidRPr="00276142">
        <w:rPr>
          <w:b/>
          <w:sz w:val="28"/>
          <w:szCs w:val="28"/>
        </w:rPr>
        <w:lastRenderedPageBreak/>
        <w:t>НОРМАТИВНО-ТЕХНИЧЕСКАЯ (ССЫЛОЧНАЯ) ЛИТЕРАТУРА</w:t>
      </w:r>
    </w:p>
    <w:p w:rsidR="001216F8" w:rsidRPr="00276142" w:rsidRDefault="001216F8" w:rsidP="001216F8">
      <w:pPr>
        <w:pStyle w:val="e"/>
        <w:spacing w:before="0" w:line="360" w:lineRule="auto"/>
        <w:rPr>
          <w:sz w:val="28"/>
          <w:szCs w:val="28"/>
        </w:rPr>
      </w:pPr>
      <w:r w:rsidRPr="00276142">
        <w:rPr>
          <w:sz w:val="28"/>
          <w:szCs w:val="28"/>
        </w:rPr>
        <w:t>1.</w:t>
      </w:r>
      <w:r w:rsidRPr="00276142">
        <w:rPr>
          <w:sz w:val="28"/>
          <w:szCs w:val="28"/>
        </w:rPr>
        <w:tab/>
        <w:t>Постановление Правительства Российской Федерации от 22.02.2012 г. №154 «О требованиях к схемам теплоснабжения, порядку их разработки и утве</w:t>
      </w:r>
      <w:r w:rsidRPr="00276142">
        <w:rPr>
          <w:sz w:val="28"/>
          <w:szCs w:val="28"/>
        </w:rPr>
        <w:t>р</w:t>
      </w:r>
      <w:r w:rsidRPr="00276142">
        <w:rPr>
          <w:sz w:val="28"/>
          <w:szCs w:val="28"/>
        </w:rPr>
        <w:t>ждения»;</w:t>
      </w:r>
    </w:p>
    <w:p w:rsidR="001216F8" w:rsidRPr="00276142" w:rsidRDefault="001216F8" w:rsidP="001216F8">
      <w:pPr>
        <w:pStyle w:val="e"/>
        <w:spacing w:before="0" w:line="360" w:lineRule="auto"/>
        <w:rPr>
          <w:sz w:val="28"/>
          <w:szCs w:val="28"/>
        </w:rPr>
      </w:pPr>
      <w:r w:rsidRPr="00276142">
        <w:rPr>
          <w:sz w:val="28"/>
          <w:szCs w:val="28"/>
        </w:rPr>
        <w:t>2.</w:t>
      </w:r>
      <w:r w:rsidRPr="00276142">
        <w:rPr>
          <w:sz w:val="28"/>
          <w:szCs w:val="28"/>
        </w:rPr>
        <w:tab/>
        <w:t>Методические рекомендации по разработке схем теплоснабжения.</w:t>
      </w:r>
    </w:p>
    <w:p w:rsidR="001216F8" w:rsidRPr="00276142" w:rsidRDefault="001216F8" w:rsidP="001216F8">
      <w:pPr>
        <w:pStyle w:val="e"/>
        <w:spacing w:before="0" w:line="360" w:lineRule="auto"/>
        <w:rPr>
          <w:sz w:val="28"/>
          <w:szCs w:val="28"/>
        </w:rPr>
      </w:pPr>
      <w:r w:rsidRPr="00276142">
        <w:rPr>
          <w:sz w:val="28"/>
          <w:szCs w:val="28"/>
        </w:rPr>
        <w:t>3.</w:t>
      </w:r>
      <w:r w:rsidRPr="00276142">
        <w:rPr>
          <w:sz w:val="28"/>
          <w:szCs w:val="28"/>
        </w:rPr>
        <w:tab/>
        <w:t>СНиП 41-02-2003 «Тепловые сети»;</w:t>
      </w:r>
    </w:p>
    <w:p w:rsidR="001216F8" w:rsidRPr="00276142" w:rsidRDefault="001216F8" w:rsidP="001216F8">
      <w:pPr>
        <w:pStyle w:val="e"/>
        <w:spacing w:before="0" w:line="360" w:lineRule="auto"/>
        <w:rPr>
          <w:sz w:val="28"/>
          <w:szCs w:val="28"/>
        </w:rPr>
      </w:pPr>
      <w:r w:rsidRPr="00276142">
        <w:rPr>
          <w:sz w:val="28"/>
          <w:szCs w:val="28"/>
        </w:rPr>
        <w:t>4.</w:t>
      </w:r>
      <w:r w:rsidRPr="00276142">
        <w:rPr>
          <w:sz w:val="28"/>
          <w:szCs w:val="28"/>
        </w:rPr>
        <w:tab/>
        <w:t>СП 89.13330.2012 «Котельные установки»;</w:t>
      </w:r>
    </w:p>
    <w:p w:rsidR="001216F8" w:rsidRPr="00276142" w:rsidRDefault="001216F8" w:rsidP="001216F8">
      <w:pPr>
        <w:pStyle w:val="e"/>
        <w:spacing w:before="0" w:line="360" w:lineRule="auto"/>
        <w:rPr>
          <w:sz w:val="28"/>
          <w:szCs w:val="28"/>
        </w:rPr>
      </w:pPr>
      <w:r w:rsidRPr="00276142">
        <w:rPr>
          <w:sz w:val="28"/>
          <w:szCs w:val="28"/>
        </w:rPr>
        <w:t>5.</w:t>
      </w:r>
      <w:r w:rsidRPr="00276142">
        <w:rPr>
          <w:sz w:val="28"/>
          <w:szCs w:val="28"/>
        </w:rPr>
        <w:tab/>
        <w:t>РД-7-ВЭП «Расчет систем централизованного теплоснабжения с уч</w:t>
      </w:r>
      <w:r w:rsidRPr="00276142">
        <w:rPr>
          <w:sz w:val="28"/>
          <w:szCs w:val="28"/>
        </w:rPr>
        <w:t>е</w:t>
      </w:r>
      <w:r w:rsidRPr="00276142">
        <w:rPr>
          <w:sz w:val="28"/>
          <w:szCs w:val="28"/>
        </w:rPr>
        <w:t>том требований надежности».</w:t>
      </w:r>
    </w:p>
    <w:p w:rsidR="001216F8" w:rsidRPr="00276142" w:rsidRDefault="001216F8" w:rsidP="001216F8">
      <w:pPr>
        <w:pStyle w:val="e"/>
        <w:spacing w:before="0" w:line="360" w:lineRule="auto"/>
        <w:rPr>
          <w:sz w:val="28"/>
          <w:szCs w:val="28"/>
        </w:rPr>
      </w:pPr>
      <w:r w:rsidRPr="00276142">
        <w:rPr>
          <w:sz w:val="28"/>
          <w:szCs w:val="28"/>
        </w:rPr>
        <w:t>6.</w:t>
      </w:r>
      <w:r w:rsidRPr="00276142">
        <w:rPr>
          <w:sz w:val="28"/>
          <w:szCs w:val="28"/>
        </w:rPr>
        <w:tab/>
        <w:t>Прогноз сценарных условий социально-экономического развития Российской Федерации на период 2013-2015 годов. Министерство экономическ</w:t>
      </w:r>
      <w:r w:rsidRPr="00276142">
        <w:rPr>
          <w:sz w:val="28"/>
          <w:szCs w:val="28"/>
        </w:rPr>
        <w:t>о</w:t>
      </w:r>
      <w:r w:rsidRPr="00276142">
        <w:rPr>
          <w:sz w:val="28"/>
          <w:szCs w:val="28"/>
        </w:rPr>
        <w:t xml:space="preserve">го развития РФ. </w:t>
      </w:r>
      <w:hyperlink r:id="rId26" w:history="1">
        <w:r w:rsidRPr="00276142">
          <w:rPr>
            <w:rStyle w:val="af7"/>
            <w:sz w:val="28"/>
            <w:szCs w:val="28"/>
          </w:rPr>
          <w:t>http://www</w:t>
        </w:r>
      </w:hyperlink>
      <w:r w:rsidRPr="00276142">
        <w:rPr>
          <w:sz w:val="28"/>
          <w:szCs w:val="28"/>
        </w:rPr>
        <w:t>.economy.gov.ru</w:t>
      </w:r>
    </w:p>
    <w:p w:rsidR="001216F8" w:rsidRPr="00276142" w:rsidRDefault="001216F8" w:rsidP="001216F8">
      <w:pPr>
        <w:pStyle w:val="e"/>
        <w:spacing w:before="0" w:line="360" w:lineRule="auto"/>
        <w:rPr>
          <w:sz w:val="28"/>
          <w:szCs w:val="28"/>
        </w:rPr>
      </w:pPr>
      <w:r w:rsidRPr="00276142">
        <w:rPr>
          <w:sz w:val="28"/>
          <w:szCs w:val="28"/>
        </w:rPr>
        <w:t>7.</w:t>
      </w:r>
      <w:r w:rsidRPr="00276142">
        <w:rPr>
          <w:sz w:val="28"/>
          <w:szCs w:val="28"/>
        </w:rPr>
        <w:tab/>
        <w:t xml:space="preserve">Сценарные условия долгосрочного прогноза социально-экономического развития Российской Федерации до 2030 года Министерство экономического развития РФ, </w:t>
      </w:r>
      <w:hyperlink r:id="rId27" w:history="1">
        <w:r w:rsidRPr="00276142">
          <w:rPr>
            <w:rStyle w:val="af7"/>
            <w:sz w:val="28"/>
            <w:szCs w:val="28"/>
          </w:rPr>
          <w:t>http://www</w:t>
        </w:r>
      </w:hyperlink>
      <w:r w:rsidRPr="00276142">
        <w:rPr>
          <w:sz w:val="28"/>
          <w:szCs w:val="28"/>
        </w:rPr>
        <w:t>.economy.gov.ru</w:t>
      </w:r>
    </w:p>
    <w:p w:rsidR="001216F8" w:rsidRPr="00276142" w:rsidRDefault="001216F8" w:rsidP="001216F8">
      <w:pPr>
        <w:pStyle w:val="e"/>
        <w:spacing w:before="0" w:line="360" w:lineRule="auto"/>
        <w:rPr>
          <w:sz w:val="28"/>
          <w:szCs w:val="28"/>
        </w:rPr>
      </w:pPr>
      <w:r w:rsidRPr="00276142">
        <w:rPr>
          <w:sz w:val="28"/>
          <w:szCs w:val="28"/>
        </w:rPr>
        <w:t>8.</w:t>
      </w:r>
      <w:r w:rsidRPr="00276142">
        <w:rPr>
          <w:sz w:val="28"/>
          <w:szCs w:val="28"/>
        </w:rPr>
        <w:tab/>
        <w:t>Сборник базовых цен на проектные работы для строительства. Об</w:t>
      </w:r>
      <w:r w:rsidRPr="00276142">
        <w:rPr>
          <w:sz w:val="28"/>
          <w:szCs w:val="28"/>
        </w:rPr>
        <w:t>ъ</w:t>
      </w:r>
      <w:r w:rsidRPr="00276142">
        <w:rPr>
          <w:sz w:val="28"/>
          <w:szCs w:val="28"/>
        </w:rPr>
        <w:t>екты энергетики. – М.: РАО «ЕЭС России», 2003.</w:t>
      </w:r>
    </w:p>
    <w:p w:rsidR="001216F8" w:rsidRPr="00333D79" w:rsidRDefault="001216F8" w:rsidP="001216F8">
      <w:pPr>
        <w:pStyle w:val="e"/>
        <w:spacing w:before="0" w:line="360" w:lineRule="auto"/>
        <w:rPr>
          <w:sz w:val="28"/>
          <w:szCs w:val="28"/>
        </w:rPr>
      </w:pPr>
      <w:r w:rsidRPr="00276142">
        <w:rPr>
          <w:sz w:val="28"/>
          <w:szCs w:val="28"/>
        </w:rPr>
        <w:t>9.</w:t>
      </w:r>
      <w:r w:rsidRPr="00276142">
        <w:rPr>
          <w:sz w:val="28"/>
          <w:szCs w:val="28"/>
        </w:rPr>
        <w:tab/>
        <w:t>Индексы изменения сметной стоимости строительно-монтажных р</w:t>
      </w:r>
      <w:r w:rsidRPr="00276142">
        <w:rPr>
          <w:sz w:val="28"/>
          <w:szCs w:val="28"/>
        </w:rPr>
        <w:t>а</w:t>
      </w:r>
      <w:r w:rsidRPr="00276142">
        <w:rPr>
          <w:sz w:val="28"/>
          <w:szCs w:val="28"/>
        </w:rPr>
        <w:t>бот видам строительства и пусконаладочных работ, определяемых с применением федеральных и территориальных единичных расценок на 2-ой квартал 2012 г.</w:t>
      </w:r>
    </w:p>
    <w:p w:rsidR="001216F8" w:rsidRDefault="001216F8" w:rsidP="002045EF">
      <w:pPr>
        <w:pStyle w:val="TableParagraph"/>
        <w:spacing w:line="360" w:lineRule="auto"/>
        <w:ind w:right="-59" w:firstLine="567"/>
        <w:jc w:val="both"/>
        <w:rPr>
          <w:sz w:val="28"/>
          <w:szCs w:val="28"/>
        </w:rPr>
      </w:pPr>
    </w:p>
    <w:p w:rsidR="001216F8" w:rsidRDefault="001216F8" w:rsidP="002045EF">
      <w:pPr>
        <w:pStyle w:val="TableParagraph"/>
        <w:spacing w:line="360" w:lineRule="auto"/>
        <w:ind w:right="-59" w:firstLine="567"/>
        <w:jc w:val="both"/>
        <w:rPr>
          <w:sz w:val="28"/>
          <w:szCs w:val="28"/>
        </w:rPr>
      </w:pPr>
    </w:p>
    <w:p w:rsidR="001216F8" w:rsidRDefault="001216F8" w:rsidP="002045EF">
      <w:pPr>
        <w:pStyle w:val="TableParagraph"/>
        <w:spacing w:line="360" w:lineRule="auto"/>
        <w:ind w:right="-59" w:firstLine="567"/>
        <w:jc w:val="both"/>
        <w:rPr>
          <w:sz w:val="28"/>
          <w:szCs w:val="28"/>
        </w:rPr>
      </w:pPr>
    </w:p>
    <w:p w:rsidR="001216F8" w:rsidRDefault="001216F8" w:rsidP="002045EF">
      <w:pPr>
        <w:pStyle w:val="TableParagraph"/>
        <w:spacing w:line="360" w:lineRule="auto"/>
        <w:ind w:right="-59" w:firstLine="567"/>
        <w:jc w:val="both"/>
        <w:rPr>
          <w:sz w:val="28"/>
          <w:szCs w:val="28"/>
        </w:rPr>
      </w:pPr>
    </w:p>
    <w:p w:rsidR="001216F8" w:rsidRDefault="001216F8" w:rsidP="002045EF">
      <w:pPr>
        <w:pStyle w:val="TableParagraph"/>
        <w:spacing w:line="360" w:lineRule="auto"/>
        <w:ind w:right="-59" w:firstLine="567"/>
        <w:jc w:val="both"/>
        <w:rPr>
          <w:sz w:val="28"/>
          <w:szCs w:val="28"/>
        </w:rPr>
      </w:pPr>
    </w:p>
    <w:p w:rsidR="001216F8" w:rsidRDefault="001216F8" w:rsidP="002045EF">
      <w:pPr>
        <w:pStyle w:val="TableParagraph"/>
        <w:spacing w:line="360" w:lineRule="auto"/>
        <w:ind w:right="-59" w:firstLine="567"/>
        <w:jc w:val="both"/>
        <w:rPr>
          <w:sz w:val="28"/>
          <w:szCs w:val="28"/>
        </w:rPr>
      </w:pPr>
    </w:p>
    <w:p w:rsidR="001216F8" w:rsidRDefault="001216F8" w:rsidP="002045EF">
      <w:pPr>
        <w:pStyle w:val="TableParagraph"/>
        <w:spacing w:line="360" w:lineRule="auto"/>
        <w:ind w:right="-59" w:firstLine="567"/>
        <w:jc w:val="both"/>
        <w:rPr>
          <w:sz w:val="28"/>
          <w:szCs w:val="28"/>
        </w:rPr>
      </w:pPr>
    </w:p>
    <w:p w:rsidR="001216F8" w:rsidRDefault="001216F8" w:rsidP="002045EF">
      <w:pPr>
        <w:pStyle w:val="TableParagraph"/>
        <w:spacing w:line="360" w:lineRule="auto"/>
        <w:ind w:right="-59" w:firstLine="567"/>
        <w:jc w:val="both"/>
        <w:rPr>
          <w:sz w:val="28"/>
          <w:szCs w:val="28"/>
        </w:rPr>
      </w:pPr>
    </w:p>
    <w:p w:rsidR="001216F8" w:rsidRDefault="001216F8" w:rsidP="002045EF">
      <w:pPr>
        <w:pStyle w:val="TableParagraph"/>
        <w:spacing w:line="360" w:lineRule="auto"/>
        <w:ind w:right="-59" w:firstLine="567"/>
        <w:jc w:val="both"/>
        <w:rPr>
          <w:sz w:val="28"/>
          <w:szCs w:val="28"/>
        </w:rPr>
      </w:pPr>
    </w:p>
    <w:p w:rsidR="001216F8" w:rsidRPr="002045EF" w:rsidRDefault="001216F8" w:rsidP="007C6826">
      <w:pPr>
        <w:pStyle w:val="TableParagraph"/>
        <w:spacing w:line="360" w:lineRule="auto"/>
        <w:ind w:right="-59"/>
        <w:jc w:val="both"/>
        <w:rPr>
          <w:sz w:val="28"/>
          <w:szCs w:val="28"/>
        </w:rPr>
      </w:pPr>
    </w:p>
    <w:sectPr w:rsidR="001216F8" w:rsidRPr="002045EF" w:rsidSect="00F32A2D">
      <w:footerReference w:type="default" r:id="rId28"/>
      <w:pgSz w:w="11906" w:h="16838"/>
      <w:pgMar w:top="624" w:right="624" w:bottom="1418" w:left="1418" w:header="284" w:footer="312" w:gutter="0"/>
      <w:pgBorders>
        <w:top w:val="single" w:sz="8" w:space="14" w:color="auto"/>
        <w:left w:val="single" w:sz="8" w:space="10" w:color="auto"/>
        <w:bottom w:val="single" w:sz="8" w:space="0" w:color="auto"/>
        <w:right w:val="single" w:sz="8" w:space="17" w:color="auto"/>
      </w:pgBorders>
      <w:pgNumType w:start="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DF6" w:rsidRDefault="00BD6DF6" w:rsidP="00F66551">
      <w:r>
        <w:separator/>
      </w:r>
    </w:p>
  </w:endnote>
  <w:endnote w:type="continuationSeparator" w:id="0">
    <w:p w:rsidR="00BD6DF6" w:rsidRDefault="00BD6DF6" w:rsidP="00F66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37F" w:rsidRDefault="0034337F">
    <w:pPr>
      <w:pStyle w:val="ad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13" w:rightFromText="113" w:vertAnchor="page" w:horzAnchor="page" w:tblpXSpec="right" w:tblpYSpec="bottom"/>
      <w:tblOverlap w:val="never"/>
      <w:tblW w:w="1074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6140"/>
      <w:gridCol w:w="567"/>
      <w:gridCol w:w="357"/>
    </w:tblGrid>
    <w:tr w:rsidR="001A6863" w:rsidRPr="00B4172B" w:rsidTr="00EF045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D47ADF" w:rsidRDefault="001A6863" w:rsidP="00991B7E">
          <w:pPr>
            <w:jc w:val="center"/>
            <w:rPr>
              <w:rFonts w:eastAsia="Times New Roman"/>
              <w:caps/>
              <w:sz w:val="16"/>
              <w:szCs w:val="16"/>
              <w:lang w:eastAsia="ru-RU"/>
            </w:rPr>
          </w:pPr>
          <w:r w:rsidRPr="000B6713">
            <w:rPr>
              <w:sz w:val="16"/>
              <w:szCs w:val="16"/>
            </w:rPr>
            <w:t>АКТУАЛИЗИ</w:t>
          </w:r>
          <w:r>
            <w:rPr>
              <w:sz w:val="16"/>
              <w:szCs w:val="16"/>
            </w:rPr>
            <w:t>Р</w:t>
          </w:r>
          <w:r w:rsidRPr="000B6713">
            <w:rPr>
              <w:sz w:val="16"/>
              <w:szCs w:val="16"/>
            </w:rPr>
            <w:t>ОВАНН</w:t>
          </w:r>
          <w:r>
            <w:rPr>
              <w:sz w:val="16"/>
              <w:szCs w:val="16"/>
            </w:rPr>
            <w:t xml:space="preserve">АЯ </w:t>
          </w:r>
          <w:r w:rsidRPr="000B6713">
            <w:rPr>
              <w:sz w:val="16"/>
              <w:szCs w:val="16"/>
            </w:rPr>
            <w:t>СХЕМ</w:t>
          </w:r>
          <w:r>
            <w:rPr>
              <w:sz w:val="16"/>
              <w:szCs w:val="16"/>
            </w:rPr>
            <w:t>А</w:t>
          </w:r>
          <w:r w:rsidRPr="000B6713">
            <w:rPr>
              <w:sz w:val="16"/>
              <w:szCs w:val="16"/>
            </w:rPr>
            <w:t xml:space="preserve"> ТЕПЛОСНАБЖЕНИЯ ПОСЕЛКА </w:t>
          </w:r>
          <w:r w:rsidRPr="000B6713">
            <w:rPr>
              <w:caps/>
              <w:sz w:val="16"/>
              <w:szCs w:val="16"/>
            </w:rPr>
            <w:t>ТЕЯ</w:t>
          </w:r>
          <w:r w:rsidRPr="000B6713">
            <w:rPr>
              <w:sz w:val="16"/>
              <w:szCs w:val="16"/>
            </w:rPr>
            <w:t xml:space="preserve"> </w:t>
          </w:r>
          <w:r w:rsidRPr="000B6713">
            <w:rPr>
              <w:caps/>
              <w:sz w:val="16"/>
              <w:szCs w:val="16"/>
            </w:rPr>
            <w:t>СЕВЕРО-ЕНИСЕЙСКОГО</w:t>
          </w:r>
          <w:r w:rsidRPr="000B6713">
            <w:rPr>
              <w:sz w:val="16"/>
              <w:szCs w:val="16"/>
            </w:rPr>
            <w:t xml:space="preserve"> РАЙОНА  КРАСНОЯРСКОГО КРАЯ НА 2021</w:t>
          </w:r>
          <w:r w:rsidRPr="000B6713">
            <w:rPr>
              <w:sz w:val="32"/>
              <w:szCs w:val="32"/>
            </w:rPr>
            <w:t xml:space="preserve"> </w:t>
          </w:r>
          <w:r w:rsidRPr="000B6713">
            <w:rPr>
              <w:sz w:val="16"/>
              <w:szCs w:val="16"/>
            </w:rPr>
            <w:t>ГОД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Лист</w:t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EF0457">
      <w:trPr>
        <w:trHeight w:hRule="exact" w:val="284"/>
      </w:trPr>
      <w:tc>
        <w:tcPr>
          <w:tcW w:w="567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1A6863" w:rsidRPr="00360E44" w:rsidRDefault="00FB1D3B" w:rsidP="00EF0457">
          <w:pPr>
            <w:pStyle w:val="ad"/>
            <w:rPr>
              <w:sz w:val="22"/>
              <w:szCs w:val="24"/>
            </w:rPr>
          </w:pPr>
          <w:r w:rsidRPr="00360E44">
            <w:rPr>
              <w:sz w:val="22"/>
              <w:szCs w:val="24"/>
            </w:rPr>
            <w:fldChar w:fldCharType="begin"/>
          </w:r>
          <w:r w:rsidR="001A6863" w:rsidRPr="00360E44">
            <w:rPr>
              <w:sz w:val="22"/>
              <w:szCs w:val="24"/>
            </w:rPr>
            <w:instrText xml:space="preserve"> </w:instrText>
          </w:r>
          <w:r w:rsidR="001A6863">
            <w:rPr>
              <w:sz w:val="22"/>
              <w:szCs w:val="24"/>
              <w:lang w:val="en-US"/>
            </w:rPr>
            <w:instrText>page</w:instrText>
          </w:r>
          <w:r w:rsidR="001A6863" w:rsidRPr="00360E44">
            <w:rPr>
              <w:sz w:val="22"/>
              <w:szCs w:val="24"/>
            </w:rPr>
            <w:instrText xml:space="preserve"> </w:instrText>
          </w:r>
          <w:r w:rsidRPr="00360E44">
            <w:rPr>
              <w:sz w:val="22"/>
              <w:szCs w:val="24"/>
            </w:rPr>
            <w:fldChar w:fldCharType="separate"/>
          </w:r>
          <w:r w:rsidR="00C25C29">
            <w:rPr>
              <w:noProof/>
              <w:sz w:val="22"/>
              <w:szCs w:val="24"/>
              <w:lang w:val="en-US"/>
            </w:rPr>
            <w:t>50</w:t>
          </w:r>
          <w:r w:rsidRPr="00360E44">
            <w:rPr>
              <w:sz w:val="22"/>
              <w:szCs w:val="24"/>
            </w:rPr>
            <w:fldChar w:fldCharType="end"/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EF045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pacing w:val="-22"/>
              <w:sz w:val="18"/>
              <w:szCs w:val="18"/>
            </w:rPr>
          </w:pPr>
          <w:r w:rsidRPr="00360E44">
            <w:rPr>
              <w:spacing w:val="-22"/>
              <w:sz w:val="18"/>
              <w:szCs w:val="18"/>
            </w:rPr>
            <w:t>Кол</w:t>
          </w:r>
          <w:proofErr w:type="gramStart"/>
          <w:r w:rsidRPr="00360E44">
            <w:rPr>
              <w:spacing w:val="-22"/>
              <w:sz w:val="18"/>
              <w:szCs w:val="18"/>
            </w:rPr>
            <w:t>.</w:t>
          </w:r>
          <w:proofErr w:type="gramEnd"/>
          <w:r w:rsidRPr="00360E44">
            <w:rPr>
              <w:spacing w:val="-22"/>
              <w:sz w:val="18"/>
              <w:szCs w:val="18"/>
            </w:rPr>
            <w:t xml:space="preserve"> </w:t>
          </w:r>
          <w:proofErr w:type="gramStart"/>
          <w:r w:rsidRPr="00360E44">
            <w:rPr>
              <w:spacing w:val="-22"/>
              <w:sz w:val="18"/>
              <w:szCs w:val="18"/>
            </w:rPr>
            <w:t>у</w:t>
          </w:r>
          <w:proofErr w:type="gramEnd"/>
          <w:r w:rsidRPr="00360E44">
            <w:rPr>
              <w:spacing w:val="-22"/>
              <w:sz w:val="18"/>
              <w:szCs w:val="18"/>
            </w:rPr>
            <w:t>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pacing w:val="-14"/>
              <w:sz w:val="18"/>
              <w:szCs w:val="18"/>
            </w:rPr>
          </w:pPr>
          <w:r w:rsidRPr="00360E44">
            <w:rPr>
              <w:spacing w:val="-14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Дата</w:t>
          </w: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EF0457">
      <w:trPr>
        <w:trHeight w:hRule="exact" w:val="323"/>
      </w:trPr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pacing w:val="-20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</w:tr>
  </w:tbl>
  <w:p w:rsidR="001A6863" w:rsidRPr="0055203A" w:rsidRDefault="001A6863" w:rsidP="0017349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863" w:rsidRPr="0044447E" w:rsidRDefault="001A6863" w:rsidP="00380FAA">
    <w:pPr>
      <w:pStyle w:val="ad"/>
      <w:rPr>
        <w:sz w:val="24"/>
        <w:szCs w:val="24"/>
      </w:rPr>
    </w:pPr>
    <w:r w:rsidRPr="0044447E">
      <w:rPr>
        <w:sz w:val="24"/>
        <w:szCs w:val="24"/>
      </w:rPr>
      <w:t xml:space="preserve">Красноярск </w:t>
    </w:r>
  </w:p>
  <w:p w:rsidR="001A6863" w:rsidRPr="00944DB9" w:rsidRDefault="001A6863" w:rsidP="00944DB9">
    <w:pPr>
      <w:pStyle w:val="ad"/>
      <w:rPr>
        <w:sz w:val="24"/>
        <w:szCs w:val="24"/>
      </w:rPr>
    </w:pPr>
    <w:r>
      <w:rPr>
        <w:sz w:val="24"/>
        <w:szCs w:val="24"/>
      </w:rPr>
      <w:t>2019</w:t>
    </w:r>
    <w:r w:rsidRPr="0044447E">
      <w:rPr>
        <w:sz w:val="24"/>
        <w:szCs w:val="24"/>
      </w:rPr>
      <w:t>г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13" w:rightFromText="113" w:vertAnchor="page" w:horzAnchor="page" w:tblpXSpec="right" w:tblpYSpec="bottom"/>
      <w:tblOverlap w:val="never"/>
      <w:tblW w:w="107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34"/>
      <w:gridCol w:w="357"/>
    </w:tblGrid>
    <w:tr w:rsidR="001A6863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Default="001A6863" w:rsidP="00E33067">
          <w:pPr>
            <w:pStyle w:val="a5"/>
            <w:spacing w:before="0" w:after="0"/>
            <w:ind w:right="340"/>
            <w:rPr>
              <w:b w:val="0"/>
              <w:caps w:val="0"/>
              <w:sz w:val="16"/>
              <w:szCs w:val="16"/>
            </w:rPr>
          </w:pPr>
          <w:r w:rsidRPr="00E33067">
            <w:rPr>
              <w:b w:val="0"/>
              <w:sz w:val="16"/>
              <w:szCs w:val="16"/>
            </w:rPr>
            <w:t xml:space="preserve">АКТУАЛИЗАЦИЯ СХЕМЫ ТЕПЛОСНАБЖЕНИЯ </w:t>
          </w:r>
          <w:r>
            <w:rPr>
              <w:b w:val="0"/>
              <w:sz w:val="16"/>
              <w:szCs w:val="16"/>
            </w:rPr>
            <w:t xml:space="preserve"> </w:t>
          </w:r>
          <w:r w:rsidRPr="00E33067">
            <w:rPr>
              <w:b w:val="0"/>
              <w:caps w:val="0"/>
              <w:sz w:val="16"/>
              <w:szCs w:val="16"/>
            </w:rPr>
            <w:t xml:space="preserve">П. ПРЕОБРАЖЕНСКИЙ </w:t>
          </w:r>
          <w:r>
            <w:rPr>
              <w:b w:val="0"/>
              <w:caps w:val="0"/>
              <w:sz w:val="16"/>
              <w:szCs w:val="16"/>
            </w:rPr>
            <w:t>Н</w:t>
          </w:r>
          <w:r w:rsidRPr="00E33067">
            <w:rPr>
              <w:b w:val="0"/>
              <w:caps w:val="0"/>
              <w:sz w:val="16"/>
              <w:szCs w:val="16"/>
            </w:rPr>
            <w:t xml:space="preserve">АЗАРОВСКОГО РАЙОНА </w:t>
          </w:r>
          <w:r>
            <w:rPr>
              <w:b w:val="0"/>
              <w:caps w:val="0"/>
              <w:sz w:val="16"/>
              <w:szCs w:val="16"/>
            </w:rPr>
            <w:t xml:space="preserve"> </w:t>
          </w:r>
          <w:r w:rsidRPr="00E33067">
            <w:rPr>
              <w:b w:val="0"/>
              <w:caps w:val="0"/>
              <w:sz w:val="16"/>
              <w:szCs w:val="16"/>
            </w:rPr>
            <w:t xml:space="preserve">КРАСНОЯРСКОГО КРАЯ НА 2020 ГОД </w:t>
          </w:r>
        </w:p>
        <w:p w:rsidR="001A6863" w:rsidRPr="00E33067" w:rsidRDefault="001A6863" w:rsidP="00E33067">
          <w:pPr>
            <w:pStyle w:val="a5"/>
            <w:spacing w:before="0" w:after="0"/>
            <w:ind w:right="340"/>
            <w:rPr>
              <w:b w:val="0"/>
              <w:sz w:val="16"/>
              <w:szCs w:val="16"/>
            </w:rPr>
          </w:pPr>
          <w:r w:rsidRPr="00E33067">
            <w:rPr>
              <w:b w:val="0"/>
              <w:caps w:val="0"/>
              <w:sz w:val="16"/>
              <w:szCs w:val="16"/>
            </w:rPr>
            <w:t>И НА ПЕРСПЕКТИВУ ДО 2028 ГОДА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E33067" w:rsidRDefault="001A6863" w:rsidP="00B4172B">
          <w:pPr>
            <w:jc w:val="center"/>
            <w:rPr>
              <w:sz w:val="16"/>
              <w:szCs w:val="16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  <w:r w:rsidRPr="00466B60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pacing w:val="-22"/>
              <w:sz w:val="18"/>
              <w:szCs w:val="18"/>
            </w:rPr>
          </w:pPr>
          <w:r w:rsidRPr="00466B60">
            <w:rPr>
              <w:spacing w:val="-22"/>
              <w:sz w:val="18"/>
              <w:szCs w:val="18"/>
            </w:rPr>
            <w:t>Кол</w:t>
          </w:r>
          <w:proofErr w:type="gramStart"/>
          <w:r w:rsidRPr="00466B60">
            <w:rPr>
              <w:spacing w:val="-22"/>
              <w:sz w:val="18"/>
              <w:szCs w:val="18"/>
            </w:rPr>
            <w:t>.</w:t>
          </w:r>
          <w:proofErr w:type="gramEnd"/>
          <w:r w:rsidRPr="00466B60">
            <w:rPr>
              <w:spacing w:val="-22"/>
              <w:sz w:val="18"/>
              <w:szCs w:val="18"/>
            </w:rPr>
            <w:t xml:space="preserve"> </w:t>
          </w:r>
          <w:proofErr w:type="gramStart"/>
          <w:r w:rsidRPr="00466B60">
            <w:rPr>
              <w:spacing w:val="-22"/>
              <w:sz w:val="18"/>
              <w:szCs w:val="18"/>
            </w:rPr>
            <w:t>у</w:t>
          </w:r>
          <w:proofErr w:type="gramEnd"/>
          <w:r w:rsidRPr="00466B60">
            <w:rPr>
              <w:spacing w:val="-22"/>
              <w:sz w:val="18"/>
              <w:szCs w:val="18"/>
            </w:rPr>
            <w:t>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  <w:r w:rsidRPr="00466B60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pacing w:val="-18"/>
              <w:sz w:val="18"/>
              <w:szCs w:val="18"/>
            </w:rPr>
          </w:pPr>
          <w:r w:rsidRPr="00466B60">
            <w:rPr>
              <w:spacing w:val="-18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  <w:r w:rsidRPr="00466B60">
            <w:rPr>
              <w:sz w:val="18"/>
              <w:szCs w:val="18"/>
            </w:rPr>
            <w:t>Подпись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  <w:r w:rsidRPr="00466B60">
            <w:rPr>
              <w:sz w:val="18"/>
              <w:szCs w:val="18"/>
            </w:rPr>
            <w:t>Дата</w:t>
          </w:r>
        </w:p>
      </w:tc>
      <w:tc>
        <w:tcPr>
          <w:tcW w:w="6708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E33067" w:rsidRDefault="001A6863" w:rsidP="00B4172B">
          <w:pPr>
            <w:jc w:val="center"/>
            <w:rPr>
              <w:sz w:val="16"/>
              <w:szCs w:val="16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94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left"/>
            <w:rPr>
              <w:spacing w:val="-12"/>
              <w:sz w:val="18"/>
              <w:szCs w:val="18"/>
            </w:rPr>
          </w:pPr>
          <w:r w:rsidRPr="00466B60">
            <w:rPr>
              <w:sz w:val="18"/>
              <w:szCs w:val="18"/>
            </w:rPr>
            <w:t>Пахотников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E3306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05</w:t>
          </w:r>
          <w:r w:rsidRPr="00466B60">
            <w:rPr>
              <w:sz w:val="18"/>
              <w:szCs w:val="18"/>
            </w:rPr>
            <w:t>.1</w:t>
          </w:r>
          <w:r>
            <w:rPr>
              <w:sz w:val="18"/>
              <w:szCs w:val="18"/>
            </w:rPr>
            <w:t>9</w:t>
          </w: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466B60" w:rsidRDefault="00FB1D3B" w:rsidP="00B4172B">
          <w:pPr>
            <w:jc w:val="center"/>
            <w:rPr>
              <w:sz w:val="18"/>
              <w:szCs w:val="18"/>
            </w:rPr>
          </w:pPr>
          <w:r w:rsidRPr="00466B60">
            <w:rPr>
              <w:sz w:val="18"/>
              <w:szCs w:val="18"/>
            </w:rPr>
            <w:fldChar w:fldCharType="begin"/>
          </w:r>
          <w:r w:rsidR="001A6863" w:rsidRPr="00466B60">
            <w:rPr>
              <w:sz w:val="18"/>
              <w:szCs w:val="18"/>
            </w:rPr>
            <w:instrText xml:space="preserve"> STYLEREF  "Заголовок раздела" </w:instrText>
          </w:r>
          <w:r w:rsidRPr="00466B60">
            <w:rPr>
              <w:sz w:val="18"/>
              <w:szCs w:val="18"/>
            </w:rPr>
            <w:fldChar w:fldCharType="separate"/>
          </w:r>
          <w:r w:rsidR="001A6863">
            <w:rPr>
              <w:noProof/>
              <w:sz w:val="18"/>
              <w:szCs w:val="18"/>
            </w:rPr>
            <w:t>Содержание</w:t>
          </w:r>
          <w:r w:rsidRPr="00466B60">
            <w:rPr>
              <w:sz w:val="18"/>
              <w:szCs w:val="18"/>
            </w:rPr>
            <w:fldChar w:fldCharType="end"/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  <w:r w:rsidRPr="00466B60"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  <w:r w:rsidRPr="00466B60">
            <w:rPr>
              <w:sz w:val="18"/>
              <w:szCs w:val="18"/>
            </w:rPr>
            <w:t>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1A6863" w:rsidRPr="00E33067" w:rsidRDefault="001A6863" w:rsidP="00B4172B">
          <w:pPr>
            <w:jc w:val="center"/>
            <w:rPr>
              <w:sz w:val="16"/>
              <w:szCs w:val="16"/>
            </w:rPr>
          </w:pPr>
          <w:r w:rsidRPr="00E33067">
            <w:rPr>
              <w:sz w:val="16"/>
              <w:szCs w:val="16"/>
            </w:rPr>
            <w:t>Листов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1A6863" w:rsidRPr="00466B60" w:rsidRDefault="00FB1D3B" w:rsidP="00B4172B">
          <w:pPr>
            <w:spacing w:before="20"/>
            <w:jc w:val="center"/>
            <w:rPr>
              <w:sz w:val="18"/>
              <w:szCs w:val="18"/>
            </w:rPr>
          </w:pPr>
          <w:fldSimple w:instr=" DOCPROPERTY  Стадия  \* MERGEFORMAT ">
            <w:r w:rsidR="001A6863" w:rsidRPr="007D7085">
              <w:rPr>
                <w:sz w:val="18"/>
                <w:szCs w:val="18"/>
              </w:rPr>
              <w:t>Проектная</w:t>
            </w:r>
          </w:fldSimple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6212E9" w:rsidRDefault="001A6863" w:rsidP="00B4172B">
          <w:pPr>
            <w:jc w:val="center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>3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1A6863" w:rsidRPr="00400067" w:rsidRDefault="001A6863" w:rsidP="004450D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31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466B60" w:rsidRDefault="001A6863" w:rsidP="00B4172B">
          <w:pPr>
            <w:jc w:val="center"/>
            <w:rPr>
              <w:sz w:val="18"/>
              <w:szCs w:val="18"/>
            </w:rPr>
          </w:pPr>
          <w:r w:rsidRPr="00466B60">
            <w:rPr>
              <w:noProof/>
              <w:sz w:val="18"/>
              <w:szCs w:val="18"/>
              <w:lang w:eastAsia="ru-RU"/>
            </w:rPr>
            <w:t xml:space="preserve">ИП Пахотников С.В. 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20"/>
              <w:szCs w:val="20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20"/>
              <w:szCs w:val="20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20"/>
              <w:szCs w:val="20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20"/>
              <w:szCs w:val="20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20"/>
              <w:szCs w:val="20"/>
            </w:rPr>
          </w:pPr>
        </w:p>
      </w:tc>
    </w:tr>
    <w:tr w:rsidR="001A6863" w:rsidRPr="00B4172B" w:rsidTr="00B4172B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</w:tbl>
  <w:p w:rsidR="001A6863" w:rsidRDefault="001A6863" w:rsidP="00B95DB7">
    <w:pPr>
      <w:pStyle w:val="ad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863" w:rsidRDefault="001A6863">
    <w:pPr>
      <w:pStyle w:val="ad"/>
      <w:jc w:val="right"/>
    </w:pPr>
  </w:p>
  <w:tbl>
    <w:tblPr>
      <w:tblpPr w:leftFromText="113" w:rightFromText="113" w:vertAnchor="page" w:horzAnchor="page" w:tblpXSpec="right" w:tblpYSpec="bottom"/>
      <w:tblOverlap w:val="never"/>
      <w:tblW w:w="1074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6140"/>
      <w:gridCol w:w="567"/>
      <w:gridCol w:w="357"/>
    </w:tblGrid>
    <w:tr w:rsidR="001A6863" w:rsidRPr="00B4172B" w:rsidTr="00637CE2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637CE2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637CE2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0B6713" w:rsidRDefault="001A6863" w:rsidP="00991B7E">
          <w:pPr>
            <w:jc w:val="center"/>
            <w:rPr>
              <w:rFonts w:eastAsia="Times New Roman"/>
              <w:caps/>
              <w:sz w:val="16"/>
              <w:szCs w:val="16"/>
              <w:lang w:eastAsia="ru-RU"/>
            </w:rPr>
          </w:pPr>
          <w:r w:rsidRPr="000B6713">
            <w:rPr>
              <w:sz w:val="16"/>
              <w:szCs w:val="16"/>
            </w:rPr>
            <w:t>АКТУАЛИЗИ</w:t>
          </w:r>
          <w:r>
            <w:rPr>
              <w:sz w:val="16"/>
              <w:szCs w:val="16"/>
            </w:rPr>
            <w:t>Р</w:t>
          </w:r>
          <w:r w:rsidRPr="000B6713">
            <w:rPr>
              <w:sz w:val="16"/>
              <w:szCs w:val="16"/>
            </w:rPr>
            <w:t>ОВАНН</w:t>
          </w:r>
          <w:r>
            <w:rPr>
              <w:sz w:val="16"/>
              <w:szCs w:val="16"/>
            </w:rPr>
            <w:t>АЯ</w:t>
          </w:r>
          <w:r w:rsidRPr="000B6713">
            <w:rPr>
              <w:sz w:val="16"/>
              <w:szCs w:val="16"/>
            </w:rPr>
            <w:t xml:space="preserve"> СХЕМ</w:t>
          </w:r>
          <w:r>
            <w:rPr>
              <w:sz w:val="16"/>
              <w:szCs w:val="16"/>
            </w:rPr>
            <w:t>А</w:t>
          </w:r>
          <w:r w:rsidRPr="000B6713">
            <w:rPr>
              <w:sz w:val="16"/>
              <w:szCs w:val="16"/>
            </w:rPr>
            <w:t xml:space="preserve"> ТЕПЛОСНАБЖЕНИЯ ПОСЕЛКА </w:t>
          </w:r>
          <w:r w:rsidRPr="000B6713">
            <w:rPr>
              <w:caps/>
              <w:sz w:val="16"/>
              <w:szCs w:val="16"/>
            </w:rPr>
            <w:t>ТЕЯ</w:t>
          </w:r>
          <w:r w:rsidRPr="000B6713">
            <w:rPr>
              <w:sz w:val="16"/>
              <w:szCs w:val="16"/>
            </w:rPr>
            <w:t xml:space="preserve"> </w:t>
          </w:r>
          <w:r w:rsidRPr="000B6713">
            <w:rPr>
              <w:caps/>
              <w:sz w:val="16"/>
              <w:szCs w:val="16"/>
            </w:rPr>
            <w:t>СЕВЕРО-ЕНИСЕЙСКОГО</w:t>
          </w:r>
          <w:r w:rsidRPr="000B6713">
            <w:rPr>
              <w:sz w:val="16"/>
              <w:szCs w:val="16"/>
            </w:rPr>
            <w:t xml:space="preserve"> РАЙОНА  КРАСНОЯРСКОГО КРАЯ НА 2021</w:t>
          </w:r>
          <w:r w:rsidRPr="000B6713">
            <w:rPr>
              <w:sz w:val="32"/>
              <w:szCs w:val="32"/>
            </w:rPr>
            <w:t xml:space="preserve"> </w:t>
          </w:r>
          <w:r w:rsidRPr="000B6713">
            <w:rPr>
              <w:sz w:val="16"/>
              <w:szCs w:val="16"/>
            </w:rPr>
            <w:t>ГОД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Лист</w:t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637CE2">
      <w:trPr>
        <w:trHeight w:hRule="exact" w:val="284"/>
      </w:trPr>
      <w:tc>
        <w:tcPr>
          <w:tcW w:w="567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637CE2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637CE2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1A6863" w:rsidRPr="00360E44" w:rsidRDefault="00FB1D3B" w:rsidP="00637CE2">
          <w:pPr>
            <w:pStyle w:val="ad"/>
            <w:rPr>
              <w:sz w:val="22"/>
              <w:szCs w:val="24"/>
            </w:rPr>
          </w:pPr>
          <w:r w:rsidRPr="00360E44">
            <w:rPr>
              <w:sz w:val="22"/>
              <w:szCs w:val="24"/>
            </w:rPr>
            <w:fldChar w:fldCharType="begin"/>
          </w:r>
          <w:r w:rsidR="001A6863" w:rsidRPr="00360E44">
            <w:rPr>
              <w:sz w:val="22"/>
              <w:szCs w:val="24"/>
            </w:rPr>
            <w:instrText xml:space="preserve"> </w:instrText>
          </w:r>
          <w:r w:rsidR="001A6863">
            <w:rPr>
              <w:sz w:val="22"/>
              <w:szCs w:val="24"/>
              <w:lang w:val="en-US"/>
            </w:rPr>
            <w:instrText>page</w:instrText>
          </w:r>
          <w:r w:rsidR="001A6863" w:rsidRPr="00360E44">
            <w:rPr>
              <w:sz w:val="22"/>
              <w:szCs w:val="24"/>
            </w:rPr>
            <w:instrText xml:space="preserve"> </w:instrText>
          </w:r>
          <w:r w:rsidRPr="00360E44">
            <w:rPr>
              <w:sz w:val="22"/>
              <w:szCs w:val="24"/>
            </w:rPr>
            <w:fldChar w:fldCharType="separate"/>
          </w:r>
          <w:r w:rsidR="00C25C29">
            <w:rPr>
              <w:noProof/>
              <w:sz w:val="22"/>
              <w:szCs w:val="24"/>
              <w:lang w:val="en-US"/>
            </w:rPr>
            <w:t>7</w:t>
          </w:r>
          <w:r w:rsidRPr="00360E44">
            <w:rPr>
              <w:sz w:val="22"/>
              <w:szCs w:val="24"/>
            </w:rPr>
            <w:fldChar w:fldCharType="end"/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637CE2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637CE2">
          <w:pPr>
            <w:pStyle w:val="ad"/>
            <w:rPr>
              <w:spacing w:val="-22"/>
              <w:sz w:val="18"/>
              <w:szCs w:val="18"/>
            </w:rPr>
          </w:pPr>
          <w:r w:rsidRPr="00360E44">
            <w:rPr>
              <w:spacing w:val="-22"/>
              <w:sz w:val="18"/>
              <w:szCs w:val="18"/>
            </w:rPr>
            <w:t>Кол</w:t>
          </w:r>
          <w:proofErr w:type="gramStart"/>
          <w:r w:rsidRPr="00360E44">
            <w:rPr>
              <w:spacing w:val="-22"/>
              <w:sz w:val="18"/>
              <w:szCs w:val="18"/>
            </w:rPr>
            <w:t>.</w:t>
          </w:r>
          <w:proofErr w:type="gramEnd"/>
          <w:r w:rsidRPr="00360E44">
            <w:rPr>
              <w:spacing w:val="-22"/>
              <w:sz w:val="18"/>
              <w:szCs w:val="18"/>
            </w:rPr>
            <w:t xml:space="preserve"> </w:t>
          </w:r>
          <w:proofErr w:type="gramStart"/>
          <w:r w:rsidRPr="00360E44">
            <w:rPr>
              <w:spacing w:val="-22"/>
              <w:sz w:val="18"/>
              <w:szCs w:val="18"/>
            </w:rPr>
            <w:t>у</w:t>
          </w:r>
          <w:proofErr w:type="gramEnd"/>
          <w:r w:rsidRPr="00360E44">
            <w:rPr>
              <w:spacing w:val="-22"/>
              <w:sz w:val="18"/>
              <w:szCs w:val="18"/>
            </w:rPr>
            <w:t>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637CE2">
          <w:pPr>
            <w:pStyle w:val="ad"/>
            <w:rPr>
              <w:spacing w:val="-14"/>
              <w:sz w:val="18"/>
              <w:szCs w:val="18"/>
            </w:rPr>
          </w:pPr>
          <w:r w:rsidRPr="00360E44">
            <w:rPr>
              <w:spacing w:val="-14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Дата</w:t>
          </w: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637CE2">
      <w:trPr>
        <w:trHeight w:hRule="exact" w:val="323"/>
      </w:trPr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637CE2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637CE2">
          <w:pPr>
            <w:pStyle w:val="ad"/>
            <w:rPr>
              <w:spacing w:val="-20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360E44" w:rsidRDefault="001A6863" w:rsidP="00637CE2">
          <w:pPr>
            <w:pStyle w:val="ad"/>
            <w:rPr>
              <w:sz w:val="18"/>
              <w:szCs w:val="18"/>
            </w:rPr>
          </w:pPr>
        </w:p>
      </w:tc>
    </w:tr>
  </w:tbl>
  <w:p w:rsidR="001A6863" w:rsidRPr="0055203A" w:rsidRDefault="001A6863" w:rsidP="0055203A">
    <w:pPr>
      <w:pStyle w:val="ad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13" w:rightFromText="113" w:vertAnchor="page" w:horzAnchor="page" w:tblpXSpec="right" w:tblpYSpec="bottom"/>
      <w:tblOverlap w:val="never"/>
      <w:tblW w:w="107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34"/>
      <w:gridCol w:w="357"/>
    </w:tblGrid>
    <w:tr w:rsidR="001A6863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D47ADF" w:rsidRDefault="001A6863" w:rsidP="00991B7E">
          <w:pPr>
            <w:pStyle w:val="a5"/>
            <w:spacing w:before="0" w:after="0"/>
            <w:ind w:right="340"/>
            <w:rPr>
              <w:b w:val="0"/>
              <w:sz w:val="16"/>
              <w:szCs w:val="16"/>
            </w:rPr>
          </w:pPr>
          <w:r w:rsidRPr="00D47ADF">
            <w:rPr>
              <w:b w:val="0"/>
              <w:sz w:val="16"/>
              <w:szCs w:val="16"/>
            </w:rPr>
            <w:t>АКТУАЛИЗ</w:t>
          </w:r>
          <w:r>
            <w:rPr>
              <w:b w:val="0"/>
              <w:sz w:val="16"/>
              <w:szCs w:val="16"/>
            </w:rPr>
            <w:t>ИРОВАННая</w:t>
          </w:r>
          <w:r w:rsidRPr="00D47ADF">
            <w:rPr>
              <w:b w:val="0"/>
              <w:sz w:val="16"/>
              <w:szCs w:val="16"/>
            </w:rPr>
            <w:t xml:space="preserve"> СХЕМ</w:t>
          </w:r>
          <w:r>
            <w:rPr>
              <w:b w:val="0"/>
              <w:sz w:val="16"/>
              <w:szCs w:val="16"/>
            </w:rPr>
            <w:t>а</w:t>
          </w:r>
          <w:r w:rsidRPr="00D47ADF">
            <w:rPr>
              <w:b w:val="0"/>
              <w:sz w:val="16"/>
              <w:szCs w:val="16"/>
            </w:rPr>
            <w:t xml:space="preserve"> ТЕПЛОСНАБЖЕНИЯ ПОСЕЛКА </w:t>
          </w:r>
          <w:r w:rsidRPr="00D47ADF">
            <w:rPr>
              <w:b w:val="0"/>
              <w:caps w:val="0"/>
              <w:sz w:val="16"/>
              <w:szCs w:val="16"/>
            </w:rPr>
            <w:t>ТЕЯ</w:t>
          </w:r>
          <w:r w:rsidRPr="00D47ADF">
            <w:rPr>
              <w:b w:val="0"/>
              <w:sz w:val="16"/>
              <w:szCs w:val="16"/>
            </w:rPr>
            <w:t xml:space="preserve"> </w:t>
          </w:r>
          <w:r w:rsidRPr="00D47ADF">
            <w:rPr>
              <w:b w:val="0"/>
              <w:caps w:val="0"/>
              <w:sz w:val="16"/>
              <w:szCs w:val="16"/>
            </w:rPr>
            <w:t>СЕВЕРО-ЕНИСЕЙСКОГО</w:t>
          </w:r>
          <w:r w:rsidRPr="00D47ADF">
            <w:rPr>
              <w:b w:val="0"/>
              <w:sz w:val="16"/>
              <w:szCs w:val="16"/>
            </w:rPr>
            <w:t xml:space="preserve"> РАЙОНА  КРАСНОЯРСКОГО КРАЯ НА 202</w:t>
          </w:r>
          <w:r>
            <w:rPr>
              <w:b w:val="0"/>
              <w:sz w:val="16"/>
              <w:szCs w:val="16"/>
            </w:rPr>
            <w:t>1</w:t>
          </w:r>
          <w:r w:rsidRPr="00D47ADF">
            <w:rPr>
              <w:b w:val="0"/>
              <w:sz w:val="32"/>
              <w:szCs w:val="32"/>
            </w:rPr>
            <w:t xml:space="preserve"> </w:t>
          </w:r>
          <w:r w:rsidRPr="00D47ADF">
            <w:rPr>
              <w:b w:val="0"/>
              <w:sz w:val="16"/>
              <w:szCs w:val="16"/>
            </w:rPr>
            <w:t xml:space="preserve">ГОД 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pacing w:val="-22"/>
              <w:sz w:val="18"/>
              <w:szCs w:val="18"/>
            </w:rPr>
          </w:pPr>
          <w:r w:rsidRPr="00B4172B">
            <w:rPr>
              <w:spacing w:val="-22"/>
              <w:sz w:val="18"/>
              <w:szCs w:val="18"/>
            </w:rPr>
            <w:t>Кол</w:t>
          </w:r>
          <w:proofErr w:type="gramStart"/>
          <w:r w:rsidRPr="00B4172B">
            <w:rPr>
              <w:spacing w:val="-22"/>
              <w:sz w:val="18"/>
              <w:szCs w:val="18"/>
            </w:rPr>
            <w:t>.</w:t>
          </w:r>
          <w:proofErr w:type="gramEnd"/>
          <w:r w:rsidRPr="00B4172B">
            <w:rPr>
              <w:spacing w:val="-22"/>
              <w:sz w:val="18"/>
              <w:szCs w:val="18"/>
            </w:rPr>
            <w:t xml:space="preserve"> </w:t>
          </w:r>
          <w:proofErr w:type="gramStart"/>
          <w:r w:rsidRPr="00B4172B">
            <w:rPr>
              <w:spacing w:val="-22"/>
              <w:sz w:val="18"/>
              <w:szCs w:val="18"/>
            </w:rPr>
            <w:t>у</w:t>
          </w:r>
          <w:proofErr w:type="gramEnd"/>
          <w:r w:rsidRPr="00B4172B">
            <w:rPr>
              <w:spacing w:val="-22"/>
              <w:sz w:val="18"/>
              <w:szCs w:val="18"/>
            </w:rPr>
            <w:t>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pacing w:val="-18"/>
              <w:sz w:val="18"/>
              <w:szCs w:val="18"/>
            </w:rPr>
          </w:pPr>
          <w:r w:rsidRPr="00B4172B">
            <w:rPr>
              <w:spacing w:val="-18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Подпись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Дата</w:t>
          </w:r>
        </w:p>
      </w:tc>
      <w:tc>
        <w:tcPr>
          <w:tcW w:w="6708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94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spacing w:val="-12"/>
              <w:sz w:val="18"/>
              <w:szCs w:val="18"/>
            </w:rPr>
          </w:pPr>
          <w:r w:rsidRPr="00B4172B">
            <w:rPr>
              <w:sz w:val="18"/>
              <w:szCs w:val="18"/>
            </w:rPr>
            <w:t>Пахотников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64105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1</w:t>
          </w:r>
          <w:r>
            <w:rPr>
              <w:sz w:val="18"/>
              <w:szCs w:val="18"/>
              <w:lang w:val="en-US"/>
            </w:rPr>
            <w:t>1</w:t>
          </w:r>
          <w:r>
            <w:rPr>
              <w:sz w:val="18"/>
              <w:szCs w:val="18"/>
            </w:rPr>
            <w:t>.19</w:t>
          </w: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FB1D3B" w:rsidP="00B4172B">
          <w:pPr>
            <w:jc w:val="center"/>
            <w:rPr>
              <w:sz w:val="22"/>
              <w:lang w:val="en-US"/>
            </w:rPr>
          </w:pPr>
          <w:r w:rsidRPr="00B4172B">
            <w:rPr>
              <w:sz w:val="22"/>
            </w:rPr>
            <w:fldChar w:fldCharType="begin"/>
          </w:r>
          <w:r w:rsidR="001A6863" w:rsidRPr="00B4172B">
            <w:rPr>
              <w:sz w:val="22"/>
            </w:rPr>
            <w:instrText xml:space="preserve"> STYLEREF  "Заголовок раздела" </w:instrText>
          </w:r>
          <w:r w:rsidRPr="00B4172B">
            <w:rPr>
              <w:sz w:val="22"/>
            </w:rPr>
            <w:fldChar w:fldCharType="separate"/>
          </w:r>
          <w:r w:rsidR="00C25C29">
            <w:rPr>
              <w:noProof/>
              <w:sz w:val="22"/>
            </w:rPr>
            <w:t>Содержание</w:t>
          </w:r>
          <w:r w:rsidRPr="00B4172B">
            <w:rPr>
              <w:sz w:val="22"/>
            </w:rPr>
            <w:fldChar w:fldCharType="end"/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Листов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noProof/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1A6863" w:rsidRPr="00B4172B" w:rsidRDefault="00FB1D3B" w:rsidP="00B4172B">
          <w:pPr>
            <w:spacing w:before="20"/>
            <w:jc w:val="center"/>
            <w:rPr>
              <w:sz w:val="18"/>
              <w:szCs w:val="18"/>
            </w:rPr>
          </w:pPr>
          <w:fldSimple w:instr=" DOCPROPERTY  Стадия  \* MERGEFORMAT ">
            <w:r w:rsidR="001A6863" w:rsidRPr="007D7085">
              <w:rPr>
                <w:sz w:val="18"/>
                <w:szCs w:val="18"/>
              </w:rPr>
              <w:t>Проектная</w:t>
            </w:r>
          </w:fldSimple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787666" w:rsidRDefault="001A6863" w:rsidP="00B4172B">
          <w:pPr>
            <w:jc w:val="center"/>
            <w:rPr>
              <w:sz w:val="18"/>
              <w:szCs w:val="18"/>
            </w:rPr>
          </w:pPr>
          <w:r>
            <w:rPr>
              <w:sz w:val="20"/>
              <w:szCs w:val="20"/>
            </w:rPr>
            <w:t>2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1A6863" w:rsidRPr="00400067" w:rsidRDefault="001A6863" w:rsidP="000B6713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50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noProof/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22"/>
              <w:szCs w:val="24"/>
            </w:rPr>
          </w:pPr>
          <w:r w:rsidRPr="00B4172B">
            <w:rPr>
              <w:noProof/>
              <w:sz w:val="20"/>
              <w:szCs w:val="20"/>
              <w:lang w:eastAsia="ru-RU"/>
            </w:rPr>
            <w:t>ИП Пахотников С.В.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noProof/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noProof/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</w:tbl>
  <w:p w:rsidR="001A6863" w:rsidRDefault="001A6863" w:rsidP="00B95DB7">
    <w:pPr>
      <w:pStyle w:val="ad"/>
      <w:jc w:val="righ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13" w:rightFromText="113" w:vertAnchor="page" w:horzAnchor="page" w:tblpXSpec="right" w:tblpYSpec="bottom"/>
      <w:tblOverlap w:val="never"/>
      <w:tblW w:w="1074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6140"/>
      <w:gridCol w:w="567"/>
      <w:gridCol w:w="357"/>
    </w:tblGrid>
    <w:tr w:rsidR="001A6863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0B6713" w:rsidRDefault="001A6863" w:rsidP="00991B7E">
          <w:pPr>
            <w:jc w:val="center"/>
            <w:rPr>
              <w:rFonts w:eastAsia="Times New Roman"/>
              <w:caps/>
              <w:sz w:val="16"/>
              <w:szCs w:val="16"/>
              <w:lang w:eastAsia="ru-RU"/>
            </w:rPr>
          </w:pPr>
          <w:r w:rsidRPr="000B6713">
            <w:rPr>
              <w:sz w:val="16"/>
              <w:szCs w:val="16"/>
            </w:rPr>
            <w:t>АКТУАЛИЗИ</w:t>
          </w:r>
          <w:r>
            <w:rPr>
              <w:sz w:val="16"/>
              <w:szCs w:val="16"/>
            </w:rPr>
            <w:t>Р</w:t>
          </w:r>
          <w:r w:rsidRPr="000B6713">
            <w:rPr>
              <w:sz w:val="16"/>
              <w:szCs w:val="16"/>
            </w:rPr>
            <w:t>ОВАНН</w:t>
          </w:r>
          <w:r>
            <w:rPr>
              <w:sz w:val="16"/>
              <w:szCs w:val="16"/>
            </w:rPr>
            <w:t>АЯ</w:t>
          </w:r>
          <w:r w:rsidRPr="000B6713">
            <w:rPr>
              <w:sz w:val="16"/>
              <w:szCs w:val="16"/>
            </w:rPr>
            <w:t xml:space="preserve"> СХЕМ</w:t>
          </w:r>
          <w:r>
            <w:rPr>
              <w:sz w:val="16"/>
              <w:szCs w:val="16"/>
            </w:rPr>
            <w:t>А</w:t>
          </w:r>
          <w:r w:rsidRPr="000B6713">
            <w:rPr>
              <w:sz w:val="16"/>
              <w:szCs w:val="16"/>
            </w:rPr>
            <w:t xml:space="preserve">ТЕПЛОСНАБЖЕНИЯ ПОСЕЛКА </w:t>
          </w:r>
          <w:r w:rsidRPr="000B6713">
            <w:rPr>
              <w:caps/>
              <w:sz w:val="16"/>
              <w:szCs w:val="16"/>
            </w:rPr>
            <w:t>ТЕЯ</w:t>
          </w:r>
          <w:r w:rsidRPr="000B6713">
            <w:rPr>
              <w:sz w:val="16"/>
              <w:szCs w:val="16"/>
            </w:rPr>
            <w:t xml:space="preserve"> </w:t>
          </w:r>
          <w:r w:rsidRPr="000B6713">
            <w:rPr>
              <w:caps/>
              <w:sz w:val="16"/>
              <w:szCs w:val="16"/>
            </w:rPr>
            <w:t>СЕВЕРО-ЕНИСЕЙСКОГО</w:t>
          </w:r>
          <w:r w:rsidRPr="000B6713">
            <w:rPr>
              <w:sz w:val="16"/>
              <w:szCs w:val="16"/>
            </w:rPr>
            <w:t xml:space="preserve"> РАЙОНА  КРАСНОЯРСКОГО КРАЯ НА 2021</w:t>
          </w:r>
          <w:r w:rsidRPr="000B6713">
            <w:rPr>
              <w:sz w:val="32"/>
              <w:szCs w:val="32"/>
            </w:rPr>
            <w:t xml:space="preserve"> </w:t>
          </w:r>
          <w:r w:rsidRPr="000B6713">
            <w:rPr>
              <w:sz w:val="16"/>
              <w:szCs w:val="16"/>
            </w:rPr>
            <w:t>ГОД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Лист</w:t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567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1A6863" w:rsidRPr="00360E44" w:rsidRDefault="00FB1D3B" w:rsidP="00252E74">
          <w:pPr>
            <w:pStyle w:val="ad"/>
            <w:rPr>
              <w:sz w:val="22"/>
              <w:szCs w:val="24"/>
            </w:rPr>
          </w:pPr>
          <w:r w:rsidRPr="00360E44">
            <w:rPr>
              <w:sz w:val="22"/>
              <w:szCs w:val="24"/>
            </w:rPr>
            <w:fldChar w:fldCharType="begin"/>
          </w:r>
          <w:r w:rsidR="001A6863" w:rsidRPr="00360E44">
            <w:rPr>
              <w:sz w:val="22"/>
              <w:szCs w:val="24"/>
            </w:rPr>
            <w:instrText xml:space="preserve"> </w:instrText>
          </w:r>
          <w:r w:rsidR="001A6863">
            <w:rPr>
              <w:sz w:val="22"/>
              <w:szCs w:val="24"/>
              <w:lang w:val="en-US"/>
            </w:rPr>
            <w:instrText>page</w:instrText>
          </w:r>
          <w:r w:rsidR="001A6863" w:rsidRPr="00360E44">
            <w:rPr>
              <w:sz w:val="22"/>
              <w:szCs w:val="24"/>
            </w:rPr>
            <w:instrText xml:space="preserve"> </w:instrText>
          </w:r>
          <w:r w:rsidRPr="00360E44">
            <w:rPr>
              <w:sz w:val="22"/>
              <w:szCs w:val="24"/>
            </w:rPr>
            <w:fldChar w:fldCharType="separate"/>
          </w:r>
          <w:r w:rsidR="00C25C29">
            <w:rPr>
              <w:noProof/>
              <w:sz w:val="22"/>
              <w:szCs w:val="24"/>
              <w:lang w:val="en-US"/>
            </w:rPr>
            <w:t>45</w:t>
          </w:r>
          <w:r w:rsidRPr="00360E44">
            <w:rPr>
              <w:sz w:val="22"/>
              <w:szCs w:val="24"/>
            </w:rPr>
            <w:fldChar w:fldCharType="end"/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pacing w:val="-22"/>
              <w:sz w:val="18"/>
              <w:szCs w:val="18"/>
            </w:rPr>
          </w:pPr>
          <w:r w:rsidRPr="00360E44">
            <w:rPr>
              <w:spacing w:val="-22"/>
              <w:sz w:val="18"/>
              <w:szCs w:val="18"/>
            </w:rPr>
            <w:t>Кол</w:t>
          </w:r>
          <w:proofErr w:type="gramStart"/>
          <w:r w:rsidRPr="00360E44">
            <w:rPr>
              <w:spacing w:val="-22"/>
              <w:sz w:val="18"/>
              <w:szCs w:val="18"/>
            </w:rPr>
            <w:t>.</w:t>
          </w:r>
          <w:proofErr w:type="gramEnd"/>
          <w:r w:rsidRPr="00360E44">
            <w:rPr>
              <w:spacing w:val="-22"/>
              <w:sz w:val="18"/>
              <w:szCs w:val="18"/>
            </w:rPr>
            <w:t xml:space="preserve"> </w:t>
          </w:r>
          <w:proofErr w:type="gramStart"/>
          <w:r w:rsidRPr="00360E44">
            <w:rPr>
              <w:spacing w:val="-22"/>
              <w:sz w:val="18"/>
              <w:szCs w:val="18"/>
            </w:rPr>
            <w:t>у</w:t>
          </w:r>
          <w:proofErr w:type="gramEnd"/>
          <w:r w:rsidRPr="00360E44">
            <w:rPr>
              <w:spacing w:val="-22"/>
              <w:sz w:val="18"/>
              <w:szCs w:val="18"/>
            </w:rPr>
            <w:t>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pacing w:val="-14"/>
              <w:sz w:val="18"/>
              <w:szCs w:val="18"/>
            </w:rPr>
          </w:pPr>
          <w:r w:rsidRPr="00360E44">
            <w:rPr>
              <w:spacing w:val="-14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Дата</w:t>
          </w: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323"/>
      </w:trPr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pacing w:val="-20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</w:tr>
  </w:tbl>
  <w:p w:rsidR="001A6863" w:rsidRPr="0055203A" w:rsidRDefault="001A6863" w:rsidP="00173490">
    <w:pPr>
      <w:pStyle w:val="ad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13" w:rightFromText="113" w:vertAnchor="page" w:horzAnchor="page" w:tblpXSpec="right" w:tblpYSpec="bottom"/>
      <w:tblOverlap w:val="never"/>
      <w:tblW w:w="107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46"/>
      <w:gridCol w:w="345"/>
    </w:tblGrid>
    <w:tr w:rsidR="001A6863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6720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3216F3" w:rsidRDefault="001A6863" w:rsidP="00B4172B">
          <w:pPr>
            <w:pStyle w:val="a5"/>
            <w:spacing w:before="0" w:after="0"/>
            <w:ind w:right="340"/>
            <w:rPr>
              <w:b w:val="0"/>
              <w:sz w:val="18"/>
              <w:szCs w:val="18"/>
            </w:rPr>
          </w:pPr>
          <w:r w:rsidRPr="003216F3">
            <w:rPr>
              <w:b w:val="0"/>
              <w:sz w:val="16"/>
              <w:szCs w:val="16"/>
            </w:rPr>
            <w:t xml:space="preserve">  </w:t>
          </w:r>
          <w:r w:rsidRPr="003216F3">
            <w:rPr>
              <w:b w:val="0"/>
              <w:sz w:val="18"/>
              <w:szCs w:val="18"/>
            </w:rPr>
            <w:t xml:space="preserve"> АКТУАЛИЗАЦИЯ СХЕМЫ ТЕПЛОСНАБЖЕНИЯ</w:t>
          </w:r>
        </w:p>
        <w:p w:rsidR="001A6863" w:rsidRPr="003216F3" w:rsidRDefault="001A6863" w:rsidP="003216F3">
          <w:pPr>
            <w:pStyle w:val="a5"/>
            <w:spacing w:before="0" w:after="0"/>
            <w:ind w:right="340"/>
            <w:rPr>
              <w:rFonts w:eastAsia="Calibri"/>
              <w:b w:val="0"/>
              <w:sz w:val="32"/>
              <w:szCs w:val="32"/>
            </w:rPr>
          </w:pPr>
          <w:r w:rsidRPr="003216F3">
            <w:rPr>
              <w:b w:val="0"/>
              <w:sz w:val="18"/>
              <w:szCs w:val="18"/>
            </w:rPr>
            <w:t>МУНИЦИПАЛЬНОГО ОБРАЗОВАНИЯ</w:t>
          </w:r>
          <w:r w:rsidRPr="003216F3">
            <w:rPr>
              <w:b w:val="0"/>
            </w:rPr>
            <w:t xml:space="preserve"> </w:t>
          </w:r>
          <w:r w:rsidRPr="003216F3">
            <w:rPr>
              <w:b w:val="0"/>
              <w:sz w:val="18"/>
              <w:szCs w:val="18"/>
            </w:rPr>
            <w:t>НОВОСЕЛОВСКий СЕЛЬСОВЕТ НОВОСЕЛОВСКОГО</w:t>
          </w:r>
          <w:r w:rsidRPr="003216F3">
            <w:rPr>
              <w:b w:val="0"/>
            </w:rPr>
            <w:t xml:space="preserve"> </w:t>
          </w:r>
          <w:r w:rsidRPr="003216F3">
            <w:rPr>
              <w:b w:val="0"/>
              <w:sz w:val="18"/>
              <w:szCs w:val="18"/>
            </w:rPr>
            <w:t>РАЙОНА КРАСНОЯРСКОГО КРАЯ НА 2019 ГОД</w:t>
          </w:r>
        </w:p>
      </w:tc>
      <w:tc>
        <w:tcPr>
          <w:tcW w:w="345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6720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45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pacing w:val="-22"/>
              <w:sz w:val="18"/>
              <w:szCs w:val="18"/>
            </w:rPr>
          </w:pPr>
          <w:r w:rsidRPr="00B4172B">
            <w:rPr>
              <w:spacing w:val="-22"/>
              <w:sz w:val="18"/>
              <w:szCs w:val="18"/>
            </w:rPr>
            <w:t>Кол</w:t>
          </w:r>
          <w:proofErr w:type="gramStart"/>
          <w:r w:rsidRPr="00B4172B">
            <w:rPr>
              <w:spacing w:val="-22"/>
              <w:sz w:val="18"/>
              <w:szCs w:val="18"/>
            </w:rPr>
            <w:t>.</w:t>
          </w:r>
          <w:proofErr w:type="gramEnd"/>
          <w:r w:rsidRPr="00B4172B">
            <w:rPr>
              <w:spacing w:val="-22"/>
              <w:sz w:val="18"/>
              <w:szCs w:val="18"/>
            </w:rPr>
            <w:t xml:space="preserve"> </w:t>
          </w:r>
          <w:proofErr w:type="gramStart"/>
          <w:r w:rsidRPr="00B4172B">
            <w:rPr>
              <w:spacing w:val="-22"/>
              <w:sz w:val="18"/>
              <w:szCs w:val="18"/>
            </w:rPr>
            <w:t>у</w:t>
          </w:r>
          <w:proofErr w:type="gramEnd"/>
          <w:r w:rsidRPr="00B4172B">
            <w:rPr>
              <w:spacing w:val="-22"/>
              <w:sz w:val="18"/>
              <w:szCs w:val="18"/>
            </w:rPr>
            <w:t>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pacing w:val="-14"/>
              <w:sz w:val="18"/>
              <w:szCs w:val="18"/>
            </w:rPr>
          </w:pPr>
          <w:r w:rsidRPr="00B4172B">
            <w:rPr>
              <w:spacing w:val="-14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Подпись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Дата</w:t>
          </w:r>
        </w:p>
      </w:tc>
      <w:tc>
        <w:tcPr>
          <w:tcW w:w="6720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45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98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spacing w:val="-12"/>
              <w:sz w:val="18"/>
              <w:szCs w:val="18"/>
            </w:rPr>
          </w:pPr>
          <w:r w:rsidRPr="00B4172B">
            <w:rPr>
              <w:sz w:val="18"/>
              <w:szCs w:val="18"/>
            </w:rPr>
            <w:t>Пахотников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12.18</w:t>
          </w: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20"/>
              <w:szCs w:val="20"/>
            </w:rPr>
          </w:pPr>
          <w:r w:rsidRPr="00B4172B">
            <w:rPr>
              <w:sz w:val="20"/>
              <w:szCs w:val="20"/>
            </w:rPr>
            <w:t>Введение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Лист</w:t>
          </w:r>
        </w:p>
      </w:tc>
      <w:tc>
        <w:tcPr>
          <w:tcW w:w="1146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18"/>
              <w:szCs w:val="18"/>
            </w:rPr>
            <w:t>Листов</w:t>
          </w:r>
        </w:p>
      </w:tc>
      <w:tc>
        <w:tcPr>
          <w:tcW w:w="345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1A6863" w:rsidRPr="00B4172B" w:rsidRDefault="00FB1D3B" w:rsidP="00B4172B">
          <w:pPr>
            <w:spacing w:before="20"/>
            <w:jc w:val="center"/>
            <w:rPr>
              <w:sz w:val="18"/>
              <w:szCs w:val="18"/>
            </w:rPr>
          </w:pPr>
          <w:fldSimple w:instr=" DOCPROPERTY  Стадия  \* MERGEFORMAT ">
            <w:r w:rsidR="001A6863" w:rsidRPr="007D7085">
              <w:rPr>
                <w:sz w:val="18"/>
                <w:szCs w:val="18"/>
              </w:rPr>
              <w:t>Проектная</w:t>
            </w:r>
          </w:fldSimple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FB1D3B" w:rsidP="00B4172B">
          <w:pPr>
            <w:jc w:val="center"/>
            <w:rPr>
              <w:sz w:val="18"/>
              <w:szCs w:val="18"/>
            </w:rPr>
          </w:pPr>
          <w:r w:rsidRPr="00B4172B">
            <w:rPr>
              <w:sz w:val="20"/>
              <w:szCs w:val="20"/>
            </w:rPr>
            <w:fldChar w:fldCharType="begin"/>
          </w:r>
          <w:r w:rsidR="001A6863" w:rsidRPr="00B4172B">
            <w:rPr>
              <w:sz w:val="20"/>
              <w:szCs w:val="20"/>
            </w:rPr>
            <w:instrText xml:space="preserve"> = </w:instrText>
          </w:r>
          <w:r w:rsidRPr="00B4172B">
            <w:rPr>
              <w:sz w:val="20"/>
              <w:szCs w:val="20"/>
            </w:rPr>
            <w:fldChar w:fldCharType="begin"/>
          </w:r>
          <w:r w:rsidR="001A6863" w:rsidRPr="00B4172B">
            <w:rPr>
              <w:sz w:val="20"/>
              <w:szCs w:val="20"/>
            </w:rPr>
            <w:instrText xml:space="preserve"> PAGE </w:instrText>
          </w:r>
          <w:r w:rsidRPr="00B4172B">
            <w:rPr>
              <w:sz w:val="20"/>
              <w:szCs w:val="20"/>
            </w:rPr>
            <w:fldChar w:fldCharType="separate"/>
          </w:r>
          <w:r w:rsidR="001A6863">
            <w:rPr>
              <w:noProof/>
              <w:sz w:val="20"/>
              <w:szCs w:val="20"/>
            </w:rPr>
            <w:instrText>4</w:instrText>
          </w:r>
          <w:r w:rsidRPr="00B4172B">
            <w:rPr>
              <w:sz w:val="20"/>
              <w:szCs w:val="20"/>
            </w:rPr>
            <w:fldChar w:fldCharType="end"/>
          </w:r>
          <w:r w:rsidR="001A6863" w:rsidRPr="00B4172B">
            <w:rPr>
              <w:sz w:val="20"/>
              <w:szCs w:val="20"/>
            </w:rPr>
            <w:instrText>-</w:instrText>
          </w:r>
          <w:r w:rsidRPr="00B4172B">
            <w:rPr>
              <w:sz w:val="20"/>
              <w:szCs w:val="20"/>
            </w:rPr>
            <w:fldChar w:fldCharType="begin"/>
          </w:r>
          <w:r w:rsidR="001A6863" w:rsidRPr="00B4172B">
            <w:rPr>
              <w:sz w:val="20"/>
              <w:szCs w:val="20"/>
            </w:rPr>
            <w:instrText xml:space="preserve"> PAGEREF zk</w:instrText>
          </w:r>
          <w:r w:rsidR="001A6863" w:rsidRPr="00B4172B">
            <w:rPr>
              <w:sz w:val="20"/>
              <w:szCs w:val="20"/>
              <w:lang w:val="en-US"/>
            </w:rPr>
            <w:instrText>3</w:instrText>
          </w:r>
          <w:r w:rsidR="001A6863" w:rsidRPr="00B4172B">
            <w:rPr>
              <w:sz w:val="20"/>
              <w:szCs w:val="20"/>
            </w:rPr>
            <w:instrText xml:space="preserve"> </w:instrText>
          </w:r>
          <w:r w:rsidRPr="00B4172B">
            <w:rPr>
              <w:sz w:val="20"/>
              <w:szCs w:val="20"/>
            </w:rPr>
            <w:fldChar w:fldCharType="separate"/>
          </w:r>
          <w:r w:rsidR="001A6863">
            <w:rPr>
              <w:noProof/>
              <w:sz w:val="20"/>
              <w:szCs w:val="20"/>
            </w:rPr>
            <w:instrText>8</w:instrText>
          </w:r>
          <w:r w:rsidRPr="00B4172B">
            <w:rPr>
              <w:sz w:val="20"/>
              <w:szCs w:val="20"/>
            </w:rPr>
            <w:fldChar w:fldCharType="end"/>
          </w:r>
          <w:r w:rsidR="001A6863" w:rsidRPr="00B4172B">
            <w:rPr>
              <w:sz w:val="20"/>
              <w:szCs w:val="20"/>
            </w:rPr>
            <w:instrText>+1</w:instrText>
          </w:r>
          <w:r w:rsidRPr="00B4172B">
            <w:rPr>
              <w:sz w:val="20"/>
              <w:szCs w:val="20"/>
            </w:rPr>
            <w:fldChar w:fldCharType="separate"/>
          </w:r>
          <w:r w:rsidR="001A6863">
            <w:rPr>
              <w:noProof/>
              <w:sz w:val="20"/>
              <w:szCs w:val="20"/>
            </w:rPr>
            <w:t>-3</w:t>
          </w:r>
          <w:r w:rsidRPr="00B4172B">
            <w:rPr>
              <w:sz w:val="20"/>
              <w:szCs w:val="20"/>
            </w:rPr>
            <w:fldChar w:fldCharType="end"/>
          </w:r>
        </w:p>
      </w:tc>
      <w:tc>
        <w:tcPr>
          <w:tcW w:w="1146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1A6863" w:rsidRPr="00B4172B" w:rsidRDefault="001A6863" w:rsidP="00B4172B">
          <w:pPr>
            <w:jc w:val="center"/>
            <w:rPr>
              <w:noProof/>
              <w:sz w:val="20"/>
              <w:szCs w:val="20"/>
            </w:rPr>
          </w:pPr>
          <w:r w:rsidRPr="00B4172B">
            <w:rPr>
              <w:noProof/>
              <w:sz w:val="20"/>
              <w:szCs w:val="20"/>
            </w:rPr>
            <w:t>49</w:t>
          </w:r>
        </w:p>
      </w:tc>
      <w:tc>
        <w:tcPr>
          <w:tcW w:w="345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2848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22"/>
              <w:szCs w:val="24"/>
            </w:rPr>
          </w:pPr>
          <w:r w:rsidRPr="00B4172B">
            <w:rPr>
              <w:sz w:val="22"/>
              <w:szCs w:val="24"/>
            </w:rPr>
            <w:t>ИП Пахотников С.В.</w:t>
          </w:r>
        </w:p>
      </w:tc>
      <w:tc>
        <w:tcPr>
          <w:tcW w:w="345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2848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45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2848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45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1146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  <w:tc>
        <w:tcPr>
          <w:tcW w:w="34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B4172B" w:rsidRDefault="001A6863" w:rsidP="00B4172B">
          <w:pPr>
            <w:jc w:val="center"/>
            <w:rPr>
              <w:sz w:val="18"/>
              <w:szCs w:val="18"/>
            </w:rPr>
          </w:pPr>
        </w:p>
      </w:tc>
    </w:tr>
  </w:tbl>
  <w:p w:rsidR="001A6863" w:rsidRDefault="001A6863" w:rsidP="00B95DB7">
    <w:pPr>
      <w:pStyle w:val="ad"/>
      <w:jc w:val="right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13" w:rightFromText="113" w:vertAnchor="page" w:horzAnchor="page" w:tblpXSpec="right" w:tblpYSpec="bottom"/>
      <w:tblOverlap w:val="never"/>
      <w:tblW w:w="1074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6140"/>
      <w:gridCol w:w="567"/>
      <w:gridCol w:w="357"/>
    </w:tblGrid>
    <w:tr w:rsidR="001A6863" w:rsidRPr="00B4172B" w:rsidTr="00B4172B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0B6713" w:rsidRDefault="001A6863" w:rsidP="00991B7E">
          <w:pPr>
            <w:jc w:val="center"/>
            <w:rPr>
              <w:rFonts w:eastAsia="Times New Roman"/>
              <w:caps/>
              <w:sz w:val="16"/>
              <w:szCs w:val="16"/>
              <w:lang w:eastAsia="ru-RU"/>
            </w:rPr>
          </w:pPr>
          <w:r w:rsidRPr="000B6713">
            <w:rPr>
              <w:sz w:val="16"/>
              <w:szCs w:val="16"/>
            </w:rPr>
            <w:t>АКТУАЛИЗИ</w:t>
          </w:r>
          <w:r>
            <w:rPr>
              <w:sz w:val="16"/>
              <w:szCs w:val="16"/>
            </w:rPr>
            <w:t>Р</w:t>
          </w:r>
          <w:r w:rsidRPr="000B6713">
            <w:rPr>
              <w:sz w:val="16"/>
              <w:szCs w:val="16"/>
            </w:rPr>
            <w:t>ОВАНН</w:t>
          </w:r>
          <w:r>
            <w:rPr>
              <w:sz w:val="16"/>
              <w:szCs w:val="16"/>
            </w:rPr>
            <w:t>АЯ</w:t>
          </w:r>
          <w:r w:rsidRPr="000B6713">
            <w:rPr>
              <w:sz w:val="16"/>
              <w:szCs w:val="16"/>
            </w:rPr>
            <w:t xml:space="preserve"> СХЕМ</w:t>
          </w:r>
          <w:r>
            <w:rPr>
              <w:sz w:val="16"/>
              <w:szCs w:val="16"/>
            </w:rPr>
            <w:t>А</w:t>
          </w:r>
          <w:r w:rsidRPr="000B6713">
            <w:rPr>
              <w:sz w:val="16"/>
              <w:szCs w:val="16"/>
            </w:rPr>
            <w:t xml:space="preserve"> ТЕПЛОСНАБЖЕНИЯ ПОСЕЛКА </w:t>
          </w:r>
          <w:r w:rsidRPr="000B6713">
            <w:rPr>
              <w:caps/>
              <w:sz w:val="16"/>
              <w:szCs w:val="16"/>
            </w:rPr>
            <w:t>ТЕЯ</w:t>
          </w:r>
          <w:r w:rsidRPr="000B6713">
            <w:rPr>
              <w:sz w:val="16"/>
              <w:szCs w:val="16"/>
            </w:rPr>
            <w:t xml:space="preserve"> </w:t>
          </w:r>
          <w:r w:rsidRPr="000B6713">
            <w:rPr>
              <w:caps/>
              <w:sz w:val="16"/>
              <w:szCs w:val="16"/>
            </w:rPr>
            <w:t>СЕВЕРО-ЕНИСЕЙСКОГО</w:t>
          </w:r>
          <w:r w:rsidRPr="000B6713">
            <w:rPr>
              <w:sz w:val="16"/>
              <w:szCs w:val="16"/>
            </w:rPr>
            <w:t xml:space="preserve"> РАЙОНА  КРАСНОЯРСКОГО КРАЯ НА 2021</w:t>
          </w:r>
          <w:r w:rsidRPr="000B6713">
            <w:rPr>
              <w:sz w:val="32"/>
              <w:szCs w:val="32"/>
            </w:rPr>
            <w:t xml:space="preserve"> </w:t>
          </w:r>
          <w:r w:rsidRPr="000B6713">
            <w:rPr>
              <w:sz w:val="16"/>
              <w:szCs w:val="16"/>
            </w:rPr>
            <w:t>ГОД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Лист</w:t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284"/>
      </w:trPr>
      <w:tc>
        <w:tcPr>
          <w:tcW w:w="567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1A6863" w:rsidRPr="00360E44" w:rsidRDefault="00FB1D3B" w:rsidP="00364D73">
          <w:pPr>
            <w:pStyle w:val="ad"/>
            <w:jc w:val="both"/>
            <w:rPr>
              <w:sz w:val="22"/>
              <w:szCs w:val="24"/>
            </w:rPr>
          </w:pPr>
          <w:r w:rsidRPr="00360E44">
            <w:rPr>
              <w:sz w:val="22"/>
              <w:szCs w:val="24"/>
            </w:rPr>
            <w:fldChar w:fldCharType="begin"/>
          </w:r>
          <w:r w:rsidR="001A6863" w:rsidRPr="00360E44">
            <w:rPr>
              <w:sz w:val="22"/>
              <w:szCs w:val="24"/>
            </w:rPr>
            <w:instrText xml:space="preserve"> PAGE   \* MERGEFORMAT </w:instrText>
          </w:r>
          <w:r w:rsidRPr="00360E44">
            <w:rPr>
              <w:sz w:val="22"/>
              <w:szCs w:val="24"/>
            </w:rPr>
            <w:fldChar w:fldCharType="separate"/>
          </w:r>
          <w:r w:rsidR="00C25C29">
            <w:rPr>
              <w:noProof/>
              <w:sz w:val="22"/>
              <w:szCs w:val="24"/>
            </w:rPr>
            <w:t>48</w:t>
          </w:r>
          <w:r w:rsidRPr="00360E44">
            <w:rPr>
              <w:sz w:val="22"/>
              <w:szCs w:val="24"/>
            </w:rPr>
            <w:fldChar w:fldCharType="end"/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8D0002">
      <w:trPr>
        <w:trHeight w:hRule="exact" w:val="449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pacing w:val="-22"/>
              <w:sz w:val="18"/>
              <w:szCs w:val="18"/>
            </w:rPr>
          </w:pPr>
          <w:r w:rsidRPr="00360E44">
            <w:rPr>
              <w:spacing w:val="-22"/>
              <w:sz w:val="18"/>
              <w:szCs w:val="18"/>
            </w:rPr>
            <w:t>Кол</w:t>
          </w:r>
          <w:proofErr w:type="gramStart"/>
          <w:r w:rsidRPr="00360E44">
            <w:rPr>
              <w:spacing w:val="-22"/>
              <w:sz w:val="18"/>
              <w:szCs w:val="18"/>
            </w:rPr>
            <w:t>.</w:t>
          </w:r>
          <w:proofErr w:type="gramEnd"/>
          <w:r w:rsidRPr="00360E44">
            <w:rPr>
              <w:spacing w:val="-22"/>
              <w:sz w:val="18"/>
              <w:szCs w:val="18"/>
            </w:rPr>
            <w:t xml:space="preserve"> </w:t>
          </w:r>
          <w:proofErr w:type="gramStart"/>
          <w:r w:rsidRPr="00360E44">
            <w:rPr>
              <w:spacing w:val="-22"/>
              <w:sz w:val="18"/>
              <w:szCs w:val="18"/>
            </w:rPr>
            <w:t>у</w:t>
          </w:r>
          <w:proofErr w:type="gramEnd"/>
          <w:r w:rsidRPr="00360E44">
            <w:rPr>
              <w:spacing w:val="-22"/>
              <w:sz w:val="18"/>
              <w:szCs w:val="18"/>
            </w:rPr>
            <w:t>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pacing w:val="-14"/>
              <w:sz w:val="18"/>
              <w:szCs w:val="18"/>
            </w:rPr>
          </w:pPr>
          <w:r w:rsidRPr="00360E44">
            <w:rPr>
              <w:spacing w:val="-14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Дата</w:t>
          </w: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B4172B">
      <w:trPr>
        <w:trHeight w:hRule="exact" w:val="323"/>
      </w:trPr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pacing w:val="-20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</w:tr>
  </w:tbl>
  <w:p w:rsidR="001A6863" w:rsidRPr="0055203A" w:rsidRDefault="001A6863" w:rsidP="00173490">
    <w:pPr>
      <w:pStyle w:val="ad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13" w:rightFromText="113" w:vertAnchor="page" w:horzAnchor="page" w:tblpXSpec="right" w:tblpYSpec="bottom"/>
      <w:tblOverlap w:val="never"/>
      <w:tblW w:w="1074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6140"/>
      <w:gridCol w:w="567"/>
      <w:gridCol w:w="357"/>
    </w:tblGrid>
    <w:tr w:rsidR="001A6863" w:rsidRPr="00B4172B" w:rsidTr="00EF045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0B6713" w:rsidRDefault="001A6863" w:rsidP="00991B7E">
          <w:pPr>
            <w:jc w:val="center"/>
            <w:rPr>
              <w:rFonts w:eastAsia="Times New Roman"/>
              <w:caps/>
              <w:sz w:val="16"/>
              <w:szCs w:val="16"/>
              <w:lang w:eastAsia="ru-RU"/>
            </w:rPr>
          </w:pPr>
          <w:r w:rsidRPr="000B6713">
            <w:rPr>
              <w:sz w:val="16"/>
              <w:szCs w:val="16"/>
            </w:rPr>
            <w:t>АКТУАЛИЗИ</w:t>
          </w:r>
          <w:r>
            <w:rPr>
              <w:sz w:val="16"/>
              <w:szCs w:val="16"/>
            </w:rPr>
            <w:t>Р</w:t>
          </w:r>
          <w:r w:rsidRPr="000B6713">
            <w:rPr>
              <w:sz w:val="16"/>
              <w:szCs w:val="16"/>
            </w:rPr>
            <w:t>ОВАНН</w:t>
          </w:r>
          <w:r>
            <w:rPr>
              <w:sz w:val="16"/>
              <w:szCs w:val="16"/>
            </w:rPr>
            <w:t>АЯ</w:t>
          </w:r>
          <w:r w:rsidRPr="000B6713">
            <w:rPr>
              <w:sz w:val="16"/>
              <w:szCs w:val="16"/>
            </w:rPr>
            <w:t xml:space="preserve"> СХЕМ</w:t>
          </w:r>
          <w:r>
            <w:rPr>
              <w:sz w:val="16"/>
              <w:szCs w:val="16"/>
            </w:rPr>
            <w:t>А</w:t>
          </w:r>
          <w:r w:rsidRPr="000B6713">
            <w:rPr>
              <w:sz w:val="16"/>
              <w:szCs w:val="16"/>
            </w:rPr>
            <w:t xml:space="preserve"> ТЕПЛОСНАБЖЕНИЯ ПОСЕЛКА </w:t>
          </w:r>
          <w:r w:rsidRPr="000B6713">
            <w:rPr>
              <w:caps/>
              <w:sz w:val="16"/>
              <w:szCs w:val="16"/>
            </w:rPr>
            <w:t>ТЕЯ</w:t>
          </w:r>
          <w:r w:rsidRPr="000B6713">
            <w:rPr>
              <w:sz w:val="16"/>
              <w:szCs w:val="16"/>
            </w:rPr>
            <w:t xml:space="preserve"> </w:t>
          </w:r>
          <w:r w:rsidRPr="000B6713">
            <w:rPr>
              <w:caps/>
              <w:sz w:val="16"/>
              <w:szCs w:val="16"/>
            </w:rPr>
            <w:t>СЕВЕРО-ЕНИСЕЙСКОГО</w:t>
          </w:r>
          <w:r w:rsidRPr="000B6713">
            <w:rPr>
              <w:sz w:val="16"/>
              <w:szCs w:val="16"/>
            </w:rPr>
            <w:t xml:space="preserve"> РАЙОНА  КРАСНОЯРСКОГО КРАЯ НА 2021</w:t>
          </w:r>
          <w:r w:rsidRPr="000B6713">
            <w:rPr>
              <w:sz w:val="32"/>
              <w:szCs w:val="32"/>
            </w:rPr>
            <w:t xml:space="preserve"> </w:t>
          </w:r>
          <w:r w:rsidRPr="000B6713">
            <w:rPr>
              <w:sz w:val="16"/>
              <w:szCs w:val="16"/>
            </w:rPr>
            <w:t>ГОД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Лист</w:t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EF0457">
      <w:trPr>
        <w:trHeight w:hRule="exact" w:val="284"/>
      </w:trPr>
      <w:tc>
        <w:tcPr>
          <w:tcW w:w="567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1A6863" w:rsidRPr="00360E44" w:rsidRDefault="00FB1D3B" w:rsidP="00EF0457">
          <w:pPr>
            <w:pStyle w:val="ad"/>
            <w:rPr>
              <w:sz w:val="22"/>
              <w:szCs w:val="24"/>
            </w:rPr>
          </w:pPr>
          <w:r w:rsidRPr="00360E44">
            <w:rPr>
              <w:sz w:val="22"/>
              <w:szCs w:val="24"/>
            </w:rPr>
            <w:fldChar w:fldCharType="begin"/>
          </w:r>
          <w:r w:rsidR="001A6863" w:rsidRPr="00360E44">
            <w:rPr>
              <w:sz w:val="22"/>
              <w:szCs w:val="24"/>
            </w:rPr>
            <w:instrText xml:space="preserve"> </w:instrText>
          </w:r>
          <w:r w:rsidR="001A6863">
            <w:rPr>
              <w:sz w:val="22"/>
              <w:szCs w:val="24"/>
              <w:lang w:val="en-US"/>
            </w:rPr>
            <w:instrText>page</w:instrText>
          </w:r>
          <w:r w:rsidR="001A6863" w:rsidRPr="00360E44">
            <w:rPr>
              <w:sz w:val="22"/>
              <w:szCs w:val="24"/>
            </w:rPr>
            <w:instrText xml:space="preserve"> </w:instrText>
          </w:r>
          <w:r w:rsidRPr="00360E44">
            <w:rPr>
              <w:sz w:val="22"/>
              <w:szCs w:val="24"/>
            </w:rPr>
            <w:fldChar w:fldCharType="separate"/>
          </w:r>
          <w:r w:rsidR="00C25C29">
            <w:rPr>
              <w:noProof/>
              <w:sz w:val="22"/>
              <w:szCs w:val="24"/>
              <w:lang w:val="en-US"/>
            </w:rPr>
            <w:t>49</w:t>
          </w:r>
          <w:r w:rsidRPr="00360E44">
            <w:rPr>
              <w:sz w:val="22"/>
              <w:szCs w:val="24"/>
            </w:rPr>
            <w:fldChar w:fldCharType="end"/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EF045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pacing w:val="-22"/>
              <w:sz w:val="18"/>
              <w:szCs w:val="18"/>
            </w:rPr>
          </w:pPr>
          <w:r w:rsidRPr="00360E44">
            <w:rPr>
              <w:spacing w:val="-22"/>
              <w:sz w:val="18"/>
              <w:szCs w:val="18"/>
            </w:rPr>
            <w:t>Кол</w:t>
          </w:r>
          <w:proofErr w:type="gramStart"/>
          <w:r w:rsidRPr="00360E44">
            <w:rPr>
              <w:spacing w:val="-22"/>
              <w:sz w:val="18"/>
              <w:szCs w:val="18"/>
            </w:rPr>
            <w:t>.</w:t>
          </w:r>
          <w:proofErr w:type="gramEnd"/>
          <w:r w:rsidRPr="00360E44">
            <w:rPr>
              <w:spacing w:val="-22"/>
              <w:sz w:val="18"/>
              <w:szCs w:val="18"/>
            </w:rPr>
            <w:t xml:space="preserve"> </w:t>
          </w:r>
          <w:proofErr w:type="gramStart"/>
          <w:r w:rsidRPr="00360E44">
            <w:rPr>
              <w:spacing w:val="-22"/>
              <w:sz w:val="18"/>
              <w:szCs w:val="18"/>
            </w:rPr>
            <w:t>у</w:t>
          </w:r>
          <w:proofErr w:type="gramEnd"/>
          <w:r w:rsidRPr="00360E44">
            <w:rPr>
              <w:spacing w:val="-22"/>
              <w:sz w:val="18"/>
              <w:szCs w:val="18"/>
            </w:rPr>
            <w:t>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pacing w:val="-14"/>
              <w:sz w:val="18"/>
              <w:szCs w:val="18"/>
            </w:rPr>
          </w:pPr>
          <w:r w:rsidRPr="00360E44">
            <w:rPr>
              <w:spacing w:val="-14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Дата</w:t>
          </w: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EF0457">
      <w:trPr>
        <w:trHeight w:hRule="exact" w:val="323"/>
      </w:trPr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pacing w:val="-20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A6863" w:rsidRPr="00360E44" w:rsidRDefault="001A6863" w:rsidP="00EF0457">
          <w:pPr>
            <w:pStyle w:val="ad"/>
            <w:rPr>
              <w:sz w:val="18"/>
              <w:szCs w:val="18"/>
            </w:rPr>
          </w:pPr>
        </w:p>
      </w:tc>
    </w:tr>
  </w:tbl>
  <w:p w:rsidR="001A6863" w:rsidRPr="0055203A" w:rsidRDefault="001A6863" w:rsidP="0017349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DF6" w:rsidRDefault="00BD6DF6" w:rsidP="00F66551">
      <w:r>
        <w:separator/>
      </w:r>
    </w:p>
  </w:footnote>
  <w:footnote w:type="continuationSeparator" w:id="0">
    <w:p w:rsidR="00BD6DF6" w:rsidRDefault="00BD6DF6" w:rsidP="00F66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37F" w:rsidRDefault="0034337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B5D" w:rsidRDefault="00231B5D" w:rsidP="00231B5D">
    <w:pPr>
      <w:ind w:left="6521"/>
      <w:jc w:val="left"/>
      <w:rPr>
        <w:rFonts w:eastAsia="Times New Roman"/>
        <w:b/>
        <w:color w:val="000000"/>
        <w:spacing w:val="-1"/>
        <w:sz w:val="20"/>
        <w:szCs w:val="20"/>
        <w:lang w:eastAsia="ru-RU"/>
      </w:rPr>
    </w:pPr>
  </w:p>
  <w:p w:rsidR="0034337F" w:rsidRDefault="00FB1D3B" w:rsidP="00B54189">
    <w:pPr>
      <w:ind w:left="6521"/>
      <w:jc w:val="right"/>
      <w:rPr>
        <w:rFonts w:eastAsia="Times New Roman"/>
        <w:b/>
        <w:color w:val="000000"/>
        <w:spacing w:val="-1"/>
        <w:sz w:val="20"/>
        <w:szCs w:val="20"/>
        <w:lang w:eastAsia="ru-RU"/>
      </w:rPr>
    </w:pPr>
    <w:r w:rsidRPr="00FB1D3B">
      <w:rPr>
        <w:rFonts w:eastAsia="Times New Roman"/>
        <w:b/>
        <w:noProof/>
        <w:color w:val="000000"/>
        <w:spacing w:val="-1"/>
        <w:sz w:val="38"/>
        <w:szCs w:val="20"/>
        <w:lang w:val="en-US" w:eastAsia="ru-RU"/>
      </w:rPr>
      <w:pict>
        <v:rect id="Rectangle 2" o:spid="_x0000_s6145" style="position:absolute;left:0;text-align:left;margin-left:56.7pt;margin-top:14.2pt;width:524.4pt;height:813.55pt;z-index:-251658752;visibility:visible;mso-position-horizontal-relative:page;mso-position-vertical-relative:pag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" filled="f" strokeweight="2pt">
          <w10:wrap anchorx="page" anchory="page"/>
        </v:rect>
      </w:pict>
    </w:r>
    <w:r w:rsidRPr="00FB1D3B">
      <w:rPr>
        <w:rFonts w:eastAsia="Times New Roman"/>
        <w:b/>
        <w:noProof/>
        <w:color w:val="000000"/>
        <w:spacing w:val="-1"/>
        <w:sz w:val="20"/>
        <w:szCs w:val="20"/>
        <w:lang w:val="en-US" w:eastAsia="ru-RU"/>
      </w:rPr>
      <w:pict>
        <v:rect id="_x0000_s6146" style="position:absolute;left:0;text-align:left;margin-left:56.7pt;margin-top:14.2pt;width:524.4pt;height:813.55pt;z-index:-251656192;visibility:visible;mso-position-horizontal-relative:page;mso-position-vertical-relative:pag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" filled="f" strokeweight="2pt">
          <w10:wrap anchorx="page" anchory="page"/>
        </v:rect>
      </w:pict>
    </w:r>
    <w:r w:rsidR="00231B5D" w:rsidRPr="006A72FB">
      <w:rPr>
        <w:rFonts w:eastAsia="Times New Roman"/>
        <w:b/>
        <w:color w:val="000000"/>
        <w:spacing w:val="-1"/>
        <w:sz w:val="20"/>
        <w:szCs w:val="20"/>
        <w:lang w:eastAsia="ru-RU"/>
      </w:rPr>
      <w:t>Приложение</w:t>
    </w:r>
    <w:r w:rsidR="0034337F">
      <w:rPr>
        <w:rFonts w:eastAsia="Times New Roman"/>
        <w:b/>
        <w:color w:val="000000"/>
        <w:spacing w:val="-1"/>
        <w:sz w:val="20"/>
        <w:szCs w:val="20"/>
        <w:lang w:eastAsia="ru-RU"/>
      </w:rPr>
      <w:t xml:space="preserve"> 2</w:t>
    </w:r>
  </w:p>
  <w:p w:rsidR="00231B5D" w:rsidRDefault="00231B5D" w:rsidP="00B54189">
    <w:pPr>
      <w:ind w:left="6521"/>
      <w:jc w:val="right"/>
      <w:rPr>
        <w:rFonts w:eastAsia="Times New Roman"/>
        <w:b/>
        <w:color w:val="000000"/>
        <w:spacing w:val="-1"/>
        <w:sz w:val="20"/>
        <w:szCs w:val="20"/>
        <w:lang w:eastAsia="ru-RU"/>
      </w:rPr>
    </w:pPr>
    <w:r w:rsidRPr="006A72FB">
      <w:rPr>
        <w:rFonts w:eastAsia="Times New Roman"/>
        <w:b/>
        <w:color w:val="000000"/>
        <w:spacing w:val="-1"/>
        <w:sz w:val="20"/>
        <w:szCs w:val="20"/>
        <w:lang w:eastAsia="ru-RU"/>
      </w:rPr>
      <w:t xml:space="preserve"> к постановлению</w:t>
    </w:r>
  </w:p>
  <w:p w:rsidR="00231B5D" w:rsidRDefault="00231B5D" w:rsidP="00B54189">
    <w:pPr>
      <w:ind w:left="6521"/>
      <w:jc w:val="right"/>
      <w:rPr>
        <w:rFonts w:eastAsia="Times New Roman"/>
        <w:b/>
        <w:color w:val="000000"/>
        <w:spacing w:val="-1"/>
        <w:sz w:val="20"/>
        <w:szCs w:val="20"/>
        <w:lang w:eastAsia="ru-RU"/>
      </w:rPr>
    </w:pPr>
    <w:r>
      <w:rPr>
        <w:rFonts w:eastAsia="Times New Roman"/>
        <w:b/>
        <w:color w:val="000000"/>
        <w:spacing w:val="-1"/>
        <w:sz w:val="20"/>
        <w:szCs w:val="20"/>
        <w:lang w:eastAsia="ru-RU"/>
      </w:rPr>
      <w:t xml:space="preserve">Главы </w:t>
    </w:r>
    <w:proofErr w:type="gramStart"/>
    <w:r>
      <w:rPr>
        <w:rFonts w:eastAsia="Times New Roman"/>
        <w:b/>
        <w:color w:val="000000"/>
        <w:spacing w:val="-1"/>
        <w:sz w:val="20"/>
        <w:szCs w:val="20"/>
        <w:lang w:eastAsia="ru-RU"/>
      </w:rPr>
      <w:t>Северо-Енисейского</w:t>
    </w:r>
    <w:proofErr w:type="gramEnd"/>
    <w:r>
      <w:rPr>
        <w:rFonts w:eastAsia="Times New Roman"/>
        <w:b/>
        <w:color w:val="000000"/>
        <w:spacing w:val="-1"/>
        <w:sz w:val="20"/>
        <w:szCs w:val="20"/>
        <w:lang w:eastAsia="ru-RU"/>
      </w:rPr>
      <w:t xml:space="preserve"> района</w:t>
    </w:r>
  </w:p>
  <w:p w:rsidR="00231B5D" w:rsidRPr="006A72FB" w:rsidRDefault="00C25C29" w:rsidP="00B54189">
    <w:pPr>
      <w:ind w:left="6521"/>
      <w:jc w:val="right"/>
      <w:rPr>
        <w:rFonts w:eastAsia="Times New Roman"/>
        <w:b/>
        <w:color w:val="000000"/>
        <w:spacing w:val="-1"/>
        <w:sz w:val="20"/>
        <w:szCs w:val="20"/>
        <w:lang w:eastAsia="ru-RU"/>
      </w:rPr>
    </w:pPr>
    <w:r>
      <w:rPr>
        <w:rFonts w:eastAsia="Times New Roman"/>
        <w:b/>
        <w:color w:val="000000"/>
        <w:spacing w:val="-1"/>
        <w:sz w:val="20"/>
        <w:szCs w:val="20"/>
      </w:rPr>
      <w:t xml:space="preserve">от  </w:t>
    </w:r>
    <w:r>
      <w:rPr>
        <w:rFonts w:eastAsia="Times New Roman"/>
        <w:b/>
        <w:color w:val="000000"/>
        <w:spacing w:val="-1"/>
        <w:sz w:val="20"/>
        <w:szCs w:val="20"/>
        <w:u w:val="single"/>
      </w:rPr>
      <w:t xml:space="preserve">27.04.2020 </w:t>
    </w:r>
    <w:r>
      <w:rPr>
        <w:rFonts w:eastAsia="Times New Roman"/>
        <w:b/>
        <w:color w:val="000000"/>
        <w:spacing w:val="-1"/>
        <w:sz w:val="20"/>
        <w:szCs w:val="20"/>
      </w:rPr>
      <w:t xml:space="preserve"> №  </w:t>
    </w:r>
    <w:r>
      <w:rPr>
        <w:rFonts w:eastAsia="Times New Roman"/>
        <w:b/>
        <w:color w:val="000000"/>
        <w:spacing w:val="-1"/>
        <w:sz w:val="20"/>
        <w:szCs w:val="20"/>
        <w:u w:val="single"/>
      </w:rPr>
      <w:t>9-пг</w:t>
    </w:r>
  </w:p>
  <w:p w:rsidR="001A6863" w:rsidRPr="00363EED" w:rsidRDefault="001A6863" w:rsidP="00363EED">
    <w:pPr>
      <w:pStyle w:val="ab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863" w:rsidRDefault="001A6863" w:rsidP="007228A3">
    <w:pPr>
      <w:pStyle w:val="ab"/>
      <w:jc w:val="lef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1" w:rightFromText="181" w:horzAnchor="page" w:tblpXSpec="right" w:tblpY="-283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351"/>
    </w:tblGrid>
    <w:tr w:rsidR="001A6863" w:rsidRPr="00B4172B" w:rsidTr="00B4172B">
      <w:trPr>
        <w:trHeight w:val="283"/>
      </w:trPr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1A6863" w:rsidRPr="00360E44" w:rsidRDefault="001A6863" w:rsidP="00B4172B">
          <w:pPr>
            <w:pStyle w:val="ab"/>
            <w:jc w:val="center"/>
            <w:rPr>
              <w:sz w:val="22"/>
              <w:szCs w:val="24"/>
            </w:rPr>
          </w:pPr>
        </w:p>
      </w:tc>
    </w:tr>
  </w:tbl>
  <w:p w:rsidR="001A6863" w:rsidRDefault="001A6863" w:rsidP="00854371">
    <w:pPr>
      <w:pStyle w:val="ab"/>
      <w:jc w:val="cent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1" w:rightFromText="181" w:vertAnchor="page" w:horzAnchor="page" w:tblpYSpec="bottom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1A6863" w:rsidRPr="00B4172B" w:rsidTr="00B4172B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Взам.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B4172B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B4172B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B4172B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</w:tr>
  </w:tbl>
  <w:p w:rsidR="001A6863" w:rsidRDefault="001A6863" w:rsidP="00173490">
    <w:pPr>
      <w:pStyle w:val="ab"/>
      <w:jc w:val="cent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1" w:rightFromText="181" w:horzAnchor="page" w:tblpXSpec="right" w:tblpY="-283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351"/>
    </w:tblGrid>
    <w:tr w:rsidR="001A6863" w:rsidRPr="00B4172B" w:rsidTr="00B4172B">
      <w:trPr>
        <w:trHeight w:val="283"/>
      </w:trPr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1A6863" w:rsidRPr="00360E44" w:rsidRDefault="001A6863" w:rsidP="00B4172B">
          <w:pPr>
            <w:pStyle w:val="ab"/>
            <w:jc w:val="center"/>
            <w:rPr>
              <w:sz w:val="22"/>
              <w:szCs w:val="24"/>
            </w:rPr>
          </w:pPr>
        </w:p>
      </w:tc>
    </w:tr>
  </w:tbl>
  <w:tbl>
    <w:tblPr>
      <w:tblpPr w:leftFromText="181" w:rightFromText="181" w:vertAnchor="page" w:horzAnchor="page" w:tblpYSpec="bottom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1A6863" w:rsidRPr="00B4172B" w:rsidTr="00B4172B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Взам.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B4172B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B4172B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  <w:r w:rsidRPr="00360E44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</w:tr>
    <w:tr w:rsidR="001A6863" w:rsidRPr="00B4172B" w:rsidTr="00B4172B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1A6863" w:rsidRPr="00360E44" w:rsidRDefault="001A6863" w:rsidP="00B4172B">
          <w:pPr>
            <w:pStyle w:val="ad"/>
            <w:rPr>
              <w:sz w:val="18"/>
              <w:szCs w:val="18"/>
            </w:rPr>
          </w:pPr>
        </w:p>
      </w:tc>
    </w:tr>
  </w:tbl>
  <w:p w:rsidR="001A6863" w:rsidRDefault="001A6863" w:rsidP="007228A3">
    <w:pPr>
      <w:pStyle w:val="ab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403" w:hanging="360"/>
      </w:pPr>
      <w:rPr>
        <w:rFonts w:cs="Times New Roman"/>
      </w:rPr>
    </w:lvl>
  </w:abstractNum>
  <w:abstractNum w:abstractNumId="1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567"/>
      </w:pPr>
      <w:rPr>
        <w:rFonts w:ascii="Arial Narrow" w:hAnsi="Arial Narrow" w:cs="Arial Narrow"/>
        <w:b/>
        <w:bCs/>
        <w:spacing w:val="-1"/>
        <w:sz w:val="28"/>
        <w:szCs w:val="28"/>
      </w:rPr>
    </w:lvl>
    <w:lvl w:ilvl="1">
      <w:start w:val="1"/>
      <w:numFmt w:val="decimal"/>
      <w:lvlText w:val="%1.%2."/>
      <w:lvlJc w:val="left"/>
      <w:pPr>
        <w:ind w:hanging="850"/>
      </w:pPr>
      <w:rPr>
        <w:rFonts w:ascii="Arial Narrow" w:hAnsi="Arial Narrow" w:cs="Arial Narrow"/>
        <w:b w:val="0"/>
        <w:bCs w:val="0"/>
        <w:spacing w:val="-1"/>
        <w:sz w:val="28"/>
        <w:szCs w:val="28"/>
      </w:rPr>
    </w:lvl>
    <w:lvl w:ilvl="2">
      <w:numFmt w:val="bullet"/>
      <w:lvlText w:val="-"/>
      <w:lvlJc w:val="left"/>
      <w:pPr>
        <w:ind w:hanging="286"/>
      </w:pPr>
      <w:rPr>
        <w:rFonts w:ascii="Arial Narrow" w:hAnsi="Arial Narrow" w:cs="Arial Narrow"/>
        <w:b w:val="0"/>
        <w:bCs w:val="0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4"/>
    <w:multiLevelType w:val="multilevel"/>
    <w:tmpl w:val="00000887"/>
    <w:lvl w:ilvl="0">
      <w:numFmt w:val="bullet"/>
      <w:lvlText w:val="-"/>
      <w:lvlJc w:val="left"/>
      <w:pPr>
        <w:ind w:hanging="212"/>
      </w:pPr>
      <w:rPr>
        <w:rFonts w:ascii="Arial Narrow" w:hAnsi="Arial Narrow" w:cs="Arial Narrow"/>
        <w:b w:val="0"/>
        <w:bCs w:val="0"/>
        <w:sz w:val="28"/>
        <w:szCs w:val="28"/>
      </w:rPr>
    </w:lvl>
    <w:lvl w:ilvl="1">
      <w:numFmt w:val="bullet"/>
      <w:lvlText w:val="-"/>
      <w:lvlJc w:val="left"/>
      <w:pPr>
        <w:ind w:hanging="286"/>
      </w:pPr>
      <w:rPr>
        <w:rFonts w:ascii="Arial Narrow" w:hAnsi="Arial Narrow" w:cs="Arial Narrow"/>
        <w:b w:val="0"/>
        <w:bCs w:val="0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B"/>
    <w:multiLevelType w:val="multilevel"/>
    <w:tmpl w:val="7850F3D4"/>
    <w:lvl w:ilvl="0">
      <w:start w:val="1"/>
      <w:numFmt w:val="decimal"/>
      <w:lvlText w:val="%1)"/>
      <w:lvlJc w:val="left"/>
      <w:pPr>
        <w:ind w:hanging="598"/>
      </w:pPr>
      <w:rPr>
        <w:rFonts w:ascii="Times New Roman" w:hAnsi="Times New Roman" w:cs="Times New Roman" w:hint="default"/>
        <w:b w:val="0"/>
        <w:bCs w:val="0"/>
        <w:spacing w:val="-1"/>
        <w:sz w:val="28"/>
        <w:szCs w:val="28"/>
      </w:rPr>
    </w:lvl>
    <w:lvl w:ilvl="1">
      <w:numFmt w:val="bullet"/>
      <w:lvlText w:val="-"/>
      <w:lvlJc w:val="left"/>
      <w:pPr>
        <w:ind w:hanging="286"/>
      </w:pPr>
      <w:rPr>
        <w:rFonts w:ascii="Arial Narrow" w:hAnsi="Arial Narrow" w:cs="Arial Narrow"/>
        <w:b w:val="0"/>
        <w:bCs w:val="0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F"/>
    <w:multiLevelType w:val="multilevel"/>
    <w:tmpl w:val="00000892"/>
    <w:lvl w:ilvl="0">
      <w:numFmt w:val="bullet"/>
      <w:lvlText w:val="•"/>
      <w:lvlJc w:val="left"/>
      <w:pPr>
        <w:ind w:hanging="425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10"/>
    <w:multiLevelType w:val="multilevel"/>
    <w:tmpl w:val="00000893"/>
    <w:lvl w:ilvl="0">
      <w:numFmt w:val="bullet"/>
      <w:lvlText w:val="-"/>
      <w:lvlJc w:val="left"/>
      <w:pPr>
        <w:ind w:hanging="428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20587"/>
    <w:multiLevelType w:val="multilevel"/>
    <w:tmpl w:val="722464F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3F02AAA"/>
    <w:multiLevelType w:val="hybridMultilevel"/>
    <w:tmpl w:val="DD2EE4A8"/>
    <w:lvl w:ilvl="0" w:tplc="DB085F64">
      <w:start w:val="1"/>
      <w:numFmt w:val="bullet"/>
      <w:pStyle w:val="a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7A326C0"/>
    <w:multiLevelType w:val="multilevel"/>
    <w:tmpl w:val="776611D4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>
    <w:nsid w:val="0C926890"/>
    <w:multiLevelType w:val="multilevel"/>
    <w:tmpl w:val="65F25D8C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0">
    <w:nsid w:val="14082B89"/>
    <w:multiLevelType w:val="multilevel"/>
    <w:tmpl w:val="D3F88C8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11">
    <w:nsid w:val="14401630"/>
    <w:multiLevelType w:val="multilevel"/>
    <w:tmpl w:val="ABE613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6236160"/>
    <w:multiLevelType w:val="multilevel"/>
    <w:tmpl w:val="F40CF8F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b/>
      </w:rPr>
    </w:lvl>
  </w:abstractNum>
  <w:abstractNum w:abstractNumId="13">
    <w:nsid w:val="1F6A6037"/>
    <w:multiLevelType w:val="multilevel"/>
    <w:tmpl w:val="B4B868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45F7AA6"/>
    <w:multiLevelType w:val="multilevel"/>
    <w:tmpl w:val="3CDC14F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24B8541C"/>
    <w:multiLevelType w:val="multilevel"/>
    <w:tmpl w:val="DD2EE4A8"/>
    <w:styleLink w:val="-"/>
    <w:lvl w:ilvl="0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D1962F8"/>
    <w:multiLevelType w:val="multilevel"/>
    <w:tmpl w:val="02920D9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>
    <w:nsid w:val="2DE90348"/>
    <w:multiLevelType w:val="multilevel"/>
    <w:tmpl w:val="FEFA72E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6E4154D"/>
    <w:multiLevelType w:val="multilevel"/>
    <w:tmpl w:val="D09A28E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39DC7DA0"/>
    <w:multiLevelType w:val="singleLevel"/>
    <w:tmpl w:val="A396566E"/>
    <w:lvl w:ilvl="0">
      <w:start w:val="1"/>
      <w:numFmt w:val="bullet"/>
      <w:pStyle w:val="a0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</w:rPr>
    </w:lvl>
  </w:abstractNum>
  <w:abstractNum w:abstractNumId="20">
    <w:nsid w:val="3B492DDD"/>
    <w:multiLevelType w:val="multilevel"/>
    <w:tmpl w:val="7B6E905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1">
    <w:nsid w:val="4187232D"/>
    <w:multiLevelType w:val="multilevel"/>
    <w:tmpl w:val="3922499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26C6F6B"/>
    <w:multiLevelType w:val="multilevel"/>
    <w:tmpl w:val="4E3CE0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E0441E2"/>
    <w:multiLevelType w:val="multilevel"/>
    <w:tmpl w:val="98A46680"/>
    <w:lvl w:ilvl="0">
      <w:start w:val="1"/>
      <w:numFmt w:val="decimal"/>
      <w:pStyle w:val="1"/>
      <w:lvlText w:val="ГЛАВА %1."/>
      <w:lvlJc w:val="left"/>
      <w:pPr>
        <w:tabs>
          <w:tab w:val="num" w:pos="880"/>
        </w:tabs>
        <w:ind w:left="568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kern w:val="0"/>
        <w:sz w:val="28"/>
        <w:szCs w:val="28"/>
        <w:u w:val="none"/>
        <w:vertAlign w:val="baseline"/>
      </w:rPr>
    </w:lvl>
    <w:lvl w:ilvl="1">
      <w:start w:val="1"/>
      <w:numFmt w:val="decimal"/>
      <w:pStyle w:val="2"/>
      <w:lvlText w:val="Часть %2."/>
      <w:lvlJc w:val="left"/>
      <w:pPr>
        <w:tabs>
          <w:tab w:val="num" w:pos="425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2"/>
      <w:numFmt w:val="russianLower"/>
      <w:pStyle w:val="3"/>
      <w:lvlText w:val="%3)"/>
      <w:lvlJc w:val="left"/>
      <w:pPr>
        <w:tabs>
          <w:tab w:val="num" w:pos="1163"/>
        </w:tabs>
        <w:ind w:left="569" w:firstLine="0"/>
      </w:pPr>
      <w:rPr>
        <w:rFonts w:ascii="Times New Roman" w:hAnsi="Times New Roman" w:cs="Times New Roman" w:hint="default"/>
        <w:b w:val="0"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333"/>
        </w:tabs>
        <w:ind w:left="568" w:firstLine="0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730"/>
        </w:tabs>
        <w:ind w:left="759" w:firstLine="0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720"/>
        </w:tabs>
        <w:ind w:left="1720" w:hanging="1152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864"/>
        </w:tabs>
        <w:ind w:left="1864" w:hanging="1296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2008"/>
        </w:tabs>
        <w:ind w:left="2008" w:hanging="144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2152"/>
        </w:tabs>
        <w:ind w:left="2152" w:hanging="1584"/>
      </w:pPr>
      <w:rPr>
        <w:rFonts w:hint="default"/>
      </w:rPr>
    </w:lvl>
  </w:abstractNum>
  <w:abstractNum w:abstractNumId="24">
    <w:nsid w:val="50854667"/>
    <w:multiLevelType w:val="multilevel"/>
    <w:tmpl w:val="3EC0A81E"/>
    <w:lvl w:ilvl="0">
      <w:start w:val="2"/>
      <w:numFmt w:val="decimal"/>
      <w:lvlText w:val="Статья 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123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5">
    <w:nsid w:val="51CD6270"/>
    <w:multiLevelType w:val="multilevel"/>
    <w:tmpl w:val="2EEA27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5F062BC8"/>
    <w:multiLevelType w:val="multilevel"/>
    <w:tmpl w:val="B6A20AD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60765E3C"/>
    <w:multiLevelType w:val="multilevel"/>
    <w:tmpl w:val="04190023"/>
    <w:styleLink w:val="10"/>
    <w:lvl w:ilvl="0">
      <w:start w:val="1"/>
      <w:numFmt w:val="decimal"/>
      <w:lvlText w:val="Статья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>
    <w:nsid w:val="618D3A82"/>
    <w:multiLevelType w:val="multilevel"/>
    <w:tmpl w:val="BA0CE0A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9">
    <w:nsid w:val="6827762C"/>
    <w:multiLevelType w:val="multilevel"/>
    <w:tmpl w:val="94E46C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A1E432A"/>
    <w:multiLevelType w:val="multilevel"/>
    <w:tmpl w:val="C3CAB81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31">
    <w:nsid w:val="6DE526A3"/>
    <w:multiLevelType w:val="multilevel"/>
    <w:tmpl w:val="D98EAE1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2B43BBD"/>
    <w:multiLevelType w:val="multilevel"/>
    <w:tmpl w:val="B304258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74AE0A4E"/>
    <w:multiLevelType w:val="multilevel"/>
    <w:tmpl w:val="0ED0A4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706001F"/>
    <w:multiLevelType w:val="multilevel"/>
    <w:tmpl w:val="9F8E8C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7AAE351B"/>
    <w:multiLevelType w:val="multilevel"/>
    <w:tmpl w:val="186AE0F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6">
    <w:nsid w:val="7EB7111F"/>
    <w:multiLevelType w:val="multilevel"/>
    <w:tmpl w:val="01CE9EC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7FA1156B"/>
    <w:multiLevelType w:val="multilevel"/>
    <w:tmpl w:val="A5FC2B9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3"/>
  </w:num>
  <w:num w:numId="2">
    <w:abstractNumId w:val="7"/>
  </w:num>
  <w:num w:numId="3">
    <w:abstractNumId w:val="15"/>
  </w:num>
  <w:num w:numId="4">
    <w:abstractNumId w:val="24"/>
  </w:num>
  <w:num w:numId="5">
    <w:abstractNumId w:val="27"/>
  </w:num>
  <w:num w:numId="6">
    <w:abstractNumId w:val="19"/>
  </w:num>
  <w:num w:numId="7">
    <w:abstractNumId w:val="29"/>
  </w:num>
  <w:num w:numId="8">
    <w:abstractNumId w:val="5"/>
  </w:num>
  <w:num w:numId="9">
    <w:abstractNumId w:val="3"/>
  </w:num>
  <w:num w:numId="10">
    <w:abstractNumId w:val="2"/>
  </w:num>
  <w:num w:numId="11">
    <w:abstractNumId w:val="1"/>
  </w:num>
  <w:num w:numId="12">
    <w:abstractNumId w:val="22"/>
  </w:num>
  <w:num w:numId="13">
    <w:abstractNumId w:val="33"/>
  </w:num>
  <w:num w:numId="14">
    <w:abstractNumId w:val="6"/>
  </w:num>
  <w:num w:numId="15">
    <w:abstractNumId w:val="11"/>
  </w:num>
  <w:num w:numId="16">
    <w:abstractNumId w:val="30"/>
  </w:num>
  <w:num w:numId="17">
    <w:abstractNumId w:val="37"/>
  </w:num>
  <w:num w:numId="18">
    <w:abstractNumId w:val="18"/>
  </w:num>
  <w:num w:numId="19">
    <w:abstractNumId w:val="20"/>
  </w:num>
  <w:num w:numId="20">
    <w:abstractNumId w:val="8"/>
  </w:num>
  <w:num w:numId="21">
    <w:abstractNumId w:val="35"/>
  </w:num>
  <w:num w:numId="22">
    <w:abstractNumId w:val="4"/>
  </w:num>
  <w:num w:numId="23">
    <w:abstractNumId w:val="13"/>
  </w:num>
  <w:num w:numId="24">
    <w:abstractNumId w:val="10"/>
  </w:num>
  <w:num w:numId="25">
    <w:abstractNumId w:val="32"/>
  </w:num>
  <w:num w:numId="26">
    <w:abstractNumId w:val="31"/>
  </w:num>
  <w:num w:numId="27">
    <w:abstractNumId w:val="21"/>
  </w:num>
  <w:num w:numId="28">
    <w:abstractNumId w:val="34"/>
  </w:num>
  <w:num w:numId="29">
    <w:abstractNumId w:val="26"/>
  </w:num>
  <w:num w:numId="30">
    <w:abstractNumId w:val="17"/>
  </w:num>
  <w:num w:numId="31">
    <w:abstractNumId w:val="28"/>
  </w:num>
  <w:num w:numId="32">
    <w:abstractNumId w:val="9"/>
  </w:num>
  <w:num w:numId="33">
    <w:abstractNumId w:val="25"/>
  </w:num>
  <w:num w:numId="34">
    <w:abstractNumId w:val="36"/>
  </w:num>
  <w:num w:numId="35">
    <w:abstractNumId w:val="16"/>
  </w:num>
  <w:num w:numId="36">
    <w:abstractNumId w:val="14"/>
  </w:num>
  <w:num w:numId="37">
    <w:abstractNumId w:val="12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proofState w:grammar="clean"/>
  <w:stylePaneFormatFilter w:val="1021"/>
  <w:stylePaneSortMethod w:val="0000"/>
  <w:defaultTabStop w:val="709"/>
  <w:autoHyphenation/>
  <w:drawingGridHorizontalSpacing w:val="120"/>
  <w:displayHorizontalDrawingGridEvery w:val="2"/>
  <w:characterSpacingControl w:val="doNotCompress"/>
  <w:hdrShapeDefaults>
    <o:shapedefaults v:ext="edit" spidmax="1126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B36A08"/>
    <w:rsid w:val="00000916"/>
    <w:rsid w:val="00003DF7"/>
    <w:rsid w:val="000045EE"/>
    <w:rsid w:val="000046FE"/>
    <w:rsid w:val="00006929"/>
    <w:rsid w:val="00006A33"/>
    <w:rsid w:val="00006ED0"/>
    <w:rsid w:val="00007FE1"/>
    <w:rsid w:val="0001079F"/>
    <w:rsid w:val="000108E3"/>
    <w:rsid w:val="000112D0"/>
    <w:rsid w:val="00011E3D"/>
    <w:rsid w:val="000126AE"/>
    <w:rsid w:val="00013389"/>
    <w:rsid w:val="000140F5"/>
    <w:rsid w:val="00015050"/>
    <w:rsid w:val="00015D49"/>
    <w:rsid w:val="00020720"/>
    <w:rsid w:val="000208F0"/>
    <w:rsid w:val="00021945"/>
    <w:rsid w:val="00022397"/>
    <w:rsid w:val="00022756"/>
    <w:rsid w:val="00023249"/>
    <w:rsid w:val="00023AC9"/>
    <w:rsid w:val="00023F3B"/>
    <w:rsid w:val="00024E0F"/>
    <w:rsid w:val="00026525"/>
    <w:rsid w:val="00027D44"/>
    <w:rsid w:val="00030651"/>
    <w:rsid w:val="00032239"/>
    <w:rsid w:val="000323B3"/>
    <w:rsid w:val="000324D6"/>
    <w:rsid w:val="000330E0"/>
    <w:rsid w:val="0003358E"/>
    <w:rsid w:val="000335C9"/>
    <w:rsid w:val="000339B9"/>
    <w:rsid w:val="000361B0"/>
    <w:rsid w:val="00036466"/>
    <w:rsid w:val="000378CA"/>
    <w:rsid w:val="00037B41"/>
    <w:rsid w:val="00037F15"/>
    <w:rsid w:val="00041829"/>
    <w:rsid w:val="0004287F"/>
    <w:rsid w:val="0004348D"/>
    <w:rsid w:val="0004368B"/>
    <w:rsid w:val="00043741"/>
    <w:rsid w:val="00043C46"/>
    <w:rsid w:val="00043CC5"/>
    <w:rsid w:val="00043F6B"/>
    <w:rsid w:val="000445E1"/>
    <w:rsid w:val="000450C4"/>
    <w:rsid w:val="00045EE2"/>
    <w:rsid w:val="000462E9"/>
    <w:rsid w:val="0004666C"/>
    <w:rsid w:val="00046D8B"/>
    <w:rsid w:val="00046F47"/>
    <w:rsid w:val="00047F0A"/>
    <w:rsid w:val="0005085B"/>
    <w:rsid w:val="00052256"/>
    <w:rsid w:val="0005302A"/>
    <w:rsid w:val="00053055"/>
    <w:rsid w:val="000530E7"/>
    <w:rsid w:val="00053804"/>
    <w:rsid w:val="00054471"/>
    <w:rsid w:val="00054A4B"/>
    <w:rsid w:val="00055182"/>
    <w:rsid w:val="00055A07"/>
    <w:rsid w:val="0005713E"/>
    <w:rsid w:val="00057BDC"/>
    <w:rsid w:val="0006159E"/>
    <w:rsid w:val="0006259F"/>
    <w:rsid w:val="00062864"/>
    <w:rsid w:val="00062D11"/>
    <w:rsid w:val="0006329E"/>
    <w:rsid w:val="00064A6C"/>
    <w:rsid w:val="000657E1"/>
    <w:rsid w:val="00066A35"/>
    <w:rsid w:val="000673F8"/>
    <w:rsid w:val="000678AD"/>
    <w:rsid w:val="000706DD"/>
    <w:rsid w:val="00071483"/>
    <w:rsid w:val="00071F41"/>
    <w:rsid w:val="000725B8"/>
    <w:rsid w:val="00074067"/>
    <w:rsid w:val="00074830"/>
    <w:rsid w:val="00075D8A"/>
    <w:rsid w:val="0007692F"/>
    <w:rsid w:val="000769BC"/>
    <w:rsid w:val="00080D68"/>
    <w:rsid w:val="000811FE"/>
    <w:rsid w:val="00082628"/>
    <w:rsid w:val="00082764"/>
    <w:rsid w:val="00082801"/>
    <w:rsid w:val="0008293A"/>
    <w:rsid w:val="00083065"/>
    <w:rsid w:val="00083630"/>
    <w:rsid w:val="000836A6"/>
    <w:rsid w:val="00084396"/>
    <w:rsid w:val="00084B64"/>
    <w:rsid w:val="00085B33"/>
    <w:rsid w:val="00086122"/>
    <w:rsid w:val="0008659D"/>
    <w:rsid w:val="0008692F"/>
    <w:rsid w:val="000869F4"/>
    <w:rsid w:val="00086B27"/>
    <w:rsid w:val="00087311"/>
    <w:rsid w:val="00090364"/>
    <w:rsid w:val="00090A7C"/>
    <w:rsid w:val="00090AA8"/>
    <w:rsid w:val="000914F6"/>
    <w:rsid w:val="00091D72"/>
    <w:rsid w:val="00092985"/>
    <w:rsid w:val="000931A0"/>
    <w:rsid w:val="000936A6"/>
    <w:rsid w:val="00093B1A"/>
    <w:rsid w:val="00094C19"/>
    <w:rsid w:val="00094CAA"/>
    <w:rsid w:val="0009561F"/>
    <w:rsid w:val="00096B60"/>
    <w:rsid w:val="00097307"/>
    <w:rsid w:val="0009738B"/>
    <w:rsid w:val="000A0065"/>
    <w:rsid w:val="000A025C"/>
    <w:rsid w:val="000A0B6D"/>
    <w:rsid w:val="000A1EE7"/>
    <w:rsid w:val="000A2085"/>
    <w:rsid w:val="000A46C3"/>
    <w:rsid w:val="000A4DE6"/>
    <w:rsid w:val="000A5A71"/>
    <w:rsid w:val="000A661F"/>
    <w:rsid w:val="000A7DF7"/>
    <w:rsid w:val="000B1DF1"/>
    <w:rsid w:val="000B2054"/>
    <w:rsid w:val="000B2E93"/>
    <w:rsid w:val="000B30F0"/>
    <w:rsid w:val="000B42BD"/>
    <w:rsid w:val="000B480C"/>
    <w:rsid w:val="000B4F7F"/>
    <w:rsid w:val="000B5A67"/>
    <w:rsid w:val="000B5CE8"/>
    <w:rsid w:val="000B6713"/>
    <w:rsid w:val="000B6E97"/>
    <w:rsid w:val="000B6EA1"/>
    <w:rsid w:val="000C008D"/>
    <w:rsid w:val="000C0A05"/>
    <w:rsid w:val="000C0CE2"/>
    <w:rsid w:val="000C0FC5"/>
    <w:rsid w:val="000C1121"/>
    <w:rsid w:val="000C2CDB"/>
    <w:rsid w:val="000C3704"/>
    <w:rsid w:val="000C43AE"/>
    <w:rsid w:val="000C440E"/>
    <w:rsid w:val="000C5713"/>
    <w:rsid w:val="000C5877"/>
    <w:rsid w:val="000C5BA4"/>
    <w:rsid w:val="000C6D5B"/>
    <w:rsid w:val="000C7591"/>
    <w:rsid w:val="000D0AD7"/>
    <w:rsid w:val="000D0ED6"/>
    <w:rsid w:val="000D2870"/>
    <w:rsid w:val="000D377D"/>
    <w:rsid w:val="000D4662"/>
    <w:rsid w:val="000D5048"/>
    <w:rsid w:val="000D6A9F"/>
    <w:rsid w:val="000E030E"/>
    <w:rsid w:val="000E085C"/>
    <w:rsid w:val="000E0E73"/>
    <w:rsid w:val="000E11D8"/>
    <w:rsid w:val="000E28EA"/>
    <w:rsid w:val="000E5AE6"/>
    <w:rsid w:val="000E7637"/>
    <w:rsid w:val="000E764D"/>
    <w:rsid w:val="000E7C89"/>
    <w:rsid w:val="000F0BCE"/>
    <w:rsid w:val="000F0E10"/>
    <w:rsid w:val="000F0FD8"/>
    <w:rsid w:val="000F13C2"/>
    <w:rsid w:val="000F1AEC"/>
    <w:rsid w:val="000F21B9"/>
    <w:rsid w:val="000F542A"/>
    <w:rsid w:val="000F6A58"/>
    <w:rsid w:val="000F6C09"/>
    <w:rsid w:val="000F739B"/>
    <w:rsid w:val="000F75B9"/>
    <w:rsid w:val="000F7890"/>
    <w:rsid w:val="0010142D"/>
    <w:rsid w:val="0010147D"/>
    <w:rsid w:val="00102CDA"/>
    <w:rsid w:val="00102D0C"/>
    <w:rsid w:val="00103FFF"/>
    <w:rsid w:val="00105538"/>
    <w:rsid w:val="00105D49"/>
    <w:rsid w:val="00105ECF"/>
    <w:rsid w:val="00106F9A"/>
    <w:rsid w:val="00107432"/>
    <w:rsid w:val="00107BEB"/>
    <w:rsid w:val="0011156C"/>
    <w:rsid w:val="001130C8"/>
    <w:rsid w:val="00113290"/>
    <w:rsid w:val="00113EAE"/>
    <w:rsid w:val="001145F8"/>
    <w:rsid w:val="00116C51"/>
    <w:rsid w:val="0011744E"/>
    <w:rsid w:val="0011761E"/>
    <w:rsid w:val="00117B66"/>
    <w:rsid w:val="00117EBC"/>
    <w:rsid w:val="00120D94"/>
    <w:rsid w:val="001216F8"/>
    <w:rsid w:val="00122292"/>
    <w:rsid w:val="00122FAA"/>
    <w:rsid w:val="00124B3A"/>
    <w:rsid w:val="00124E12"/>
    <w:rsid w:val="0012532A"/>
    <w:rsid w:val="001257BD"/>
    <w:rsid w:val="00126B1E"/>
    <w:rsid w:val="001311F9"/>
    <w:rsid w:val="00131FDE"/>
    <w:rsid w:val="00132272"/>
    <w:rsid w:val="00132717"/>
    <w:rsid w:val="00132B70"/>
    <w:rsid w:val="00132CB2"/>
    <w:rsid w:val="0013500A"/>
    <w:rsid w:val="00135D41"/>
    <w:rsid w:val="001405CC"/>
    <w:rsid w:val="00140E5D"/>
    <w:rsid w:val="00141A5E"/>
    <w:rsid w:val="00141D4C"/>
    <w:rsid w:val="001428F1"/>
    <w:rsid w:val="0014410A"/>
    <w:rsid w:val="00145801"/>
    <w:rsid w:val="00146DC9"/>
    <w:rsid w:val="001476E6"/>
    <w:rsid w:val="00150CF8"/>
    <w:rsid w:val="0015107A"/>
    <w:rsid w:val="001527C3"/>
    <w:rsid w:val="00152D70"/>
    <w:rsid w:val="00152F3C"/>
    <w:rsid w:val="001531D1"/>
    <w:rsid w:val="001553D2"/>
    <w:rsid w:val="00156946"/>
    <w:rsid w:val="00156F0D"/>
    <w:rsid w:val="00157330"/>
    <w:rsid w:val="00157DC5"/>
    <w:rsid w:val="00160FC1"/>
    <w:rsid w:val="00162D53"/>
    <w:rsid w:val="00163728"/>
    <w:rsid w:val="0016527C"/>
    <w:rsid w:val="001656DB"/>
    <w:rsid w:val="00167019"/>
    <w:rsid w:val="00167647"/>
    <w:rsid w:val="00170994"/>
    <w:rsid w:val="001716C0"/>
    <w:rsid w:val="00172249"/>
    <w:rsid w:val="00173490"/>
    <w:rsid w:val="001736BC"/>
    <w:rsid w:val="00173748"/>
    <w:rsid w:val="00173D9F"/>
    <w:rsid w:val="00174252"/>
    <w:rsid w:val="00174B33"/>
    <w:rsid w:val="001756A2"/>
    <w:rsid w:val="001757E3"/>
    <w:rsid w:val="0017643D"/>
    <w:rsid w:val="00176499"/>
    <w:rsid w:val="00177838"/>
    <w:rsid w:val="00177883"/>
    <w:rsid w:val="00177ABC"/>
    <w:rsid w:val="00177FC9"/>
    <w:rsid w:val="00180253"/>
    <w:rsid w:val="00180992"/>
    <w:rsid w:val="00183BA6"/>
    <w:rsid w:val="00183D80"/>
    <w:rsid w:val="001850ED"/>
    <w:rsid w:val="00185E09"/>
    <w:rsid w:val="00186B08"/>
    <w:rsid w:val="00186BD9"/>
    <w:rsid w:val="001872DA"/>
    <w:rsid w:val="0018744F"/>
    <w:rsid w:val="0019002E"/>
    <w:rsid w:val="0019068F"/>
    <w:rsid w:val="00190813"/>
    <w:rsid w:val="00190D96"/>
    <w:rsid w:val="00191877"/>
    <w:rsid w:val="00192E25"/>
    <w:rsid w:val="00195C73"/>
    <w:rsid w:val="001A122B"/>
    <w:rsid w:val="001A16FE"/>
    <w:rsid w:val="001A3371"/>
    <w:rsid w:val="001A3C8A"/>
    <w:rsid w:val="001A51F7"/>
    <w:rsid w:val="001A54CD"/>
    <w:rsid w:val="001A6535"/>
    <w:rsid w:val="001A6720"/>
    <w:rsid w:val="001A6863"/>
    <w:rsid w:val="001A6C18"/>
    <w:rsid w:val="001A73B5"/>
    <w:rsid w:val="001A75D4"/>
    <w:rsid w:val="001B186B"/>
    <w:rsid w:val="001B19CA"/>
    <w:rsid w:val="001B2635"/>
    <w:rsid w:val="001B27A1"/>
    <w:rsid w:val="001B405B"/>
    <w:rsid w:val="001B4489"/>
    <w:rsid w:val="001B5985"/>
    <w:rsid w:val="001B63E1"/>
    <w:rsid w:val="001B6BC1"/>
    <w:rsid w:val="001C11B8"/>
    <w:rsid w:val="001C23E4"/>
    <w:rsid w:val="001C3A3B"/>
    <w:rsid w:val="001C4D97"/>
    <w:rsid w:val="001C732C"/>
    <w:rsid w:val="001D1C0C"/>
    <w:rsid w:val="001D2D68"/>
    <w:rsid w:val="001D4208"/>
    <w:rsid w:val="001D6142"/>
    <w:rsid w:val="001D650E"/>
    <w:rsid w:val="001D79F5"/>
    <w:rsid w:val="001E0706"/>
    <w:rsid w:val="001E1778"/>
    <w:rsid w:val="001E2A9D"/>
    <w:rsid w:val="001E34AF"/>
    <w:rsid w:val="001E4152"/>
    <w:rsid w:val="001E4673"/>
    <w:rsid w:val="001E5739"/>
    <w:rsid w:val="001E5B00"/>
    <w:rsid w:val="001E6F72"/>
    <w:rsid w:val="001E7139"/>
    <w:rsid w:val="001E770B"/>
    <w:rsid w:val="001F0255"/>
    <w:rsid w:val="001F079A"/>
    <w:rsid w:val="001F1238"/>
    <w:rsid w:val="001F1450"/>
    <w:rsid w:val="001F2994"/>
    <w:rsid w:val="001F2A7A"/>
    <w:rsid w:val="001F42AC"/>
    <w:rsid w:val="001F4C3D"/>
    <w:rsid w:val="001F4DB6"/>
    <w:rsid w:val="001F60DA"/>
    <w:rsid w:val="001F711D"/>
    <w:rsid w:val="001F73E6"/>
    <w:rsid w:val="001F7493"/>
    <w:rsid w:val="001F74A4"/>
    <w:rsid w:val="001F7C60"/>
    <w:rsid w:val="002003CC"/>
    <w:rsid w:val="00200E17"/>
    <w:rsid w:val="00201BBE"/>
    <w:rsid w:val="002027E4"/>
    <w:rsid w:val="00203494"/>
    <w:rsid w:val="0020367B"/>
    <w:rsid w:val="002045E3"/>
    <w:rsid w:val="002045EF"/>
    <w:rsid w:val="0020505D"/>
    <w:rsid w:val="0020581E"/>
    <w:rsid w:val="002058E1"/>
    <w:rsid w:val="00207331"/>
    <w:rsid w:val="00210B8A"/>
    <w:rsid w:val="002131CA"/>
    <w:rsid w:val="0021391F"/>
    <w:rsid w:val="00213D58"/>
    <w:rsid w:val="00213ED8"/>
    <w:rsid w:val="0021416A"/>
    <w:rsid w:val="0021590D"/>
    <w:rsid w:val="00215DC7"/>
    <w:rsid w:val="00216C2C"/>
    <w:rsid w:val="002172A9"/>
    <w:rsid w:val="00220D90"/>
    <w:rsid w:val="00221759"/>
    <w:rsid w:val="00222B6D"/>
    <w:rsid w:val="00223D4F"/>
    <w:rsid w:val="002257C7"/>
    <w:rsid w:val="00226026"/>
    <w:rsid w:val="002267D3"/>
    <w:rsid w:val="00226B37"/>
    <w:rsid w:val="00227646"/>
    <w:rsid w:val="00230B0B"/>
    <w:rsid w:val="00231B5D"/>
    <w:rsid w:val="00232297"/>
    <w:rsid w:val="00235357"/>
    <w:rsid w:val="002356E2"/>
    <w:rsid w:val="00235CF3"/>
    <w:rsid w:val="0023640C"/>
    <w:rsid w:val="002376C7"/>
    <w:rsid w:val="002410F9"/>
    <w:rsid w:val="00241347"/>
    <w:rsid w:val="00242822"/>
    <w:rsid w:val="00242874"/>
    <w:rsid w:val="00242E17"/>
    <w:rsid w:val="00243588"/>
    <w:rsid w:val="00243ED5"/>
    <w:rsid w:val="0024579F"/>
    <w:rsid w:val="00245A7E"/>
    <w:rsid w:val="00245B69"/>
    <w:rsid w:val="00245FB6"/>
    <w:rsid w:val="00246A05"/>
    <w:rsid w:val="00246A94"/>
    <w:rsid w:val="00250354"/>
    <w:rsid w:val="00250979"/>
    <w:rsid w:val="00250BB2"/>
    <w:rsid w:val="00252826"/>
    <w:rsid w:val="0025292B"/>
    <w:rsid w:val="00252E74"/>
    <w:rsid w:val="00257362"/>
    <w:rsid w:val="00257D1E"/>
    <w:rsid w:val="00261D45"/>
    <w:rsid w:val="00264154"/>
    <w:rsid w:val="002654F1"/>
    <w:rsid w:val="00265E60"/>
    <w:rsid w:val="0026651E"/>
    <w:rsid w:val="00266D15"/>
    <w:rsid w:val="00270E15"/>
    <w:rsid w:val="00271468"/>
    <w:rsid w:val="00271698"/>
    <w:rsid w:val="0027229C"/>
    <w:rsid w:val="00272891"/>
    <w:rsid w:val="0027308F"/>
    <w:rsid w:val="0027320B"/>
    <w:rsid w:val="00273D41"/>
    <w:rsid w:val="002752A1"/>
    <w:rsid w:val="00276142"/>
    <w:rsid w:val="0027693E"/>
    <w:rsid w:val="00276955"/>
    <w:rsid w:val="00277CA3"/>
    <w:rsid w:val="00280C5E"/>
    <w:rsid w:val="00280F11"/>
    <w:rsid w:val="00281AEA"/>
    <w:rsid w:val="0028437C"/>
    <w:rsid w:val="00284609"/>
    <w:rsid w:val="00284F33"/>
    <w:rsid w:val="00284F80"/>
    <w:rsid w:val="002853B6"/>
    <w:rsid w:val="002855C9"/>
    <w:rsid w:val="00285778"/>
    <w:rsid w:val="00285C9F"/>
    <w:rsid w:val="00285E94"/>
    <w:rsid w:val="00286DF5"/>
    <w:rsid w:val="00287B49"/>
    <w:rsid w:val="00291399"/>
    <w:rsid w:val="0029152D"/>
    <w:rsid w:val="00291EC1"/>
    <w:rsid w:val="0029206D"/>
    <w:rsid w:val="0029227A"/>
    <w:rsid w:val="00292962"/>
    <w:rsid w:val="002936F1"/>
    <w:rsid w:val="002944AE"/>
    <w:rsid w:val="00296146"/>
    <w:rsid w:val="0029633B"/>
    <w:rsid w:val="002973D7"/>
    <w:rsid w:val="002A0FE1"/>
    <w:rsid w:val="002A34F9"/>
    <w:rsid w:val="002A4157"/>
    <w:rsid w:val="002A48E5"/>
    <w:rsid w:val="002A59F5"/>
    <w:rsid w:val="002A640A"/>
    <w:rsid w:val="002A7592"/>
    <w:rsid w:val="002A7A87"/>
    <w:rsid w:val="002B09F4"/>
    <w:rsid w:val="002B0D38"/>
    <w:rsid w:val="002B1BA0"/>
    <w:rsid w:val="002B2207"/>
    <w:rsid w:val="002B3BE7"/>
    <w:rsid w:val="002B3F4B"/>
    <w:rsid w:val="002B653A"/>
    <w:rsid w:val="002B6BF8"/>
    <w:rsid w:val="002B7E64"/>
    <w:rsid w:val="002C03DD"/>
    <w:rsid w:val="002C0B2E"/>
    <w:rsid w:val="002C1374"/>
    <w:rsid w:val="002C197B"/>
    <w:rsid w:val="002C1BA4"/>
    <w:rsid w:val="002C2B99"/>
    <w:rsid w:val="002C32C8"/>
    <w:rsid w:val="002C3743"/>
    <w:rsid w:val="002C5C10"/>
    <w:rsid w:val="002C6167"/>
    <w:rsid w:val="002C675A"/>
    <w:rsid w:val="002C6A05"/>
    <w:rsid w:val="002C710E"/>
    <w:rsid w:val="002D1158"/>
    <w:rsid w:val="002D199C"/>
    <w:rsid w:val="002D250A"/>
    <w:rsid w:val="002D2F9E"/>
    <w:rsid w:val="002D472D"/>
    <w:rsid w:val="002D4F19"/>
    <w:rsid w:val="002D6590"/>
    <w:rsid w:val="002D7325"/>
    <w:rsid w:val="002D747B"/>
    <w:rsid w:val="002D782D"/>
    <w:rsid w:val="002E085B"/>
    <w:rsid w:val="002E1766"/>
    <w:rsid w:val="002E1845"/>
    <w:rsid w:val="002E2897"/>
    <w:rsid w:val="002E2996"/>
    <w:rsid w:val="002E2F78"/>
    <w:rsid w:val="002E371A"/>
    <w:rsid w:val="002E4091"/>
    <w:rsid w:val="002E4280"/>
    <w:rsid w:val="002E54FB"/>
    <w:rsid w:val="002E5AD4"/>
    <w:rsid w:val="002E6247"/>
    <w:rsid w:val="002E70FF"/>
    <w:rsid w:val="002E723B"/>
    <w:rsid w:val="002F2B57"/>
    <w:rsid w:val="002F2BFA"/>
    <w:rsid w:val="002F2CF7"/>
    <w:rsid w:val="002F2FC0"/>
    <w:rsid w:val="002F3A47"/>
    <w:rsid w:val="002F433B"/>
    <w:rsid w:val="002F4B39"/>
    <w:rsid w:val="002F5592"/>
    <w:rsid w:val="002F5B4C"/>
    <w:rsid w:val="002F6477"/>
    <w:rsid w:val="002F7C8E"/>
    <w:rsid w:val="0030106F"/>
    <w:rsid w:val="00301B32"/>
    <w:rsid w:val="00301D7E"/>
    <w:rsid w:val="00303B44"/>
    <w:rsid w:val="00303E08"/>
    <w:rsid w:val="00305023"/>
    <w:rsid w:val="0030545E"/>
    <w:rsid w:val="00310A16"/>
    <w:rsid w:val="00311DC4"/>
    <w:rsid w:val="00312D3A"/>
    <w:rsid w:val="00313AE9"/>
    <w:rsid w:val="00314046"/>
    <w:rsid w:val="0031538E"/>
    <w:rsid w:val="003163FA"/>
    <w:rsid w:val="003164BD"/>
    <w:rsid w:val="00316899"/>
    <w:rsid w:val="00316901"/>
    <w:rsid w:val="00317897"/>
    <w:rsid w:val="00320C29"/>
    <w:rsid w:val="00320D57"/>
    <w:rsid w:val="003211EE"/>
    <w:rsid w:val="003213C5"/>
    <w:rsid w:val="003216F3"/>
    <w:rsid w:val="0032223D"/>
    <w:rsid w:val="003227E7"/>
    <w:rsid w:val="00322CF9"/>
    <w:rsid w:val="00323038"/>
    <w:rsid w:val="00323304"/>
    <w:rsid w:val="00323800"/>
    <w:rsid w:val="00323DBC"/>
    <w:rsid w:val="00324742"/>
    <w:rsid w:val="00324DFC"/>
    <w:rsid w:val="003252BA"/>
    <w:rsid w:val="003265EC"/>
    <w:rsid w:val="00327739"/>
    <w:rsid w:val="0033139D"/>
    <w:rsid w:val="00331C5D"/>
    <w:rsid w:val="00331F7F"/>
    <w:rsid w:val="00333225"/>
    <w:rsid w:val="0033456A"/>
    <w:rsid w:val="003357B1"/>
    <w:rsid w:val="00335C60"/>
    <w:rsid w:val="003379CB"/>
    <w:rsid w:val="0034147B"/>
    <w:rsid w:val="00341728"/>
    <w:rsid w:val="0034193D"/>
    <w:rsid w:val="0034193F"/>
    <w:rsid w:val="00342042"/>
    <w:rsid w:val="0034337F"/>
    <w:rsid w:val="00343834"/>
    <w:rsid w:val="00346112"/>
    <w:rsid w:val="003467EB"/>
    <w:rsid w:val="00350FFC"/>
    <w:rsid w:val="00351677"/>
    <w:rsid w:val="003516E8"/>
    <w:rsid w:val="0035173A"/>
    <w:rsid w:val="00351AF1"/>
    <w:rsid w:val="0035509F"/>
    <w:rsid w:val="00355604"/>
    <w:rsid w:val="00355CD6"/>
    <w:rsid w:val="003561B4"/>
    <w:rsid w:val="00356751"/>
    <w:rsid w:val="00356A2C"/>
    <w:rsid w:val="0035720D"/>
    <w:rsid w:val="003574F1"/>
    <w:rsid w:val="0035767F"/>
    <w:rsid w:val="00357D9B"/>
    <w:rsid w:val="00357F4A"/>
    <w:rsid w:val="00360757"/>
    <w:rsid w:val="00360E44"/>
    <w:rsid w:val="00361315"/>
    <w:rsid w:val="00361612"/>
    <w:rsid w:val="003621EC"/>
    <w:rsid w:val="003629C5"/>
    <w:rsid w:val="00363EED"/>
    <w:rsid w:val="00364325"/>
    <w:rsid w:val="00364C9C"/>
    <w:rsid w:val="00364D6B"/>
    <w:rsid w:val="00364D73"/>
    <w:rsid w:val="00365788"/>
    <w:rsid w:val="00370D70"/>
    <w:rsid w:val="003712C7"/>
    <w:rsid w:val="00371985"/>
    <w:rsid w:val="00374096"/>
    <w:rsid w:val="003741D2"/>
    <w:rsid w:val="003745DB"/>
    <w:rsid w:val="00374E78"/>
    <w:rsid w:val="003751A8"/>
    <w:rsid w:val="003754F2"/>
    <w:rsid w:val="0037636C"/>
    <w:rsid w:val="00376D95"/>
    <w:rsid w:val="00380A0F"/>
    <w:rsid w:val="00380FAA"/>
    <w:rsid w:val="003823D6"/>
    <w:rsid w:val="00382DD1"/>
    <w:rsid w:val="00383300"/>
    <w:rsid w:val="00384B28"/>
    <w:rsid w:val="003851C0"/>
    <w:rsid w:val="00385A77"/>
    <w:rsid w:val="00385F08"/>
    <w:rsid w:val="00386587"/>
    <w:rsid w:val="00386996"/>
    <w:rsid w:val="00386B67"/>
    <w:rsid w:val="00390242"/>
    <w:rsid w:val="003908D7"/>
    <w:rsid w:val="00391211"/>
    <w:rsid w:val="003936FD"/>
    <w:rsid w:val="003941A5"/>
    <w:rsid w:val="00395599"/>
    <w:rsid w:val="003960DF"/>
    <w:rsid w:val="0039680D"/>
    <w:rsid w:val="003976EB"/>
    <w:rsid w:val="003A0327"/>
    <w:rsid w:val="003A05F9"/>
    <w:rsid w:val="003A0F5E"/>
    <w:rsid w:val="003A162A"/>
    <w:rsid w:val="003A279D"/>
    <w:rsid w:val="003A3250"/>
    <w:rsid w:val="003A3CB1"/>
    <w:rsid w:val="003A3D56"/>
    <w:rsid w:val="003A3E6E"/>
    <w:rsid w:val="003A58D3"/>
    <w:rsid w:val="003A5B2D"/>
    <w:rsid w:val="003A608A"/>
    <w:rsid w:val="003A7B62"/>
    <w:rsid w:val="003A7F29"/>
    <w:rsid w:val="003B0943"/>
    <w:rsid w:val="003B0AD9"/>
    <w:rsid w:val="003B12F9"/>
    <w:rsid w:val="003B1367"/>
    <w:rsid w:val="003B1BAD"/>
    <w:rsid w:val="003B1EA8"/>
    <w:rsid w:val="003B22FF"/>
    <w:rsid w:val="003B239E"/>
    <w:rsid w:val="003B2798"/>
    <w:rsid w:val="003B3978"/>
    <w:rsid w:val="003B3B50"/>
    <w:rsid w:val="003B4875"/>
    <w:rsid w:val="003B4EAE"/>
    <w:rsid w:val="003C03CA"/>
    <w:rsid w:val="003C0DC9"/>
    <w:rsid w:val="003C0F9E"/>
    <w:rsid w:val="003C0FA6"/>
    <w:rsid w:val="003C1483"/>
    <w:rsid w:val="003C27EA"/>
    <w:rsid w:val="003C2C63"/>
    <w:rsid w:val="003C2E92"/>
    <w:rsid w:val="003C33A2"/>
    <w:rsid w:val="003C52C1"/>
    <w:rsid w:val="003C5A3E"/>
    <w:rsid w:val="003C71A0"/>
    <w:rsid w:val="003C7CE6"/>
    <w:rsid w:val="003D05B2"/>
    <w:rsid w:val="003D17BB"/>
    <w:rsid w:val="003D1FEF"/>
    <w:rsid w:val="003D2F8E"/>
    <w:rsid w:val="003D3E42"/>
    <w:rsid w:val="003D5A02"/>
    <w:rsid w:val="003D6C43"/>
    <w:rsid w:val="003D76A9"/>
    <w:rsid w:val="003E077E"/>
    <w:rsid w:val="003E0B4B"/>
    <w:rsid w:val="003E0E63"/>
    <w:rsid w:val="003E10E8"/>
    <w:rsid w:val="003E1820"/>
    <w:rsid w:val="003E1C9F"/>
    <w:rsid w:val="003E2BBA"/>
    <w:rsid w:val="003E300D"/>
    <w:rsid w:val="003E356A"/>
    <w:rsid w:val="003E4199"/>
    <w:rsid w:val="003E41DD"/>
    <w:rsid w:val="003E44D0"/>
    <w:rsid w:val="003E506B"/>
    <w:rsid w:val="003E584C"/>
    <w:rsid w:val="003E5B51"/>
    <w:rsid w:val="003E6CD0"/>
    <w:rsid w:val="003E6E2E"/>
    <w:rsid w:val="003F02B5"/>
    <w:rsid w:val="003F06D4"/>
    <w:rsid w:val="003F108C"/>
    <w:rsid w:val="003F163A"/>
    <w:rsid w:val="003F17B7"/>
    <w:rsid w:val="003F3362"/>
    <w:rsid w:val="003F433D"/>
    <w:rsid w:val="003F4F83"/>
    <w:rsid w:val="003F6043"/>
    <w:rsid w:val="003F7273"/>
    <w:rsid w:val="003F72B0"/>
    <w:rsid w:val="003F7563"/>
    <w:rsid w:val="00400067"/>
    <w:rsid w:val="004000FD"/>
    <w:rsid w:val="004008DA"/>
    <w:rsid w:val="00400B9D"/>
    <w:rsid w:val="0040109F"/>
    <w:rsid w:val="0040158C"/>
    <w:rsid w:val="00401C70"/>
    <w:rsid w:val="004034AB"/>
    <w:rsid w:val="00403511"/>
    <w:rsid w:val="004038F6"/>
    <w:rsid w:val="00403A9A"/>
    <w:rsid w:val="00404161"/>
    <w:rsid w:val="0040476A"/>
    <w:rsid w:val="004049C5"/>
    <w:rsid w:val="004050F9"/>
    <w:rsid w:val="0040553F"/>
    <w:rsid w:val="00406A8B"/>
    <w:rsid w:val="00406DE0"/>
    <w:rsid w:val="00406EA6"/>
    <w:rsid w:val="00407AC0"/>
    <w:rsid w:val="00407F77"/>
    <w:rsid w:val="00410621"/>
    <w:rsid w:val="00411970"/>
    <w:rsid w:val="004131BB"/>
    <w:rsid w:val="004134F8"/>
    <w:rsid w:val="004141C3"/>
    <w:rsid w:val="00414BD3"/>
    <w:rsid w:val="0041625D"/>
    <w:rsid w:val="00416827"/>
    <w:rsid w:val="00416FB0"/>
    <w:rsid w:val="00417328"/>
    <w:rsid w:val="00417C6F"/>
    <w:rsid w:val="00420B4A"/>
    <w:rsid w:val="00420C1B"/>
    <w:rsid w:val="00420C78"/>
    <w:rsid w:val="00420D54"/>
    <w:rsid w:val="00420E2F"/>
    <w:rsid w:val="00421D50"/>
    <w:rsid w:val="00421EC9"/>
    <w:rsid w:val="00422515"/>
    <w:rsid w:val="0042258B"/>
    <w:rsid w:val="004228D7"/>
    <w:rsid w:val="0042325A"/>
    <w:rsid w:val="004245E0"/>
    <w:rsid w:val="0042644D"/>
    <w:rsid w:val="004270BF"/>
    <w:rsid w:val="00427530"/>
    <w:rsid w:val="0042757D"/>
    <w:rsid w:val="004277DD"/>
    <w:rsid w:val="00427AEF"/>
    <w:rsid w:val="00430DBF"/>
    <w:rsid w:val="0043104C"/>
    <w:rsid w:val="00432AEC"/>
    <w:rsid w:val="00433770"/>
    <w:rsid w:val="004339AC"/>
    <w:rsid w:val="00433F16"/>
    <w:rsid w:val="0043402E"/>
    <w:rsid w:val="00434264"/>
    <w:rsid w:val="00436652"/>
    <w:rsid w:val="0043697E"/>
    <w:rsid w:val="0043749A"/>
    <w:rsid w:val="004402D4"/>
    <w:rsid w:val="004419B2"/>
    <w:rsid w:val="00442019"/>
    <w:rsid w:val="00442EAF"/>
    <w:rsid w:val="004435F4"/>
    <w:rsid w:val="00444420"/>
    <w:rsid w:val="00444963"/>
    <w:rsid w:val="00444B2F"/>
    <w:rsid w:val="00444DCA"/>
    <w:rsid w:val="004450DD"/>
    <w:rsid w:val="004451B0"/>
    <w:rsid w:val="00445956"/>
    <w:rsid w:val="0044636D"/>
    <w:rsid w:val="0044685D"/>
    <w:rsid w:val="00447247"/>
    <w:rsid w:val="00447A51"/>
    <w:rsid w:val="00447BEC"/>
    <w:rsid w:val="0045000C"/>
    <w:rsid w:val="00450777"/>
    <w:rsid w:val="00450791"/>
    <w:rsid w:val="0045097A"/>
    <w:rsid w:val="00450AC0"/>
    <w:rsid w:val="00451A4A"/>
    <w:rsid w:val="00451E5B"/>
    <w:rsid w:val="00453445"/>
    <w:rsid w:val="0045351E"/>
    <w:rsid w:val="004538F5"/>
    <w:rsid w:val="0045390E"/>
    <w:rsid w:val="00453A7F"/>
    <w:rsid w:val="00453B1D"/>
    <w:rsid w:val="00453B9A"/>
    <w:rsid w:val="00455186"/>
    <w:rsid w:val="0045518E"/>
    <w:rsid w:val="00455399"/>
    <w:rsid w:val="004565E9"/>
    <w:rsid w:val="00457E96"/>
    <w:rsid w:val="0046008E"/>
    <w:rsid w:val="004609C1"/>
    <w:rsid w:val="004616B6"/>
    <w:rsid w:val="004619DB"/>
    <w:rsid w:val="004625A9"/>
    <w:rsid w:val="00462F8B"/>
    <w:rsid w:val="00464B96"/>
    <w:rsid w:val="00464D6C"/>
    <w:rsid w:val="00465000"/>
    <w:rsid w:val="004654A3"/>
    <w:rsid w:val="0046560C"/>
    <w:rsid w:val="004660A3"/>
    <w:rsid w:val="00466450"/>
    <w:rsid w:val="004668FC"/>
    <w:rsid w:val="00466B60"/>
    <w:rsid w:val="004711BA"/>
    <w:rsid w:val="00471AE9"/>
    <w:rsid w:val="00472206"/>
    <w:rsid w:val="0047454B"/>
    <w:rsid w:val="004800F9"/>
    <w:rsid w:val="00480CE3"/>
    <w:rsid w:val="0048324D"/>
    <w:rsid w:val="004838F9"/>
    <w:rsid w:val="00483F24"/>
    <w:rsid w:val="00484685"/>
    <w:rsid w:val="004848AD"/>
    <w:rsid w:val="004849AD"/>
    <w:rsid w:val="00486B42"/>
    <w:rsid w:val="00486EBD"/>
    <w:rsid w:val="0049159B"/>
    <w:rsid w:val="00492BB3"/>
    <w:rsid w:val="004959FF"/>
    <w:rsid w:val="00496B2E"/>
    <w:rsid w:val="004A00B1"/>
    <w:rsid w:val="004A06DE"/>
    <w:rsid w:val="004A1E0D"/>
    <w:rsid w:val="004A1EC8"/>
    <w:rsid w:val="004A2152"/>
    <w:rsid w:val="004A27C8"/>
    <w:rsid w:val="004A368B"/>
    <w:rsid w:val="004A3EF8"/>
    <w:rsid w:val="004A4AB9"/>
    <w:rsid w:val="004A53E3"/>
    <w:rsid w:val="004B0032"/>
    <w:rsid w:val="004B0085"/>
    <w:rsid w:val="004B08C1"/>
    <w:rsid w:val="004B0948"/>
    <w:rsid w:val="004B0BAD"/>
    <w:rsid w:val="004B1692"/>
    <w:rsid w:val="004B1DD9"/>
    <w:rsid w:val="004B3C65"/>
    <w:rsid w:val="004B49DC"/>
    <w:rsid w:val="004B4BD3"/>
    <w:rsid w:val="004B524E"/>
    <w:rsid w:val="004B68C5"/>
    <w:rsid w:val="004B7626"/>
    <w:rsid w:val="004B79FE"/>
    <w:rsid w:val="004B7CFE"/>
    <w:rsid w:val="004B7D6A"/>
    <w:rsid w:val="004C0587"/>
    <w:rsid w:val="004C0602"/>
    <w:rsid w:val="004C16EC"/>
    <w:rsid w:val="004C5950"/>
    <w:rsid w:val="004C641C"/>
    <w:rsid w:val="004C77A3"/>
    <w:rsid w:val="004C7D49"/>
    <w:rsid w:val="004D232B"/>
    <w:rsid w:val="004D2559"/>
    <w:rsid w:val="004D29D2"/>
    <w:rsid w:val="004D325F"/>
    <w:rsid w:val="004D4A55"/>
    <w:rsid w:val="004D551E"/>
    <w:rsid w:val="004D5730"/>
    <w:rsid w:val="004D6F9E"/>
    <w:rsid w:val="004D7AE7"/>
    <w:rsid w:val="004D7B0C"/>
    <w:rsid w:val="004E0374"/>
    <w:rsid w:val="004E04C9"/>
    <w:rsid w:val="004E057E"/>
    <w:rsid w:val="004E0756"/>
    <w:rsid w:val="004E18A0"/>
    <w:rsid w:val="004E25DB"/>
    <w:rsid w:val="004E35C8"/>
    <w:rsid w:val="004E424E"/>
    <w:rsid w:val="004E54B2"/>
    <w:rsid w:val="004E7393"/>
    <w:rsid w:val="004E75B3"/>
    <w:rsid w:val="004F39B4"/>
    <w:rsid w:val="004F3D8F"/>
    <w:rsid w:val="004F5278"/>
    <w:rsid w:val="004F675A"/>
    <w:rsid w:val="004F71B2"/>
    <w:rsid w:val="004F7C24"/>
    <w:rsid w:val="00501B2B"/>
    <w:rsid w:val="00502B9C"/>
    <w:rsid w:val="005030B3"/>
    <w:rsid w:val="00503D04"/>
    <w:rsid w:val="0050458E"/>
    <w:rsid w:val="00504B33"/>
    <w:rsid w:val="00504FA2"/>
    <w:rsid w:val="0050524B"/>
    <w:rsid w:val="0050594C"/>
    <w:rsid w:val="005059D4"/>
    <w:rsid w:val="00506427"/>
    <w:rsid w:val="00507CDE"/>
    <w:rsid w:val="00507D24"/>
    <w:rsid w:val="00511603"/>
    <w:rsid w:val="00511CF9"/>
    <w:rsid w:val="00511D2A"/>
    <w:rsid w:val="00511D9F"/>
    <w:rsid w:val="00512BBB"/>
    <w:rsid w:val="00514821"/>
    <w:rsid w:val="00514CFC"/>
    <w:rsid w:val="005151E6"/>
    <w:rsid w:val="0051611C"/>
    <w:rsid w:val="00516618"/>
    <w:rsid w:val="00520AAD"/>
    <w:rsid w:val="00520B63"/>
    <w:rsid w:val="00520D58"/>
    <w:rsid w:val="00522EA9"/>
    <w:rsid w:val="00523492"/>
    <w:rsid w:val="00523B8C"/>
    <w:rsid w:val="00524F9C"/>
    <w:rsid w:val="005257EA"/>
    <w:rsid w:val="00525952"/>
    <w:rsid w:val="005260E2"/>
    <w:rsid w:val="0052673A"/>
    <w:rsid w:val="00527110"/>
    <w:rsid w:val="005274E7"/>
    <w:rsid w:val="005309A2"/>
    <w:rsid w:val="00532226"/>
    <w:rsid w:val="005331B0"/>
    <w:rsid w:val="00533414"/>
    <w:rsid w:val="0053373A"/>
    <w:rsid w:val="00535DA9"/>
    <w:rsid w:val="00535F3E"/>
    <w:rsid w:val="005362E1"/>
    <w:rsid w:val="005364AD"/>
    <w:rsid w:val="00540757"/>
    <w:rsid w:val="0054112C"/>
    <w:rsid w:val="005424D9"/>
    <w:rsid w:val="00542961"/>
    <w:rsid w:val="00542EED"/>
    <w:rsid w:val="005431AA"/>
    <w:rsid w:val="00543A92"/>
    <w:rsid w:val="00544EB5"/>
    <w:rsid w:val="005456FE"/>
    <w:rsid w:val="00545A92"/>
    <w:rsid w:val="00546A68"/>
    <w:rsid w:val="00546F43"/>
    <w:rsid w:val="00547508"/>
    <w:rsid w:val="0055012C"/>
    <w:rsid w:val="005515DF"/>
    <w:rsid w:val="0055203A"/>
    <w:rsid w:val="005524C5"/>
    <w:rsid w:val="005539B4"/>
    <w:rsid w:val="00553ACC"/>
    <w:rsid w:val="00554CC0"/>
    <w:rsid w:val="00554FF9"/>
    <w:rsid w:val="0055530A"/>
    <w:rsid w:val="00555548"/>
    <w:rsid w:val="005566D2"/>
    <w:rsid w:val="00556B4B"/>
    <w:rsid w:val="00557B13"/>
    <w:rsid w:val="0056004E"/>
    <w:rsid w:val="00560FE6"/>
    <w:rsid w:val="00561A53"/>
    <w:rsid w:val="00562463"/>
    <w:rsid w:val="0056266A"/>
    <w:rsid w:val="00562F6B"/>
    <w:rsid w:val="00563B9A"/>
    <w:rsid w:val="00566807"/>
    <w:rsid w:val="0056732C"/>
    <w:rsid w:val="00567FCD"/>
    <w:rsid w:val="00570995"/>
    <w:rsid w:val="00570D9A"/>
    <w:rsid w:val="005711F4"/>
    <w:rsid w:val="00572A3E"/>
    <w:rsid w:val="00572C82"/>
    <w:rsid w:val="00573AC6"/>
    <w:rsid w:val="005749B3"/>
    <w:rsid w:val="00574BC2"/>
    <w:rsid w:val="00576351"/>
    <w:rsid w:val="005812F1"/>
    <w:rsid w:val="005816C7"/>
    <w:rsid w:val="00581B3D"/>
    <w:rsid w:val="00581C08"/>
    <w:rsid w:val="0058294B"/>
    <w:rsid w:val="00582CF6"/>
    <w:rsid w:val="00583880"/>
    <w:rsid w:val="00584563"/>
    <w:rsid w:val="005845B0"/>
    <w:rsid w:val="00584A9C"/>
    <w:rsid w:val="00584C78"/>
    <w:rsid w:val="00585632"/>
    <w:rsid w:val="00585A98"/>
    <w:rsid w:val="00585EEB"/>
    <w:rsid w:val="0058636E"/>
    <w:rsid w:val="00586514"/>
    <w:rsid w:val="0058690E"/>
    <w:rsid w:val="005908EF"/>
    <w:rsid w:val="005920D9"/>
    <w:rsid w:val="00592121"/>
    <w:rsid w:val="00592EAF"/>
    <w:rsid w:val="005939B9"/>
    <w:rsid w:val="00594839"/>
    <w:rsid w:val="0059566D"/>
    <w:rsid w:val="005958B7"/>
    <w:rsid w:val="00596C1F"/>
    <w:rsid w:val="005975C5"/>
    <w:rsid w:val="005A06C7"/>
    <w:rsid w:val="005A12D7"/>
    <w:rsid w:val="005A22BB"/>
    <w:rsid w:val="005A306E"/>
    <w:rsid w:val="005A43D1"/>
    <w:rsid w:val="005A4971"/>
    <w:rsid w:val="005A539C"/>
    <w:rsid w:val="005A5F03"/>
    <w:rsid w:val="005A674C"/>
    <w:rsid w:val="005A75A6"/>
    <w:rsid w:val="005B006A"/>
    <w:rsid w:val="005B2059"/>
    <w:rsid w:val="005B2599"/>
    <w:rsid w:val="005B288E"/>
    <w:rsid w:val="005B2CAC"/>
    <w:rsid w:val="005B3455"/>
    <w:rsid w:val="005B4025"/>
    <w:rsid w:val="005B5EA9"/>
    <w:rsid w:val="005B62AE"/>
    <w:rsid w:val="005B6DD1"/>
    <w:rsid w:val="005B72D4"/>
    <w:rsid w:val="005B793D"/>
    <w:rsid w:val="005B79E8"/>
    <w:rsid w:val="005C0258"/>
    <w:rsid w:val="005C031D"/>
    <w:rsid w:val="005C0722"/>
    <w:rsid w:val="005C08D3"/>
    <w:rsid w:val="005C25FA"/>
    <w:rsid w:val="005C310D"/>
    <w:rsid w:val="005C3680"/>
    <w:rsid w:val="005C7668"/>
    <w:rsid w:val="005D0731"/>
    <w:rsid w:val="005D0D0D"/>
    <w:rsid w:val="005D1D42"/>
    <w:rsid w:val="005D1FD8"/>
    <w:rsid w:val="005D20BC"/>
    <w:rsid w:val="005D2DA6"/>
    <w:rsid w:val="005D2ECB"/>
    <w:rsid w:val="005D3844"/>
    <w:rsid w:val="005D3D52"/>
    <w:rsid w:val="005D52EB"/>
    <w:rsid w:val="005D56F2"/>
    <w:rsid w:val="005D57D6"/>
    <w:rsid w:val="005E0391"/>
    <w:rsid w:val="005E0A81"/>
    <w:rsid w:val="005E5BBD"/>
    <w:rsid w:val="005E69D2"/>
    <w:rsid w:val="005E6B3A"/>
    <w:rsid w:val="005E7B8F"/>
    <w:rsid w:val="005F0DE3"/>
    <w:rsid w:val="005F271B"/>
    <w:rsid w:val="005F3734"/>
    <w:rsid w:val="005F3777"/>
    <w:rsid w:val="005F3D96"/>
    <w:rsid w:val="005F54A4"/>
    <w:rsid w:val="005F6AB7"/>
    <w:rsid w:val="005F740E"/>
    <w:rsid w:val="005F74C3"/>
    <w:rsid w:val="00600F14"/>
    <w:rsid w:val="0060205C"/>
    <w:rsid w:val="0060211E"/>
    <w:rsid w:val="0060533F"/>
    <w:rsid w:val="006054D4"/>
    <w:rsid w:val="00605A9F"/>
    <w:rsid w:val="00606677"/>
    <w:rsid w:val="00606F3A"/>
    <w:rsid w:val="00607194"/>
    <w:rsid w:val="00611BB1"/>
    <w:rsid w:val="00613FA8"/>
    <w:rsid w:val="00614440"/>
    <w:rsid w:val="0061509B"/>
    <w:rsid w:val="00615B84"/>
    <w:rsid w:val="006169AC"/>
    <w:rsid w:val="00616ECE"/>
    <w:rsid w:val="006179C4"/>
    <w:rsid w:val="00617D0B"/>
    <w:rsid w:val="00620F2B"/>
    <w:rsid w:val="006212E9"/>
    <w:rsid w:val="006216FD"/>
    <w:rsid w:val="006229B6"/>
    <w:rsid w:val="00622B23"/>
    <w:rsid w:val="00623043"/>
    <w:rsid w:val="006236DD"/>
    <w:rsid w:val="00625D9F"/>
    <w:rsid w:val="00626D5A"/>
    <w:rsid w:val="00627283"/>
    <w:rsid w:val="00627C7C"/>
    <w:rsid w:val="006300C2"/>
    <w:rsid w:val="0063042B"/>
    <w:rsid w:val="0063062F"/>
    <w:rsid w:val="00630A84"/>
    <w:rsid w:val="00631506"/>
    <w:rsid w:val="006317D4"/>
    <w:rsid w:val="00631AA3"/>
    <w:rsid w:val="006321E6"/>
    <w:rsid w:val="006330B8"/>
    <w:rsid w:val="006337CC"/>
    <w:rsid w:val="0063407A"/>
    <w:rsid w:val="00634D09"/>
    <w:rsid w:val="0063694A"/>
    <w:rsid w:val="00636F95"/>
    <w:rsid w:val="00637BFA"/>
    <w:rsid w:val="00637CE2"/>
    <w:rsid w:val="0064105F"/>
    <w:rsid w:val="006418C2"/>
    <w:rsid w:val="00641D5A"/>
    <w:rsid w:val="006429B1"/>
    <w:rsid w:val="00643A6E"/>
    <w:rsid w:val="00645054"/>
    <w:rsid w:val="0064510E"/>
    <w:rsid w:val="006457D6"/>
    <w:rsid w:val="00645D7F"/>
    <w:rsid w:val="00647785"/>
    <w:rsid w:val="00650DDD"/>
    <w:rsid w:val="00650FFF"/>
    <w:rsid w:val="00652DE7"/>
    <w:rsid w:val="00653A17"/>
    <w:rsid w:val="00653A5C"/>
    <w:rsid w:val="00653C77"/>
    <w:rsid w:val="00655B51"/>
    <w:rsid w:val="00656053"/>
    <w:rsid w:val="00656AC2"/>
    <w:rsid w:val="00656B33"/>
    <w:rsid w:val="00657D77"/>
    <w:rsid w:val="00657E0B"/>
    <w:rsid w:val="006603FB"/>
    <w:rsid w:val="00661BB9"/>
    <w:rsid w:val="00661E15"/>
    <w:rsid w:val="0066206A"/>
    <w:rsid w:val="006623DE"/>
    <w:rsid w:val="00663128"/>
    <w:rsid w:val="0066395F"/>
    <w:rsid w:val="00663A54"/>
    <w:rsid w:val="00664748"/>
    <w:rsid w:val="006661CD"/>
    <w:rsid w:val="0066765B"/>
    <w:rsid w:val="00667A83"/>
    <w:rsid w:val="00667BAB"/>
    <w:rsid w:val="00667D72"/>
    <w:rsid w:val="00667FD2"/>
    <w:rsid w:val="006707ED"/>
    <w:rsid w:val="00670CC7"/>
    <w:rsid w:val="00671D9B"/>
    <w:rsid w:val="00671E66"/>
    <w:rsid w:val="00674A24"/>
    <w:rsid w:val="00674C58"/>
    <w:rsid w:val="00674EA5"/>
    <w:rsid w:val="0067501F"/>
    <w:rsid w:val="00676A92"/>
    <w:rsid w:val="00676C51"/>
    <w:rsid w:val="00680058"/>
    <w:rsid w:val="0068033B"/>
    <w:rsid w:val="006808B4"/>
    <w:rsid w:val="00680C47"/>
    <w:rsid w:val="006816B7"/>
    <w:rsid w:val="0068185F"/>
    <w:rsid w:val="0068275D"/>
    <w:rsid w:val="00683C27"/>
    <w:rsid w:val="00683DD2"/>
    <w:rsid w:val="006856F3"/>
    <w:rsid w:val="006858D8"/>
    <w:rsid w:val="00685BBC"/>
    <w:rsid w:val="00686623"/>
    <w:rsid w:val="006877C5"/>
    <w:rsid w:val="00693124"/>
    <w:rsid w:val="00693860"/>
    <w:rsid w:val="00693AD7"/>
    <w:rsid w:val="00695CA4"/>
    <w:rsid w:val="00697905"/>
    <w:rsid w:val="00697FB9"/>
    <w:rsid w:val="006A09F1"/>
    <w:rsid w:val="006A1213"/>
    <w:rsid w:val="006A17DC"/>
    <w:rsid w:val="006A222B"/>
    <w:rsid w:val="006A2246"/>
    <w:rsid w:val="006A3352"/>
    <w:rsid w:val="006A6F28"/>
    <w:rsid w:val="006B0A52"/>
    <w:rsid w:val="006B0C32"/>
    <w:rsid w:val="006B15E1"/>
    <w:rsid w:val="006B161D"/>
    <w:rsid w:val="006B1B2F"/>
    <w:rsid w:val="006B1EAA"/>
    <w:rsid w:val="006B240A"/>
    <w:rsid w:val="006B49D7"/>
    <w:rsid w:val="006B57C4"/>
    <w:rsid w:val="006B5F76"/>
    <w:rsid w:val="006B608F"/>
    <w:rsid w:val="006B6C0B"/>
    <w:rsid w:val="006B7532"/>
    <w:rsid w:val="006B7EF1"/>
    <w:rsid w:val="006C079E"/>
    <w:rsid w:val="006C18F8"/>
    <w:rsid w:val="006C2352"/>
    <w:rsid w:val="006C29D5"/>
    <w:rsid w:val="006C37A7"/>
    <w:rsid w:val="006C48DE"/>
    <w:rsid w:val="006C523B"/>
    <w:rsid w:val="006C74D1"/>
    <w:rsid w:val="006C7A67"/>
    <w:rsid w:val="006C7B95"/>
    <w:rsid w:val="006D02F8"/>
    <w:rsid w:val="006D04AD"/>
    <w:rsid w:val="006D05BB"/>
    <w:rsid w:val="006D0B46"/>
    <w:rsid w:val="006D156B"/>
    <w:rsid w:val="006D170D"/>
    <w:rsid w:val="006D1D9C"/>
    <w:rsid w:val="006D3AFE"/>
    <w:rsid w:val="006D3FB4"/>
    <w:rsid w:val="006D434C"/>
    <w:rsid w:val="006D444A"/>
    <w:rsid w:val="006D49BD"/>
    <w:rsid w:val="006D5CE6"/>
    <w:rsid w:val="006D5FD0"/>
    <w:rsid w:val="006D680D"/>
    <w:rsid w:val="006D692B"/>
    <w:rsid w:val="006D6B4A"/>
    <w:rsid w:val="006D7FB4"/>
    <w:rsid w:val="006E0F8A"/>
    <w:rsid w:val="006E1452"/>
    <w:rsid w:val="006E1479"/>
    <w:rsid w:val="006E1FEB"/>
    <w:rsid w:val="006E359F"/>
    <w:rsid w:val="006E36C3"/>
    <w:rsid w:val="006E4869"/>
    <w:rsid w:val="006E4BC6"/>
    <w:rsid w:val="006E5387"/>
    <w:rsid w:val="006E6359"/>
    <w:rsid w:val="006E7A43"/>
    <w:rsid w:val="006E7C9B"/>
    <w:rsid w:val="006F0C8F"/>
    <w:rsid w:val="006F562F"/>
    <w:rsid w:val="006F5F27"/>
    <w:rsid w:val="006F617C"/>
    <w:rsid w:val="006F6E1F"/>
    <w:rsid w:val="006F7C35"/>
    <w:rsid w:val="007004DD"/>
    <w:rsid w:val="00700D47"/>
    <w:rsid w:val="007016CF"/>
    <w:rsid w:val="00702EA9"/>
    <w:rsid w:val="007031F4"/>
    <w:rsid w:val="0070399C"/>
    <w:rsid w:val="00704C16"/>
    <w:rsid w:val="00706F1A"/>
    <w:rsid w:val="00707855"/>
    <w:rsid w:val="00707DF0"/>
    <w:rsid w:val="00707EA1"/>
    <w:rsid w:val="0071070D"/>
    <w:rsid w:val="0071134B"/>
    <w:rsid w:val="00711E71"/>
    <w:rsid w:val="00711ECA"/>
    <w:rsid w:val="00712700"/>
    <w:rsid w:val="00712759"/>
    <w:rsid w:val="00713C9B"/>
    <w:rsid w:val="00713CB6"/>
    <w:rsid w:val="007140AA"/>
    <w:rsid w:val="0071646A"/>
    <w:rsid w:val="007168AB"/>
    <w:rsid w:val="00717033"/>
    <w:rsid w:val="00717424"/>
    <w:rsid w:val="007206AF"/>
    <w:rsid w:val="0072188D"/>
    <w:rsid w:val="00721A12"/>
    <w:rsid w:val="007228A3"/>
    <w:rsid w:val="0072298B"/>
    <w:rsid w:val="00723633"/>
    <w:rsid w:val="0072458F"/>
    <w:rsid w:val="00725397"/>
    <w:rsid w:val="00725BFE"/>
    <w:rsid w:val="00725D8C"/>
    <w:rsid w:val="00726239"/>
    <w:rsid w:val="00726594"/>
    <w:rsid w:val="00727B75"/>
    <w:rsid w:val="00730FC5"/>
    <w:rsid w:val="007315FF"/>
    <w:rsid w:val="00731627"/>
    <w:rsid w:val="00731CED"/>
    <w:rsid w:val="00732B5E"/>
    <w:rsid w:val="00733145"/>
    <w:rsid w:val="00733636"/>
    <w:rsid w:val="00733693"/>
    <w:rsid w:val="007336B4"/>
    <w:rsid w:val="00734E21"/>
    <w:rsid w:val="00736062"/>
    <w:rsid w:val="00736373"/>
    <w:rsid w:val="00737DA0"/>
    <w:rsid w:val="00737F97"/>
    <w:rsid w:val="00743E4C"/>
    <w:rsid w:val="00746033"/>
    <w:rsid w:val="0074791E"/>
    <w:rsid w:val="00747B75"/>
    <w:rsid w:val="0075037D"/>
    <w:rsid w:val="00750821"/>
    <w:rsid w:val="007510C4"/>
    <w:rsid w:val="00751C02"/>
    <w:rsid w:val="0075273A"/>
    <w:rsid w:val="007528BF"/>
    <w:rsid w:val="00753157"/>
    <w:rsid w:val="0075454D"/>
    <w:rsid w:val="0075557B"/>
    <w:rsid w:val="00756FED"/>
    <w:rsid w:val="0075743E"/>
    <w:rsid w:val="00757989"/>
    <w:rsid w:val="00760132"/>
    <w:rsid w:val="00760156"/>
    <w:rsid w:val="00761C4B"/>
    <w:rsid w:val="007623C0"/>
    <w:rsid w:val="007628B2"/>
    <w:rsid w:val="00763009"/>
    <w:rsid w:val="0076300D"/>
    <w:rsid w:val="00763D2E"/>
    <w:rsid w:val="00763FFD"/>
    <w:rsid w:val="00764FB0"/>
    <w:rsid w:val="0076698F"/>
    <w:rsid w:val="00770977"/>
    <w:rsid w:val="00770A91"/>
    <w:rsid w:val="00770C03"/>
    <w:rsid w:val="00770CF7"/>
    <w:rsid w:val="00772719"/>
    <w:rsid w:val="00772A81"/>
    <w:rsid w:val="00772E27"/>
    <w:rsid w:val="00773C6A"/>
    <w:rsid w:val="00774719"/>
    <w:rsid w:val="00774D40"/>
    <w:rsid w:val="0077528B"/>
    <w:rsid w:val="00775DA4"/>
    <w:rsid w:val="00781609"/>
    <w:rsid w:val="00782537"/>
    <w:rsid w:val="00782554"/>
    <w:rsid w:val="0078447D"/>
    <w:rsid w:val="007847CE"/>
    <w:rsid w:val="00784F71"/>
    <w:rsid w:val="00787666"/>
    <w:rsid w:val="00787E22"/>
    <w:rsid w:val="007904B5"/>
    <w:rsid w:val="0079086B"/>
    <w:rsid w:val="007909DD"/>
    <w:rsid w:val="00790CA2"/>
    <w:rsid w:val="00791D3F"/>
    <w:rsid w:val="00792027"/>
    <w:rsid w:val="00794185"/>
    <w:rsid w:val="00794F7B"/>
    <w:rsid w:val="007961F6"/>
    <w:rsid w:val="00796267"/>
    <w:rsid w:val="007A01D2"/>
    <w:rsid w:val="007A06B7"/>
    <w:rsid w:val="007A0B73"/>
    <w:rsid w:val="007A14A8"/>
    <w:rsid w:val="007A1E99"/>
    <w:rsid w:val="007A3A15"/>
    <w:rsid w:val="007A500F"/>
    <w:rsid w:val="007A509E"/>
    <w:rsid w:val="007A6529"/>
    <w:rsid w:val="007A7F9C"/>
    <w:rsid w:val="007B2198"/>
    <w:rsid w:val="007B2575"/>
    <w:rsid w:val="007B27C4"/>
    <w:rsid w:val="007B4165"/>
    <w:rsid w:val="007B4C42"/>
    <w:rsid w:val="007B597E"/>
    <w:rsid w:val="007B6EB8"/>
    <w:rsid w:val="007B7973"/>
    <w:rsid w:val="007B7B91"/>
    <w:rsid w:val="007C014E"/>
    <w:rsid w:val="007C23C4"/>
    <w:rsid w:val="007C3F7C"/>
    <w:rsid w:val="007C4476"/>
    <w:rsid w:val="007C4BE2"/>
    <w:rsid w:val="007C4C6E"/>
    <w:rsid w:val="007C5A14"/>
    <w:rsid w:val="007C6826"/>
    <w:rsid w:val="007C773C"/>
    <w:rsid w:val="007D03E3"/>
    <w:rsid w:val="007D187D"/>
    <w:rsid w:val="007D350F"/>
    <w:rsid w:val="007D47DE"/>
    <w:rsid w:val="007D4D77"/>
    <w:rsid w:val="007D50D9"/>
    <w:rsid w:val="007D558A"/>
    <w:rsid w:val="007D62FC"/>
    <w:rsid w:val="007D6747"/>
    <w:rsid w:val="007D7062"/>
    <w:rsid w:val="007D7085"/>
    <w:rsid w:val="007E01D3"/>
    <w:rsid w:val="007E0A69"/>
    <w:rsid w:val="007E13C1"/>
    <w:rsid w:val="007E1C29"/>
    <w:rsid w:val="007E3287"/>
    <w:rsid w:val="007E4137"/>
    <w:rsid w:val="007E608A"/>
    <w:rsid w:val="007E63D0"/>
    <w:rsid w:val="007E67EB"/>
    <w:rsid w:val="007E6A50"/>
    <w:rsid w:val="007E6B57"/>
    <w:rsid w:val="007E7CCB"/>
    <w:rsid w:val="007F0C07"/>
    <w:rsid w:val="007F1656"/>
    <w:rsid w:val="007F1B89"/>
    <w:rsid w:val="007F1EF4"/>
    <w:rsid w:val="007F2184"/>
    <w:rsid w:val="007F2657"/>
    <w:rsid w:val="007F38A9"/>
    <w:rsid w:val="007F53A0"/>
    <w:rsid w:val="007F594D"/>
    <w:rsid w:val="007F6E3D"/>
    <w:rsid w:val="007F72B7"/>
    <w:rsid w:val="007F7301"/>
    <w:rsid w:val="007F74A5"/>
    <w:rsid w:val="007F7A48"/>
    <w:rsid w:val="00801C6C"/>
    <w:rsid w:val="00801DAF"/>
    <w:rsid w:val="00802609"/>
    <w:rsid w:val="008037E7"/>
    <w:rsid w:val="008040FD"/>
    <w:rsid w:val="0080548F"/>
    <w:rsid w:val="00805F9A"/>
    <w:rsid w:val="00806B23"/>
    <w:rsid w:val="0080701D"/>
    <w:rsid w:val="008075E7"/>
    <w:rsid w:val="0081074F"/>
    <w:rsid w:val="008109B5"/>
    <w:rsid w:val="00810C41"/>
    <w:rsid w:val="00810E11"/>
    <w:rsid w:val="00812568"/>
    <w:rsid w:val="008131B8"/>
    <w:rsid w:val="00814FB8"/>
    <w:rsid w:val="008150C7"/>
    <w:rsid w:val="00815688"/>
    <w:rsid w:val="00817970"/>
    <w:rsid w:val="00817C6F"/>
    <w:rsid w:val="00817EBF"/>
    <w:rsid w:val="00821324"/>
    <w:rsid w:val="008220F4"/>
    <w:rsid w:val="00823664"/>
    <w:rsid w:val="0082406F"/>
    <w:rsid w:val="008240E6"/>
    <w:rsid w:val="00824EA2"/>
    <w:rsid w:val="0082676E"/>
    <w:rsid w:val="008276EA"/>
    <w:rsid w:val="0083046C"/>
    <w:rsid w:val="00830A9C"/>
    <w:rsid w:val="008310A2"/>
    <w:rsid w:val="0083368D"/>
    <w:rsid w:val="00833800"/>
    <w:rsid w:val="00833802"/>
    <w:rsid w:val="00833A38"/>
    <w:rsid w:val="00834145"/>
    <w:rsid w:val="00834CB3"/>
    <w:rsid w:val="00834E88"/>
    <w:rsid w:val="008351A6"/>
    <w:rsid w:val="0083525C"/>
    <w:rsid w:val="00836BDF"/>
    <w:rsid w:val="00836EDD"/>
    <w:rsid w:val="00837A8E"/>
    <w:rsid w:val="00840CCF"/>
    <w:rsid w:val="00841AB1"/>
    <w:rsid w:val="00842D79"/>
    <w:rsid w:val="00842F91"/>
    <w:rsid w:val="00844013"/>
    <w:rsid w:val="0084421E"/>
    <w:rsid w:val="008445E8"/>
    <w:rsid w:val="00844AE5"/>
    <w:rsid w:val="00845A2D"/>
    <w:rsid w:val="00846BAC"/>
    <w:rsid w:val="00847015"/>
    <w:rsid w:val="0085276F"/>
    <w:rsid w:val="00853A3D"/>
    <w:rsid w:val="00853D77"/>
    <w:rsid w:val="00854055"/>
    <w:rsid w:val="0085409E"/>
    <w:rsid w:val="00854371"/>
    <w:rsid w:val="008547C0"/>
    <w:rsid w:val="008548E0"/>
    <w:rsid w:val="008552F8"/>
    <w:rsid w:val="0085553A"/>
    <w:rsid w:val="00856D5D"/>
    <w:rsid w:val="00856E9B"/>
    <w:rsid w:val="00857997"/>
    <w:rsid w:val="00860F05"/>
    <w:rsid w:val="008615EE"/>
    <w:rsid w:val="008623C3"/>
    <w:rsid w:val="0086328D"/>
    <w:rsid w:val="0086384E"/>
    <w:rsid w:val="00863F4C"/>
    <w:rsid w:val="00864A68"/>
    <w:rsid w:val="00864CCC"/>
    <w:rsid w:val="008661FA"/>
    <w:rsid w:val="00866A7B"/>
    <w:rsid w:val="00870264"/>
    <w:rsid w:val="0087062A"/>
    <w:rsid w:val="00870731"/>
    <w:rsid w:val="0087096E"/>
    <w:rsid w:val="00871058"/>
    <w:rsid w:val="00872F9D"/>
    <w:rsid w:val="0087328A"/>
    <w:rsid w:val="00873F77"/>
    <w:rsid w:val="00875BF1"/>
    <w:rsid w:val="0087756D"/>
    <w:rsid w:val="008809A6"/>
    <w:rsid w:val="0088201B"/>
    <w:rsid w:val="00883FAC"/>
    <w:rsid w:val="0088446D"/>
    <w:rsid w:val="00885246"/>
    <w:rsid w:val="00885452"/>
    <w:rsid w:val="00885C99"/>
    <w:rsid w:val="00885E35"/>
    <w:rsid w:val="00885FC9"/>
    <w:rsid w:val="00891419"/>
    <w:rsid w:val="008918DA"/>
    <w:rsid w:val="00891FF6"/>
    <w:rsid w:val="008930CA"/>
    <w:rsid w:val="00893E06"/>
    <w:rsid w:val="008943C4"/>
    <w:rsid w:val="00894764"/>
    <w:rsid w:val="00895F01"/>
    <w:rsid w:val="008963AF"/>
    <w:rsid w:val="00896BC9"/>
    <w:rsid w:val="00897699"/>
    <w:rsid w:val="008A0039"/>
    <w:rsid w:val="008A0190"/>
    <w:rsid w:val="008A01FF"/>
    <w:rsid w:val="008A0DDE"/>
    <w:rsid w:val="008A12EC"/>
    <w:rsid w:val="008A1523"/>
    <w:rsid w:val="008A24FD"/>
    <w:rsid w:val="008A2577"/>
    <w:rsid w:val="008A298D"/>
    <w:rsid w:val="008A30E7"/>
    <w:rsid w:val="008A39C5"/>
    <w:rsid w:val="008A4DBE"/>
    <w:rsid w:val="008A588B"/>
    <w:rsid w:val="008A5C7F"/>
    <w:rsid w:val="008A6378"/>
    <w:rsid w:val="008A6434"/>
    <w:rsid w:val="008B07DA"/>
    <w:rsid w:val="008B0B50"/>
    <w:rsid w:val="008B113E"/>
    <w:rsid w:val="008B1B31"/>
    <w:rsid w:val="008B1C75"/>
    <w:rsid w:val="008B4268"/>
    <w:rsid w:val="008B681B"/>
    <w:rsid w:val="008B7D39"/>
    <w:rsid w:val="008B7F26"/>
    <w:rsid w:val="008C0577"/>
    <w:rsid w:val="008C059E"/>
    <w:rsid w:val="008C0C95"/>
    <w:rsid w:val="008C13E5"/>
    <w:rsid w:val="008C1E9A"/>
    <w:rsid w:val="008C4BF9"/>
    <w:rsid w:val="008C4FC3"/>
    <w:rsid w:val="008C70EF"/>
    <w:rsid w:val="008C78D9"/>
    <w:rsid w:val="008D0002"/>
    <w:rsid w:val="008D045D"/>
    <w:rsid w:val="008D0508"/>
    <w:rsid w:val="008D0A6F"/>
    <w:rsid w:val="008D1B77"/>
    <w:rsid w:val="008D1F77"/>
    <w:rsid w:val="008D63E3"/>
    <w:rsid w:val="008D7550"/>
    <w:rsid w:val="008E0991"/>
    <w:rsid w:val="008E09AD"/>
    <w:rsid w:val="008E1E37"/>
    <w:rsid w:val="008E2763"/>
    <w:rsid w:val="008E39E5"/>
    <w:rsid w:val="008E3BEA"/>
    <w:rsid w:val="008E41B4"/>
    <w:rsid w:val="008E4471"/>
    <w:rsid w:val="008E4D1A"/>
    <w:rsid w:val="008E5ED0"/>
    <w:rsid w:val="008E6439"/>
    <w:rsid w:val="008E7500"/>
    <w:rsid w:val="008F0B3F"/>
    <w:rsid w:val="008F19F3"/>
    <w:rsid w:val="008F1ACC"/>
    <w:rsid w:val="008F20EB"/>
    <w:rsid w:val="008F22F7"/>
    <w:rsid w:val="008F2762"/>
    <w:rsid w:val="008F4001"/>
    <w:rsid w:val="008F4A6C"/>
    <w:rsid w:val="008F5E09"/>
    <w:rsid w:val="008F7255"/>
    <w:rsid w:val="008F7A54"/>
    <w:rsid w:val="00900471"/>
    <w:rsid w:val="009007D6"/>
    <w:rsid w:val="009007E8"/>
    <w:rsid w:val="00900B4E"/>
    <w:rsid w:val="00900B5F"/>
    <w:rsid w:val="00900C26"/>
    <w:rsid w:val="00900CF3"/>
    <w:rsid w:val="00900E4B"/>
    <w:rsid w:val="00901022"/>
    <w:rsid w:val="009031D8"/>
    <w:rsid w:val="0090523B"/>
    <w:rsid w:val="00905EB8"/>
    <w:rsid w:val="00906AB5"/>
    <w:rsid w:val="00906C48"/>
    <w:rsid w:val="00906E08"/>
    <w:rsid w:val="0090714A"/>
    <w:rsid w:val="00911932"/>
    <w:rsid w:val="009121D9"/>
    <w:rsid w:val="009128D7"/>
    <w:rsid w:val="00912A82"/>
    <w:rsid w:val="00912F02"/>
    <w:rsid w:val="009135F7"/>
    <w:rsid w:val="00914BEA"/>
    <w:rsid w:val="00915D7E"/>
    <w:rsid w:val="00916E17"/>
    <w:rsid w:val="00917AA9"/>
    <w:rsid w:val="009203DB"/>
    <w:rsid w:val="00921E4B"/>
    <w:rsid w:val="009229CF"/>
    <w:rsid w:val="00922FDB"/>
    <w:rsid w:val="00923AE7"/>
    <w:rsid w:val="00925723"/>
    <w:rsid w:val="00925CD8"/>
    <w:rsid w:val="0092640E"/>
    <w:rsid w:val="00926A94"/>
    <w:rsid w:val="009302DE"/>
    <w:rsid w:val="00930586"/>
    <w:rsid w:val="009305F5"/>
    <w:rsid w:val="009307D6"/>
    <w:rsid w:val="00930E91"/>
    <w:rsid w:val="009318E3"/>
    <w:rsid w:val="009334D4"/>
    <w:rsid w:val="0093480F"/>
    <w:rsid w:val="009418FA"/>
    <w:rsid w:val="00942080"/>
    <w:rsid w:val="009427E5"/>
    <w:rsid w:val="0094365B"/>
    <w:rsid w:val="00943DD7"/>
    <w:rsid w:val="009440E5"/>
    <w:rsid w:val="00944D3C"/>
    <w:rsid w:val="00944DB9"/>
    <w:rsid w:val="00947D8D"/>
    <w:rsid w:val="0095023C"/>
    <w:rsid w:val="00950985"/>
    <w:rsid w:val="00950EE1"/>
    <w:rsid w:val="00952CA3"/>
    <w:rsid w:val="0095469D"/>
    <w:rsid w:val="009547CF"/>
    <w:rsid w:val="009559E7"/>
    <w:rsid w:val="009578EF"/>
    <w:rsid w:val="00957DAF"/>
    <w:rsid w:val="009605EB"/>
    <w:rsid w:val="00960F9D"/>
    <w:rsid w:val="00962433"/>
    <w:rsid w:val="00962851"/>
    <w:rsid w:val="00962DAB"/>
    <w:rsid w:val="00963C4D"/>
    <w:rsid w:val="00963C62"/>
    <w:rsid w:val="00963CC1"/>
    <w:rsid w:val="00963EA6"/>
    <w:rsid w:val="00963FFB"/>
    <w:rsid w:val="00964A01"/>
    <w:rsid w:val="00964B12"/>
    <w:rsid w:val="009708E0"/>
    <w:rsid w:val="00970EDA"/>
    <w:rsid w:val="00971288"/>
    <w:rsid w:val="009721D9"/>
    <w:rsid w:val="0097327F"/>
    <w:rsid w:val="009733BC"/>
    <w:rsid w:val="00975BDE"/>
    <w:rsid w:val="00975CCA"/>
    <w:rsid w:val="009760EE"/>
    <w:rsid w:val="00976737"/>
    <w:rsid w:val="00976856"/>
    <w:rsid w:val="009768C2"/>
    <w:rsid w:val="00976C3C"/>
    <w:rsid w:val="0098062B"/>
    <w:rsid w:val="00980DB6"/>
    <w:rsid w:val="009844F7"/>
    <w:rsid w:val="009853CE"/>
    <w:rsid w:val="00987477"/>
    <w:rsid w:val="00987500"/>
    <w:rsid w:val="00990175"/>
    <w:rsid w:val="009902FF"/>
    <w:rsid w:val="00990357"/>
    <w:rsid w:val="0099145D"/>
    <w:rsid w:val="009917B8"/>
    <w:rsid w:val="0099196A"/>
    <w:rsid w:val="00991B7E"/>
    <w:rsid w:val="00991DD2"/>
    <w:rsid w:val="009928D2"/>
    <w:rsid w:val="00995011"/>
    <w:rsid w:val="00997563"/>
    <w:rsid w:val="0099768A"/>
    <w:rsid w:val="009A1627"/>
    <w:rsid w:val="009A1DEC"/>
    <w:rsid w:val="009A3968"/>
    <w:rsid w:val="009A60DB"/>
    <w:rsid w:val="009B2511"/>
    <w:rsid w:val="009B290F"/>
    <w:rsid w:val="009B2D26"/>
    <w:rsid w:val="009B3CB6"/>
    <w:rsid w:val="009B62E2"/>
    <w:rsid w:val="009B6600"/>
    <w:rsid w:val="009B6D50"/>
    <w:rsid w:val="009C0939"/>
    <w:rsid w:val="009C3014"/>
    <w:rsid w:val="009C3058"/>
    <w:rsid w:val="009C30DB"/>
    <w:rsid w:val="009C3CCC"/>
    <w:rsid w:val="009C4470"/>
    <w:rsid w:val="009C4E38"/>
    <w:rsid w:val="009C53DA"/>
    <w:rsid w:val="009C5959"/>
    <w:rsid w:val="009C614F"/>
    <w:rsid w:val="009C6FC6"/>
    <w:rsid w:val="009C7313"/>
    <w:rsid w:val="009C7D04"/>
    <w:rsid w:val="009C7FAB"/>
    <w:rsid w:val="009D067F"/>
    <w:rsid w:val="009D103A"/>
    <w:rsid w:val="009D2C25"/>
    <w:rsid w:val="009D3C05"/>
    <w:rsid w:val="009D3FC9"/>
    <w:rsid w:val="009D5BF2"/>
    <w:rsid w:val="009D6A06"/>
    <w:rsid w:val="009D782C"/>
    <w:rsid w:val="009E051E"/>
    <w:rsid w:val="009E11BE"/>
    <w:rsid w:val="009E16A0"/>
    <w:rsid w:val="009E1B50"/>
    <w:rsid w:val="009E22C6"/>
    <w:rsid w:val="009E2754"/>
    <w:rsid w:val="009E3858"/>
    <w:rsid w:val="009E7B1C"/>
    <w:rsid w:val="009F0417"/>
    <w:rsid w:val="009F0437"/>
    <w:rsid w:val="009F178C"/>
    <w:rsid w:val="009F2EB9"/>
    <w:rsid w:val="009F3C03"/>
    <w:rsid w:val="009F6793"/>
    <w:rsid w:val="009F7EED"/>
    <w:rsid w:val="00A0001B"/>
    <w:rsid w:val="00A007BD"/>
    <w:rsid w:val="00A00B5E"/>
    <w:rsid w:val="00A01AEF"/>
    <w:rsid w:val="00A0281C"/>
    <w:rsid w:val="00A02BF8"/>
    <w:rsid w:val="00A06F3F"/>
    <w:rsid w:val="00A0721D"/>
    <w:rsid w:val="00A07968"/>
    <w:rsid w:val="00A07C3A"/>
    <w:rsid w:val="00A10282"/>
    <w:rsid w:val="00A1075B"/>
    <w:rsid w:val="00A10F14"/>
    <w:rsid w:val="00A11326"/>
    <w:rsid w:val="00A1151A"/>
    <w:rsid w:val="00A13F2B"/>
    <w:rsid w:val="00A1638D"/>
    <w:rsid w:val="00A17E31"/>
    <w:rsid w:val="00A20CBF"/>
    <w:rsid w:val="00A20D91"/>
    <w:rsid w:val="00A212AB"/>
    <w:rsid w:val="00A2178B"/>
    <w:rsid w:val="00A21DFE"/>
    <w:rsid w:val="00A22127"/>
    <w:rsid w:val="00A22D14"/>
    <w:rsid w:val="00A24B15"/>
    <w:rsid w:val="00A24D69"/>
    <w:rsid w:val="00A25C22"/>
    <w:rsid w:val="00A26229"/>
    <w:rsid w:val="00A27329"/>
    <w:rsid w:val="00A33075"/>
    <w:rsid w:val="00A334A9"/>
    <w:rsid w:val="00A33AF5"/>
    <w:rsid w:val="00A33D13"/>
    <w:rsid w:val="00A35415"/>
    <w:rsid w:val="00A36DC5"/>
    <w:rsid w:val="00A37306"/>
    <w:rsid w:val="00A41034"/>
    <w:rsid w:val="00A412BA"/>
    <w:rsid w:val="00A432BF"/>
    <w:rsid w:val="00A43C10"/>
    <w:rsid w:val="00A45AA1"/>
    <w:rsid w:val="00A46DB7"/>
    <w:rsid w:val="00A500D7"/>
    <w:rsid w:val="00A52D70"/>
    <w:rsid w:val="00A52F1A"/>
    <w:rsid w:val="00A53324"/>
    <w:rsid w:val="00A54218"/>
    <w:rsid w:val="00A54D73"/>
    <w:rsid w:val="00A556E7"/>
    <w:rsid w:val="00A560DE"/>
    <w:rsid w:val="00A600B9"/>
    <w:rsid w:val="00A60654"/>
    <w:rsid w:val="00A60BA2"/>
    <w:rsid w:val="00A63D46"/>
    <w:rsid w:val="00A6420D"/>
    <w:rsid w:val="00A65380"/>
    <w:rsid w:val="00A658E2"/>
    <w:rsid w:val="00A65EEC"/>
    <w:rsid w:val="00A66007"/>
    <w:rsid w:val="00A66BE7"/>
    <w:rsid w:val="00A70409"/>
    <w:rsid w:val="00A714D8"/>
    <w:rsid w:val="00A715CA"/>
    <w:rsid w:val="00A71667"/>
    <w:rsid w:val="00A732DD"/>
    <w:rsid w:val="00A73EA3"/>
    <w:rsid w:val="00A745F7"/>
    <w:rsid w:val="00A76F29"/>
    <w:rsid w:val="00A77597"/>
    <w:rsid w:val="00A77A60"/>
    <w:rsid w:val="00A80E06"/>
    <w:rsid w:val="00A811C2"/>
    <w:rsid w:val="00A819BC"/>
    <w:rsid w:val="00A81D88"/>
    <w:rsid w:val="00A826C6"/>
    <w:rsid w:val="00A82CE0"/>
    <w:rsid w:val="00A83D7D"/>
    <w:rsid w:val="00A84C01"/>
    <w:rsid w:val="00A85264"/>
    <w:rsid w:val="00A86346"/>
    <w:rsid w:val="00A90615"/>
    <w:rsid w:val="00A90949"/>
    <w:rsid w:val="00A91003"/>
    <w:rsid w:val="00A914FE"/>
    <w:rsid w:val="00A915A3"/>
    <w:rsid w:val="00A91893"/>
    <w:rsid w:val="00A931D7"/>
    <w:rsid w:val="00A954A2"/>
    <w:rsid w:val="00A9554B"/>
    <w:rsid w:val="00A9556B"/>
    <w:rsid w:val="00A960F7"/>
    <w:rsid w:val="00AA1B8A"/>
    <w:rsid w:val="00AA3979"/>
    <w:rsid w:val="00AA46EC"/>
    <w:rsid w:val="00AA4FD6"/>
    <w:rsid w:val="00AA54FE"/>
    <w:rsid w:val="00AA57EE"/>
    <w:rsid w:val="00AA6388"/>
    <w:rsid w:val="00AA72A2"/>
    <w:rsid w:val="00AA738A"/>
    <w:rsid w:val="00AA79CB"/>
    <w:rsid w:val="00AA7A13"/>
    <w:rsid w:val="00AA7E19"/>
    <w:rsid w:val="00AB0289"/>
    <w:rsid w:val="00AB05BF"/>
    <w:rsid w:val="00AB1232"/>
    <w:rsid w:val="00AB298E"/>
    <w:rsid w:val="00AB2C16"/>
    <w:rsid w:val="00AB36EE"/>
    <w:rsid w:val="00AB36FE"/>
    <w:rsid w:val="00AB444D"/>
    <w:rsid w:val="00AB4ADD"/>
    <w:rsid w:val="00AB4B28"/>
    <w:rsid w:val="00AB50BF"/>
    <w:rsid w:val="00AB642E"/>
    <w:rsid w:val="00AB6832"/>
    <w:rsid w:val="00AB70E5"/>
    <w:rsid w:val="00AB767E"/>
    <w:rsid w:val="00AC1045"/>
    <w:rsid w:val="00AC3583"/>
    <w:rsid w:val="00AC3E7A"/>
    <w:rsid w:val="00AC46A2"/>
    <w:rsid w:val="00AC4832"/>
    <w:rsid w:val="00AC5777"/>
    <w:rsid w:val="00AC59FF"/>
    <w:rsid w:val="00AC6547"/>
    <w:rsid w:val="00AC677F"/>
    <w:rsid w:val="00AC716A"/>
    <w:rsid w:val="00AD01B7"/>
    <w:rsid w:val="00AD05B4"/>
    <w:rsid w:val="00AD05BC"/>
    <w:rsid w:val="00AD0601"/>
    <w:rsid w:val="00AD0C0A"/>
    <w:rsid w:val="00AD1BBF"/>
    <w:rsid w:val="00AD1FE6"/>
    <w:rsid w:val="00AD3E34"/>
    <w:rsid w:val="00AD42E8"/>
    <w:rsid w:val="00AE085C"/>
    <w:rsid w:val="00AE0E9D"/>
    <w:rsid w:val="00AE20C2"/>
    <w:rsid w:val="00AE320D"/>
    <w:rsid w:val="00AE3355"/>
    <w:rsid w:val="00AE347D"/>
    <w:rsid w:val="00AE448C"/>
    <w:rsid w:val="00AE4D99"/>
    <w:rsid w:val="00AE581E"/>
    <w:rsid w:val="00AE5B91"/>
    <w:rsid w:val="00AE5F4D"/>
    <w:rsid w:val="00AE6D84"/>
    <w:rsid w:val="00AE7B69"/>
    <w:rsid w:val="00AE7CE7"/>
    <w:rsid w:val="00AF0085"/>
    <w:rsid w:val="00AF1A23"/>
    <w:rsid w:val="00AF2E9E"/>
    <w:rsid w:val="00AF4211"/>
    <w:rsid w:val="00AF48AD"/>
    <w:rsid w:val="00AF6042"/>
    <w:rsid w:val="00AF60FE"/>
    <w:rsid w:val="00AF7D46"/>
    <w:rsid w:val="00B02CD5"/>
    <w:rsid w:val="00B0374B"/>
    <w:rsid w:val="00B038FE"/>
    <w:rsid w:val="00B04B32"/>
    <w:rsid w:val="00B04DF8"/>
    <w:rsid w:val="00B04E6A"/>
    <w:rsid w:val="00B0518A"/>
    <w:rsid w:val="00B05A12"/>
    <w:rsid w:val="00B06315"/>
    <w:rsid w:val="00B07AB6"/>
    <w:rsid w:val="00B1005F"/>
    <w:rsid w:val="00B10209"/>
    <w:rsid w:val="00B13594"/>
    <w:rsid w:val="00B15077"/>
    <w:rsid w:val="00B16DC3"/>
    <w:rsid w:val="00B16EEB"/>
    <w:rsid w:val="00B17B48"/>
    <w:rsid w:val="00B20473"/>
    <w:rsid w:val="00B20CA6"/>
    <w:rsid w:val="00B225DB"/>
    <w:rsid w:val="00B23837"/>
    <w:rsid w:val="00B23AE0"/>
    <w:rsid w:val="00B23D14"/>
    <w:rsid w:val="00B24353"/>
    <w:rsid w:val="00B253E7"/>
    <w:rsid w:val="00B25685"/>
    <w:rsid w:val="00B25713"/>
    <w:rsid w:val="00B25D1B"/>
    <w:rsid w:val="00B25EFE"/>
    <w:rsid w:val="00B26552"/>
    <w:rsid w:val="00B26B5E"/>
    <w:rsid w:val="00B26D52"/>
    <w:rsid w:val="00B27B37"/>
    <w:rsid w:val="00B30594"/>
    <w:rsid w:val="00B314C7"/>
    <w:rsid w:val="00B31955"/>
    <w:rsid w:val="00B331BE"/>
    <w:rsid w:val="00B33315"/>
    <w:rsid w:val="00B3390B"/>
    <w:rsid w:val="00B344BB"/>
    <w:rsid w:val="00B354CA"/>
    <w:rsid w:val="00B35B8E"/>
    <w:rsid w:val="00B36A08"/>
    <w:rsid w:val="00B36AF9"/>
    <w:rsid w:val="00B36B00"/>
    <w:rsid w:val="00B36DCA"/>
    <w:rsid w:val="00B377EE"/>
    <w:rsid w:val="00B37AFE"/>
    <w:rsid w:val="00B40358"/>
    <w:rsid w:val="00B4079B"/>
    <w:rsid w:val="00B4172B"/>
    <w:rsid w:val="00B41D85"/>
    <w:rsid w:val="00B4302A"/>
    <w:rsid w:val="00B441A1"/>
    <w:rsid w:val="00B44336"/>
    <w:rsid w:val="00B443A4"/>
    <w:rsid w:val="00B4449D"/>
    <w:rsid w:val="00B44940"/>
    <w:rsid w:val="00B44CDC"/>
    <w:rsid w:val="00B46306"/>
    <w:rsid w:val="00B476E1"/>
    <w:rsid w:val="00B47D46"/>
    <w:rsid w:val="00B47ED8"/>
    <w:rsid w:val="00B50022"/>
    <w:rsid w:val="00B50E76"/>
    <w:rsid w:val="00B52B89"/>
    <w:rsid w:val="00B534AB"/>
    <w:rsid w:val="00B53561"/>
    <w:rsid w:val="00B535DA"/>
    <w:rsid w:val="00B53B1F"/>
    <w:rsid w:val="00B54189"/>
    <w:rsid w:val="00B5456E"/>
    <w:rsid w:val="00B554D3"/>
    <w:rsid w:val="00B55977"/>
    <w:rsid w:val="00B57335"/>
    <w:rsid w:val="00B60916"/>
    <w:rsid w:val="00B61E58"/>
    <w:rsid w:val="00B62015"/>
    <w:rsid w:val="00B62294"/>
    <w:rsid w:val="00B6246B"/>
    <w:rsid w:val="00B625E3"/>
    <w:rsid w:val="00B63B99"/>
    <w:rsid w:val="00B64063"/>
    <w:rsid w:val="00B6424E"/>
    <w:rsid w:val="00B64BD7"/>
    <w:rsid w:val="00B656D1"/>
    <w:rsid w:val="00B657E5"/>
    <w:rsid w:val="00B66890"/>
    <w:rsid w:val="00B677EA"/>
    <w:rsid w:val="00B709C9"/>
    <w:rsid w:val="00B70F2B"/>
    <w:rsid w:val="00B72556"/>
    <w:rsid w:val="00B72D28"/>
    <w:rsid w:val="00B72DB9"/>
    <w:rsid w:val="00B72F59"/>
    <w:rsid w:val="00B7331B"/>
    <w:rsid w:val="00B73B89"/>
    <w:rsid w:val="00B7481E"/>
    <w:rsid w:val="00B748C0"/>
    <w:rsid w:val="00B755D9"/>
    <w:rsid w:val="00B75AC3"/>
    <w:rsid w:val="00B75E11"/>
    <w:rsid w:val="00B76794"/>
    <w:rsid w:val="00B76918"/>
    <w:rsid w:val="00B77051"/>
    <w:rsid w:val="00B77982"/>
    <w:rsid w:val="00B80DF2"/>
    <w:rsid w:val="00B816BD"/>
    <w:rsid w:val="00B81E82"/>
    <w:rsid w:val="00B81FCC"/>
    <w:rsid w:val="00B82543"/>
    <w:rsid w:val="00B84318"/>
    <w:rsid w:val="00B843F5"/>
    <w:rsid w:val="00B86401"/>
    <w:rsid w:val="00B870B7"/>
    <w:rsid w:val="00B877F5"/>
    <w:rsid w:val="00B90D93"/>
    <w:rsid w:val="00B9113D"/>
    <w:rsid w:val="00B91CA5"/>
    <w:rsid w:val="00B93D1E"/>
    <w:rsid w:val="00B93F23"/>
    <w:rsid w:val="00B94658"/>
    <w:rsid w:val="00B94858"/>
    <w:rsid w:val="00B94F15"/>
    <w:rsid w:val="00B954AD"/>
    <w:rsid w:val="00B95A96"/>
    <w:rsid w:val="00B95DB7"/>
    <w:rsid w:val="00B96566"/>
    <w:rsid w:val="00B966BE"/>
    <w:rsid w:val="00B96BAC"/>
    <w:rsid w:val="00B97F22"/>
    <w:rsid w:val="00BA0417"/>
    <w:rsid w:val="00BA06C1"/>
    <w:rsid w:val="00BA08A5"/>
    <w:rsid w:val="00BA4109"/>
    <w:rsid w:val="00BA46C0"/>
    <w:rsid w:val="00BA58EE"/>
    <w:rsid w:val="00BA5BD7"/>
    <w:rsid w:val="00BA5CF5"/>
    <w:rsid w:val="00BA6182"/>
    <w:rsid w:val="00BA6704"/>
    <w:rsid w:val="00BA68FE"/>
    <w:rsid w:val="00BA69E7"/>
    <w:rsid w:val="00BB03C8"/>
    <w:rsid w:val="00BB05A4"/>
    <w:rsid w:val="00BB06D4"/>
    <w:rsid w:val="00BB0807"/>
    <w:rsid w:val="00BB0DAD"/>
    <w:rsid w:val="00BB2E53"/>
    <w:rsid w:val="00BB3C8D"/>
    <w:rsid w:val="00BB4A05"/>
    <w:rsid w:val="00BB5705"/>
    <w:rsid w:val="00BC006C"/>
    <w:rsid w:val="00BC01DC"/>
    <w:rsid w:val="00BC04E4"/>
    <w:rsid w:val="00BC0501"/>
    <w:rsid w:val="00BC0896"/>
    <w:rsid w:val="00BC0D96"/>
    <w:rsid w:val="00BC0DF1"/>
    <w:rsid w:val="00BC0E93"/>
    <w:rsid w:val="00BC178E"/>
    <w:rsid w:val="00BC30B6"/>
    <w:rsid w:val="00BC33A5"/>
    <w:rsid w:val="00BC3C1B"/>
    <w:rsid w:val="00BC3F58"/>
    <w:rsid w:val="00BC429A"/>
    <w:rsid w:val="00BC4F4F"/>
    <w:rsid w:val="00BC694C"/>
    <w:rsid w:val="00BC7456"/>
    <w:rsid w:val="00BC7ABA"/>
    <w:rsid w:val="00BC7F62"/>
    <w:rsid w:val="00BD0FA2"/>
    <w:rsid w:val="00BD18FF"/>
    <w:rsid w:val="00BD1B4D"/>
    <w:rsid w:val="00BD1CCA"/>
    <w:rsid w:val="00BD3A9E"/>
    <w:rsid w:val="00BD42B8"/>
    <w:rsid w:val="00BD53AA"/>
    <w:rsid w:val="00BD594A"/>
    <w:rsid w:val="00BD62FC"/>
    <w:rsid w:val="00BD672D"/>
    <w:rsid w:val="00BD6DF6"/>
    <w:rsid w:val="00BE0118"/>
    <w:rsid w:val="00BE235C"/>
    <w:rsid w:val="00BE26F9"/>
    <w:rsid w:val="00BE2F2D"/>
    <w:rsid w:val="00BE3F34"/>
    <w:rsid w:val="00BE4330"/>
    <w:rsid w:val="00BE5273"/>
    <w:rsid w:val="00BE69A6"/>
    <w:rsid w:val="00BE7693"/>
    <w:rsid w:val="00BF04A3"/>
    <w:rsid w:val="00BF0D55"/>
    <w:rsid w:val="00BF17C6"/>
    <w:rsid w:val="00BF1897"/>
    <w:rsid w:val="00BF196A"/>
    <w:rsid w:val="00BF1E20"/>
    <w:rsid w:val="00BF1F03"/>
    <w:rsid w:val="00BF2544"/>
    <w:rsid w:val="00BF294E"/>
    <w:rsid w:val="00BF329A"/>
    <w:rsid w:val="00BF3CC5"/>
    <w:rsid w:val="00BF5186"/>
    <w:rsid w:val="00BF60E5"/>
    <w:rsid w:val="00BF6921"/>
    <w:rsid w:val="00C002B1"/>
    <w:rsid w:val="00C00E10"/>
    <w:rsid w:val="00C010A0"/>
    <w:rsid w:val="00C010EE"/>
    <w:rsid w:val="00C024A8"/>
    <w:rsid w:val="00C026B3"/>
    <w:rsid w:val="00C02874"/>
    <w:rsid w:val="00C02F36"/>
    <w:rsid w:val="00C0467E"/>
    <w:rsid w:val="00C05089"/>
    <w:rsid w:val="00C05939"/>
    <w:rsid w:val="00C06B78"/>
    <w:rsid w:val="00C06DDF"/>
    <w:rsid w:val="00C07283"/>
    <w:rsid w:val="00C1286D"/>
    <w:rsid w:val="00C12C23"/>
    <w:rsid w:val="00C13268"/>
    <w:rsid w:val="00C13949"/>
    <w:rsid w:val="00C14615"/>
    <w:rsid w:val="00C14993"/>
    <w:rsid w:val="00C16E38"/>
    <w:rsid w:val="00C16F44"/>
    <w:rsid w:val="00C17433"/>
    <w:rsid w:val="00C20676"/>
    <w:rsid w:val="00C20DD3"/>
    <w:rsid w:val="00C215E6"/>
    <w:rsid w:val="00C24391"/>
    <w:rsid w:val="00C24403"/>
    <w:rsid w:val="00C245EA"/>
    <w:rsid w:val="00C25224"/>
    <w:rsid w:val="00C25C29"/>
    <w:rsid w:val="00C26E6E"/>
    <w:rsid w:val="00C30BE8"/>
    <w:rsid w:val="00C30D14"/>
    <w:rsid w:val="00C30D20"/>
    <w:rsid w:val="00C316DF"/>
    <w:rsid w:val="00C32F12"/>
    <w:rsid w:val="00C330FC"/>
    <w:rsid w:val="00C33428"/>
    <w:rsid w:val="00C337CC"/>
    <w:rsid w:val="00C33F56"/>
    <w:rsid w:val="00C34086"/>
    <w:rsid w:val="00C35EC8"/>
    <w:rsid w:val="00C37440"/>
    <w:rsid w:val="00C40216"/>
    <w:rsid w:val="00C42478"/>
    <w:rsid w:val="00C42597"/>
    <w:rsid w:val="00C43527"/>
    <w:rsid w:val="00C43553"/>
    <w:rsid w:val="00C43DA6"/>
    <w:rsid w:val="00C44525"/>
    <w:rsid w:val="00C45345"/>
    <w:rsid w:val="00C45CCB"/>
    <w:rsid w:val="00C46EC2"/>
    <w:rsid w:val="00C5007A"/>
    <w:rsid w:val="00C505F6"/>
    <w:rsid w:val="00C505FD"/>
    <w:rsid w:val="00C51510"/>
    <w:rsid w:val="00C51A3B"/>
    <w:rsid w:val="00C51B01"/>
    <w:rsid w:val="00C522C9"/>
    <w:rsid w:val="00C52704"/>
    <w:rsid w:val="00C529FC"/>
    <w:rsid w:val="00C52A10"/>
    <w:rsid w:val="00C52F81"/>
    <w:rsid w:val="00C536A4"/>
    <w:rsid w:val="00C537E5"/>
    <w:rsid w:val="00C53FAB"/>
    <w:rsid w:val="00C553F3"/>
    <w:rsid w:val="00C57501"/>
    <w:rsid w:val="00C57F15"/>
    <w:rsid w:val="00C60B6B"/>
    <w:rsid w:val="00C62373"/>
    <w:rsid w:val="00C625AA"/>
    <w:rsid w:val="00C62C75"/>
    <w:rsid w:val="00C632EE"/>
    <w:rsid w:val="00C64392"/>
    <w:rsid w:val="00C65FD2"/>
    <w:rsid w:val="00C6695E"/>
    <w:rsid w:val="00C67EC9"/>
    <w:rsid w:val="00C7189B"/>
    <w:rsid w:val="00C71C0B"/>
    <w:rsid w:val="00C73FB2"/>
    <w:rsid w:val="00C750F5"/>
    <w:rsid w:val="00C75702"/>
    <w:rsid w:val="00C75866"/>
    <w:rsid w:val="00C758D6"/>
    <w:rsid w:val="00C7619F"/>
    <w:rsid w:val="00C76E3A"/>
    <w:rsid w:val="00C76F53"/>
    <w:rsid w:val="00C806AD"/>
    <w:rsid w:val="00C81864"/>
    <w:rsid w:val="00C82045"/>
    <w:rsid w:val="00C852AD"/>
    <w:rsid w:val="00C857A1"/>
    <w:rsid w:val="00C86010"/>
    <w:rsid w:val="00C860A1"/>
    <w:rsid w:val="00C86D1E"/>
    <w:rsid w:val="00C87892"/>
    <w:rsid w:val="00C87BE2"/>
    <w:rsid w:val="00C908FD"/>
    <w:rsid w:val="00C919F6"/>
    <w:rsid w:val="00C91ED8"/>
    <w:rsid w:val="00C91F3E"/>
    <w:rsid w:val="00C92F10"/>
    <w:rsid w:val="00C93939"/>
    <w:rsid w:val="00C942AC"/>
    <w:rsid w:val="00C94916"/>
    <w:rsid w:val="00C95754"/>
    <w:rsid w:val="00C95F16"/>
    <w:rsid w:val="00C95F9F"/>
    <w:rsid w:val="00C96F22"/>
    <w:rsid w:val="00C97778"/>
    <w:rsid w:val="00CA2251"/>
    <w:rsid w:val="00CA27A9"/>
    <w:rsid w:val="00CA327C"/>
    <w:rsid w:val="00CA37FB"/>
    <w:rsid w:val="00CA487D"/>
    <w:rsid w:val="00CA52B9"/>
    <w:rsid w:val="00CA57BE"/>
    <w:rsid w:val="00CA7CA9"/>
    <w:rsid w:val="00CB0574"/>
    <w:rsid w:val="00CB0A02"/>
    <w:rsid w:val="00CB1FE4"/>
    <w:rsid w:val="00CB2778"/>
    <w:rsid w:val="00CB27FD"/>
    <w:rsid w:val="00CB38E8"/>
    <w:rsid w:val="00CB4521"/>
    <w:rsid w:val="00CB482C"/>
    <w:rsid w:val="00CB6422"/>
    <w:rsid w:val="00CB6602"/>
    <w:rsid w:val="00CB688B"/>
    <w:rsid w:val="00CB739F"/>
    <w:rsid w:val="00CB7691"/>
    <w:rsid w:val="00CB7F4C"/>
    <w:rsid w:val="00CC0395"/>
    <w:rsid w:val="00CC1AAA"/>
    <w:rsid w:val="00CC1FAD"/>
    <w:rsid w:val="00CC2740"/>
    <w:rsid w:val="00CC2BC1"/>
    <w:rsid w:val="00CC2E2F"/>
    <w:rsid w:val="00CC3DE8"/>
    <w:rsid w:val="00CC48F9"/>
    <w:rsid w:val="00CC4933"/>
    <w:rsid w:val="00CC4AA0"/>
    <w:rsid w:val="00CC549F"/>
    <w:rsid w:val="00CC5B62"/>
    <w:rsid w:val="00CC5E48"/>
    <w:rsid w:val="00CC6103"/>
    <w:rsid w:val="00CC63A9"/>
    <w:rsid w:val="00CC6617"/>
    <w:rsid w:val="00CC76BB"/>
    <w:rsid w:val="00CD026D"/>
    <w:rsid w:val="00CD05C8"/>
    <w:rsid w:val="00CD10B7"/>
    <w:rsid w:val="00CD3EAA"/>
    <w:rsid w:val="00CD4175"/>
    <w:rsid w:val="00CD4B03"/>
    <w:rsid w:val="00CD4DDB"/>
    <w:rsid w:val="00CD5B71"/>
    <w:rsid w:val="00CD62AA"/>
    <w:rsid w:val="00CD6962"/>
    <w:rsid w:val="00CD6C4D"/>
    <w:rsid w:val="00CD735E"/>
    <w:rsid w:val="00CD767B"/>
    <w:rsid w:val="00CD7DA1"/>
    <w:rsid w:val="00CE030B"/>
    <w:rsid w:val="00CE2552"/>
    <w:rsid w:val="00CE486B"/>
    <w:rsid w:val="00CE5D4B"/>
    <w:rsid w:val="00CE5D8E"/>
    <w:rsid w:val="00CE5D93"/>
    <w:rsid w:val="00CE614E"/>
    <w:rsid w:val="00CE6352"/>
    <w:rsid w:val="00CE6AE8"/>
    <w:rsid w:val="00CF02E8"/>
    <w:rsid w:val="00CF041C"/>
    <w:rsid w:val="00CF1BC6"/>
    <w:rsid w:val="00CF28A1"/>
    <w:rsid w:val="00CF430D"/>
    <w:rsid w:val="00CF4A82"/>
    <w:rsid w:val="00CF4EBE"/>
    <w:rsid w:val="00CF5252"/>
    <w:rsid w:val="00CF6FA4"/>
    <w:rsid w:val="00CF7AD1"/>
    <w:rsid w:val="00CF7B14"/>
    <w:rsid w:val="00CF7E69"/>
    <w:rsid w:val="00D00BB4"/>
    <w:rsid w:val="00D00C04"/>
    <w:rsid w:val="00D00C3A"/>
    <w:rsid w:val="00D02119"/>
    <w:rsid w:val="00D05924"/>
    <w:rsid w:val="00D0658C"/>
    <w:rsid w:val="00D0715F"/>
    <w:rsid w:val="00D07756"/>
    <w:rsid w:val="00D07854"/>
    <w:rsid w:val="00D07961"/>
    <w:rsid w:val="00D07BD4"/>
    <w:rsid w:val="00D10615"/>
    <w:rsid w:val="00D10773"/>
    <w:rsid w:val="00D10E17"/>
    <w:rsid w:val="00D10ED4"/>
    <w:rsid w:val="00D1216B"/>
    <w:rsid w:val="00D1235D"/>
    <w:rsid w:val="00D124C7"/>
    <w:rsid w:val="00D13430"/>
    <w:rsid w:val="00D1403A"/>
    <w:rsid w:val="00D14837"/>
    <w:rsid w:val="00D165BD"/>
    <w:rsid w:val="00D16A0D"/>
    <w:rsid w:val="00D176F0"/>
    <w:rsid w:val="00D1785B"/>
    <w:rsid w:val="00D178F3"/>
    <w:rsid w:val="00D20367"/>
    <w:rsid w:val="00D212FE"/>
    <w:rsid w:val="00D21774"/>
    <w:rsid w:val="00D21AA4"/>
    <w:rsid w:val="00D21FA8"/>
    <w:rsid w:val="00D23FB6"/>
    <w:rsid w:val="00D241BD"/>
    <w:rsid w:val="00D24405"/>
    <w:rsid w:val="00D2497B"/>
    <w:rsid w:val="00D25D7E"/>
    <w:rsid w:val="00D260A3"/>
    <w:rsid w:val="00D2628B"/>
    <w:rsid w:val="00D271B2"/>
    <w:rsid w:val="00D30F9A"/>
    <w:rsid w:val="00D31C93"/>
    <w:rsid w:val="00D32426"/>
    <w:rsid w:val="00D33822"/>
    <w:rsid w:val="00D34624"/>
    <w:rsid w:val="00D361C3"/>
    <w:rsid w:val="00D36298"/>
    <w:rsid w:val="00D36304"/>
    <w:rsid w:val="00D373BE"/>
    <w:rsid w:val="00D37CBD"/>
    <w:rsid w:val="00D40B5F"/>
    <w:rsid w:val="00D418F1"/>
    <w:rsid w:val="00D421D7"/>
    <w:rsid w:val="00D437A2"/>
    <w:rsid w:val="00D438A8"/>
    <w:rsid w:val="00D43A1E"/>
    <w:rsid w:val="00D44479"/>
    <w:rsid w:val="00D44C4A"/>
    <w:rsid w:val="00D45227"/>
    <w:rsid w:val="00D45984"/>
    <w:rsid w:val="00D45C18"/>
    <w:rsid w:val="00D45C86"/>
    <w:rsid w:val="00D45D31"/>
    <w:rsid w:val="00D47ADF"/>
    <w:rsid w:val="00D50840"/>
    <w:rsid w:val="00D5103A"/>
    <w:rsid w:val="00D52CEF"/>
    <w:rsid w:val="00D55A9D"/>
    <w:rsid w:val="00D578B8"/>
    <w:rsid w:val="00D578EE"/>
    <w:rsid w:val="00D602A8"/>
    <w:rsid w:val="00D6135E"/>
    <w:rsid w:val="00D61F2E"/>
    <w:rsid w:val="00D62424"/>
    <w:rsid w:val="00D6368D"/>
    <w:rsid w:val="00D6454E"/>
    <w:rsid w:val="00D651BA"/>
    <w:rsid w:val="00D65837"/>
    <w:rsid w:val="00D6583B"/>
    <w:rsid w:val="00D666C6"/>
    <w:rsid w:val="00D70257"/>
    <w:rsid w:val="00D70C8B"/>
    <w:rsid w:val="00D71CD5"/>
    <w:rsid w:val="00D73363"/>
    <w:rsid w:val="00D736CA"/>
    <w:rsid w:val="00D7513F"/>
    <w:rsid w:val="00D76EFA"/>
    <w:rsid w:val="00D7761E"/>
    <w:rsid w:val="00D80261"/>
    <w:rsid w:val="00D806F7"/>
    <w:rsid w:val="00D8123E"/>
    <w:rsid w:val="00D82320"/>
    <w:rsid w:val="00D82776"/>
    <w:rsid w:val="00D8329E"/>
    <w:rsid w:val="00D833C7"/>
    <w:rsid w:val="00D842C6"/>
    <w:rsid w:val="00D85CFA"/>
    <w:rsid w:val="00D86855"/>
    <w:rsid w:val="00D869F0"/>
    <w:rsid w:val="00D8767E"/>
    <w:rsid w:val="00D87F3F"/>
    <w:rsid w:val="00D90795"/>
    <w:rsid w:val="00D92057"/>
    <w:rsid w:val="00D92FBB"/>
    <w:rsid w:val="00D93293"/>
    <w:rsid w:val="00D95347"/>
    <w:rsid w:val="00D96A90"/>
    <w:rsid w:val="00D96DA8"/>
    <w:rsid w:val="00D97958"/>
    <w:rsid w:val="00DA05DF"/>
    <w:rsid w:val="00DA0E55"/>
    <w:rsid w:val="00DA0EC5"/>
    <w:rsid w:val="00DA123B"/>
    <w:rsid w:val="00DA1854"/>
    <w:rsid w:val="00DA33F4"/>
    <w:rsid w:val="00DA367D"/>
    <w:rsid w:val="00DA3C37"/>
    <w:rsid w:val="00DA3F33"/>
    <w:rsid w:val="00DA56AF"/>
    <w:rsid w:val="00DA5D5C"/>
    <w:rsid w:val="00DA6410"/>
    <w:rsid w:val="00DA6F8B"/>
    <w:rsid w:val="00DA78AE"/>
    <w:rsid w:val="00DA7C1A"/>
    <w:rsid w:val="00DB01C6"/>
    <w:rsid w:val="00DB0BD4"/>
    <w:rsid w:val="00DB0D0C"/>
    <w:rsid w:val="00DB1ABB"/>
    <w:rsid w:val="00DB3488"/>
    <w:rsid w:val="00DB40BB"/>
    <w:rsid w:val="00DB4CDF"/>
    <w:rsid w:val="00DB56AF"/>
    <w:rsid w:val="00DB6F13"/>
    <w:rsid w:val="00DB7C7A"/>
    <w:rsid w:val="00DC0019"/>
    <w:rsid w:val="00DC2D4C"/>
    <w:rsid w:val="00DC3C4A"/>
    <w:rsid w:val="00DD072B"/>
    <w:rsid w:val="00DD0F9D"/>
    <w:rsid w:val="00DD136A"/>
    <w:rsid w:val="00DD2CA2"/>
    <w:rsid w:val="00DD3CCF"/>
    <w:rsid w:val="00DD458A"/>
    <w:rsid w:val="00DD48B3"/>
    <w:rsid w:val="00DD58EA"/>
    <w:rsid w:val="00DD6900"/>
    <w:rsid w:val="00DD6D90"/>
    <w:rsid w:val="00DD7297"/>
    <w:rsid w:val="00DD72BB"/>
    <w:rsid w:val="00DD799E"/>
    <w:rsid w:val="00DE0D40"/>
    <w:rsid w:val="00DE19C7"/>
    <w:rsid w:val="00DE1FCA"/>
    <w:rsid w:val="00DE2D39"/>
    <w:rsid w:val="00DE482F"/>
    <w:rsid w:val="00DE4A0D"/>
    <w:rsid w:val="00DE4C05"/>
    <w:rsid w:val="00DE518F"/>
    <w:rsid w:val="00DE541E"/>
    <w:rsid w:val="00DE7C1D"/>
    <w:rsid w:val="00DE7DD3"/>
    <w:rsid w:val="00DF33B3"/>
    <w:rsid w:val="00DF3841"/>
    <w:rsid w:val="00DF39C3"/>
    <w:rsid w:val="00DF3F5A"/>
    <w:rsid w:val="00DF4E10"/>
    <w:rsid w:val="00DF67CD"/>
    <w:rsid w:val="00DF68E0"/>
    <w:rsid w:val="00DF70A0"/>
    <w:rsid w:val="00E00682"/>
    <w:rsid w:val="00E00F2D"/>
    <w:rsid w:val="00E01DDE"/>
    <w:rsid w:val="00E023B6"/>
    <w:rsid w:val="00E04719"/>
    <w:rsid w:val="00E05659"/>
    <w:rsid w:val="00E06236"/>
    <w:rsid w:val="00E072B9"/>
    <w:rsid w:val="00E12753"/>
    <w:rsid w:val="00E12E2D"/>
    <w:rsid w:val="00E139BC"/>
    <w:rsid w:val="00E15934"/>
    <w:rsid w:val="00E17BA4"/>
    <w:rsid w:val="00E17E62"/>
    <w:rsid w:val="00E17EFD"/>
    <w:rsid w:val="00E202E5"/>
    <w:rsid w:val="00E21263"/>
    <w:rsid w:val="00E21313"/>
    <w:rsid w:val="00E218F8"/>
    <w:rsid w:val="00E22A93"/>
    <w:rsid w:val="00E2325A"/>
    <w:rsid w:val="00E25300"/>
    <w:rsid w:val="00E253A0"/>
    <w:rsid w:val="00E25A54"/>
    <w:rsid w:val="00E25B85"/>
    <w:rsid w:val="00E25D59"/>
    <w:rsid w:val="00E260FF"/>
    <w:rsid w:val="00E26CB2"/>
    <w:rsid w:val="00E271F3"/>
    <w:rsid w:val="00E271F9"/>
    <w:rsid w:val="00E27681"/>
    <w:rsid w:val="00E27FAA"/>
    <w:rsid w:val="00E307AD"/>
    <w:rsid w:val="00E315BA"/>
    <w:rsid w:val="00E32200"/>
    <w:rsid w:val="00E3233C"/>
    <w:rsid w:val="00E32911"/>
    <w:rsid w:val="00E33067"/>
    <w:rsid w:val="00E34860"/>
    <w:rsid w:val="00E34875"/>
    <w:rsid w:val="00E34CEF"/>
    <w:rsid w:val="00E34D9E"/>
    <w:rsid w:val="00E35D79"/>
    <w:rsid w:val="00E36BFF"/>
    <w:rsid w:val="00E40947"/>
    <w:rsid w:val="00E418B6"/>
    <w:rsid w:val="00E42AE2"/>
    <w:rsid w:val="00E44168"/>
    <w:rsid w:val="00E45353"/>
    <w:rsid w:val="00E4540D"/>
    <w:rsid w:val="00E4565F"/>
    <w:rsid w:val="00E474D0"/>
    <w:rsid w:val="00E53B15"/>
    <w:rsid w:val="00E5422A"/>
    <w:rsid w:val="00E5431F"/>
    <w:rsid w:val="00E54D57"/>
    <w:rsid w:val="00E55322"/>
    <w:rsid w:val="00E565AA"/>
    <w:rsid w:val="00E605F7"/>
    <w:rsid w:val="00E610C6"/>
    <w:rsid w:val="00E62276"/>
    <w:rsid w:val="00E62744"/>
    <w:rsid w:val="00E62ECB"/>
    <w:rsid w:val="00E631F1"/>
    <w:rsid w:val="00E63E42"/>
    <w:rsid w:val="00E64058"/>
    <w:rsid w:val="00E64750"/>
    <w:rsid w:val="00E655FF"/>
    <w:rsid w:val="00E65C48"/>
    <w:rsid w:val="00E6674C"/>
    <w:rsid w:val="00E66F50"/>
    <w:rsid w:val="00E67915"/>
    <w:rsid w:val="00E7005D"/>
    <w:rsid w:val="00E707D0"/>
    <w:rsid w:val="00E70BD8"/>
    <w:rsid w:val="00E70F55"/>
    <w:rsid w:val="00E71041"/>
    <w:rsid w:val="00E72881"/>
    <w:rsid w:val="00E736D6"/>
    <w:rsid w:val="00E73AB9"/>
    <w:rsid w:val="00E745C8"/>
    <w:rsid w:val="00E749F3"/>
    <w:rsid w:val="00E74D6C"/>
    <w:rsid w:val="00E7686C"/>
    <w:rsid w:val="00E768F9"/>
    <w:rsid w:val="00E77877"/>
    <w:rsid w:val="00E80230"/>
    <w:rsid w:val="00E80BBF"/>
    <w:rsid w:val="00E81222"/>
    <w:rsid w:val="00E82674"/>
    <w:rsid w:val="00E82A60"/>
    <w:rsid w:val="00E8326C"/>
    <w:rsid w:val="00E83937"/>
    <w:rsid w:val="00E84DA1"/>
    <w:rsid w:val="00E85B6E"/>
    <w:rsid w:val="00E863D4"/>
    <w:rsid w:val="00E86790"/>
    <w:rsid w:val="00E86D6F"/>
    <w:rsid w:val="00E90970"/>
    <w:rsid w:val="00E921E0"/>
    <w:rsid w:val="00E92339"/>
    <w:rsid w:val="00E925C5"/>
    <w:rsid w:val="00E93C04"/>
    <w:rsid w:val="00E93EC1"/>
    <w:rsid w:val="00E95634"/>
    <w:rsid w:val="00E95E86"/>
    <w:rsid w:val="00EA0307"/>
    <w:rsid w:val="00EA0E0B"/>
    <w:rsid w:val="00EA1161"/>
    <w:rsid w:val="00EA1162"/>
    <w:rsid w:val="00EA1E68"/>
    <w:rsid w:val="00EA1F1B"/>
    <w:rsid w:val="00EA29D4"/>
    <w:rsid w:val="00EA3C7D"/>
    <w:rsid w:val="00EA60D2"/>
    <w:rsid w:val="00EA6369"/>
    <w:rsid w:val="00EA6B91"/>
    <w:rsid w:val="00EA7C07"/>
    <w:rsid w:val="00EB1467"/>
    <w:rsid w:val="00EB1C3E"/>
    <w:rsid w:val="00EB248D"/>
    <w:rsid w:val="00EB257B"/>
    <w:rsid w:val="00EB4122"/>
    <w:rsid w:val="00EB43ED"/>
    <w:rsid w:val="00EB4475"/>
    <w:rsid w:val="00EB5EEA"/>
    <w:rsid w:val="00EB6AB3"/>
    <w:rsid w:val="00EC0604"/>
    <w:rsid w:val="00EC0B00"/>
    <w:rsid w:val="00EC1189"/>
    <w:rsid w:val="00EC284D"/>
    <w:rsid w:val="00EC31C8"/>
    <w:rsid w:val="00EC3F25"/>
    <w:rsid w:val="00EC5535"/>
    <w:rsid w:val="00EC5793"/>
    <w:rsid w:val="00EC6821"/>
    <w:rsid w:val="00EC6D77"/>
    <w:rsid w:val="00ED1248"/>
    <w:rsid w:val="00ED2EFC"/>
    <w:rsid w:val="00ED2FC4"/>
    <w:rsid w:val="00ED334E"/>
    <w:rsid w:val="00ED598D"/>
    <w:rsid w:val="00ED611F"/>
    <w:rsid w:val="00ED6C2C"/>
    <w:rsid w:val="00ED6E9A"/>
    <w:rsid w:val="00ED6FB0"/>
    <w:rsid w:val="00EE0492"/>
    <w:rsid w:val="00EE0971"/>
    <w:rsid w:val="00EE1AE8"/>
    <w:rsid w:val="00EE21C5"/>
    <w:rsid w:val="00EE2740"/>
    <w:rsid w:val="00EE3A2C"/>
    <w:rsid w:val="00EE3AD1"/>
    <w:rsid w:val="00EE653C"/>
    <w:rsid w:val="00EE6962"/>
    <w:rsid w:val="00EE7C08"/>
    <w:rsid w:val="00EF0457"/>
    <w:rsid w:val="00EF06C2"/>
    <w:rsid w:val="00EF0CF8"/>
    <w:rsid w:val="00EF0E8D"/>
    <w:rsid w:val="00EF14B5"/>
    <w:rsid w:val="00EF1C6A"/>
    <w:rsid w:val="00EF28F7"/>
    <w:rsid w:val="00EF33EF"/>
    <w:rsid w:val="00EF3E3A"/>
    <w:rsid w:val="00EF43A3"/>
    <w:rsid w:val="00EF4AE0"/>
    <w:rsid w:val="00EF4BEB"/>
    <w:rsid w:val="00EF4F8F"/>
    <w:rsid w:val="00EF760A"/>
    <w:rsid w:val="00EF7B0D"/>
    <w:rsid w:val="00F00734"/>
    <w:rsid w:val="00F00ECC"/>
    <w:rsid w:val="00F02D4A"/>
    <w:rsid w:val="00F0347D"/>
    <w:rsid w:val="00F03C12"/>
    <w:rsid w:val="00F03E06"/>
    <w:rsid w:val="00F04E94"/>
    <w:rsid w:val="00F05501"/>
    <w:rsid w:val="00F058AE"/>
    <w:rsid w:val="00F05F91"/>
    <w:rsid w:val="00F06F58"/>
    <w:rsid w:val="00F06FF7"/>
    <w:rsid w:val="00F10B2E"/>
    <w:rsid w:val="00F10B77"/>
    <w:rsid w:val="00F10D36"/>
    <w:rsid w:val="00F112F1"/>
    <w:rsid w:val="00F11756"/>
    <w:rsid w:val="00F11800"/>
    <w:rsid w:val="00F12A7B"/>
    <w:rsid w:val="00F12ECF"/>
    <w:rsid w:val="00F13848"/>
    <w:rsid w:val="00F14789"/>
    <w:rsid w:val="00F15424"/>
    <w:rsid w:val="00F15BAF"/>
    <w:rsid w:val="00F163D9"/>
    <w:rsid w:val="00F17780"/>
    <w:rsid w:val="00F17A4D"/>
    <w:rsid w:val="00F21547"/>
    <w:rsid w:val="00F22C26"/>
    <w:rsid w:val="00F2300B"/>
    <w:rsid w:val="00F235C7"/>
    <w:rsid w:val="00F23CE3"/>
    <w:rsid w:val="00F26B23"/>
    <w:rsid w:val="00F26C9A"/>
    <w:rsid w:val="00F2722D"/>
    <w:rsid w:val="00F27AB8"/>
    <w:rsid w:val="00F27ECF"/>
    <w:rsid w:val="00F27FBC"/>
    <w:rsid w:val="00F300D1"/>
    <w:rsid w:val="00F30B8D"/>
    <w:rsid w:val="00F32A2D"/>
    <w:rsid w:val="00F33791"/>
    <w:rsid w:val="00F33F90"/>
    <w:rsid w:val="00F350CE"/>
    <w:rsid w:val="00F4080C"/>
    <w:rsid w:val="00F414CC"/>
    <w:rsid w:val="00F432D9"/>
    <w:rsid w:val="00F441BE"/>
    <w:rsid w:val="00F45666"/>
    <w:rsid w:val="00F46F81"/>
    <w:rsid w:val="00F503E5"/>
    <w:rsid w:val="00F50742"/>
    <w:rsid w:val="00F50D08"/>
    <w:rsid w:val="00F51996"/>
    <w:rsid w:val="00F5233E"/>
    <w:rsid w:val="00F53C65"/>
    <w:rsid w:val="00F546B8"/>
    <w:rsid w:val="00F54BF5"/>
    <w:rsid w:val="00F54C09"/>
    <w:rsid w:val="00F55EB1"/>
    <w:rsid w:val="00F5604A"/>
    <w:rsid w:val="00F56B09"/>
    <w:rsid w:val="00F57CF0"/>
    <w:rsid w:val="00F603CA"/>
    <w:rsid w:val="00F606BB"/>
    <w:rsid w:val="00F6096C"/>
    <w:rsid w:val="00F60AF7"/>
    <w:rsid w:val="00F613CB"/>
    <w:rsid w:val="00F61852"/>
    <w:rsid w:val="00F61C77"/>
    <w:rsid w:val="00F6285A"/>
    <w:rsid w:val="00F64AAF"/>
    <w:rsid w:val="00F65486"/>
    <w:rsid w:val="00F66551"/>
    <w:rsid w:val="00F705D7"/>
    <w:rsid w:val="00F70615"/>
    <w:rsid w:val="00F70951"/>
    <w:rsid w:val="00F70F8F"/>
    <w:rsid w:val="00F717D1"/>
    <w:rsid w:val="00F72713"/>
    <w:rsid w:val="00F72A45"/>
    <w:rsid w:val="00F72F50"/>
    <w:rsid w:val="00F73804"/>
    <w:rsid w:val="00F743E3"/>
    <w:rsid w:val="00F748B0"/>
    <w:rsid w:val="00F7492D"/>
    <w:rsid w:val="00F76D12"/>
    <w:rsid w:val="00F76F5D"/>
    <w:rsid w:val="00F775A5"/>
    <w:rsid w:val="00F77C3E"/>
    <w:rsid w:val="00F8005C"/>
    <w:rsid w:val="00F8162B"/>
    <w:rsid w:val="00F8323E"/>
    <w:rsid w:val="00F83C56"/>
    <w:rsid w:val="00F847C0"/>
    <w:rsid w:val="00F84919"/>
    <w:rsid w:val="00F85334"/>
    <w:rsid w:val="00F90CAF"/>
    <w:rsid w:val="00F91781"/>
    <w:rsid w:val="00F92463"/>
    <w:rsid w:val="00F937FD"/>
    <w:rsid w:val="00F94505"/>
    <w:rsid w:val="00F94D08"/>
    <w:rsid w:val="00F94F40"/>
    <w:rsid w:val="00F958F4"/>
    <w:rsid w:val="00F95AF5"/>
    <w:rsid w:val="00F95F2A"/>
    <w:rsid w:val="00F95F68"/>
    <w:rsid w:val="00F962B9"/>
    <w:rsid w:val="00F96A67"/>
    <w:rsid w:val="00F972EC"/>
    <w:rsid w:val="00F97900"/>
    <w:rsid w:val="00F97E3A"/>
    <w:rsid w:val="00F97FFD"/>
    <w:rsid w:val="00FA0627"/>
    <w:rsid w:val="00FA1B1D"/>
    <w:rsid w:val="00FA272C"/>
    <w:rsid w:val="00FA34AC"/>
    <w:rsid w:val="00FA432B"/>
    <w:rsid w:val="00FA58E4"/>
    <w:rsid w:val="00FA6206"/>
    <w:rsid w:val="00FA63AA"/>
    <w:rsid w:val="00FA70EE"/>
    <w:rsid w:val="00FB03CB"/>
    <w:rsid w:val="00FB0562"/>
    <w:rsid w:val="00FB1268"/>
    <w:rsid w:val="00FB1460"/>
    <w:rsid w:val="00FB14AF"/>
    <w:rsid w:val="00FB1D32"/>
    <w:rsid w:val="00FB1D3B"/>
    <w:rsid w:val="00FB2241"/>
    <w:rsid w:val="00FB38F4"/>
    <w:rsid w:val="00FB3994"/>
    <w:rsid w:val="00FB3BBA"/>
    <w:rsid w:val="00FB3DF7"/>
    <w:rsid w:val="00FB56E1"/>
    <w:rsid w:val="00FB5C0C"/>
    <w:rsid w:val="00FB7283"/>
    <w:rsid w:val="00FB7C4E"/>
    <w:rsid w:val="00FB7DF4"/>
    <w:rsid w:val="00FC062F"/>
    <w:rsid w:val="00FC1197"/>
    <w:rsid w:val="00FC1F9A"/>
    <w:rsid w:val="00FC2408"/>
    <w:rsid w:val="00FC3A19"/>
    <w:rsid w:val="00FC4975"/>
    <w:rsid w:val="00FC4F32"/>
    <w:rsid w:val="00FC5CD8"/>
    <w:rsid w:val="00FC5E09"/>
    <w:rsid w:val="00FC70ED"/>
    <w:rsid w:val="00FD0B43"/>
    <w:rsid w:val="00FD3071"/>
    <w:rsid w:val="00FD3313"/>
    <w:rsid w:val="00FD3B48"/>
    <w:rsid w:val="00FD3D99"/>
    <w:rsid w:val="00FD47A8"/>
    <w:rsid w:val="00FD6ABC"/>
    <w:rsid w:val="00FD7749"/>
    <w:rsid w:val="00FD7A3C"/>
    <w:rsid w:val="00FD7A62"/>
    <w:rsid w:val="00FE1770"/>
    <w:rsid w:val="00FE2756"/>
    <w:rsid w:val="00FE2823"/>
    <w:rsid w:val="00FE3E6B"/>
    <w:rsid w:val="00FE4CF3"/>
    <w:rsid w:val="00FE517F"/>
    <w:rsid w:val="00FE5698"/>
    <w:rsid w:val="00FE601C"/>
    <w:rsid w:val="00FE6047"/>
    <w:rsid w:val="00FE650E"/>
    <w:rsid w:val="00FF0A0E"/>
    <w:rsid w:val="00FF1808"/>
    <w:rsid w:val="00FF2BD1"/>
    <w:rsid w:val="00FF3563"/>
    <w:rsid w:val="00FF5663"/>
    <w:rsid w:val="00FF5BB2"/>
    <w:rsid w:val="00FF5D80"/>
    <w:rsid w:val="00FF5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9768A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next w:val="2"/>
    <w:link w:val="11"/>
    <w:qFormat/>
    <w:rsid w:val="00CB482C"/>
    <w:pPr>
      <w:keepNext/>
      <w:pageBreakBefore/>
      <w:widowControl w:val="0"/>
      <w:numPr>
        <w:numId w:val="1"/>
      </w:numPr>
      <w:tabs>
        <w:tab w:val="left" w:pos="2098"/>
      </w:tabs>
      <w:suppressAutoHyphens/>
      <w:spacing w:before="360" w:after="360"/>
      <w:outlineLvl w:val="0"/>
    </w:pPr>
    <w:rPr>
      <w:rFonts w:ascii="Times New Roman" w:eastAsia="Times New Roman" w:hAnsi="Times New Roman"/>
      <w:b/>
      <w:caps/>
      <w:sz w:val="28"/>
      <w:szCs w:val="28"/>
    </w:rPr>
  </w:style>
  <w:style w:type="paragraph" w:styleId="2">
    <w:name w:val="heading 2"/>
    <w:next w:val="e"/>
    <w:link w:val="20"/>
    <w:qFormat/>
    <w:rsid w:val="009427E5"/>
    <w:pPr>
      <w:keepNext/>
      <w:keepLines/>
      <w:widowControl w:val="0"/>
      <w:numPr>
        <w:ilvl w:val="1"/>
        <w:numId w:val="1"/>
      </w:numPr>
      <w:tabs>
        <w:tab w:val="left" w:pos="1701"/>
        <w:tab w:val="left" w:pos="1814"/>
      </w:tabs>
      <w:suppressAutoHyphens/>
      <w:snapToGrid w:val="0"/>
      <w:spacing w:before="360" w:after="240"/>
      <w:jc w:val="both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3">
    <w:name w:val="heading 3"/>
    <w:next w:val="e"/>
    <w:link w:val="30"/>
    <w:qFormat/>
    <w:rsid w:val="009427E5"/>
    <w:pPr>
      <w:keepNext/>
      <w:numPr>
        <w:ilvl w:val="2"/>
        <w:numId w:val="1"/>
      </w:numPr>
      <w:tabs>
        <w:tab w:val="left" w:pos="1077"/>
      </w:tabs>
      <w:spacing w:before="360" w:after="120"/>
      <w:jc w:val="both"/>
      <w:outlineLvl w:val="2"/>
    </w:pPr>
    <w:rPr>
      <w:rFonts w:ascii="Times New Roman" w:eastAsia="Times New Roman" w:hAnsi="Times New Roman"/>
      <w:bCs/>
      <w:i/>
      <w:sz w:val="24"/>
      <w:szCs w:val="24"/>
    </w:rPr>
  </w:style>
  <w:style w:type="paragraph" w:styleId="4">
    <w:name w:val="heading 4"/>
    <w:basedOn w:val="3"/>
    <w:next w:val="a1"/>
    <w:link w:val="40"/>
    <w:uiPriority w:val="9"/>
    <w:qFormat/>
    <w:rsid w:val="00EA1E68"/>
    <w:pPr>
      <w:keepLines/>
      <w:numPr>
        <w:ilvl w:val="3"/>
      </w:numPr>
      <w:tabs>
        <w:tab w:val="left" w:pos="1531"/>
      </w:tabs>
      <w:spacing w:before="200"/>
      <w:outlineLvl w:val="3"/>
    </w:pPr>
    <w:rPr>
      <w:bCs w:val="0"/>
      <w:iCs/>
    </w:rPr>
  </w:style>
  <w:style w:type="paragraph" w:styleId="5">
    <w:name w:val="heading 5"/>
    <w:basedOn w:val="4"/>
    <w:next w:val="a1"/>
    <w:link w:val="50"/>
    <w:qFormat/>
    <w:rsid w:val="004A2152"/>
    <w:pPr>
      <w:numPr>
        <w:ilvl w:val="4"/>
      </w:numPr>
      <w:ind w:left="680"/>
      <w:outlineLvl w:val="4"/>
    </w:pPr>
    <w:rPr>
      <w:u w:val="single"/>
    </w:rPr>
  </w:style>
  <w:style w:type="paragraph" w:styleId="6">
    <w:name w:val="heading 6"/>
    <w:next w:val="a1"/>
    <w:link w:val="60"/>
    <w:autoRedefine/>
    <w:qFormat/>
    <w:rsid w:val="000C5877"/>
    <w:pPr>
      <w:numPr>
        <w:ilvl w:val="5"/>
        <w:numId w:val="1"/>
      </w:numPr>
      <w:spacing w:before="240" w:after="60"/>
      <w:jc w:val="both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7">
    <w:name w:val="heading 7"/>
    <w:next w:val="a1"/>
    <w:link w:val="70"/>
    <w:autoRedefine/>
    <w:qFormat/>
    <w:rsid w:val="000C5877"/>
    <w:pPr>
      <w:numPr>
        <w:ilvl w:val="6"/>
        <w:numId w:val="1"/>
      </w:numPr>
      <w:spacing w:before="240" w:after="60"/>
      <w:jc w:val="both"/>
      <w:outlineLvl w:val="6"/>
    </w:pPr>
    <w:rPr>
      <w:rFonts w:ascii="Times New Roman" w:eastAsia="Times New Roman" w:hAnsi="Times New Roman"/>
      <w:sz w:val="24"/>
      <w:szCs w:val="24"/>
    </w:rPr>
  </w:style>
  <w:style w:type="paragraph" w:styleId="8">
    <w:name w:val="heading 8"/>
    <w:next w:val="a1"/>
    <w:link w:val="80"/>
    <w:autoRedefine/>
    <w:qFormat/>
    <w:rsid w:val="000C5877"/>
    <w:pPr>
      <w:numPr>
        <w:ilvl w:val="7"/>
        <w:numId w:val="1"/>
      </w:numPr>
      <w:spacing w:before="240" w:after="60"/>
      <w:jc w:val="both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9">
    <w:name w:val="heading 9"/>
    <w:next w:val="a1"/>
    <w:link w:val="90"/>
    <w:autoRedefine/>
    <w:qFormat/>
    <w:rsid w:val="000C5877"/>
    <w:pPr>
      <w:numPr>
        <w:ilvl w:val="8"/>
        <w:numId w:val="1"/>
      </w:numPr>
      <w:spacing w:before="240" w:after="60"/>
      <w:jc w:val="both"/>
      <w:outlineLvl w:val="8"/>
    </w:pPr>
    <w:rPr>
      <w:rFonts w:ascii="Times New Roman" w:eastAsia="Times New Roman" w:hAnsi="Times New Roman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">
    <w:name w:val="Основной тeкст"/>
    <w:link w:val="e0"/>
    <w:rsid w:val="00761C4B"/>
    <w:pPr>
      <w:keepLines/>
      <w:spacing w:before="12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5">
    <w:name w:val="Объект"/>
    <w:rsid w:val="00566807"/>
    <w:pPr>
      <w:widowControl w:val="0"/>
      <w:suppressAutoHyphens/>
      <w:spacing w:before="1200" w:after="840"/>
      <w:ind w:left="142" w:right="338"/>
      <w:jc w:val="center"/>
    </w:pPr>
    <w:rPr>
      <w:rFonts w:ascii="Times New Roman" w:eastAsia="Times New Roman" w:hAnsi="Times New Roman"/>
      <w:b/>
      <w:caps/>
      <w:sz w:val="36"/>
      <w:szCs w:val="36"/>
    </w:rPr>
  </w:style>
  <w:style w:type="paragraph" w:customStyle="1" w:styleId="a6">
    <w:name w:val="Том"/>
    <w:aliases w:val="книга"/>
    <w:next w:val="e"/>
    <w:rsid w:val="00F66551"/>
    <w:pPr>
      <w:spacing w:before="120" w:after="360"/>
      <w:ind w:left="1134" w:right="1134"/>
      <w:jc w:val="center"/>
    </w:pPr>
    <w:rPr>
      <w:rFonts w:ascii="Times New Roman" w:eastAsia="Times New Roman" w:hAnsi="Times New Roman"/>
      <w:sz w:val="28"/>
      <w:szCs w:val="36"/>
    </w:rPr>
  </w:style>
  <w:style w:type="paragraph" w:customStyle="1" w:styleId="a7">
    <w:name w:val="Шифр"/>
    <w:next w:val="a1"/>
    <w:rsid w:val="004419B2"/>
    <w:pPr>
      <w:spacing w:before="600"/>
      <w:jc w:val="center"/>
    </w:pPr>
    <w:rPr>
      <w:rFonts w:ascii="Times New Roman" w:eastAsia="Times New Roman" w:hAnsi="Times New Roman"/>
      <w:bCs/>
      <w:kern w:val="28"/>
      <w:sz w:val="28"/>
      <w:szCs w:val="24"/>
    </w:rPr>
  </w:style>
  <w:style w:type="paragraph" w:customStyle="1" w:styleId="a8">
    <w:name w:val="Стадия"/>
    <w:next w:val="e"/>
    <w:link w:val="a9"/>
    <w:rsid w:val="00F66551"/>
    <w:pPr>
      <w:keepNext/>
      <w:suppressAutoHyphens/>
      <w:spacing w:after="480"/>
      <w:ind w:left="851" w:right="851"/>
      <w:jc w:val="center"/>
    </w:pPr>
    <w:rPr>
      <w:rFonts w:ascii="Times New Roman" w:eastAsia="Times New Roman" w:hAnsi="Times New Roman"/>
      <w:b/>
      <w:bCs/>
      <w:kern w:val="28"/>
      <w:sz w:val="28"/>
      <w:szCs w:val="28"/>
    </w:rPr>
  </w:style>
  <w:style w:type="character" w:customStyle="1" w:styleId="a9">
    <w:name w:val="Стадия Знак"/>
    <w:link w:val="a8"/>
    <w:rsid w:val="00F66551"/>
    <w:rPr>
      <w:rFonts w:ascii="Times New Roman" w:eastAsia="Times New Roman" w:hAnsi="Times New Roman"/>
      <w:b/>
      <w:bCs/>
      <w:kern w:val="28"/>
      <w:sz w:val="28"/>
      <w:szCs w:val="28"/>
      <w:lang w:val="ru-RU" w:eastAsia="ru-RU" w:bidi="ar-SA"/>
    </w:rPr>
  </w:style>
  <w:style w:type="paragraph" w:customStyle="1" w:styleId="aa">
    <w:name w:val="Раздел"/>
    <w:next w:val="e"/>
    <w:rsid w:val="00F66551"/>
    <w:pPr>
      <w:spacing w:after="120"/>
      <w:jc w:val="center"/>
    </w:pPr>
    <w:rPr>
      <w:rFonts w:ascii="Times New Roman" w:eastAsia="Times New Roman" w:hAnsi="Times New Roman"/>
      <w:b/>
      <w:sz w:val="28"/>
      <w:szCs w:val="28"/>
    </w:rPr>
  </w:style>
  <w:style w:type="paragraph" w:styleId="ab">
    <w:name w:val="header"/>
    <w:basedOn w:val="a1"/>
    <w:link w:val="ac"/>
    <w:unhideWhenUsed/>
    <w:rsid w:val="00380FAA"/>
    <w:rPr>
      <w:sz w:val="20"/>
      <w:szCs w:val="20"/>
    </w:rPr>
  </w:style>
  <w:style w:type="character" w:customStyle="1" w:styleId="ac">
    <w:name w:val="Верхний колонтитул Знак"/>
    <w:link w:val="ab"/>
    <w:rsid w:val="00380FAA"/>
    <w:rPr>
      <w:rFonts w:ascii="Times New Roman" w:hAnsi="Times New Roman"/>
    </w:rPr>
  </w:style>
  <w:style w:type="paragraph" w:styleId="ad">
    <w:name w:val="footer"/>
    <w:basedOn w:val="a1"/>
    <w:link w:val="ae"/>
    <w:uiPriority w:val="99"/>
    <w:unhideWhenUsed/>
    <w:rsid w:val="00380FAA"/>
    <w:pPr>
      <w:jc w:val="center"/>
    </w:pPr>
    <w:rPr>
      <w:sz w:val="20"/>
      <w:szCs w:val="20"/>
    </w:rPr>
  </w:style>
  <w:style w:type="character" w:customStyle="1" w:styleId="ae">
    <w:name w:val="Нижний колонтитул Знак"/>
    <w:link w:val="ad"/>
    <w:uiPriority w:val="99"/>
    <w:rsid w:val="00380FAA"/>
    <w:rPr>
      <w:rFonts w:ascii="Times New Roman" w:hAnsi="Times New Roman"/>
    </w:rPr>
  </w:style>
  <w:style w:type="paragraph" w:styleId="af">
    <w:name w:val="Balloon Text"/>
    <w:basedOn w:val="a1"/>
    <w:link w:val="af0"/>
    <w:uiPriority w:val="99"/>
    <w:semiHidden/>
    <w:unhideWhenUsed/>
    <w:rsid w:val="00380FAA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380FAA"/>
    <w:rPr>
      <w:rFonts w:ascii="Tahoma" w:hAnsi="Tahoma" w:cs="Tahoma"/>
      <w:sz w:val="16"/>
      <w:szCs w:val="16"/>
    </w:rPr>
  </w:style>
  <w:style w:type="paragraph" w:customStyle="1" w:styleId="af1">
    <w:name w:val="Подписи"/>
    <w:next w:val="e"/>
    <w:rsid w:val="004419B2"/>
    <w:pPr>
      <w:tabs>
        <w:tab w:val="left" w:pos="6660"/>
        <w:tab w:val="right" w:pos="9356"/>
      </w:tabs>
      <w:spacing w:before="360"/>
      <w:ind w:left="709" w:right="4598"/>
      <w:jc w:val="both"/>
    </w:pPr>
    <w:rPr>
      <w:rFonts w:ascii="Times New Roman" w:eastAsia="Times New Roman" w:hAnsi="Times New Roman"/>
      <w:sz w:val="24"/>
      <w:szCs w:val="24"/>
    </w:rPr>
  </w:style>
  <w:style w:type="table" w:styleId="af2">
    <w:name w:val="Table Grid"/>
    <w:basedOn w:val="a3"/>
    <w:uiPriority w:val="59"/>
    <w:rsid w:val="003F7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аголовок раздела"/>
    <w:next w:val="e"/>
    <w:rsid w:val="001F1450"/>
    <w:pPr>
      <w:keepNext/>
      <w:widowControl w:val="0"/>
      <w:suppressAutoHyphens/>
      <w:spacing w:before="360" w:after="360"/>
      <w:jc w:val="center"/>
    </w:pPr>
    <w:rPr>
      <w:rFonts w:ascii="Times New Roman" w:eastAsia="Times New Roman" w:hAnsi="Times New Roman"/>
      <w:b/>
      <w:caps/>
      <w:sz w:val="28"/>
      <w:szCs w:val="28"/>
    </w:rPr>
  </w:style>
  <w:style w:type="paragraph" w:customStyle="1" w:styleId="af4">
    <w:name w:val="Заголовок таблицы"/>
    <w:link w:val="af5"/>
    <w:rsid w:val="00801DAF"/>
    <w:pPr>
      <w:keepNext/>
      <w:suppressAutoHyphens/>
      <w:spacing w:before="120" w:after="120"/>
      <w:jc w:val="center"/>
    </w:pPr>
    <w:rPr>
      <w:rFonts w:ascii="Times New Roman" w:eastAsia="Times New Roman" w:hAnsi="Times New Roman"/>
      <w:b/>
      <w:sz w:val="24"/>
      <w:szCs w:val="24"/>
    </w:rPr>
  </w:style>
  <w:style w:type="character" w:customStyle="1" w:styleId="af5">
    <w:name w:val="Заголовок таблицы Знак"/>
    <w:link w:val="af4"/>
    <w:rsid w:val="00801DAF"/>
    <w:rPr>
      <w:rFonts w:ascii="Times New Roman" w:eastAsia="Times New Roman" w:hAnsi="Times New Roman"/>
      <w:b/>
      <w:sz w:val="24"/>
      <w:szCs w:val="24"/>
      <w:lang w:val="ru-RU" w:eastAsia="ru-RU" w:bidi="ar-SA"/>
    </w:rPr>
  </w:style>
  <w:style w:type="paragraph" w:customStyle="1" w:styleId="af6">
    <w:name w:val="Пункт состава проекта"/>
    <w:basedOn w:val="a1"/>
    <w:qFormat/>
    <w:rsid w:val="0010142D"/>
    <w:pPr>
      <w:suppressAutoHyphens/>
      <w:jc w:val="left"/>
    </w:pPr>
    <w:rPr>
      <w:rFonts w:eastAsia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1C3A3B"/>
    <w:rPr>
      <w:color w:val="0000FF"/>
      <w:u w:val="single"/>
    </w:rPr>
  </w:style>
  <w:style w:type="paragraph" w:styleId="12">
    <w:name w:val="toc 1"/>
    <w:next w:val="21"/>
    <w:uiPriority w:val="39"/>
    <w:rsid w:val="00B7481E"/>
    <w:pPr>
      <w:tabs>
        <w:tab w:val="left" w:pos="1134"/>
        <w:tab w:val="left" w:pos="1247"/>
        <w:tab w:val="right" w:leader="dot" w:pos="9809"/>
      </w:tabs>
      <w:spacing w:before="120"/>
      <w:ind w:left="1134" w:right="454" w:hanging="1134"/>
      <w:jc w:val="both"/>
    </w:pPr>
    <w:rPr>
      <w:rFonts w:ascii="Times New Roman" w:eastAsia="Times New Roman" w:hAnsi="Times New Roman"/>
      <w:bCs/>
      <w:sz w:val="24"/>
      <w:szCs w:val="28"/>
    </w:rPr>
  </w:style>
  <w:style w:type="paragraph" w:styleId="21">
    <w:name w:val="toc 2"/>
    <w:basedOn w:val="12"/>
    <w:next w:val="31"/>
    <w:uiPriority w:val="39"/>
    <w:rsid w:val="00B7481E"/>
    <w:pPr>
      <w:tabs>
        <w:tab w:val="left" w:pos="1361"/>
      </w:tabs>
      <w:ind w:left="1248" w:hanging="1021"/>
    </w:pPr>
    <w:rPr>
      <w:noProof/>
      <w:snapToGrid w:val="0"/>
      <w:szCs w:val="24"/>
    </w:rPr>
  </w:style>
  <w:style w:type="paragraph" w:styleId="31">
    <w:name w:val="toc 3"/>
    <w:basedOn w:val="21"/>
    <w:next w:val="a1"/>
    <w:uiPriority w:val="39"/>
    <w:rsid w:val="00B954AD"/>
    <w:pPr>
      <w:tabs>
        <w:tab w:val="left" w:pos="1474"/>
      </w:tabs>
      <w:ind w:left="1191"/>
    </w:pPr>
    <w:rPr>
      <w:iCs/>
    </w:rPr>
  </w:style>
  <w:style w:type="character" w:customStyle="1" w:styleId="11">
    <w:name w:val="Заголовок 1 Знак"/>
    <w:link w:val="1"/>
    <w:rsid w:val="00CB482C"/>
    <w:rPr>
      <w:rFonts w:ascii="Times New Roman" w:eastAsia="Times New Roman" w:hAnsi="Times New Roman"/>
      <w:b/>
      <w:caps/>
      <w:sz w:val="28"/>
      <w:szCs w:val="28"/>
      <w:lang w:bidi="ar-SA"/>
    </w:rPr>
  </w:style>
  <w:style w:type="character" w:customStyle="1" w:styleId="20">
    <w:name w:val="Заголовок 2 Знак"/>
    <w:link w:val="2"/>
    <w:rsid w:val="009427E5"/>
    <w:rPr>
      <w:rFonts w:ascii="Times New Roman" w:eastAsia="Times New Roman" w:hAnsi="Times New Roman"/>
      <w:b/>
      <w:bCs/>
      <w:sz w:val="24"/>
      <w:szCs w:val="24"/>
      <w:lang w:bidi="ar-SA"/>
    </w:rPr>
  </w:style>
  <w:style w:type="character" w:customStyle="1" w:styleId="30">
    <w:name w:val="Заголовок 3 Знак"/>
    <w:link w:val="3"/>
    <w:rsid w:val="009427E5"/>
    <w:rPr>
      <w:rFonts w:ascii="Times New Roman" w:eastAsia="Times New Roman" w:hAnsi="Times New Roman"/>
      <w:bCs/>
      <w:i/>
      <w:sz w:val="24"/>
      <w:szCs w:val="24"/>
      <w:lang w:bidi="ar-SA"/>
    </w:rPr>
  </w:style>
  <w:style w:type="character" w:customStyle="1" w:styleId="60">
    <w:name w:val="Заголовок 6 Знак"/>
    <w:link w:val="6"/>
    <w:rsid w:val="000C5877"/>
    <w:rPr>
      <w:rFonts w:ascii="Times New Roman" w:eastAsia="Times New Roman" w:hAnsi="Times New Roman"/>
      <w:b/>
      <w:bCs/>
      <w:sz w:val="22"/>
      <w:szCs w:val="22"/>
      <w:lang w:bidi="ar-SA"/>
    </w:rPr>
  </w:style>
  <w:style w:type="character" w:customStyle="1" w:styleId="70">
    <w:name w:val="Заголовок 7 Знак"/>
    <w:link w:val="7"/>
    <w:rsid w:val="000C5877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80">
    <w:name w:val="Заголовок 8 Знак"/>
    <w:link w:val="8"/>
    <w:rsid w:val="000C5877"/>
    <w:rPr>
      <w:rFonts w:ascii="Times New Roman" w:eastAsia="Times New Roman" w:hAnsi="Times New Roman"/>
      <w:i/>
      <w:iCs/>
      <w:sz w:val="24"/>
      <w:szCs w:val="24"/>
      <w:lang w:bidi="ar-SA"/>
    </w:rPr>
  </w:style>
  <w:style w:type="character" w:customStyle="1" w:styleId="90">
    <w:name w:val="Заголовок 9 Знак"/>
    <w:link w:val="9"/>
    <w:rsid w:val="000C5877"/>
    <w:rPr>
      <w:rFonts w:ascii="Times New Roman" w:eastAsia="Times New Roman" w:hAnsi="Times New Roman"/>
      <w:sz w:val="22"/>
      <w:szCs w:val="22"/>
      <w:lang w:bidi="ar-SA"/>
    </w:rPr>
  </w:style>
  <w:style w:type="character" w:customStyle="1" w:styleId="40">
    <w:name w:val="Заголовок 4 Знак"/>
    <w:link w:val="4"/>
    <w:uiPriority w:val="9"/>
    <w:rsid w:val="00EA1E68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50">
    <w:name w:val="Заголовок 5 Знак"/>
    <w:link w:val="5"/>
    <w:rsid w:val="004A2152"/>
    <w:rPr>
      <w:rFonts w:ascii="Times New Roman" w:eastAsia="Times New Roman" w:hAnsi="Times New Roman"/>
      <w:i/>
      <w:iCs/>
      <w:sz w:val="24"/>
      <w:szCs w:val="24"/>
      <w:u w:val="single"/>
    </w:rPr>
  </w:style>
  <w:style w:type="numbering" w:customStyle="1" w:styleId="10">
    <w:name w:val="Стиль1"/>
    <w:uiPriority w:val="99"/>
    <w:rsid w:val="009C30DB"/>
    <w:pPr>
      <w:numPr>
        <w:numId w:val="5"/>
      </w:numPr>
    </w:pPr>
  </w:style>
  <w:style w:type="paragraph" w:customStyle="1" w:styleId="af8">
    <w:name w:val="Список нумерованный а) б) в)"/>
    <w:rsid w:val="009427E5"/>
    <w:pPr>
      <w:ind w:left="1378" w:hanging="357"/>
    </w:pPr>
    <w:rPr>
      <w:rFonts w:ascii="Times New Roman" w:eastAsia="Times New Roman" w:hAnsi="Times New Roman"/>
      <w:snapToGrid w:val="0"/>
      <w:sz w:val="24"/>
      <w:szCs w:val="22"/>
    </w:rPr>
  </w:style>
  <w:style w:type="paragraph" w:customStyle="1" w:styleId="af9">
    <w:name w:val="Формула"/>
    <w:next w:val="e"/>
    <w:rsid w:val="000C5877"/>
    <w:pPr>
      <w:tabs>
        <w:tab w:val="center" w:pos="4678"/>
        <w:tab w:val="right" w:pos="9923"/>
      </w:tabs>
      <w:spacing w:before="120"/>
      <w:jc w:val="both"/>
    </w:pPr>
    <w:rPr>
      <w:rFonts w:ascii="Times New Roman" w:eastAsia="Times New Roman" w:hAnsi="Times New Roman"/>
      <w:sz w:val="24"/>
    </w:rPr>
  </w:style>
  <w:style w:type="paragraph" w:styleId="afa">
    <w:name w:val="footnote text"/>
    <w:link w:val="afb"/>
    <w:rsid w:val="003C1483"/>
    <w:pPr>
      <w:ind w:left="108" w:hanging="108"/>
    </w:pPr>
    <w:rPr>
      <w:rFonts w:ascii="Times New Roman" w:eastAsia="Times New Roman" w:hAnsi="Times New Roman"/>
      <w:sz w:val="18"/>
    </w:rPr>
  </w:style>
  <w:style w:type="character" w:customStyle="1" w:styleId="afb">
    <w:name w:val="Текст сноски Знак"/>
    <w:link w:val="afa"/>
    <w:rsid w:val="003C1483"/>
    <w:rPr>
      <w:rFonts w:ascii="Times New Roman" w:eastAsia="Times New Roman" w:hAnsi="Times New Roman"/>
      <w:sz w:val="18"/>
      <w:lang w:val="ru-RU" w:eastAsia="ru-RU" w:bidi="ar-SA"/>
    </w:rPr>
  </w:style>
  <w:style w:type="character" w:styleId="afc">
    <w:name w:val="footnote reference"/>
    <w:rsid w:val="00FA63AA"/>
    <w:rPr>
      <w:vertAlign w:val="superscript"/>
    </w:rPr>
  </w:style>
  <w:style w:type="paragraph" w:customStyle="1" w:styleId="a">
    <w:name w:val="Список маркированый"/>
    <w:rsid w:val="00E63E42"/>
    <w:pPr>
      <w:numPr>
        <w:numId w:val="2"/>
      </w:numPr>
      <w:spacing w:before="120" w:after="120"/>
      <w:ind w:left="1066" w:right="284" w:hanging="35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fd">
    <w:name w:val="Номер рисунка"/>
    <w:basedOn w:val="a1"/>
    <w:next w:val="e"/>
    <w:rsid w:val="00FA63AA"/>
    <w:pPr>
      <w:spacing w:before="240" w:after="240"/>
      <w:ind w:left="284" w:right="284"/>
      <w:jc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afe">
    <w:name w:val="Рисунок"/>
    <w:rsid w:val="00FA63AA"/>
    <w:pPr>
      <w:keepNext/>
      <w:spacing w:before="120"/>
      <w:jc w:val="center"/>
    </w:pPr>
    <w:rPr>
      <w:rFonts w:ascii="Times New Roman" w:eastAsia="Times New Roman" w:hAnsi="Times New Roman"/>
      <w:sz w:val="24"/>
      <w:szCs w:val="24"/>
    </w:rPr>
  </w:style>
  <w:style w:type="numbering" w:customStyle="1" w:styleId="-">
    <w:name w:val="Список многоуровневый (-)"/>
    <w:uiPriority w:val="99"/>
    <w:rsid w:val="00FA63AA"/>
    <w:pPr>
      <w:numPr>
        <w:numId w:val="3"/>
      </w:numPr>
    </w:pPr>
  </w:style>
  <w:style w:type="paragraph" w:customStyle="1" w:styleId="aff">
    <w:name w:val="Текст таблицы"/>
    <w:link w:val="aff0"/>
    <w:rsid w:val="00FA63AA"/>
    <w:pPr>
      <w:spacing w:before="60" w:after="6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0">
    <w:name w:val="Текст таблицы Знак"/>
    <w:link w:val="aff"/>
    <w:rsid w:val="00FA63AA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customStyle="1" w:styleId="aff1">
    <w:name w:val="Название таблицы"/>
    <w:rsid w:val="005B6DD1"/>
    <w:pPr>
      <w:keepNext/>
      <w:spacing w:after="120"/>
      <w:ind w:left="284" w:right="284"/>
      <w:jc w:val="right"/>
    </w:pPr>
    <w:rPr>
      <w:rFonts w:ascii="Times New Roman" w:eastAsia="Times New Roman" w:hAnsi="Times New Roman"/>
      <w:i/>
      <w:iCs/>
      <w:snapToGrid w:val="0"/>
      <w:sz w:val="24"/>
      <w:szCs w:val="24"/>
      <w:lang w:eastAsia="en-US"/>
    </w:rPr>
  </w:style>
  <w:style w:type="paragraph" w:customStyle="1" w:styleId="aff2">
    <w:name w:val="Название приложения"/>
    <w:next w:val="e"/>
    <w:rsid w:val="00E62ECB"/>
    <w:pPr>
      <w:keepNext/>
      <w:pageBreakBefore/>
      <w:widowControl w:val="0"/>
      <w:suppressAutoHyphens/>
      <w:spacing w:before="360" w:after="120"/>
      <w:ind w:left="284" w:right="284"/>
      <w:jc w:val="center"/>
      <w:outlineLvl w:val="0"/>
    </w:pPr>
    <w:rPr>
      <w:rFonts w:ascii="Times New Roman" w:eastAsia="Times New Roman" w:hAnsi="Times New Roman"/>
      <w:b/>
      <w:sz w:val="28"/>
      <w:szCs w:val="28"/>
    </w:rPr>
  </w:style>
  <w:style w:type="character" w:customStyle="1" w:styleId="e0">
    <w:name w:val="Основной тeкст Знак"/>
    <w:link w:val="e"/>
    <w:rsid w:val="00570D9A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customStyle="1" w:styleId="123">
    <w:name w:val="Список нумерованный 1. 2. 3."/>
    <w:basedOn w:val="e"/>
    <w:rsid w:val="00656053"/>
    <w:pPr>
      <w:numPr>
        <w:ilvl w:val="1"/>
        <w:numId w:val="4"/>
      </w:numPr>
      <w:ind w:left="1474" w:hanging="340"/>
    </w:pPr>
  </w:style>
  <w:style w:type="paragraph" w:styleId="41">
    <w:name w:val="toc 4"/>
    <w:basedOn w:val="a1"/>
    <w:next w:val="a1"/>
    <w:autoRedefine/>
    <w:uiPriority w:val="39"/>
    <w:unhideWhenUsed/>
    <w:rsid w:val="00BD1B4D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1"/>
    <w:next w:val="a1"/>
    <w:autoRedefine/>
    <w:uiPriority w:val="39"/>
    <w:unhideWhenUsed/>
    <w:rsid w:val="00BD1B4D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1"/>
    <w:next w:val="a1"/>
    <w:autoRedefine/>
    <w:uiPriority w:val="39"/>
    <w:unhideWhenUsed/>
    <w:rsid w:val="00BD1B4D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1"/>
    <w:next w:val="a1"/>
    <w:autoRedefine/>
    <w:uiPriority w:val="39"/>
    <w:unhideWhenUsed/>
    <w:rsid w:val="00BD1B4D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1"/>
    <w:next w:val="a1"/>
    <w:autoRedefine/>
    <w:uiPriority w:val="39"/>
    <w:unhideWhenUsed/>
    <w:rsid w:val="00BD1B4D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1"/>
    <w:next w:val="a1"/>
    <w:autoRedefine/>
    <w:uiPriority w:val="39"/>
    <w:unhideWhenUsed/>
    <w:rsid w:val="00BD1B4D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paragraph" w:customStyle="1" w:styleId="Default">
    <w:name w:val="Default"/>
    <w:rsid w:val="0060205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-11">
    <w:name w:val="Цветной список - Акцент 11"/>
    <w:basedOn w:val="a1"/>
    <w:uiPriority w:val="34"/>
    <w:qFormat/>
    <w:rsid w:val="001D6142"/>
    <w:pPr>
      <w:ind w:left="720"/>
      <w:contextualSpacing/>
      <w:jc w:val="left"/>
    </w:pPr>
    <w:rPr>
      <w:rFonts w:ascii="Calibri" w:hAnsi="Calibri"/>
      <w:sz w:val="22"/>
      <w:lang w:eastAsia="ru-RU"/>
    </w:rPr>
  </w:style>
  <w:style w:type="paragraph" w:styleId="aff3">
    <w:name w:val="Plain Text"/>
    <w:basedOn w:val="a1"/>
    <w:link w:val="aff4"/>
    <w:uiPriority w:val="99"/>
    <w:unhideWhenUsed/>
    <w:rsid w:val="001D6142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4">
    <w:name w:val="Текст Знак"/>
    <w:link w:val="aff3"/>
    <w:uiPriority w:val="99"/>
    <w:rsid w:val="001D614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ighlight">
    <w:name w:val="highlight"/>
    <w:basedOn w:val="a2"/>
    <w:rsid w:val="001D6142"/>
  </w:style>
  <w:style w:type="paragraph" w:customStyle="1" w:styleId="13">
    <w:name w:val="Без интервала1"/>
    <w:uiPriority w:val="1"/>
    <w:qFormat/>
    <w:rsid w:val="001D6142"/>
    <w:pPr>
      <w:jc w:val="both"/>
    </w:pPr>
    <w:rPr>
      <w:rFonts w:ascii="Times New Roman" w:hAnsi="Times New Roman"/>
      <w:sz w:val="24"/>
      <w:szCs w:val="22"/>
      <w:lang w:eastAsia="en-US"/>
    </w:rPr>
  </w:style>
  <w:style w:type="table" w:customStyle="1" w:styleId="14">
    <w:name w:val="Сетка таблицы1"/>
    <w:basedOn w:val="a3"/>
    <w:next w:val="af2"/>
    <w:uiPriority w:val="59"/>
    <w:rsid w:val="001D61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1CharChar">
    <w:name w:val="Char Char Знак Знак1 Char Char1 Знак Знак Char Char"/>
    <w:basedOn w:val="a1"/>
    <w:rsid w:val="001D6142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character" w:styleId="aff5">
    <w:name w:val="FollowedHyperlink"/>
    <w:uiPriority w:val="99"/>
    <w:semiHidden/>
    <w:unhideWhenUsed/>
    <w:rsid w:val="001D6142"/>
    <w:rPr>
      <w:color w:val="800080"/>
      <w:u w:val="single"/>
    </w:rPr>
  </w:style>
  <w:style w:type="paragraph" w:customStyle="1" w:styleId="xl65">
    <w:name w:val="xl65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66">
    <w:name w:val="xl66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8">
    <w:name w:val="xl68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Cs w:val="24"/>
      <w:lang w:eastAsia="ru-RU"/>
    </w:rPr>
  </w:style>
  <w:style w:type="paragraph" w:customStyle="1" w:styleId="xl69">
    <w:name w:val="xl69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Cs w:val="24"/>
      <w:lang w:eastAsia="ru-RU"/>
    </w:rPr>
  </w:style>
  <w:style w:type="paragraph" w:customStyle="1" w:styleId="xl70">
    <w:name w:val="xl70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Cs w:val="24"/>
      <w:lang w:eastAsia="ru-RU"/>
    </w:rPr>
  </w:style>
  <w:style w:type="paragraph" w:customStyle="1" w:styleId="xl72">
    <w:name w:val="xl72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4"/>
      <w:lang w:eastAsia="ru-RU"/>
    </w:rPr>
  </w:style>
  <w:style w:type="paragraph" w:customStyle="1" w:styleId="xl73">
    <w:name w:val="xl73"/>
    <w:basedOn w:val="a1"/>
    <w:rsid w:val="001D61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Cs w:val="24"/>
      <w:lang w:eastAsia="ru-RU"/>
    </w:rPr>
  </w:style>
  <w:style w:type="paragraph" w:customStyle="1" w:styleId="xl74">
    <w:name w:val="xl74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75">
    <w:name w:val="xl75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76">
    <w:name w:val="xl76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77">
    <w:name w:val="xl77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Cs w:val="24"/>
      <w:lang w:eastAsia="ru-RU"/>
    </w:rPr>
  </w:style>
  <w:style w:type="paragraph" w:customStyle="1" w:styleId="xl78">
    <w:name w:val="xl78"/>
    <w:basedOn w:val="a1"/>
    <w:rsid w:val="001D6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xl79">
    <w:name w:val="xl79"/>
    <w:basedOn w:val="a1"/>
    <w:rsid w:val="0078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1"/>
    <w:rsid w:val="0078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81">
    <w:name w:val="xl81"/>
    <w:basedOn w:val="a1"/>
    <w:rsid w:val="007825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2">
    <w:name w:val="xl82"/>
    <w:basedOn w:val="a1"/>
    <w:rsid w:val="00782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1"/>
    <w:rsid w:val="0078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Cs w:val="24"/>
      <w:lang w:eastAsia="ru-RU"/>
    </w:rPr>
  </w:style>
  <w:style w:type="paragraph" w:customStyle="1" w:styleId="xl84">
    <w:name w:val="xl84"/>
    <w:basedOn w:val="a1"/>
    <w:rsid w:val="0078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1"/>
    <w:rsid w:val="007825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86">
    <w:name w:val="xl86"/>
    <w:basedOn w:val="a1"/>
    <w:rsid w:val="00782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1"/>
    <w:rsid w:val="0078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8">
    <w:name w:val="xl88"/>
    <w:basedOn w:val="a1"/>
    <w:rsid w:val="0078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1"/>
    <w:rsid w:val="00782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1"/>
    <w:rsid w:val="00782554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1">
    <w:name w:val="xl91"/>
    <w:basedOn w:val="a1"/>
    <w:rsid w:val="0078255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2">
    <w:name w:val="xl92"/>
    <w:basedOn w:val="a1"/>
    <w:rsid w:val="00782554"/>
    <w:pPr>
      <w:spacing w:before="100" w:beforeAutospacing="1" w:after="100" w:afterAutospacing="1"/>
      <w:jc w:val="center"/>
    </w:pPr>
    <w:rPr>
      <w:rFonts w:eastAsia="Times New Roman"/>
      <w:b/>
      <w:bCs/>
      <w:szCs w:val="24"/>
      <w:lang w:eastAsia="ru-RU"/>
    </w:rPr>
  </w:style>
  <w:style w:type="paragraph" w:customStyle="1" w:styleId="xl93">
    <w:name w:val="xl93"/>
    <w:basedOn w:val="a1"/>
    <w:rsid w:val="0078255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Cs w:val="24"/>
      <w:lang w:eastAsia="ru-RU"/>
    </w:rPr>
  </w:style>
  <w:style w:type="paragraph" w:customStyle="1" w:styleId="xl94">
    <w:name w:val="xl94"/>
    <w:basedOn w:val="a1"/>
    <w:rsid w:val="00782554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Cs w:val="24"/>
      <w:lang w:eastAsia="ru-RU"/>
    </w:rPr>
  </w:style>
  <w:style w:type="paragraph" w:customStyle="1" w:styleId="TableParagraph">
    <w:name w:val="Table Paragraph"/>
    <w:basedOn w:val="a1"/>
    <w:uiPriority w:val="1"/>
    <w:qFormat/>
    <w:rsid w:val="00BC3C1B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ru-RU"/>
    </w:rPr>
  </w:style>
  <w:style w:type="paragraph" w:styleId="aff6">
    <w:name w:val="Body Text"/>
    <w:basedOn w:val="a1"/>
    <w:link w:val="aff7"/>
    <w:uiPriority w:val="99"/>
    <w:qFormat/>
    <w:rsid w:val="00F775A5"/>
    <w:pPr>
      <w:widowControl w:val="0"/>
      <w:autoSpaceDE w:val="0"/>
      <w:autoSpaceDN w:val="0"/>
      <w:adjustRightInd w:val="0"/>
      <w:ind w:left="121"/>
      <w:jc w:val="left"/>
    </w:pPr>
    <w:rPr>
      <w:rFonts w:ascii="Arial" w:eastAsia="Times New Roman" w:hAnsi="Arial"/>
      <w:szCs w:val="24"/>
      <w:lang w:eastAsia="ru-RU"/>
    </w:rPr>
  </w:style>
  <w:style w:type="character" w:customStyle="1" w:styleId="aff7">
    <w:name w:val="Основной текст Знак"/>
    <w:link w:val="aff6"/>
    <w:uiPriority w:val="99"/>
    <w:rsid w:val="00F775A5"/>
    <w:rPr>
      <w:rFonts w:ascii="Arial" w:eastAsia="Times New Roman" w:hAnsi="Arial" w:cs="Arial"/>
      <w:sz w:val="24"/>
      <w:szCs w:val="24"/>
      <w:lang w:eastAsia="ru-RU"/>
    </w:rPr>
  </w:style>
  <w:style w:type="paragraph" w:styleId="a0">
    <w:name w:val="List Bullet"/>
    <w:aliases w:val="Маркированный список Знак"/>
    <w:basedOn w:val="a1"/>
    <w:rsid w:val="00D96DA8"/>
    <w:pPr>
      <w:numPr>
        <w:numId w:val="6"/>
      </w:numPr>
    </w:pPr>
    <w:rPr>
      <w:rFonts w:ascii="Arial" w:eastAsia="Times New Roman" w:hAnsi="Arial"/>
      <w:sz w:val="20"/>
      <w:szCs w:val="20"/>
      <w:lang w:eastAsia="ru-RU"/>
    </w:rPr>
  </w:style>
  <w:style w:type="paragraph" w:customStyle="1" w:styleId="xl63">
    <w:name w:val="xl63"/>
    <w:basedOn w:val="a1"/>
    <w:rsid w:val="007A5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1"/>
    <w:rsid w:val="007A50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2298B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95">
    <w:name w:val="xl95"/>
    <w:basedOn w:val="a1"/>
    <w:rsid w:val="00091D7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character" w:styleId="aff8">
    <w:name w:val="annotation reference"/>
    <w:uiPriority w:val="99"/>
    <w:semiHidden/>
    <w:unhideWhenUsed/>
    <w:rsid w:val="00805F9A"/>
    <w:rPr>
      <w:sz w:val="16"/>
      <w:szCs w:val="16"/>
    </w:rPr>
  </w:style>
  <w:style w:type="paragraph" w:styleId="aff9">
    <w:name w:val="annotation text"/>
    <w:basedOn w:val="a1"/>
    <w:link w:val="affa"/>
    <w:uiPriority w:val="99"/>
    <w:unhideWhenUsed/>
    <w:rsid w:val="00805F9A"/>
    <w:rPr>
      <w:sz w:val="20"/>
      <w:szCs w:val="20"/>
    </w:rPr>
  </w:style>
  <w:style w:type="character" w:customStyle="1" w:styleId="affa">
    <w:name w:val="Текст примечания Знак"/>
    <w:link w:val="aff9"/>
    <w:uiPriority w:val="99"/>
    <w:rsid w:val="00805F9A"/>
    <w:rPr>
      <w:rFonts w:ascii="Times New Roman" w:hAnsi="Times New Roman"/>
      <w:sz w:val="20"/>
      <w:szCs w:val="20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805F9A"/>
    <w:rPr>
      <w:b/>
      <w:bCs/>
    </w:rPr>
  </w:style>
  <w:style w:type="character" w:customStyle="1" w:styleId="affc">
    <w:name w:val="Тема примечания Знак"/>
    <w:link w:val="affb"/>
    <w:uiPriority w:val="99"/>
    <w:semiHidden/>
    <w:rsid w:val="00805F9A"/>
    <w:rPr>
      <w:rFonts w:ascii="Times New Roman" w:hAnsi="Times New Roman"/>
      <w:b/>
      <w:bCs/>
      <w:sz w:val="20"/>
      <w:szCs w:val="20"/>
    </w:rPr>
  </w:style>
  <w:style w:type="paragraph" w:customStyle="1" w:styleId="-110">
    <w:name w:val="Цветная заливка - Акцент 11"/>
    <w:hidden/>
    <w:uiPriority w:val="99"/>
    <w:semiHidden/>
    <w:rsid w:val="00737DA0"/>
    <w:rPr>
      <w:rFonts w:ascii="Times New Roman" w:hAnsi="Times New Roman"/>
      <w:sz w:val="24"/>
      <w:szCs w:val="22"/>
      <w:lang w:eastAsia="en-US"/>
    </w:rPr>
  </w:style>
  <w:style w:type="paragraph" w:customStyle="1" w:styleId="2-41">
    <w:name w:val="Средний список 2 - Акцент 41"/>
    <w:basedOn w:val="a1"/>
    <w:uiPriority w:val="34"/>
    <w:qFormat/>
    <w:rsid w:val="0040158C"/>
    <w:pPr>
      <w:ind w:left="720"/>
      <w:contextualSpacing/>
      <w:jc w:val="left"/>
    </w:pPr>
    <w:rPr>
      <w:rFonts w:ascii="Calibri" w:hAnsi="Calibri"/>
      <w:sz w:val="22"/>
      <w:lang w:eastAsia="ru-RU"/>
    </w:rPr>
  </w:style>
  <w:style w:type="paragraph" w:customStyle="1" w:styleId="Style11">
    <w:name w:val="Style11"/>
    <w:basedOn w:val="a1"/>
    <w:uiPriority w:val="99"/>
    <w:rsid w:val="001C23E4"/>
    <w:pPr>
      <w:widowControl w:val="0"/>
      <w:autoSpaceDE w:val="0"/>
      <w:autoSpaceDN w:val="0"/>
      <w:adjustRightInd w:val="0"/>
      <w:jc w:val="center"/>
    </w:pPr>
    <w:rPr>
      <w:rFonts w:eastAsia="Times New Roman"/>
      <w:szCs w:val="24"/>
      <w:lang w:eastAsia="ru-RU"/>
    </w:rPr>
  </w:style>
  <w:style w:type="character" w:customStyle="1" w:styleId="FontStyle22">
    <w:name w:val="Font Style22"/>
    <w:basedOn w:val="a2"/>
    <w:uiPriority w:val="99"/>
    <w:rsid w:val="001C23E4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basedOn w:val="a2"/>
    <w:uiPriority w:val="99"/>
    <w:rsid w:val="001C23E4"/>
    <w:rPr>
      <w:rFonts w:ascii="Times New Roman" w:hAnsi="Times New Roman" w:cs="Times New Roman"/>
      <w:sz w:val="20"/>
      <w:szCs w:val="20"/>
    </w:rPr>
  </w:style>
  <w:style w:type="character" w:styleId="affd">
    <w:name w:val="Strong"/>
    <w:basedOn w:val="a2"/>
    <w:uiPriority w:val="22"/>
    <w:qFormat/>
    <w:rsid w:val="00C0467E"/>
    <w:rPr>
      <w:b/>
      <w:bCs/>
    </w:rPr>
  </w:style>
  <w:style w:type="paragraph" w:customStyle="1" w:styleId="22">
    <w:name w:val="Текст отчета 2"/>
    <w:basedOn w:val="a1"/>
    <w:link w:val="23"/>
    <w:qFormat/>
    <w:rsid w:val="002003CC"/>
    <w:pPr>
      <w:spacing w:line="276" w:lineRule="auto"/>
      <w:ind w:firstLine="709"/>
    </w:pPr>
    <w:rPr>
      <w:rFonts w:eastAsia="Times New Roman"/>
      <w:sz w:val="28"/>
      <w:szCs w:val="20"/>
    </w:rPr>
  </w:style>
  <w:style w:type="character" w:customStyle="1" w:styleId="23">
    <w:name w:val="Текст отчета 2 Знак"/>
    <w:link w:val="22"/>
    <w:locked/>
    <w:rsid w:val="002003CC"/>
    <w:rPr>
      <w:rFonts w:ascii="Times New Roman" w:eastAsia="Times New Roman" w:hAnsi="Times New Roman"/>
      <w:sz w:val="28"/>
    </w:rPr>
  </w:style>
  <w:style w:type="paragraph" w:styleId="affe">
    <w:name w:val="List Paragraph"/>
    <w:basedOn w:val="a1"/>
    <w:uiPriority w:val="1"/>
    <w:qFormat/>
    <w:rsid w:val="001C11B8"/>
    <w:pPr>
      <w:widowControl w:val="0"/>
      <w:autoSpaceDE w:val="0"/>
      <w:autoSpaceDN w:val="0"/>
      <w:adjustRightInd w:val="0"/>
      <w:jc w:val="left"/>
    </w:pPr>
    <w:rPr>
      <w:rFonts w:eastAsia="Times New Roman"/>
      <w:szCs w:val="24"/>
      <w:lang w:eastAsia="ru-RU"/>
    </w:rPr>
  </w:style>
  <w:style w:type="character" w:customStyle="1" w:styleId="24">
    <w:name w:val="Основной текст (2)_"/>
    <w:link w:val="25"/>
    <w:rsid w:val="001C11B8"/>
    <w:rPr>
      <w:rFonts w:ascii="Times New Roman" w:eastAsia="Times New Roman" w:hAnsi="Times New Roman"/>
      <w:shd w:val="clear" w:color="auto" w:fill="FFFFFF"/>
    </w:rPr>
  </w:style>
  <w:style w:type="paragraph" w:customStyle="1" w:styleId="25">
    <w:name w:val="Основной текст (2)"/>
    <w:basedOn w:val="a1"/>
    <w:link w:val="24"/>
    <w:rsid w:val="001C11B8"/>
    <w:pPr>
      <w:widowControl w:val="0"/>
      <w:shd w:val="clear" w:color="auto" w:fill="FFFFFF"/>
      <w:spacing w:line="0" w:lineRule="atLeast"/>
      <w:ind w:hanging="360"/>
      <w:jc w:val="left"/>
    </w:pPr>
    <w:rPr>
      <w:rFonts w:eastAsia="Times New Roman"/>
      <w:sz w:val="20"/>
      <w:szCs w:val="20"/>
    </w:rPr>
  </w:style>
  <w:style w:type="character" w:customStyle="1" w:styleId="26">
    <w:name w:val="Основной текст (2) + Полужирный"/>
    <w:rsid w:val="001C11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7">
    <w:name w:val="Основной текст (2) + Полужирный;Курсив"/>
    <w:rsid w:val="001C11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Heading1">
    <w:name w:val="Heading 1"/>
    <w:basedOn w:val="a1"/>
    <w:uiPriority w:val="1"/>
    <w:qFormat/>
    <w:rsid w:val="008F1ACC"/>
    <w:pPr>
      <w:widowControl w:val="0"/>
      <w:autoSpaceDE w:val="0"/>
      <w:autoSpaceDN w:val="0"/>
      <w:adjustRightInd w:val="0"/>
      <w:ind w:left="832"/>
      <w:jc w:val="left"/>
      <w:outlineLvl w:val="0"/>
    </w:pPr>
    <w:rPr>
      <w:rFonts w:ascii="Arial Narrow" w:eastAsia="Times New Roman" w:hAnsi="Arial Narrow" w:cs="Arial Narrow"/>
      <w:b/>
      <w:bCs/>
      <w:sz w:val="32"/>
      <w:szCs w:val="32"/>
      <w:lang w:eastAsia="ru-RU"/>
    </w:rPr>
  </w:style>
  <w:style w:type="paragraph" w:customStyle="1" w:styleId="xl96">
    <w:name w:val="xl96"/>
    <w:basedOn w:val="a1"/>
    <w:rsid w:val="00E93EC1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97">
    <w:name w:val="xl97"/>
    <w:basedOn w:val="a1"/>
    <w:rsid w:val="00E93EC1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98">
    <w:name w:val="xl98"/>
    <w:basedOn w:val="a1"/>
    <w:rsid w:val="00E93EC1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99">
    <w:name w:val="xl99"/>
    <w:basedOn w:val="a1"/>
    <w:rsid w:val="00E93EC1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00">
    <w:name w:val="xl100"/>
    <w:basedOn w:val="a1"/>
    <w:rsid w:val="00E93EC1"/>
    <w:pPr>
      <w:pBdr>
        <w:left w:val="single" w:sz="8" w:space="0" w:color="000000"/>
      </w:pBdr>
      <w:spacing w:before="100" w:beforeAutospacing="1" w:after="100" w:afterAutospacing="1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01">
    <w:name w:val="xl101"/>
    <w:basedOn w:val="a1"/>
    <w:rsid w:val="00E93EC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02">
    <w:name w:val="xl102"/>
    <w:basedOn w:val="a1"/>
    <w:rsid w:val="00E93EC1"/>
    <w:pPr>
      <w:pBdr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03">
    <w:name w:val="xl103"/>
    <w:basedOn w:val="a1"/>
    <w:rsid w:val="00E93EC1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04">
    <w:name w:val="xl104"/>
    <w:basedOn w:val="a1"/>
    <w:rsid w:val="00E93EC1"/>
    <w:pPr>
      <w:pBdr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05">
    <w:name w:val="xl105"/>
    <w:basedOn w:val="a1"/>
    <w:rsid w:val="00E93EC1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06">
    <w:name w:val="xl106"/>
    <w:basedOn w:val="a1"/>
    <w:rsid w:val="00E93EC1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07">
    <w:name w:val="xl107"/>
    <w:basedOn w:val="a1"/>
    <w:rsid w:val="00E93EC1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08">
    <w:name w:val="xl108"/>
    <w:basedOn w:val="a1"/>
    <w:rsid w:val="00E93EC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09">
    <w:name w:val="xl109"/>
    <w:basedOn w:val="a1"/>
    <w:rsid w:val="00E93EC1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10">
    <w:name w:val="xl110"/>
    <w:basedOn w:val="a1"/>
    <w:rsid w:val="00E93EC1"/>
    <w:pPr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11">
    <w:name w:val="xl111"/>
    <w:basedOn w:val="a1"/>
    <w:rsid w:val="00E93EC1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12">
    <w:name w:val="xl112"/>
    <w:basedOn w:val="a1"/>
    <w:rsid w:val="00E93EC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13">
    <w:name w:val="xl113"/>
    <w:basedOn w:val="a1"/>
    <w:rsid w:val="00E93EC1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14">
    <w:name w:val="xl114"/>
    <w:basedOn w:val="a1"/>
    <w:rsid w:val="00E93EC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15">
    <w:name w:val="xl115"/>
    <w:basedOn w:val="a1"/>
    <w:rsid w:val="00E93EC1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16">
    <w:name w:val="xl116"/>
    <w:basedOn w:val="a1"/>
    <w:rsid w:val="00E93EC1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left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17">
    <w:name w:val="xl117"/>
    <w:basedOn w:val="a1"/>
    <w:rsid w:val="00E93EC1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18">
    <w:name w:val="xl118"/>
    <w:basedOn w:val="a1"/>
    <w:rsid w:val="00E93EC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19">
    <w:name w:val="xl119"/>
    <w:basedOn w:val="a1"/>
    <w:rsid w:val="00E93EC1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20">
    <w:name w:val="xl120"/>
    <w:basedOn w:val="a1"/>
    <w:rsid w:val="00E93EC1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21">
    <w:name w:val="xl121"/>
    <w:basedOn w:val="a1"/>
    <w:rsid w:val="00E93EC1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22">
    <w:name w:val="xl122"/>
    <w:basedOn w:val="a1"/>
    <w:rsid w:val="00E93EC1"/>
    <w:pPr>
      <w:pBdr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23">
    <w:name w:val="xl123"/>
    <w:basedOn w:val="a1"/>
    <w:rsid w:val="00E93EC1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24">
    <w:name w:val="xl124"/>
    <w:basedOn w:val="a1"/>
    <w:rsid w:val="00E93EC1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25">
    <w:name w:val="xl125"/>
    <w:basedOn w:val="a1"/>
    <w:rsid w:val="00E93EC1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26">
    <w:name w:val="xl126"/>
    <w:basedOn w:val="a1"/>
    <w:rsid w:val="00E93EC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27">
    <w:name w:val="xl127"/>
    <w:basedOn w:val="a1"/>
    <w:rsid w:val="00E93EC1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28">
    <w:name w:val="xl128"/>
    <w:basedOn w:val="a1"/>
    <w:rsid w:val="00E93EC1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129">
    <w:name w:val="xl129"/>
    <w:basedOn w:val="a1"/>
    <w:rsid w:val="00E93EC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30">
    <w:name w:val="xl130"/>
    <w:basedOn w:val="a1"/>
    <w:rsid w:val="00E93EC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31">
    <w:name w:val="xl131"/>
    <w:basedOn w:val="a1"/>
    <w:rsid w:val="00E93EC1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32">
    <w:name w:val="xl132"/>
    <w:basedOn w:val="a1"/>
    <w:rsid w:val="00E93EC1"/>
    <w:pPr>
      <w:pBdr>
        <w:top w:val="single" w:sz="8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33">
    <w:name w:val="xl133"/>
    <w:basedOn w:val="a1"/>
    <w:rsid w:val="00E93EC1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34">
    <w:name w:val="xl134"/>
    <w:basedOn w:val="a1"/>
    <w:rsid w:val="00E93EC1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35">
    <w:name w:val="xl135"/>
    <w:basedOn w:val="a1"/>
    <w:rsid w:val="00E93EC1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36">
    <w:name w:val="xl136"/>
    <w:basedOn w:val="a1"/>
    <w:rsid w:val="00E93EC1"/>
    <w:pPr>
      <w:pBdr>
        <w:bottom w:val="single" w:sz="8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37">
    <w:name w:val="xl137"/>
    <w:basedOn w:val="a1"/>
    <w:rsid w:val="00E93EC1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afff">
    <w:name w:val="Стиль"/>
    <w:rsid w:val="00ED6C2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fff0">
    <w:name w:val="Title"/>
    <w:basedOn w:val="a1"/>
    <w:link w:val="afff1"/>
    <w:qFormat/>
    <w:rsid w:val="002C1374"/>
    <w:pPr>
      <w:jc w:val="center"/>
    </w:pPr>
    <w:rPr>
      <w:rFonts w:eastAsia="Times New Roman"/>
      <w:sz w:val="32"/>
      <w:szCs w:val="20"/>
      <w:lang w:eastAsia="ru-RU"/>
    </w:rPr>
  </w:style>
  <w:style w:type="character" w:customStyle="1" w:styleId="afff1">
    <w:name w:val="Название Знак"/>
    <w:basedOn w:val="a2"/>
    <w:link w:val="afff0"/>
    <w:rsid w:val="002C1374"/>
    <w:rPr>
      <w:rFonts w:ascii="Times New Roman" w:eastAsia="Times New Roman" w:hAnsi="Times New Roman"/>
      <w:sz w:val="32"/>
    </w:rPr>
  </w:style>
  <w:style w:type="paragraph" w:customStyle="1" w:styleId="afff2">
    <w:name w:val="Стиль По ширине"/>
    <w:basedOn w:val="a1"/>
    <w:rsid w:val="002C1374"/>
    <w:rPr>
      <w:rFonts w:eastAsia="Times New Roman"/>
      <w:sz w:val="28"/>
      <w:szCs w:val="20"/>
      <w:lang w:eastAsia="ru-RU"/>
    </w:rPr>
  </w:style>
  <w:style w:type="paragraph" w:styleId="28">
    <w:name w:val="Body Text 2"/>
    <w:basedOn w:val="a1"/>
    <w:link w:val="29"/>
    <w:uiPriority w:val="99"/>
    <w:semiHidden/>
    <w:unhideWhenUsed/>
    <w:rsid w:val="003F163A"/>
    <w:pPr>
      <w:spacing w:after="120" w:line="480" w:lineRule="auto"/>
    </w:pPr>
  </w:style>
  <w:style w:type="character" w:customStyle="1" w:styleId="29">
    <w:name w:val="Основной текст 2 Знак"/>
    <w:basedOn w:val="a2"/>
    <w:link w:val="28"/>
    <w:uiPriority w:val="99"/>
    <w:semiHidden/>
    <w:rsid w:val="003F163A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2.png"/><Relationship Id="rId26" Type="http://schemas.openxmlformats.org/officeDocument/2006/relationships/hyperlink" Target="http://www" TargetMode="Externa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footer" Target="footer7.xml"/><Relationship Id="rId27" Type="http://schemas.openxmlformats.org/officeDocument/2006/relationships/hyperlink" Target="http://www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9B4949-CC8C-4BA3-8125-287F02D11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50</Pages>
  <Words>13926</Words>
  <Characters>79379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93119</CharactersWithSpaces>
  <SharedDoc>false</SharedDoc>
  <HLinks>
    <vt:vector size="12" baseType="variant">
      <vt:variant>
        <vt:i4>2818174</vt:i4>
      </vt:variant>
      <vt:variant>
        <vt:i4>3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2818174</vt:i4>
      </vt:variant>
      <vt:variant>
        <vt:i4>0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Шипицина</dc:creator>
  <cp:lastModifiedBy>KVU</cp:lastModifiedBy>
  <cp:revision>5</cp:revision>
  <cp:lastPrinted>2020-02-03T06:23:00Z</cp:lastPrinted>
  <dcterms:created xsi:type="dcterms:W3CDTF">2020-04-27T04:06:00Z</dcterms:created>
  <dcterms:modified xsi:type="dcterms:W3CDTF">2020-04-28T09:50:00Z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аименование проекта">
    <vt:lpwstr>Схема теплоснабжения в административных границах муниципального образования городское поселение поселок Емельяново на период  с 2013 года до 2028 года</vt:lpwstr>
  </property>
  <property fmtid="{D5CDD505-2E9C-101B-9397-08002B2CF9AE}" pid="3" name="Стадия">
    <vt:lpwstr>Проектная</vt:lpwstr>
  </property>
  <property fmtid="{D5CDD505-2E9C-101B-9397-08002B2CF9AE}" pid="4" name="Номер тома">
    <vt:lpwstr>1</vt:lpwstr>
  </property>
  <property fmtid="{D5CDD505-2E9C-101B-9397-08002B2CF9AE}" pid="5" name="Наименование тома">
    <vt:lpwstr>Обосновывающие материалы к схеме теплоснабжения. Существующее положение в сфере производства, передачи и потребления тепловой энергии.</vt:lpwstr>
  </property>
  <property fmtid="{D5CDD505-2E9C-101B-9397-08002B2CF9AE}" pid="6" name="Номер раздела">
    <vt:lpwstr>2</vt:lpwstr>
  </property>
  <property fmtid="{D5CDD505-2E9C-101B-9397-08002B2CF9AE}" pid="7" name="Наименование раздела">
    <vt:lpwstr>Обосновывающие материалы к схеме теплоснабжения</vt:lpwstr>
  </property>
  <property fmtid="{D5CDD505-2E9C-101B-9397-08002B2CF9AE}" pid="8" name="ГИП">
    <vt:lpwstr>Шишлова</vt:lpwstr>
  </property>
  <property fmtid="{D5CDD505-2E9C-101B-9397-08002B2CF9AE}" pid="9" name="Базовое обозначение">
    <vt:lpwstr>ЕТС-11.ПП12-27</vt:lpwstr>
  </property>
  <property fmtid="{D5CDD505-2E9C-101B-9397-08002B2CF9AE}" pid="10" name="Доп. обозначение">
    <vt:lpwstr>.П.00.00-ОСТ</vt:lpwstr>
  </property>
  <property fmtid="{D5CDD505-2E9C-101B-9397-08002B2CF9AE}" pid="11" name="Дата">
    <vt:lpwstr>04.13</vt:lpwstr>
  </property>
  <property fmtid="{D5CDD505-2E9C-101B-9397-08002B2CF9AE}" pid="12" name="_DocHome">
    <vt:i4>-310212786</vt:i4>
  </property>
</Properties>
</file>